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12052" w14:textId="03DAC90F" w:rsidR="00E71B89" w:rsidRDefault="004324AF" w:rsidP="004324AF">
      <w:pPr>
        <w:jc w:val="right"/>
        <w:rPr>
          <w:b/>
          <w:sz w:val="36"/>
          <w:szCs w:val="36"/>
        </w:rPr>
      </w:pPr>
      <w:r>
        <w:rPr>
          <w:b/>
          <w:sz w:val="36"/>
          <w:szCs w:val="36"/>
        </w:rPr>
        <w:t>Проект</w:t>
      </w:r>
    </w:p>
    <w:p w14:paraId="3F2B15C7" w14:textId="2DBF0C2D" w:rsidR="00E71B89" w:rsidRDefault="00E71B89" w:rsidP="00E71B89">
      <w:pPr>
        <w:jc w:val="center"/>
        <w:rPr>
          <w:b/>
          <w:sz w:val="36"/>
          <w:szCs w:val="36"/>
        </w:rPr>
      </w:pPr>
    </w:p>
    <w:p w14:paraId="1542DE16" w14:textId="414EAD43" w:rsidR="00E71B89" w:rsidRDefault="00E71B89" w:rsidP="00E71B89">
      <w:pPr>
        <w:jc w:val="center"/>
        <w:rPr>
          <w:b/>
          <w:sz w:val="36"/>
          <w:szCs w:val="36"/>
        </w:rPr>
      </w:pPr>
    </w:p>
    <w:p w14:paraId="0259B0D2" w14:textId="77777777" w:rsidR="00E71B89" w:rsidRDefault="00E71B89" w:rsidP="00E71B89">
      <w:pPr>
        <w:jc w:val="center"/>
        <w:rPr>
          <w:b/>
          <w:sz w:val="36"/>
          <w:szCs w:val="36"/>
        </w:rPr>
      </w:pPr>
    </w:p>
    <w:p w14:paraId="462A93DD" w14:textId="77777777" w:rsidR="00E71B89" w:rsidRDefault="00E71B89" w:rsidP="00E71B89">
      <w:pPr>
        <w:spacing w:line="240" w:lineRule="auto"/>
        <w:ind w:firstLine="0"/>
        <w:jc w:val="center"/>
        <w:rPr>
          <w:b/>
          <w:sz w:val="36"/>
          <w:szCs w:val="36"/>
        </w:rPr>
      </w:pPr>
    </w:p>
    <w:p w14:paraId="01FBEF9E" w14:textId="77777777" w:rsidR="00E71B89" w:rsidRDefault="00E71B89" w:rsidP="00E71B89">
      <w:pPr>
        <w:spacing w:line="240" w:lineRule="auto"/>
        <w:ind w:firstLine="0"/>
        <w:jc w:val="center"/>
        <w:rPr>
          <w:b/>
          <w:sz w:val="36"/>
          <w:szCs w:val="36"/>
        </w:rPr>
      </w:pPr>
    </w:p>
    <w:p w14:paraId="13BAD37D" w14:textId="3A95C78E" w:rsidR="00E71B89" w:rsidRPr="00783A81" w:rsidRDefault="00E71B89" w:rsidP="00E71B89">
      <w:pPr>
        <w:spacing w:line="240" w:lineRule="auto"/>
        <w:ind w:firstLine="0"/>
        <w:jc w:val="center"/>
        <w:rPr>
          <w:b/>
          <w:sz w:val="36"/>
          <w:szCs w:val="36"/>
        </w:rPr>
      </w:pPr>
      <w:r w:rsidRPr="00783A81">
        <w:rPr>
          <w:b/>
          <w:sz w:val="36"/>
          <w:szCs w:val="36"/>
        </w:rPr>
        <w:t xml:space="preserve">ВНЕСЕНИЯ ИЗМЕНЕНИЙ </w:t>
      </w:r>
    </w:p>
    <w:p w14:paraId="015014FE" w14:textId="6D0A58C0"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7841F8AF" w14:textId="25461A8B" w:rsidR="00E71B89" w:rsidRPr="00783A81" w:rsidRDefault="008602EE" w:rsidP="00E71B89">
      <w:pPr>
        <w:spacing w:line="240" w:lineRule="auto"/>
        <w:ind w:firstLine="0"/>
        <w:jc w:val="center"/>
        <w:rPr>
          <w:b/>
          <w:sz w:val="36"/>
          <w:szCs w:val="36"/>
        </w:rPr>
      </w:pPr>
      <w:r>
        <w:rPr>
          <w:b/>
          <w:sz w:val="36"/>
          <w:szCs w:val="36"/>
        </w:rPr>
        <w:t>ГЕЙМАНОВСКОГО</w:t>
      </w:r>
      <w:r w:rsidR="00E71B89" w:rsidRPr="00783A81">
        <w:rPr>
          <w:b/>
          <w:sz w:val="36"/>
          <w:szCs w:val="36"/>
        </w:rPr>
        <w:t xml:space="preserve"> СЕЛЬСКОГО ПОСЕЛЕНИЯ</w:t>
      </w:r>
    </w:p>
    <w:p w14:paraId="15EE5C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745C4A36" w14:textId="55AD48FB" w:rsidR="00E71B89" w:rsidRPr="00783A81" w:rsidRDefault="008545CA" w:rsidP="00E71B89">
      <w:pPr>
        <w:suppressAutoHyphens/>
        <w:spacing w:line="240" w:lineRule="auto"/>
        <w:ind w:left="-240" w:firstLine="0"/>
        <w:contextualSpacing/>
        <w:jc w:val="center"/>
        <w:rPr>
          <w:b/>
          <w:sz w:val="36"/>
          <w:szCs w:val="36"/>
        </w:rPr>
      </w:pPr>
      <w:r>
        <w:rPr>
          <w:b/>
          <w:sz w:val="36"/>
          <w:szCs w:val="36"/>
        </w:rPr>
        <w:t>ТБИЛИССКИЙ</w:t>
      </w:r>
      <w:r w:rsidR="00E71B89" w:rsidRPr="00783A81">
        <w:rPr>
          <w:b/>
          <w:sz w:val="36"/>
          <w:szCs w:val="36"/>
        </w:rPr>
        <w:t xml:space="preserve"> РА</w:t>
      </w:r>
      <w:r w:rsidR="00E71B89">
        <w:rPr>
          <w:b/>
          <w:sz w:val="36"/>
          <w:szCs w:val="36"/>
        </w:rPr>
        <w:t>Й</w:t>
      </w:r>
      <w:r w:rsidR="00E71B89" w:rsidRPr="00783A81">
        <w:rPr>
          <w:b/>
          <w:sz w:val="36"/>
          <w:szCs w:val="36"/>
        </w:rPr>
        <w:t xml:space="preserve">ОН </w:t>
      </w:r>
    </w:p>
    <w:p w14:paraId="1397F58D"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47B3E67B" w14:textId="77777777" w:rsidR="00E71B89" w:rsidRPr="00783A81" w:rsidRDefault="00E71B89" w:rsidP="00E71B89">
      <w:pPr>
        <w:jc w:val="center"/>
        <w:rPr>
          <w:b/>
        </w:rPr>
      </w:pPr>
    </w:p>
    <w:p w14:paraId="5B9DE8BB" w14:textId="77777777" w:rsidR="00E71B89" w:rsidRPr="00783A81" w:rsidRDefault="00E71B89" w:rsidP="00E71B89">
      <w:pPr>
        <w:jc w:val="center"/>
        <w:rPr>
          <w:b/>
        </w:rPr>
      </w:pPr>
    </w:p>
    <w:p w14:paraId="29BD3D7E" w14:textId="3AC8DC7F" w:rsidR="00E71B89" w:rsidRDefault="00E71B89" w:rsidP="00E71B89">
      <w:pPr>
        <w:jc w:val="center"/>
      </w:pPr>
    </w:p>
    <w:p w14:paraId="46BFCB21" w14:textId="77777777" w:rsidR="00E71B89" w:rsidRPr="00783A81" w:rsidRDefault="00E71B89" w:rsidP="00E71B89">
      <w:pPr>
        <w:jc w:val="center"/>
        <w:rPr>
          <w:b/>
        </w:rPr>
      </w:pPr>
    </w:p>
    <w:p w14:paraId="5BECCAC3" w14:textId="77777777" w:rsidR="00E71B89" w:rsidRPr="00783A81" w:rsidRDefault="00E71B89" w:rsidP="00E71B89">
      <w:pPr>
        <w:jc w:val="center"/>
        <w:rPr>
          <w:b/>
        </w:rPr>
      </w:pPr>
    </w:p>
    <w:p w14:paraId="262B7954" w14:textId="77777777" w:rsidR="00E71B89" w:rsidRPr="00783A81" w:rsidRDefault="00E71B89" w:rsidP="00E71B89">
      <w:pPr>
        <w:jc w:val="center"/>
      </w:pPr>
    </w:p>
    <w:p w14:paraId="6CDA40DD" w14:textId="77777777" w:rsidR="00E71B89" w:rsidRPr="00783A81" w:rsidRDefault="00E71B89" w:rsidP="00E71B89">
      <w:pPr>
        <w:jc w:val="center"/>
      </w:pPr>
    </w:p>
    <w:p w14:paraId="0BF744B7" w14:textId="77777777" w:rsidR="00E71B89" w:rsidRPr="00783A81" w:rsidRDefault="00E71B89" w:rsidP="00E71B89">
      <w:pPr>
        <w:jc w:val="center"/>
      </w:pPr>
    </w:p>
    <w:p w14:paraId="2813DFA6" w14:textId="77777777" w:rsidR="00E71B89" w:rsidRPr="00783A81" w:rsidRDefault="00E71B89" w:rsidP="00E71B89">
      <w:pPr>
        <w:jc w:val="center"/>
      </w:pPr>
    </w:p>
    <w:p w14:paraId="1D779B81" w14:textId="77777777" w:rsidR="00E71B89" w:rsidRPr="00783A81" w:rsidRDefault="00E71B89" w:rsidP="00E71B89">
      <w:pPr>
        <w:jc w:val="center"/>
      </w:pPr>
    </w:p>
    <w:p w14:paraId="1095602F" w14:textId="77777777" w:rsidR="00E71B89" w:rsidRPr="00783A81" w:rsidRDefault="00E71B89" w:rsidP="00E71B89">
      <w:pPr>
        <w:jc w:val="center"/>
      </w:pPr>
    </w:p>
    <w:p w14:paraId="4D97A704" w14:textId="77777777" w:rsidR="00E71B89" w:rsidRPr="00783A81" w:rsidRDefault="00E71B89" w:rsidP="00E71B89">
      <w:pPr>
        <w:jc w:val="center"/>
      </w:pPr>
    </w:p>
    <w:p w14:paraId="4DEF2A48" w14:textId="77777777" w:rsidR="00E71B89" w:rsidRPr="00783A81" w:rsidRDefault="00E71B89" w:rsidP="00E71B89">
      <w:pPr>
        <w:jc w:val="center"/>
      </w:pPr>
    </w:p>
    <w:p w14:paraId="6B35E039" w14:textId="77777777" w:rsidR="00E71B89" w:rsidRPr="00783A81" w:rsidRDefault="00E71B89" w:rsidP="00E71B89">
      <w:pPr>
        <w:jc w:val="center"/>
      </w:pPr>
    </w:p>
    <w:p w14:paraId="0CE7E345" w14:textId="77777777" w:rsidR="00E71B89" w:rsidRPr="00783A81" w:rsidRDefault="00E71B89" w:rsidP="00E71B89">
      <w:pPr>
        <w:jc w:val="center"/>
      </w:pPr>
    </w:p>
    <w:p w14:paraId="37068B95" w14:textId="77777777" w:rsidR="00E71B89" w:rsidRPr="00783A81" w:rsidRDefault="00E71B89" w:rsidP="00E71B89">
      <w:pPr>
        <w:jc w:val="center"/>
      </w:pPr>
    </w:p>
    <w:p w14:paraId="1125B1D7" w14:textId="77777777" w:rsidR="00E71B89" w:rsidRPr="00783A81" w:rsidRDefault="00E71B89" w:rsidP="00E71B89">
      <w:pPr>
        <w:jc w:val="center"/>
      </w:pPr>
    </w:p>
    <w:p w14:paraId="6E244F5B" w14:textId="77777777" w:rsidR="00E71B89" w:rsidRPr="00783A81" w:rsidRDefault="00E71B89" w:rsidP="00E71B89">
      <w:pPr>
        <w:jc w:val="center"/>
      </w:pPr>
    </w:p>
    <w:p w14:paraId="0205567D" w14:textId="77777777" w:rsidR="00E71B89" w:rsidRDefault="00E71B89" w:rsidP="00E71B89">
      <w:pPr>
        <w:jc w:val="center"/>
        <w:rPr>
          <w:b/>
        </w:rPr>
      </w:pPr>
    </w:p>
    <w:p w14:paraId="21D3B9C7" w14:textId="77777777" w:rsidR="00E71B89" w:rsidRDefault="00E71B89" w:rsidP="00E71B89">
      <w:pPr>
        <w:jc w:val="center"/>
        <w:rPr>
          <w:b/>
        </w:rPr>
      </w:pPr>
    </w:p>
    <w:p w14:paraId="528ABBE5" w14:textId="77777777" w:rsidR="00E71B89" w:rsidRDefault="00E71B89" w:rsidP="00E71B89">
      <w:pPr>
        <w:jc w:val="center"/>
        <w:rPr>
          <w:b/>
        </w:rPr>
      </w:pPr>
    </w:p>
    <w:p w14:paraId="15412BED" w14:textId="77777777" w:rsidR="005C7C30" w:rsidRDefault="005C7C30" w:rsidP="005C7C30">
      <w:pPr>
        <w:ind w:firstLine="0"/>
        <w:rPr>
          <w:b/>
        </w:rPr>
      </w:pPr>
    </w:p>
    <w:p w14:paraId="711578EC" w14:textId="77777777" w:rsidR="00E71B89" w:rsidRDefault="00E71B89" w:rsidP="00E71B89">
      <w:pPr>
        <w:jc w:val="center"/>
        <w:rPr>
          <w:b/>
        </w:rPr>
      </w:pPr>
    </w:p>
    <w:p w14:paraId="5FCCD950" w14:textId="77777777" w:rsidR="00E71B89" w:rsidRDefault="00E71B89" w:rsidP="00E71B89">
      <w:pPr>
        <w:jc w:val="center"/>
        <w:rPr>
          <w:b/>
        </w:rPr>
      </w:pPr>
    </w:p>
    <w:p w14:paraId="50B9BB56" w14:textId="77777777" w:rsidR="00E71B89" w:rsidRDefault="00E71B89" w:rsidP="00E71B89">
      <w:pPr>
        <w:jc w:val="center"/>
        <w:rPr>
          <w:b/>
        </w:rPr>
      </w:pPr>
    </w:p>
    <w:p w14:paraId="0054B3F4" w14:textId="77777777" w:rsidR="00E71B89" w:rsidRDefault="00E71B89" w:rsidP="00E71B89">
      <w:pPr>
        <w:jc w:val="center"/>
        <w:rPr>
          <w:b/>
        </w:rPr>
      </w:pPr>
    </w:p>
    <w:p w14:paraId="35F17BC2" w14:textId="392438E5" w:rsidR="00E71B89" w:rsidRDefault="00E71B89" w:rsidP="00E71B89">
      <w:pPr>
        <w:jc w:val="center"/>
        <w:rPr>
          <w:b/>
        </w:rPr>
      </w:pPr>
    </w:p>
    <w:p w14:paraId="3DA78163" w14:textId="77777777" w:rsidR="00E71B89" w:rsidRDefault="00E71B89" w:rsidP="00E71B89">
      <w:pPr>
        <w:ind w:firstLine="0"/>
        <w:jc w:val="center"/>
        <w:rPr>
          <w:b/>
        </w:rPr>
      </w:pPr>
    </w:p>
    <w:p w14:paraId="0C258CA2" w14:textId="77777777" w:rsidR="00E71B89" w:rsidRDefault="00E71B89" w:rsidP="00E71B89">
      <w:pPr>
        <w:jc w:val="center"/>
        <w:rPr>
          <w:b/>
        </w:rPr>
      </w:pPr>
    </w:p>
    <w:p w14:paraId="1790DD73" w14:textId="3125C075" w:rsidR="00E71B89" w:rsidRDefault="00E71B89" w:rsidP="00E71B89">
      <w:pPr>
        <w:ind w:firstLine="0"/>
        <w:jc w:val="center"/>
        <w:rPr>
          <w:b/>
        </w:rPr>
      </w:pPr>
      <w:r w:rsidRPr="00783A81">
        <w:rPr>
          <w:b/>
        </w:rPr>
        <w:t>202</w:t>
      </w:r>
      <w:r w:rsidR="00DD4EAB">
        <w:rPr>
          <w:b/>
        </w:rPr>
        <w:t>3</w:t>
      </w:r>
      <w:r w:rsidRPr="00783A81">
        <w:rPr>
          <w:b/>
        </w:rPr>
        <w:t xml:space="preserve"> г.</w:t>
      </w:r>
    </w:p>
    <w:tbl>
      <w:tblPr>
        <w:tblpPr w:leftFromText="180" w:rightFromText="180" w:vertAnchor="text" w:horzAnchor="margin" w:tblpX="-622" w:tblpY="-88"/>
        <w:tblW w:w="5455" w:type="pct"/>
        <w:tblCellMar>
          <w:top w:w="144" w:type="dxa"/>
          <w:left w:w="115" w:type="dxa"/>
          <w:bottom w:w="144" w:type="dxa"/>
          <w:right w:w="115" w:type="dxa"/>
        </w:tblCellMar>
        <w:tblLook w:val="04A0" w:firstRow="1" w:lastRow="0" w:firstColumn="1" w:lastColumn="0" w:noHBand="0" w:noVBand="1"/>
      </w:tblPr>
      <w:tblGrid>
        <w:gridCol w:w="10456"/>
      </w:tblGrid>
      <w:tr w:rsidR="00DD4EAB" w:rsidRPr="00DD4EAB" w14:paraId="7F7E9167" w14:textId="77777777" w:rsidTr="00DD4EAB">
        <w:tc>
          <w:tcPr>
            <w:tcW w:w="10206" w:type="dxa"/>
            <w:shd w:val="clear" w:color="auto" w:fill="2E74B5"/>
            <w:vAlign w:val="center"/>
          </w:tcPr>
          <w:p w14:paraId="63C108E1" w14:textId="77777777" w:rsidR="00DD4EAB" w:rsidRPr="00DD4EAB" w:rsidRDefault="00DD4EAB" w:rsidP="00DD4EAB">
            <w:pPr>
              <w:keepLines w:val="0"/>
              <w:overflowPunct/>
              <w:autoSpaceDE/>
              <w:autoSpaceDN/>
              <w:adjustRightInd/>
              <w:spacing w:line="240" w:lineRule="auto"/>
              <w:ind w:left="142" w:right="-258" w:firstLine="0"/>
              <w:jc w:val="left"/>
              <w:rPr>
                <w:rFonts w:ascii="Bo2" w:eastAsia="Calibri" w:hAnsi="Bo2"/>
                <w:caps/>
                <w:color w:val="FFFFFF"/>
                <w:sz w:val="18"/>
                <w:szCs w:val="18"/>
                <w:lang w:eastAsia="en-US"/>
              </w:rPr>
            </w:pPr>
            <w:r w:rsidRPr="00DD4EAB">
              <w:rPr>
                <w:rFonts w:ascii="Calibri" w:hAnsi="Calibri"/>
                <w:noProof/>
                <w:sz w:val="22"/>
                <w:szCs w:val="22"/>
              </w:rPr>
              <w:lastRenderedPageBreak/>
              <w:drawing>
                <wp:anchor distT="0" distB="506476" distL="138684" distR="135382" simplePos="0" relativeHeight="251661312" behindDoc="0" locked="0" layoutInCell="1" allowOverlap="1" wp14:anchorId="47066E15" wp14:editId="5CB9FB03">
                  <wp:simplePos x="0" y="0"/>
                  <wp:positionH relativeFrom="column">
                    <wp:posOffset>4849622</wp:posOffset>
                  </wp:positionH>
                  <wp:positionV relativeFrom="paragraph">
                    <wp:posOffset>137160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9"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Pr="00DD4EAB">
              <w:rPr>
                <w:rFonts w:ascii="Calibri" w:hAnsi="Calibri"/>
                <w:noProof/>
                <w:sz w:val="22"/>
                <w:szCs w:val="22"/>
              </w:rPr>
              <w:drawing>
                <wp:anchor distT="0" distB="2032" distL="114300" distR="114300" simplePos="0" relativeHeight="251660288" behindDoc="0" locked="0" layoutInCell="1" allowOverlap="1" wp14:anchorId="65DF84B2" wp14:editId="4AF27C00">
                  <wp:simplePos x="0" y="0"/>
                  <wp:positionH relativeFrom="column">
                    <wp:posOffset>4330700</wp:posOffset>
                  </wp:positionH>
                  <wp:positionV relativeFrom="paragraph">
                    <wp:posOffset>-33655</wp:posOffset>
                  </wp:positionV>
                  <wp:extent cx="1914525" cy="1072134"/>
                  <wp:effectExtent l="0" t="0" r="0" b="0"/>
                  <wp:wrapNone/>
                  <wp:docPr id="3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10"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D4EAB">
              <w:rPr>
                <w:rFonts w:ascii="Calibri" w:eastAsia="MS PMincho" w:hAnsi="Calibri" w:cs="DaunPenh"/>
                <w:b/>
                <w:i/>
                <w:caps/>
                <w:color w:val="FFFFFF"/>
                <w:sz w:val="32"/>
                <w:szCs w:val="18"/>
                <w:lang w:eastAsia="en-US"/>
              </w:rPr>
              <w:t xml:space="preserve"> </w:t>
            </w:r>
            <w:r w:rsidRPr="00DD4EAB">
              <w:rPr>
                <w:rFonts w:ascii="Cambria" w:eastAsia="MS PMincho" w:hAnsi="Cambria" w:cs="Cambria"/>
                <w:b/>
                <w:i/>
                <w:caps/>
                <w:color w:val="FFFFFF"/>
                <w:sz w:val="32"/>
                <w:szCs w:val="18"/>
                <w:lang w:eastAsia="en-US"/>
              </w:rPr>
              <w:t>Градостроительное</w:t>
            </w:r>
            <w:r w:rsidRPr="00DD4EAB">
              <w:rPr>
                <w:rFonts w:ascii="Bo2" w:eastAsia="MS PMincho" w:hAnsi="Bo2" w:cs="DaunPenh"/>
                <w:b/>
                <w:i/>
                <w:caps/>
                <w:color w:val="FFFFFF"/>
                <w:sz w:val="32"/>
                <w:szCs w:val="18"/>
                <w:lang w:eastAsia="en-US"/>
              </w:rPr>
              <w:t xml:space="preserve"> </w:t>
            </w:r>
            <w:r w:rsidRPr="00DD4EAB">
              <w:rPr>
                <w:rFonts w:ascii="Cambria" w:eastAsia="MS PMincho" w:hAnsi="Cambria" w:cs="Cambria"/>
                <w:b/>
                <w:i/>
                <w:caps/>
                <w:color w:val="FFFFFF"/>
                <w:sz w:val="32"/>
                <w:szCs w:val="18"/>
                <w:lang w:eastAsia="en-US"/>
              </w:rPr>
              <w:t>проектирование</w:t>
            </w:r>
            <w:r w:rsidRPr="00DD4EAB">
              <w:rPr>
                <w:rFonts w:ascii="Bo2" w:eastAsia="MS PMincho" w:hAnsi="Bo2" w:cs="DaunPenh"/>
                <w:b/>
                <w:i/>
                <w:caps/>
                <w:color w:val="FFFFFF"/>
                <w:sz w:val="32"/>
                <w:szCs w:val="18"/>
                <w:lang w:eastAsia="en-US"/>
              </w:rPr>
              <w:t xml:space="preserve">                          </w:t>
            </w:r>
            <w:r w:rsidRPr="00DD4EAB">
              <w:rPr>
                <w:rFonts w:ascii="Cambria" w:eastAsia="MS PMincho" w:hAnsi="Cambria" w:cs="Cambria"/>
                <w:b/>
                <w:i/>
                <w:caps/>
                <w:color w:val="FFFFFF"/>
                <w:sz w:val="32"/>
                <w:szCs w:val="18"/>
                <w:lang w:eastAsia="en-US"/>
              </w:rPr>
              <w:t>территориальное</w:t>
            </w:r>
            <w:r w:rsidRPr="00DD4EAB">
              <w:rPr>
                <w:rFonts w:ascii="Bo2" w:eastAsia="MS PMincho" w:hAnsi="Bo2" w:cs="DaunPenh"/>
                <w:b/>
                <w:i/>
                <w:caps/>
                <w:color w:val="FFFFFF"/>
                <w:sz w:val="32"/>
                <w:szCs w:val="18"/>
                <w:lang w:eastAsia="en-US"/>
              </w:rPr>
              <w:t xml:space="preserve"> </w:t>
            </w:r>
            <w:r w:rsidRPr="00DD4EAB">
              <w:rPr>
                <w:rFonts w:ascii="Cambria" w:eastAsia="MS PMincho" w:hAnsi="Cambria" w:cs="Cambria"/>
                <w:b/>
                <w:i/>
                <w:caps/>
                <w:color w:val="FFFFFF"/>
                <w:sz w:val="32"/>
                <w:szCs w:val="18"/>
                <w:lang w:eastAsia="en-US"/>
              </w:rPr>
              <w:t>зонирование</w:t>
            </w:r>
          </w:p>
        </w:tc>
      </w:tr>
      <w:tr w:rsidR="00DD4EAB" w:rsidRPr="007E24DC" w14:paraId="124DA02C" w14:textId="77777777" w:rsidTr="00DD4EAB">
        <w:trPr>
          <w:trHeight w:hRule="exact" w:val="1654"/>
        </w:trPr>
        <w:tc>
          <w:tcPr>
            <w:tcW w:w="10206" w:type="dxa"/>
            <w:shd w:val="clear" w:color="auto" w:fill="1F4E79"/>
            <w:tcMar>
              <w:top w:w="0" w:type="dxa"/>
              <w:bottom w:w="0" w:type="dxa"/>
            </w:tcMar>
            <w:vAlign w:val="center"/>
          </w:tcPr>
          <w:p w14:paraId="359D0B50"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bCs/>
                <w:caps/>
                <w:color w:val="FFFFFF"/>
                <w:sz w:val="22"/>
                <w:szCs w:val="18"/>
                <w:lang w:eastAsia="en-US"/>
              </w:rPr>
            </w:pPr>
            <w:r w:rsidRPr="00DD4EAB">
              <w:rPr>
                <w:rFonts w:ascii="Arial" w:eastAsia="Calibri" w:hAnsi="Arial" w:cs="Arial"/>
                <w:bCs/>
                <w:color w:val="FFFFFF"/>
                <w:sz w:val="22"/>
                <w:szCs w:val="18"/>
                <w:lang w:eastAsia="en-US"/>
              </w:rPr>
              <w:t>Индивидуальный предприниматель</w:t>
            </w:r>
          </w:p>
          <w:p w14:paraId="64C7CF4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b/>
                <w:caps/>
                <w:color w:val="FFFFFF"/>
                <w:sz w:val="22"/>
                <w:szCs w:val="18"/>
                <w:lang w:eastAsia="en-US"/>
              </w:rPr>
            </w:pPr>
            <w:r w:rsidRPr="00DD4EAB">
              <w:rPr>
                <w:rFonts w:ascii="Arial" w:eastAsia="Calibri" w:hAnsi="Arial" w:cs="Arial"/>
                <w:b/>
                <w:caps/>
                <w:color w:val="FFFFFF"/>
                <w:sz w:val="22"/>
                <w:szCs w:val="18"/>
                <w:lang w:eastAsia="en-US"/>
              </w:rPr>
              <w:t>ПРИЁМСКИЙ МАКСИМ ИГОРЕВИЧ</w:t>
            </w:r>
          </w:p>
          <w:p w14:paraId="6068DBF8" w14:textId="77777777" w:rsidR="00DD4EAB" w:rsidRPr="00DD4EAB" w:rsidRDefault="00DD4EAB" w:rsidP="00DD4EAB">
            <w:pPr>
              <w:keepLines w:val="0"/>
              <w:overflowPunct/>
              <w:autoSpaceDE/>
              <w:autoSpaceDN/>
              <w:adjustRightInd/>
              <w:spacing w:line="240" w:lineRule="auto"/>
              <w:ind w:left="142" w:right="-111" w:firstLine="0"/>
              <w:jc w:val="left"/>
              <w:rPr>
                <w:rFonts w:ascii="Arial" w:eastAsia="Calibri" w:hAnsi="Arial" w:cs="Arial"/>
                <w:bCs/>
                <w:caps/>
                <w:color w:val="FFFFFF"/>
                <w:sz w:val="22"/>
                <w:szCs w:val="18"/>
                <w:lang w:eastAsia="en-US"/>
              </w:rPr>
            </w:pPr>
            <w:r w:rsidRPr="00DD4EAB">
              <w:rPr>
                <w:rFonts w:ascii="Arial" w:eastAsia="Calibri" w:hAnsi="Arial" w:cs="Arial"/>
                <w:bCs/>
                <w:caps/>
                <w:color w:val="FFFFFF"/>
                <w:sz w:val="22"/>
                <w:szCs w:val="18"/>
                <w:lang w:eastAsia="en-US"/>
              </w:rPr>
              <w:t xml:space="preserve">ИНН 662005900814 ОГРНИП 322665800144480 </w:t>
            </w:r>
          </w:p>
          <w:p w14:paraId="31CBA3D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eastAsia="en-US"/>
              </w:rPr>
            </w:pPr>
            <w:r w:rsidRPr="00DD4EAB">
              <w:rPr>
                <w:rFonts w:ascii="Arial" w:eastAsia="Calibri" w:hAnsi="Arial" w:cs="Arial"/>
                <w:color w:val="FFFFFF"/>
                <w:sz w:val="24"/>
                <w:szCs w:val="22"/>
                <w:lang w:eastAsia="en-US"/>
              </w:rPr>
              <w:t xml:space="preserve">352080, Краснодарский край, Крыловский район, </w:t>
            </w:r>
            <w:proofErr w:type="spellStart"/>
            <w:r w:rsidRPr="00DD4EAB">
              <w:rPr>
                <w:rFonts w:ascii="Arial" w:eastAsia="Calibri" w:hAnsi="Arial" w:cs="Arial"/>
                <w:color w:val="FFFFFF"/>
                <w:sz w:val="24"/>
                <w:szCs w:val="22"/>
                <w:lang w:eastAsia="en-US"/>
              </w:rPr>
              <w:t>ст-ца</w:t>
            </w:r>
            <w:proofErr w:type="spellEnd"/>
            <w:r w:rsidRPr="00DD4EAB">
              <w:rPr>
                <w:rFonts w:ascii="Arial" w:eastAsia="Calibri" w:hAnsi="Arial" w:cs="Arial"/>
                <w:color w:val="FFFFFF"/>
                <w:sz w:val="24"/>
                <w:szCs w:val="22"/>
                <w:lang w:eastAsia="en-US"/>
              </w:rPr>
              <w:t xml:space="preserve"> Крыловская, ул. </w:t>
            </w:r>
            <w:proofErr w:type="gramStart"/>
            <w:r w:rsidRPr="00DD4EAB">
              <w:rPr>
                <w:rFonts w:ascii="Arial" w:eastAsia="Calibri" w:hAnsi="Arial" w:cs="Arial"/>
                <w:color w:val="FFFFFF"/>
                <w:sz w:val="24"/>
                <w:szCs w:val="22"/>
                <w:lang w:eastAsia="en-US"/>
              </w:rPr>
              <w:t>Северная</w:t>
            </w:r>
            <w:proofErr w:type="gramEnd"/>
            <w:r w:rsidRPr="00DD4EAB">
              <w:rPr>
                <w:rFonts w:ascii="Arial" w:eastAsia="Calibri" w:hAnsi="Arial" w:cs="Arial"/>
                <w:color w:val="FFFFFF"/>
                <w:sz w:val="24"/>
                <w:szCs w:val="22"/>
                <w:lang w:eastAsia="en-US"/>
              </w:rPr>
              <w:t>, 25А</w:t>
            </w:r>
          </w:p>
          <w:p w14:paraId="6C5A4F44" w14:textId="77777777" w:rsidR="00DD4EAB" w:rsidRPr="00E17B6B"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val="en-US" w:eastAsia="en-US"/>
              </w:rPr>
            </w:pPr>
            <w:r w:rsidRPr="00DD4EAB">
              <w:rPr>
                <w:rFonts w:ascii="Arial" w:eastAsia="Calibri" w:hAnsi="Arial" w:cs="Arial"/>
                <w:color w:val="FFFFFF"/>
                <w:sz w:val="24"/>
                <w:szCs w:val="22"/>
                <w:lang w:eastAsia="en-US"/>
              </w:rPr>
              <w:t>Тел</w:t>
            </w:r>
            <w:r w:rsidRPr="00E17B6B">
              <w:rPr>
                <w:rFonts w:ascii="Arial" w:eastAsia="Calibri" w:hAnsi="Arial" w:cs="Arial"/>
                <w:color w:val="FFFFFF"/>
                <w:sz w:val="24"/>
                <w:szCs w:val="22"/>
                <w:lang w:val="en-US" w:eastAsia="en-US"/>
              </w:rPr>
              <w:t>. 8(918)174-74-49</w:t>
            </w:r>
          </w:p>
          <w:p w14:paraId="5F9FD8D0" w14:textId="77777777" w:rsidR="00DD4EAB" w:rsidRPr="00E17B6B" w:rsidRDefault="00DD4EAB" w:rsidP="00DD4EAB">
            <w:pPr>
              <w:keepLines w:val="0"/>
              <w:overflowPunct/>
              <w:autoSpaceDE/>
              <w:autoSpaceDN/>
              <w:adjustRightInd/>
              <w:spacing w:line="240" w:lineRule="auto"/>
              <w:ind w:left="142" w:firstLine="0"/>
              <w:jc w:val="left"/>
              <w:rPr>
                <w:rFonts w:ascii="Calibri" w:eastAsia="Calibri" w:hAnsi="Calibri"/>
                <w:caps/>
                <w:color w:val="FFFFFF"/>
                <w:sz w:val="18"/>
                <w:szCs w:val="18"/>
                <w:lang w:val="en-US" w:eastAsia="en-US"/>
              </w:rPr>
            </w:pPr>
            <w:r w:rsidRPr="00DD4EAB">
              <w:rPr>
                <w:rFonts w:ascii="Arial" w:eastAsia="Calibri" w:hAnsi="Arial" w:cs="Arial"/>
                <w:color w:val="FFFFFF"/>
                <w:sz w:val="24"/>
                <w:szCs w:val="22"/>
                <w:lang w:val="en-US" w:eastAsia="en-US"/>
              </w:rPr>
              <w:t>E</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 xml:space="preserve">: </w:t>
            </w:r>
            <w:r w:rsidRPr="00DD4EAB">
              <w:rPr>
                <w:rFonts w:ascii="Arial" w:eastAsia="Calibri" w:hAnsi="Arial" w:cs="Arial"/>
                <w:color w:val="FFFFFF"/>
                <w:sz w:val="24"/>
                <w:szCs w:val="22"/>
                <w:lang w:val="en-US" w:eastAsia="en-US"/>
              </w:rPr>
              <w:t>gradprok</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ru</w:t>
            </w:r>
          </w:p>
        </w:tc>
      </w:tr>
    </w:tbl>
    <w:tbl>
      <w:tblPr>
        <w:tblW w:w="10206"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E71B89" w14:paraId="3997BB79" w14:textId="77777777" w:rsidTr="00DD4EAB">
        <w:trPr>
          <w:trHeight w:val="11472"/>
        </w:trPr>
        <w:tc>
          <w:tcPr>
            <w:tcW w:w="10206" w:type="dxa"/>
          </w:tcPr>
          <w:tbl>
            <w:tblPr>
              <w:tblW w:w="5000" w:type="pct"/>
              <w:jc w:val="center"/>
              <w:tblLook w:val="04A0" w:firstRow="1" w:lastRow="0" w:firstColumn="1" w:lastColumn="0" w:noHBand="0" w:noVBand="1"/>
            </w:tblPr>
            <w:tblGrid>
              <w:gridCol w:w="5071"/>
              <w:gridCol w:w="4919"/>
            </w:tblGrid>
            <w:tr w:rsidR="00E71B89" w:rsidRPr="00783A81" w14:paraId="66581E71" w14:textId="77777777" w:rsidTr="000949EA">
              <w:trPr>
                <w:jc w:val="center"/>
              </w:trPr>
              <w:tc>
                <w:tcPr>
                  <w:tcW w:w="2538" w:type="pct"/>
                </w:tcPr>
                <w:p w14:paraId="73C9B9EF" w14:textId="100CD8CB" w:rsidR="00E71B89" w:rsidRPr="00783A81" w:rsidRDefault="00E71B89" w:rsidP="00E71B89">
                  <w:pPr>
                    <w:suppressAutoHyphens/>
                    <w:ind w:firstLine="0"/>
                    <w:jc w:val="left"/>
                    <w:rPr>
                      <w:sz w:val="20"/>
                      <w:szCs w:val="20"/>
                      <w:highlight w:val="yellow"/>
                    </w:rPr>
                  </w:pPr>
                  <w:r w:rsidRPr="00783A81">
                    <w:rPr>
                      <w:sz w:val="20"/>
                      <w:szCs w:val="20"/>
                    </w:rPr>
                    <w:t xml:space="preserve">Заказчик: Администрация муниципального образования </w:t>
                  </w:r>
                  <w:r w:rsidR="008545CA">
                    <w:rPr>
                      <w:sz w:val="20"/>
                      <w:szCs w:val="20"/>
                    </w:rPr>
                    <w:t>Тбилисский</w:t>
                  </w:r>
                  <w:r w:rsidRPr="00783A81">
                    <w:rPr>
                      <w:sz w:val="20"/>
                      <w:szCs w:val="20"/>
                    </w:rPr>
                    <w:t xml:space="preserve"> район</w:t>
                  </w:r>
                </w:p>
              </w:tc>
              <w:tc>
                <w:tcPr>
                  <w:tcW w:w="2462" w:type="pct"/>
                </w:tcPr>
                <w:p w14:paraId="1CEEFFCF" w14:textId="1B4DBA56" w:rsidR="00E71B89" w:rsidRPr="00783A81" w:rsidRDefault="006B264D" w:rsidP="000949EA">
                  <w:pPr>
                    <w:suppressAutoHyphens/>
                    <w:jc w:val="right"/>
                    <w:rPr>
                      <w:sz w:val="20"/>
                      <w:szCs w:val="20"/>
                    </w:rPr>
                  </w:pPr>
                  <w:r>
                    <w:rPr>
                      <w:sz w:val="20"/>
                      <w:szCs w:val="20"/>
                    </w:rPr>
                    <w:t>Муниципальный к</w:t>
                  </w:r>
                  <w:r w:rsidR="00E71B89" w:rsidRPr="00783A81">
                    <w:rPr>
                      <w:sz w:val="20"/>
                      <w:szCs w:val="20"/>
                    </w:rPr>
                    <w:t>онтракт №</w:t>
                  </w:r>
                  <w:r w:rsidR="00E71B89">
                    <w:t xml:space="preserve"> </w:t>
                  </w:r>
                  <w:r w:rsidR="008545CA" w:rsidRPr="008545CA">
                    <w:rPr>
                      <w:sz w:val="20"/>
                      <w:szCs w:val="20"/>
                    </w:rPr>
                    <w:t>9</w:t>
                  </w:r>
                  <w:r w:rsidR="00E36213">
                    <w:rPr>
                      <w:sz w:val="20"/>
                      <w:szCs w:val="20"/>
                    </w:rPr>
                    <w:t>5</w:t>
                  </w:r>
                </w:p>
                <w:p w14:paraId="17D876F4" w14:textId="18382C3C" w:rsidR="00E71B89" w:rsidRPr="00783A81" w:rsidRDefault="00AC6345" w:rsidP="000949EA">
                  <w:pPr>
                    <w:suppressAutoHyphens/>
                    <w:jc w:val="right"/>
                    <w:rPr>
                      <w:sz w:val="20"/>
                      <w:szCs w:val="20"/>
                      <w:highlight w:val="yellow"/>
                    </w:rPr>
                  </w:pPr>
                  <w:r>
                    <w:rPr>
                      <w:sz w:val="20"/>
                      <w:szCs w:val="20"/>
                    </w:rPr>
                    <w:t xml:space="preserve">от </w:t>
                  </w:r>
                  <w:r w:rsidR="00E71B89" w:rsidRPr="00783A81">
                    <w:rPr>
                      <w:sz w:val="20"/>
                      <w:szCs w:val="20"/>
                    </w:rPr>
                    <w:t>«</w:t>
                  </w:r>
                  <w:r w:rsidR="008545CA">
                    <w:rPr>
                      <w:sz w:val="20"/>
                      <w:szCs w:val="20"/>
                    </w:rPr>
                    <w:t>22</w:t>
                  </w:r>
                  <w:r w:rsidR="00E71B89" w:rsidRPr="00783A81">
                    <w:rPr>
                      <w:sz w:val="20"/>
                      <w:szCs w:val="20"/>
                    </w:rPr>
                    <w:t xml:space="preserve">» </w:t>
                  </w:r>
                  <w:r w:rsidR="008545CA">
                    <w:rPr>
                      <w:sz w:val="20"/>
                      <w:szCs w:val="20"/>
                    </w:rPr>
                    <w:t>июня</w:t>
                  </w:r>
                  <w:r w:rsidR="00E71B89" w:rsidRPr="00783A81">
                    <w:rPr>
                      <w:sz w:val="20"/>
                      <w:szCs w:val="20"/>
                    </w:rPr>
                    <w:t xml:space="preserve"> 202</w:t>
                  </w:r>
                  <w:r w:rsidR="00DD4EAB">
                    <w:rPr>
                      <w:sz w:val="20"/>
                      <w:szCs w:val="20"/>
                    </w:rPr>
                    <w:t>3</w:t>
                  </w:r>
                  <w:r w:rsidR="00E71B89" w:rsidRPr="00783A81">
                    <w:rPr>
                      <w:sz w:val="20"/>
                      <w:szCs w:val="20"/>
                    </w:rPr>
                    <w:t xml:space="preserve"> года</w:t>
                  </w:r>
                </w:p>
              </w:tc>
            </w:tr>
          </w:tbl>
          <w:p w14:paraId="5D94D0E8" w14:textId="77777777" w:rsidR="00E71B89" w:rsidRDefault="00E71B89" w:rsidP="000949EA">
            <w:pPr>
              <w:jc w:val="center"/>
              <w:rPr>
                <w:b/>
                <w:sz w:val="36"/>
                <w:szCs w:val="36"/>
              </w:rPr>
            </w:pPr>
          </w:p>
          <w:p w14:paraId="311F37CA" w14:textId="77777777" w:rsidR="00E71B89" w:rsidRDefault="00E71B89" w:rsidP="00DD4EAB">
            <w:pPr>
              <w:ind w:left="113" w:firstLine="0"/>
              <w:jc w:val="center"/>
              <w:rPr>
                <w:b/>
                <w:sz w:val="36"/>
                <w:szCs w:val="36"/>
              </w:rPr>
            </w:pPr>
          </w:p>
          <w:p w14:paraId="15ABFC41" w14:textId="77777777" w:rsidR="00E71B89" w:rsidRDefault="00E71B89" w:rsidP="000949EA">
            <w:pPr>
              <w:jc w:val="center"/>
              <w:rPr>
                <w:b/>
                <w:sz w:val="36"/>
                <w:szCs w:val="36"/>
              </w:rPr>
            </w:pPr>
          </w:p>
          <w:p w14:paraId="01F9021D" w14:textId="77777777" w:rsidR="00E71B89" w:rsidRDefault="00E71B89" w:rsidP="000949EA">
            <w:pPr>
              <w:jc w:val="center"/>
              <w:rPr>
                <w:b/>
                <w:sz w:val="36"/>
                <w:szCs w:val="36"/>
              </w:rPr>
            </w:pPr>
          </w:p>
          <w:p w14:paraId="5294E0D0" w14:textId="2DCC92A0" w:rsidR="00E71B89" w:rsidRPr="00783A81" w:rsidRDefault="00E71B89" w:rsidP="00E71B89">
            <w:pPr>
              <w:spacing w:line="240" w:lineRule="auto"/>
              <w:ind w:firstLine="0"/>
              <w:jc w:val="center"/>
              <w:rPr>
                <w:b/>
                <w:sz w:val="36"/>
                <w:szCs w:val="36"/>
              </w:rPr>
            </w:pPr>
            <w:r w:rsidRPr="00783A81">
              <w:rPr>
                <w:b/>
                <w:sz w:val="36"/>
                <w:szCs w:val="36"/>
              </w:rPr>
              <w:t xml:space="preserve">ВНЕСЕНИЯ ИЗМЕНЕНИЙ </w:t>
            </w:r>
          </w:p>
          <w:p w14:paraId="348165A1" w14:textId="77777777"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632491B3" w14:textId="6041221B" w:rsidR="00E71B89" w:rsidRPr="00783A81" w:rsidRDefault="008602EE" w:rsidP="00E71B89">
            <w:pPr>
              <w:spacing w:line="240" w:lineRule="auto"/>
              <w:ind w:firstLine="0"/>
              <w:jc w:val="center"/>
              <w:rPr>
                <w:b/>
                <w:sz w:val="36"/>
                <w:szCs w:val="36"/>
              </w:rPr>
            </w:pPr>
            <w:r>
              <w:rPr>
                <w:b/>
                <w:sz w:val="36"/>
                <w:szCs w:val="36"/>
              </w:rPr>
              <w:t>ГЕЙМАНОВСКОГО</w:t>
            </w:r>
            <w:r w:rsidR="00E71B89" w:rsidRPr="00783A81">
              <w:rPr>
                <w:b/>
                <w:sz w:val="36"/>
                <w:szCs w:val="36"/>
              </w:rPr>
              <w:t xml:space="preserve"> СЕЛЬСКОГО ПОСЕЛЕНИЯ</w:t>
            </w:r>
          </w:p>
          <w:p w14:paraId="0CF673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65B69F38" w14:textId="14074830" w:rsidR="00E71B89" w:rsidRPr="00783A81" w:rsidRDefault="008545CA" w:rsidP="00E71B89">
            <w:pPr>
              <w:suppressAutoHyphens/>
              <w:spacing w:line="240" w:lineRule="auto"/>
              <w:ind w:left="-240" w:firstLine="0"/>
              <w:contextualSpacing/>
              <w:jc w:val="center"/>
              <w:rPr>
                <w:b/>
                <w:sz w:val="36"/>
                <w:szCs w:val="36"/>
              </w:rPr>
            </w:pPr>
            <w:r>
              <w:rPr>
                <w:b/>
                <w:sz w:val="36"/>
                <w:szCs w:val="36"/>
              </w:rPr>
              <w:t>ТБИЛИССКИЙ</w:t>
            </w:r>
            <w:r w:rsidR="00E71B89" w:rsidRPr="00783A81">
              <w:rPr>
                <w:b/>
                <w:sz w:val="36"/>
                <w:szCs w:val="36"/>
              </w:rPr>
              <w:t xml:space="preserve"> РА</w:t>
            </w:r>
            <w:r w:rsidR="00E71B89">
              <w:rPr>
                <w:b/>
                <w:sz w:val="36"/>
                <w:szCs w:val="36"/>
              </w:rPr>
              <w:t>Й</w:t>
            </w:r>
            <w:r w:rsidR="00E71B89" w:rsidRPr="00783A81">
              <w:rPr>
                <w:b/>
                <w:sz w:val="36"/>
                <w:szCs w:val="36"/>
              </w:rPr>
              <w:t xml:space="preserve">ОН </w:t>
            </w:r>
          </w:p>
          <w:p w14:paraId="2A070EE5"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1A3A09AF" w14:textId="77777777" w:rsidR="00E71B89" w:rsidRDefault="00E71B89" w:rsidP="000949EA">
            <w:pPr>
              <w:suppressAutoHyphens/>
              <w:ind w:left="-240"/>
              <w:contextualSpacing/>
              <w:jc w:val="center"/>
              <w:rPr>
                <w:b/>
                <w:sz w:val="36"/>
                <w:szCs w:val="36"/>
              </w:rPr>
            </w:pPr>
          </w:p>
          <w:p w14:paraId="3F92380B" w14:textId="77777777" w:rsidR="00E71B89" w:rsidRDefault="00E71B89" w:rsidP="000949EA">
            <w:pPr>
              <w:suppressAutoHyphens/>
              <w:ind w:left="-240"/>
              <w:contextualSpacing/>
              <w:jc w:val="center"/>
              <w:rPr>
                <w:b/>
                <w:sz w:val="36"/>
                <w:szCs w:val="36"/>
              </w:rPr>
            </w:pPr>
          </w:p>
          <w:p w14:paraId="677CE40C" w14:textId="77777777" w:rsidR="00E71B89" w:rsidRPr="00783A81" w:rsidRDefault="00E71B89" w:rsidP="000949EA">
            <w:pPr>
              <w:suppressAutoHyphens/>
              <w:ind w:left="-240"/>
              <w:contextualSpacing/>
              <w:jc w:val="center"/>
              <w:rPr>
                <w:b/>
                <w:sz w:val="36"/>
                <w:szCs w:val="36"/>
              </w:rPr>
            </w:pPr>
          </w:p>
          <w:p w14:paraId="365D7C74" w14:textId="77777777" w:rsidR="00E71B89" w:rsidRDefault="00E71B89" w:rsidP="00E71B89">
            <w:pPr>
              <w:ind w:firstLine="39"/>
              <w:jc w:val="center"/>
            </w:pPr>
            <w:r>
              <w:t>Часть I. Порядок применения правил землепользования и застройки</w:t>
            </w:r>
          </w:p>
          <w:p w14:paraId="118B8916" w14:textId="2A32B63C" w:rsidR="00E71B89" w:rsidRDefault="00E71B89" w:rsidP="00E71B89">
            <w:pPr>
              <w:ind w:firstLine="39"/>
              <w:jc w:val="center"/>
            </w:pPr>
            <w:r>
              <w:t>и внесения изменений в указанные правила.</w:t>
            </w:r>
          </w:p>
          <w:p w14:paraId="7685F4E2" w14:textId="77777777" w:rsidR="00E71B89" w:rsidRDefault="00E71B89" w:rsidP="00E71B89">
            <w:pPr>
              <w:ind w:firstLine="39"/>
              <w:jc w:val="center"/>
            </w:pPr>
          </w:p>
          <w:p w14:paraId="3116C4FE" w14:textId="0C10812F" w:rsidR="00E71B89" w:rsidRDefault="00E71B89" w:rsidP="00E71B89">
            <w:pPr>
              <w:ind w:firstLine="39"/>
              <w:jc w:val="center"/>
            </w:pPr>
            <w:r>
              <w:t>Часть II. Карта градостроительного зонирования.</w:t>
            </w:r>
          </w:p>
          <w:p w14:paraId="70389DF2" w14:textId="77777777" w:rsidR="00E71B89" w:rsidRDefault="00E71B89" w:rsidP="00E71B89">
            <w:pPr>
              <w:ind w:firstLine="39"/>
              <w:jc w:val="center"/>
            </w:pPr>
          </w:p>
          <w:p w14:paraId="6B35B3D4" w14:textId="5190205C" w:rsidR="00E71B89" w:rsidRPr="00783A81" w:rsidRDefault="00E71B89" w:rsidP="00E71B89">
            <w:pPr>
              <w:ind w:firstLine="39"/>
              <w:jc w:val="center"/>
              <w:rPr>
                <w:b/>
              </w:rPr>
            </w:pPr>
            <w:r>
              <w:t>Часть III. Градостроительные регламенты</w:t>
            </w:r>
          </w:p>
          <w:p w14:paraId="0640BF8F" w14:textId="77777777" w:rsidR="00E71B89" w:rsidRPr="00783A81" w:rsidRDefault="00E71B89" w:rsidP="000949EA">
            <w:pPr>
              <w:jc w:val="center"/>
              <w:rPr>
                <w:b/>
              </w:rPr>
            </w:pPr>
          </w:p>
          <w:p w14:paraId="7D018805" w14:textId="517770F6" w:rsidR="00E71B89" w:rsidRDefault="00E71B89" w:rsidP="000949EA">
            <w:pPr>
              <w:jc w:val="center"/>
            </w:pPr>
          </w:p>
          <w:p w14:paraId="3ECC1510" w14:textId="3E05C960" w:rsidR="00E71B89" w:rsidRPr="00783A81" w:rsidRDefault="00E71B89" w:rsidP="000949EA">
            <w:pPr>
              <w:jc w:val="center"/>
            </w:pPr>
          </w:p>
          <w:p w14:paraId="3650DA5C" w14:textId="2B30CCCF" w:rsidR="00E71B89" w:rsidRPr="00783A81" w:rsidRDefault="00E71B89" w:rsidP="000949EA">
            <w:pPr>
              <w:jc w:val="center"/>
            </w:pPr>
          </w:p>
          <w:p w14:paraId="56D5C334" w14:textId="34E5F185" w:rsidR="00E71B89" w:rsidRPr="00783A81" w:rsidRDefault="00E71B89" w:rsidP="00E71B89">
            <w:pPr>
              <w:ind w:firstLine="0"/>
              <w:jc w:val="center"/>
            </w:pPr>
            <w:r>
              <w:t>Индивидуальный предприниматель                                       М.</w:t>
            </w:r>
            <w:r w:rsidR="00DD4EAB">
              <w:t>И</w:t>
            </w:r>
            <w:r>
              <w:t xml:space="preserve">. </w:t>
            </w:r>
            <w:proofErr w:type="spellStart"/>
            <w:r w:rsidR="00DD4EAB">
              <w:t>Приёмский</w:t>
            </w:r>
            <w:proofErr w:type="spellEnd"/>
          </w:p>
          <w:p w14:paraId="61AE7C2D" w14:textId="77777777" w:rsidR="00E71B89" w:rsidRPr="00783A81" w:rsidRDefault="00E71B89" w:rsidP="000949EA">
            <w:pPr>
              <w:jc w:val="center"/>
            </w:pPr>
          </w:p>
          <w:p w14:paraId="7DDEC5D3" w14:textId="77777777" w:rsidR="00E71B89" w:rsidRDefault="00E71B89" w:rsidP="000949EA">
            <w:pPr>
              <w:jc w:val="left"/>
            </w:pPr>
            <w:r>
              <w:t xml:space="preserve">       </w:t>
            </w:r>
          </w:p>
          <w:p w14:paraId="66583D0A" w14:textId="77777777" w:rsidR="00E71B89" w:rsidRDefault="00E71B89" w:rsidP="000949EA">
            <w:pPr>
              <w:jc w:val="left"/>
            </w:pPr>
          </w:p>
          <w:p w14:paraId="0C4C51FF" w14:textId="77777777" w:rsidR="00E71B89" w:rsidRPr="00783A81" w:rsidRDefault="00E71B89" w:rsidP="00E71B89">
            <w:pPr>
              <w:ind w:firstLine="0"/>
            </w:pPr>
          </w:p>
          <w:p w14:paraId="3A9C68B9" w14:textId="3196AC06" w:rsidR="00E71B89" w:rsidRDefault="00E71B89" w:rsidP="000949EA"/>
          <w:p w14:paraId="7C52320D" w14:textId="78570EAF" w:rsidR="00DD4EAB" w:rsidRDefault="00DD4EAB" w:rsidP="000949EA"/>
          <w:p w14:paraId="3EDB5A6B" w14:textId="77777777" w:rsidR="00DD4EAB" w:rsidRPr="00783A81" w:rsidRDefault="00DD4EAB" w:rsidP="000949EA"/>
          <w:p w14:paraId="1D6A465E" w14:textId="4DC2CE14" w:rsidR="00E71B89" w:rsidRPr="00E71B89" w:rsidRDefault="00E71B89" w:rsidP="000949EA">
            <w:pPr>
              <w:pStyle w:val="af1"/>
              <w:jc w:val="center"/>
              <w:rPr>
                <w:bCs/>
              </w:rPr>
            </w:pPr>
            <w:r w:rsidRPr="00E71B89">
              <w:rPr>
                <w:bCs/>
              </w:rPr>
              <w:t>202</w:t>
            </w:r>
            <w:r w:rsidR="002C377A">
              <w:rPr>
                <w:bCs/>
              </w:rPr>
              <w:t>4</w:t>
            </w:r>
            <w:r w:rsidRPr="00E71B89">
              <w:rPr>
                <w:bCs/>
              </w:rPr>
              <w:t xml:space="preserve"> г.</w:t>
            </w:r>
          </w:p>
          <w:p w14:paraId="111A50BA" w14:textId="77777777" w:rsidR="00E71B89" w:rsidRDefault="00E71B89" w:rsidP="000949EA">
            <w:pPr>
              <w:pStyle w:val="af1"/>
              <w:jc w:val="center"/>
              <w:rPr>
                <w:rFonts w:ascii="Arial" w:hAnsi="Arial" w:cs="Arial"/>
                <w:b/>
                <w:caps/>
                <w:sz w:val="22"/>
                <w:szCs w:val="14"/>
              </w:rPr>
            </w:pPr>
          </w:p>
        </w:tc>
      </w:tr>
    </w:tbl>
    <w:p w14:paraId="0CFFEAE0" w14:textId="77777777" w:rsidR="00E71B89" w:rsidRPr="00783A81" w:rsidRDefault="00E71B89" w:rsidP="00E71B89">
      <w:pPr>
        <w:outlineLvl w:val="0"/>
        <w:rPr>
          <w:b/>
        </w:rPr>
        <w:sectPr w:rsidR="00E71B89" w:rsidRPr="00783A81" w:rsidSect="000949EA">
          <w:pgSz w:w="11906" w:h="16838"/>
          <w:pgMar w:top="993" w:right="851" w:bottom="1134" w:left="1701" w:header="680" w:footer="1077" w:gutter="0"/>
          <w:cols w:space="708"/>
          <w:docGrid w:linePitch="360"/>
        </w:sectPr>
      </w:pPr>
    </w:p>
    <w:p w14:paraId="61E9761D" w14:textId="06E074A0" w:rsidR="002850CB" w:rsidRPr="00A7476A" w:rsidRDefault="002850CB" w:rsidP="0081010E">
      <w:pPr>
        <w:ind w:firstLine="0"/>
        <w:jc w:val="center"/>
        <w:rPr>
          <w:b/>
        </w:rPr>
      </w:pPr>
      <w:r w:rsidRPr="00A7476A">
        <w:rPr>
          <w:b/>
        </w:rPr>
        <w:lastRenderedPageBreak/>
        <w:t>СОСТАВ ПРОЕКТА:</w:t>
      </w:r>
    </w:p>
    <w:p w14:paraId="54652FC5" w14:textId="77777777" w:rsidR="002850CB" w:rsidRPr="00A7476A" w:rsidRDefault="002850CB" w:rsidP="002850CB">
      <w:pPr>
        <w:rPr>
          <w:b/>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4"/>
      </w:tblGrid>
      <w:tr w:rsidR="002850CB" w:rsidRPr="00A7476A" w14:paraId="4B249870" w14:textId="77777777" w:rsidTr="00E71B89">
        <w:trPr>
          <w:trHeight w:val="462"/>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8E66E5C" w14:textId="77777777" w:rsidR="002850CB" w:rsidRPr="00A7476A" w:rsidRDefault="002850CB" w:rsidP="00E972C9">
            <w:pPr>
              <w:ind w:firstLine="0"/>
              <w:rPr>
                <w:sz w:val="26"/>
                <w:szCs w:val="26"/>
              </w:rPr>
            </w:pPr>
            <w:r w:rsidRPr="00A7476A">
              <w:rPr>
                <w:b/>
                <w:sz w:val="26"/>
                <w:szCs w:val="26"/>
              </w:rPr>
              <w:t xml:space="preserve">Часть </w:t>
            </w:r>
            <w:r w:rsidRPr="00A7476A">
              <w:rPr>
                <w:b/>
                <w:sz w:val="26"/>
                <w:szCs w:val="26"/>
                <w:lang w:val="en-US"/>
              </w:rPr>
              <w:t>I</w:t>
            </w:r>
            <w:r w:rsidRPr="00A7476A">
              <w:rPr>
                <w:b/>
                <w:sz w:val="26"/>
                <w:szCs w:val="26"/>
              </w:rPr>
              <w:t>.  Порядок применения правил землепользования и застройки и внесения изменений в указанные правила</w:t>
            </w:r>
          </w:p>
        </w:tc>
      </w:tr>
      <w:tr w:rsidR="002850CB" w:rsidRPr="00A7476A" w14:paraId="37921FAE"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55F8D26F" w14:textId="77777777" w:rsidR="002850CB" w:rsidRPr="00A7476A" w:rsidRDefault="002850CB" w:rsidP="00E972C9">
            <w:pPr>
              <w:ind w:firstLine="0"/>
              <w:jc w:val="center"/>
              <w:rPr>
                <w:sz w:val="26"/>
                <w:szCs w:val="26"/>
              </w:rPr>
            </w:pPr>
            <w:r w:rsidRPr="00A7476A">
              <w:rPr>
                <w:sz w:val="26"/>
                <w:szCs w:val="26"/>
              </w:rPr>
              <w:t>Глава 1.</w:t>
            </w:r>
          </w:p>
        </w:tc>
        <w:tc>
          <w:tcPr>
            <w:tcW w:w="8364" w:type="dxa"/>
            <w:tcBorders>
              <w:top w:val="single" w:sz="4" w:space="0" w:color="auto"/>
              <w:left w:val="single" w:sz="8" w:space="0" w:color="000000"/>
              <w:bottom w:val="single" w:sz="4" w:space="0" w:color="auto"/>
              <w:right w:val="single" w:sz="4" w:space="0" w:color="auto"/>
            </w:tcBorders>
            <w:vAlign w:val="center"/>
          </w:tcPr>
          <w:p w14:paraId="45ADCCAF" w14:textId="77777777" w:rsidR="002850CB" w:rsidRPr="00A7476A" w:rsidRDefault="002850CB" w:rsidP="002850CB">
            <w:pPr>
              <w:ind w:firstLine="0"/>
              <w:rPr>
                <w:sz w:val="26"/>
                <w:szCs w:val="26"/>
              </w:rPr>
            </w:pPr>
            <w:r w:rsidRPr="00A7476A">
              <w:rPr>
                <w:sz w:val="26"/>
                <w:szCs w:val="26"/>
              </w:rPr>
              <w:t>Регулирование землепользования и застройки органами местного самоуправления</w:t>
            </w:r>
          </w:p>
        </w:tc>
      </w:tr>
      <w:tr w:rsidR="002850CB" w:rsidRPr="00A7476A" w14:paraId="78D72E29"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BD62256" w14:textId="77777777" w:rsidR="002850CB" w:rsidRPr="00A7476A" w:rsidRDefault="002850CB" w:rsidP="00E972C9">
            <w:pPr>
              <w:ind w:firstLine="0"/>
              <w:jc w:val="center"/>
              <w:rPr>
                <w:sz w:val="26"/>
                <w:szCs w:val="26"/>
              </w:rPr>
            </w:pPr>
            <w:r w:rsidRPr="00A7476A">
              <w:rPr>
                <w:sz w:val="26"/>
                <w:szCs w:val="26"/>
              </w:rPr>
              <w:t>Глава 2.</w:t>
            </w:r>
          </w:p>
        </w:tc>
        <w:tc>
          <w:tcPr>
            <w:tcW w:w="8364" w:type="dxa"/>
            <w:tcBorders>
              <w:top w:val="single" w:sz="4" w:space="0" w:color="auto"/>
              <w:left w:val="single" w:sz="8" w:space="0" w:color="000000"/>
              <w:bottom w:val="single" w:sz="4" w:space="0" w:color="auto"/>
              <w:right w:val="single" w:sz="4" w:space="0" w:color="auto"/>
            </w:tcBorders>
            <w:vAlign w:val="center"/>
          </w:tcPr>
          <w:p w14:paraId="60F02C0F" w14:textId="77777777" w:rsidR="002850CB" w:rsidRPr="00A7476A" w:rsidRDefault="002850CB" w:rsidP="002850CB">
            <w:pPr>
              <w:ind w:firstLine="0"/>
              <w:rPr>
                <w:sz w:val="26"/>
                <w:szCs w:val="26"/>
              </w:rPr>
            </w:pPr>
            <w:r w:rsidRPr="00A7476A">
              <w:rPr>
                <w:sz w:val="26"/>
                <w:szCs w:val="26"/>
              </w:rPr>
              <w:t>Изменение видов разрешенного использования земельных участков и объектов капитального строительства физическими и юридическими лицами</w:t>
            </w:r>
          </w:p>
        </w:tc>
      </w:tr>
      <w:tr w:rsidR="002850CB" w:rsidRPr="00A7476A" w14:paraId="05FE392F"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212DE9E" w14:textId="77777777" w:rsidR="002850CB" w:rsidRPr="00A7476A" w:rsidRDefault="002850CB" w:rsidP="00E972C9">
            <w:pPr>
              <w:ind w:firstLine="0"/>
              <w:jc w:val="center"/>
              <w:rPr>
                <w:sz w:val="26"/>
                <w:szCs w:val="26"/>
              </w:rPr>
            </w:pPr>
            <w:r w:rsidRPr="00A7476A">
              <w:rPr>
                <w:sz w:val="26"/>
                <w:szCs w:val="26"/>
              </w:rPr>
              <w:t>Глава 3.</w:t>
            </w:r>
          </w:p>
        </w:tc>
        <w:tc>
          <w:tcPr>
            <w:tcW w:w="8364" w:type="dxa"/>
            <w:tcBorders>
              <w:top w:val="single" w:sz="4" w:space="0" w:color="auto"/>
              <w:left w:val="single" w:sz="8" w:space="0" w:color="000000"/>
              <w:bottom w:val="single" w:sz="4" w:space="0" w:color="auto"/>
              <w:right w:val="single" w:sz="4" w:space="0" w:color="auto"/>
            </w:tcBorders>
            <w:vAlign w:val="center"/>
          </w:tcPr>
          <w:p w14:paraId="58F339D3" w14:textId="77777777" w:rsidR="002850CB" w:rsidRPr="00A7476A" w:rsidRDefault="002850CB" w:rsidP="002850CB">
            <w:pPr>
              <w:ind w:firstLine="0"/>
              <w:rPr>
                <w:sz w:val="26"/>
                <w:szCs w:val="26"/>
              </w:rPr>
            </w:pPr>
            <w:r w:rsidRPr="00A7476A">
              <w:rPr>
                <w:sz w:val="26"/>
                <w:szCs w:val="26"/>
              </w:rPr>
              <w:t>Подготовка документации по планировке территории</w:t>
            </w:r>
          </w:p>
        </w:tc>
      </w:tr>
      <w:tr w:rsidR="002850CB" w:rsidRPr="00A7476A" w14:paraId="71096EB1"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04E47846" w14:textId="77777777" w:rsidR="002850CB" w:rsidRPr="00A7476A" w:rsidRDefault="002850CB" w:rsidP="00E972C9">
            <w:pPr>
              <w:ind w:firstLine="0"/>
              <w:jc w:val="center"/>
              <w:rPr>
                <w:sz w:val="26"/>
                <w:szCs w:val="26"/>
              </w:rPr>
            </w:pPr>
            <w:r w:rsidRPr="00A7476A">
              <w:rPr>
                <w:sz w:val="26"/>
                <w:szCs w:val="26"/>
              </w:rPr>
              <w:t>Глава 4.</w:t>
            </w:r>
          </w:p>
        </w:tc>
        <w:tc>
          <w:tcPr>
            <w:tcW w:w="8364" w:type="dxa"/>
            <w:tcBorders>
              <w:top w:val="single" w:sz="4" w:space="0" w:color="auto"/>
              <w:left w:val="single" w:sz="8" w:space="0" w:color="000000"/>
              <w:bottom w:val="single" w:sz="4" w:space="0" w:color="auto"/>
              <w:right w:val="single" w:sz="4" w:space="0" w:color="auto"/>
            </w:tcBorders>
            <w:vAlign w:val="center"/>
          </w:tcPr>
          <w:p w14:paraId="4BE6D1BF" w14:textId="77777777" w:rsidR="002850CB" w:rsidRPr="00A7476A" w:rsidRDefault="002850CB" w:rsidP="002850CB">
            <w:pPr>
              <w:ind w:firstLine="0"/>
              <w:rPr>
                <w:sz w:val="26"/>
                <w:szCs w:val="26"/>
              </w:rPr>
            </w:pPr>
            <w:r w:rsidRPr="00A7476A">
              <w:rPr>
                <w:sz w:val="26"/>
                <w:szCs w:val="26"/>
              </w:rPr>
              <w:t>Проведение общественных обсуждений или публичных слушаний по вопросам землепользования и застройки</w:t>
            </w:r>
          </w:p>
        </w:tc>
      </w:tr>
      <w:tr w:rsidR="002850CB" w:rsidRPr="00A7476A" w14:paraId="51B9D184"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11E86222" w14:textId="77777777" w:rsidR="002850CB" w:rsidRPr="00A7476A" w:rsidRDefault="002850CB" w:rsidP="00E972C9">
            <w:pPr>
              <w:ind w:firstLine="0"/>
              <w:jc w:val="center"/>
              <w:rPr>
                <w:sz w:val="26"/>
                <w:szCs w:val="26"/>
              </w:rPr>
            </w:pPr>
            <w:r w:rsidRPr="00A7476A">
              <w:rPr>
                <w:sz w:val="26"/>
                <w:szCs w:val="26"/>
              </w:rPr>
              <w:t>Глава 5.</w:t>
            </w:r>
          </w:p>
        </w:tc>
        <w:tc>
          <w:tcPr>
            <w:tcW w:w="8364" w:type="dxa"/>
            <w:tcBorders>
              <w:top w:val="single" w:sz="4" w:space="0" w:color="auto"/>
              <w:left w:val="single" w:sz="8" w:space="0" w:color="000000"/>
              <w:bottom w:val="single" w:sz="4" w:space="0" w:color="auto"/>
              <w:right w:val="single" w:sz="4" w:space="0" w:color="auto"/>
            </w:tcBorders>
            <w:vAlign w:val="center"/>
          </w:tcPr>
          <w:p w14:paraId="1B096023" w14:textId="77777777" w:rsidR="002850CB" w:rsidRPr="00A7476A" w:rsidRDefault="002850CB" w:rsidP="002850CB">
            <w:pPr>
              <w:ind w:firstLine="0"/>
              <w:rPr>
                <w:sz w:val="26"/>
                <w:szCs w:val="26"/>
              </w:rPr>
            </w:pPr>
            <w:r w:rsidRPr="00A7476A">
              <w:rPr>
                <w:sz w:val="26"/>
                <w:szCs w:val="26"/>
              </w:rPr>
              <w:t>Внесение изменений в Правила</w:t>
            </w:r>
          </w:p>
        </w:tc>
      </w:tr>
      <w:tr w:rsidR="002850CB" w:rsidRPr="00A7476A" w14:paraId="07B8CCBC" w14:textId="77777777" w:rsidTr="00E972C9">
        <w:trPr>
          <w:trHeight w:val="489"/>
        </w:trPr>
        <w:tc>
          <w:tcPr>
            <w:tcW w:w="1418" w:type="dxa"/>
            <w:tcBorders>
              <w:top w:val="single" w:sz="4" w:space="0" w:color="auto"/>
              <w:left w:val="single" w:sz="4" w:space="0" w:color="auto"/>
              <w:bottom w:val="single" w:sz="4" w:space="0" w:color="auto"/>
              <w:right w:val="single" w:sz="8" w:space="0" w:color="000000"/>
            </w:tcBorders>
            <w:vAlign w:val="center"/>
            <w:hideMark/>
          </w:tcPr>
          <w:p w14:paraId="60A794A3" w14:textId="77777777" w:rsidR="002850CB" w:rsidRPr="00A7476A" w:rsidRDefault="002850CB" w:rsidP="00E972C9">
            <w:pPr>
              <w:ind w:firstLine="0"/>
              <w:jc w:val="center"/>
              <w:rPr>
                <w:sz w:val="26"/>
                <w:szCs w:val="26"/>
              </w:rPr>
            </w:pPr>
            <w:r w:rsidRPr="00A7476A">
              <w:rPr>
                <w:sz w:val="26"/>
                <w:szCs w:val="26"/>
              </w:rPr>
              <w:t>Глава 6.</w:t>
            </w:r>
          </w:p>
        </w:tc>
        <w:tc>
          <w:tcPr>
            <w:tcW w:w="8364" w:type="dxa"/>
            <w:tcBorders>
              <w:top w:val="single" w:sz="4" w:space="0" w:color="auto"/>
              <w:left w:val="single" w:sz="8" w:space="0" w:color="000000"/>
              <w:bottom w:val="single" w:sz="4" w:space="0" w:color="auto"/>
              <w:right w:val="single" w:sz="4" w:space="0" w:color="auto"/>
            </w:tcBorders>
            <w:vAlign w:val="center"/>
          </w:tcPr>
          <w:p w14:paraId="17FE0955" w14:textId="77777777" w:rsidR="002850CB" w:rsidRPr="00A7476A" w:rsidRDefault="002850CB" w:rsidP="002850CB">
            <w:pPr>
              <w:ind w:firstLine="0"/>
              <w:rPr>
                <w:sz w:val="26"/>
                <w:szCs w:val="26"/>
              </w:rPr>
            </w:pPr>
            <w:r w:rsidRPr="00A7476A">
              <w:rPr>
                <w:sz w:val="26"/>
                <w:szCs w:val="26"/>
              </w:rPr>
              <w:t>Регулирование иных вопросов землепользования и застройки</w:t>
            </w:r>
          </w:p>
        </w:tc>
      </w:tr>
      <w:tr w:rsidR="002850CB" w:rsidRPr="00A7476A" w14:paraId="3F752E36" w14:textId="77777777" w:rsidTr="00E71B89">
        <w:trPr>
          <w:trHeight w:val="431"/>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57930D61" w14:textId="79341898" w:rsidR="002850CB" w:rsidRPr="00A7476A" w:rsidRDefault="002850CB" w:rsidP="002850CB">
            <w:pPr>
              <w:ind w:firstLine="0"/>
              <w:rPr>
                <w:b/>
                <w:sz w:val="26"/>
                <w:szCs w:val="26"/>
              </w:rPr>
            </w:pPr>
            <w:r w:rsidRPr="00A7476A">
              <w:rPr>
                <w:b/>
                <w:sz w:val="26"/>
                <w:szCs w:val="26"/>
              </w:rPr>
              <w:t>Часть II. Карта градостроит</w:t>
            </w:r>
            <w:r w:rsidR="00CE23DB">
              <w:rPr>
                <w:b/>
                <w:sz w:val="26"/>
                <w:szCs w:val="26"/>
              </w:rPr>
              <w:t xml:space="preserve">ельного зонирования </w:t>
            </w:r>
            <w:proofErr w:type="spellStart"/>
            <w:r w:rsidR="008602EE">
              <w:rPr>
                <w:b/>
                <w:sz w:val="26"/>
                <w:szCs w:val="26"/>
              </w:rPr>
              <w:t>Геймановского</w:t>
            </w:r>
            <w:proofErr w:type="spellEnd"/>
            <w:r w:rsidRPr="00A7476A">
              <w:rPr>
                <w:b/>
                <w:sz w:val="26"/>
                <w:szCs w:val="26"/>
              </w:rPr>
              <w:t xml:space="preserve"> сельского поселения</w:t>
            </w:r>
          </w:p>
        </w:tc>
      </w:tr>
      <w:tr w:rsidR="002850CB" w:rsidRPr="00A7476A" w14:paraId="33FE761E"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0D7A9DA5" w14:textId="77777777" w:rsidR="002850CB" w:rsidRPr="00A7476A" w:rsidRDefault="002850CB" w:rsidP="002850CB">
            <w:pPr>
              <w:ind w:firstLine="0"/>
              <w:rPr>
                <w:b/>
                <w:sz w:val="26"/>
                <w:szCs w:val="26"/>
              </w:rPr>
            </w:pPr>
            <w:r w:rsidRPr="00A7476A">
              <w:rPr>
                <w:b/>
                <w:sz w:val="26"/>
                <w:szCs w:val="26"/>
              </w:rPr>
              <w:t>Часть III. Градостроительные регламенты</w:t>
            </w:r>
          </w:p>
        </w:tc>
      </w:tr>
      <w:tr w:rsidR="002850CB" w:rsidRPr="00A7476A" w14:paraId="3DC7DE5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406390F" w14:textId="77777777" w:rsidR="002850CB" w:rsidRPr="00A7476A" w:rsidRDefault="002850CB" w:rsidP="002850CB">
            <w:pPr>
              <w:ind w:firstLine="0"/>
              <w:rPr>
                <w:b/>
                <w:sz w:val="26"/>
                <w:szCs w:val="26"/>
              </w:rPr>
            </w:pPr>
            <w:r w:rsidRPr="00A7476A">
              <w:rPr>
                <w:b/>
                <w:sz w:val="26"/>
                <w:szCs w:val="26"/>
              </w:rPr>
              <w:t xml:space="preserve">Часть </w:t>
            </w:r>
            <w:r w:rsidRPr="00A7476A">
              <w:rPr>
                <w:b/>
                <w:sz w:val="26"/>
                <w:szCs w:val="26"/>
                <w:lang w:val="en-US"/>
              </w:rPr>
              <w:t>IV</w:t>
            </w:r>
            <w:r w:rsidRPr="00A7476A">
              <w:rPr>
                <w:b/>
                <w:sz w:val="26"/>
                <w:szCs w:val="26"/>
              </w:rPr>
              <w:t>. Заключительные положения</w:t>
            </w:r>
          </w:p>
        </w:tc>
      </w:tr>
      <w:tr w:rsidR="002850CB" w:rsidRPr="00A7476A" w14:paraId="6514AB9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37A8E2E1" w14:textId="66B3C40A" w:rsidR="002850CB" w:rsidRPr="00A7476A" w:rsidRDefault="002850CB" w:rsidP="002850CB">
            <w:pPr>
              <w:ind w:firstLine="0"/>
              <w:rPr>
                <w:sz w:val="26"/>
                <w:szCs w:val="26"/>
              </w:rPr>
            </w:pPr>
            <w:r w:rsidRPr="00A7476A">
              <w:rPr>
                <w:b/>
                <w:sz w:val="26"/>
                <w:szCs w:val="26"/>
              </w:rPr>
              <w:t>Приложение.</w:t>
            </w:r>
            <w:r w:rsidRPr="00A7476A">
              <w:rPr>
                <w:sz w:val="26"/>
                <w:szCs w:val="26"/>
              </w:rPr>
              <w:t xml:space="preserve"> </w:t>
            </w:r>
            <w:r w:rsidR="00E71B89">
              <w:rPr>
                <w:sz w:val="26"/>
                <w:szCs w:val="26"/>
              </w:rPr>
              <w:t>Описание местоположения границ</w:t>
            </w:r>
            <w:r w:rsidRPr="00A7476A">
              <w:rPr>
                <w:sz w:val="26"/>
                <w:szCs w:val="26"/>
              </w:rPr>
              <w:t xml:space="preserve"> территориальных зон</w:t>
            </w:r>
          </w:p>
        </w:tc>
      </w:tr>
    </w:tbl>
    <w:p w14:paraId="65071E6F" w14:textId="77777777" w:rsidR="002850CB" w:rsidRPr="00A7476A" w:rsidRDefault="002850CB" w:rsidP="002850CB"/>
    <w:p w14:paraId="5D278813" w14:textId="77777777" w:rsidR="002850CB" w:rsidRPr="00A7476A" w:rsidRDefault="002850CB" w:rsidP="008B31DB">
      <w:pPr>
        <w:pStyle w:val="afffffff0"/>
        <w:spacing w:line="240" w:lineRule="auto"/>
        <w:jc w:val="center"/>
        <w:rPr>
          <w:rFonts w:ascii="Times New Roman" w:hAnsi="Times New Roman"/>
          <w:color w:val="auto"/>
          <w:sz w:val="28"/>
          <w:szCs w:val="28"/>
        </w:rPr>
      </w:pPr>
    </w:p>
    <w:p w14:paraId="509C357D" w14:textId="77777777" w:rsidR="002850CB" w:rsidRPr="00A7476A" w:rsidRDefault="002850CB" w:rsidP="002850CB"/>
    <w:p w14:paraId="13BCEE87" w14:textId="77777777" w:rsidR="002850CB" w:rsidRPr="00A7476A" w:rsidRDefault="002850CB" w:rsidP="002850CB"/>
    <w:p w14:paraId="52177D05" w14:textId="77777777" w:rsidR="002850CB" w:rsidRPr="00A7476A" w:rsidRDefault="002850CB" w:rsidP="002850CB"/>
    <w:p w14:paraId="6A2409B2" w14:textId="77777777" w:rsidR="002850CB" w:rsidRPr="00A7476A" w:rsidRDefault="002850CB" w:rsidP="002850CB"/>
    <w:p w14:paraId="0394EC8D" w14:textId="77777777" w:rsidR="002850CB" w:rsidRPr="00A7476A" w:rsidRDefault="002850CB" w:rsidP="002850CB"/>
    <w:p w14:paraId="03438C82" w14:textId="77777777" w:rsidR="002850CB" w:rsidRPr="00A7476A" w:rsidRDefault="002850CB" w:rsidP="002850CB"/>
    <w:p w14:paraId="5171FBF1" w14:textId="77777777" w:rsidR="002850CB" w:rsidRPr="00A7476A" w:rsidRDefault="002850CB" w:rsidP="002850CB"/>
    <w:p w14:paraId="1CDB268B" w14:textId="77777777" w:rsidR="002850CB" w:rsidRPr="00A7476A" w:rsidRDefault="002850CB" w:rsidP="002850CB"/>
    <w:p w14:paraId="1E6272BF" w14:textId="77777777" w:rsidR="002850CB" w:rsidRPr="00A7476A" w:rsidRDefault="002850CB" w:rsidP="002850CB"/>
    <w:p w14:paraId="41D8D178" w14:textId="77777777" w:rsidR="002850CB" w:rsidRPr="00A7476A" w:rsidRDefault="002850CB" w:rsidP="002850CB"/>
    <w:p w14:paraId="35E8B865" w14:textId="77777777" w:rsidR="002850CB" w:rsidRPr="00A7476A" w:rsidRDefault="002850CB" w:rsidP="002850CB"/>
    <w:p w14:paraId="3BF6BF54" w14:textId="77777777" w:rsidR="002850CB" w:rsidRPr="00A7476A" w:rsidRDefault="002850CB" w:rsidP="002850CB"/>
    <w:p w14:paraId="0416BBAE" w14:textId="77777777" w:rsidR="002850CB" w:rsidRPr="00A7476A" w:rsidRDefault="002850CB" w:rsidP="002850CB"/>
    <w:p w14:paraId="772AC498" w14:textId="77777777" w:rsidR="002850CB" w:rsidRPr="00A7476A" w:rsidRDefault="002850CB" w:rsidP="002850CB"/>
    <w:p w14:paraId="3EC4F8E0" w14:textId="77777777" w:rsidR="002850CB" w:rsidRPr="00A7476A" w:rsidRDefault="002850CB" w:rsidP="002850CB"/>
    <w:p w14:paraId="258C7461" w14:textId="4CC2D612" w:rsidR="002850CB" w:rsidRDefault="002850CB" w:rsidP="002850CB"/>
    <w:p w14:paraId="699B4103" w14:textId="77777777" w:rsidR="000B5BF1" w:rsidRDefault="000B5BF1" w:rsidP="002850CB"/>
    <w:p w14:paraId="7BEEE9E9" w14:textId="77777777" w:rsidR="00E71B89" w:rsidRPr="00A7476A" w:rsidRDefault="00E71B89" w:rsidP="002850CB"/>
    <w:p w14:paraId="18598043" w14:textId="77777777" w:rsidR="002850CB" w:rsidRPr="00A7476A" w:rsidRDefault="002850CB" w:rsidP="002850CB"/>
    <w:p w14:paraId="3C9A47B5" w14:textId="77777777" w:rsidR="002850CB" w:rsidRPr="00A7476A" w:rsidRDefault="002850CB" w:rsidP="002850CB"/>
    <w:p w14:paraId="05BDBB88" w14:textId="05B0C04B" w:rsidR="00E55591" w:rsidRPr="00A7476A" w:rsidRDefault="003A5F72" w:rsidP="00B76577">
      <w:pPr>
        <w:pStyle w:val="afffffff0"/>
        <w:spacing w:line="240" w:lineRule="auto"/>
        <w:jc w:val="center"/>
        <w:outlineLvl w:val="0"/>
        <w:rPr>
          <w:rFonts w:ascii="Times New Roman" w:hAnsi="Times New Roman"/>
          <w:color w:val="auto"/>
          <w:sz w:val="28"/>
          <w:szCs w:val="28"/>
        </w:rPr>
      </w:pPr>
      <w:bookmarkStart w:id="0" w:name="_Toc158661429"/>
      <w:r w:rsidRPr="00A7476A">
        <w:rPr>
          <w:rFonts w:ascii="Times New Roman" w:hAnsi="Times New Roman"/>
          <w:color w:val="auto"/>
          <w:sz w:val="28"/>
          <w:szCs w:val="28"/>
        </w:rPr>
        <w:lastRenderedPageBreak/>
        <w:t>Введен</w:t>
      </w:r>
      <w:r w:rsidR="00E55591" w:rsidRPr="00A7476A">
        <w:rPr>
          <w:rFonts w:ascii="Times New Roman" w:hAnsi="Times New Roman"/>
          <w:color w:val="auto"/>
          <w:sz w:val="28"/>
          <w:szCs w:val="28"/>
        </w:rPr>
        <w:t>ие</w:t>
      </w:r>
      <w:bookmarkEnd w:id="0"/>
    </w:p>
    <w:p w14:paraId="02279102" w14:textId="09E435E9" w:rsidR="00ED1E42" w:rsidRDefault="00D16AA0" w:rsidP="00ED1E42">
      <w:pPr>
        <w:pStyle w:val="1fc"/>
        <w:rPr>
          <w:rFonts w:asciiTheme="minorHAnsi" w:eastAsiaTheme="minorEastAsia" w:hAnsiTheme="minorHAnsi" w:cstheme="minorBidi"/>
          <w:sz w:val="22"/>
          <w:szCs w:val="22"/>
        </w:rPr>
      </w:pPr>
      <w:r w:rsidRPr="00A7476A">
        <w:rPr>
          <w:b/>
        </w:rPr>
        <w:fldChar w:fldCharType="begin"/>
      </w:r>
      <w:r w:rsidR="00E55591" w:rsidRPr="00A7476A">
        <w:instrText xml:space="preserve"> TOC \o "1-7" \h \z \u </w:instrText>
      </w:r>
      <w:r w:rsidRPr="00A7476A">
        <w:rPr>
          <w:b/>
        </w:rPr>
        <w:fldChar w:fldCharType="separate"/>
      </w:r>
      <w:hyperlink w:anchor="_Toc158661429" w:history="1">
        <w:r w:rsidR="00ED1E42" w:rsidRPr="00481D8F">
          <w:rPr>
            <w:rStyle w:val="af"/>
          </w:rPr>
          <w:t>Введение</w:t>
        </w:r>
        <w:r w:rsidR="00ED1E42">
          <w:rPr>
            <w:webHidden/>
          </w:rPr>
          <w:tab/>
        </w:r>
        <w:r w:rsidR="00ED1E42">
          <w:rPr>
            <w:webHidden/>
          </w:rPr>
          <w:fldChar w:fldCharType="begin"/>
        </w:r>
        <w:r w:rsidR="00ED1E42">
          <w:rPr>
            <w:webHidden/>
          </w:rPr>
          <w:instrText xml:space="preserve"> PAGEREF _Toc158661429 \h </w:instrText>
        </w:r>
        <w:r w:rsidR="00ED1E42">
          <w:rPr>
            <w:webHidden/>
          </w:rPr>
        </w:r>
        <w:r w:rsidR="00ED1E42">
          <w:rPr>
            <w:webHidden/>
          </w:rPr>
          <w:fldChar w:fldCharType="separate"/>
        </w:r>
        <w:r w:rsidR="00D87B25">
          <w:rPr>
            <w:webHidden/>
          </w:rPr>
          <w:t>4</w:t>
        </w:r>
        <w:r w:rsidR="00ED1E42">
          <w:rPr>
            <w:webHidden/>
          </w:rPr>
          <w:fldChar w:fldCharType="end"/>
        </w:r>
      </w:hyperlink>
    </w:p>
    <w:p w14:paraId="42F2A7BC" w14:textId="247B5E6D" w:rsidR="00ED1E42" w:rsidRDefault="00095CC7">
      <w:pPr>
        <w:pStyle w:val="2c"/>
        <w:rPr>
          <w:rFonts w:asciiTheme="minorHAnsi" w:eastAsiaTheme="minorEastAsia" w:hAnsiTheme="minorHAnsi" w:cstheme="minorBidi"/>
          <w:bCs w:val="0"/>
          <w:sz w:val="22"/>
          <w:szCs w:val="22"/>
        </w:rPr>
      </w:pPr>
      <w:hyperlink w:anchor="_Toc158661430" w:history="1">
        <w:r w:rsidR="00ED1E42" w:rsidRPr="00481D8F">
          <w:rPr>
            <w:rStyle w:val="af"/>
            <w:b/>
          </w:rPr>
          <w:t>ГЛАВА 1. Регулирование землепользования и застройки органами местного самоуправления</w:t>
        </w:r>
        <w:r w:rsidR="00ED1E42">
          <w:rPr>
            <w:webHidden/>
          </w:rPr>
          <w:tab/>
        </w:r>
        <w:r w:rsidR="00ED1E42">
          <w:rPr>
            <w:webHidden/>
          </w:rPr>
          <w:fldChar w:fldCharType="begin"/>
        </w:r>
        <w:r w:rsidR="00ED1E42">
          <w:rPr>
            <w:webHidden/>
          </w:rPr>
          <w:instrText xml:space="preserve"> PAGEREF _Toc158661430 \h </w:instrText>
        </w:r>
        <w:r w:rsidR="00ED1E42">
          <w:rPr>
            <w:webHidden/>
          </w:rPr>
        </w:r>
        <w:r w:rsidR="00ED1E42">
          <w:rPr>
            <w:webHidden/>
          </w:rPr>
          <w:fldChar w:fldCharType="separate"/>
        </w:r>
        <w:r w:rsidR="00D87B25">
          <w:rPr>
            <w:webHidden/>
          </w:rPr>
          <w:t>8</w:t>
        </w:r>
        <w:r w:rsidR="00ED1E42">
          <w:rPr>
            <w:webHidden/>
          </w:rPr>
          <w:fldChar w:fldCharType="end"/>
        </w:r>
      </w:hyperlink>
    </w:p>
    <w:p w14:paraId="72199F01" w14:textId="5F4A7463" w:rsidR="00ED1E42" w:rsidRDefault="00095CC7" w:rsidP="00ED1E42">
      <w:pPr>
        <w:pStyle w:val="1fc"/>
        <w:rPr>
          <w:rFonts w:asciiTheme="minorHAnsi" w:eastAsiaTheme="minorEastAsia" w:hAnsiTheme="minorHAnsi" w:cstheme="minorBidi"/>
          <w:sz w:val="22"/>
          <w:szCs w:val="22"/>
        </w:rPr>
      </w:pPr>
      <w:hyperlink w:anchor="_Toc158661431" w:history="1">
        <w:r w:rsidR="00ED1E42" w:rsidRPr="00481D8F">
          <w:rPr>
            <w:rStyle w:val="af"/>
            <w:b/>
          </w:rPr>
          <w:t>Раздел 1. Общие положения</w:t>
        </w:r>
        <w:r w:rsidR="00ED1E42">
          <w:rPr>
            <w:webHidden/>
          </w:rPr>
          <w:tab/>
        </w:r>
        <w:r w:rsidR="00ED1E42">
          <w:rPr>
            <w:webHidden/>
          </w:rPr>
          <w:fldChar w:fldCharType="begin"/>
        </w:r>
        <w:r w:rsidR="00ED1E42">
          <w:rPr>
            <w:webHidden/>
          </w:rPr>
          <w:instrText xml:space="preserve"> PAGEREF _Toc158661431 \h </w:instrText>
        </w:r>
        <w:r w:rsidR="00ED1E42">
          <w:rPr>
            <w:webHidden/>
          </w:rPr>
        </w:r>
        <w:r w:rsidR="00ED1E42">
          <w:rPr>
            <w:webHidden/>
          </w:rPr>
          <w:fldChar w:fldCharType="separate"/>
        </w:r>
        <w:r w:rsidR="00D87B25">
          <w:rPr>
            <w:webHidden/>
          </w:rPr>
          <w:t>8</w:t>
        </w:r>
        <w:r w:rsidR="00ED1E42">
          <w:rPr>
            <w:webHidden/>
          </w:rPr>
          <w:fldChar w:fldCharType="end"/>
        </w:r>
      </w:hyperlink>
    </w:p>
    <w:p w14:paraId="5BF5D3AF" w14:textId="3D24C661" w:rsidR="00ED1E42" w:rsidRDefault="00095CC7">
      <w:pPr>
        <w:pStyle w:val="72"/>
        <w:rPr>
          <w:rFonts w:asciiTheme="minorHAnsi" w:eastAsiaTheme="minorEastAsia" w:hAnsiTheme="minorHAnsi" w:cstheme="minorBidi"/>
          <w:sz w:val="22"/>
          <w:szCs w:val="22"/>
          <w:lang w:val="ru-RU" w:eastAsia="ru-RU"/>
        </w:rPr>
      </w:pPr>
      <w:hyperlink w:anchor="_Toc158661432" w:history="1">
        <w:r w:rsidR="00ED1E42" w:rsidRPr="00481D8F">
          <w:rPr>
            <w:rStyle w:val="af"/>
          </w:rPr>
          <w:t>Статья 1. Основные понятия, используемые в правилах землепользования и застройки</w:t>
        </w:r>
        <w:r w:rsidR="00ED1E42">
          <w:rPr>
            <w:webHidden/>
          </w:rPr>
          <w:tab/>
        </w:r>
        <w:r w:rsidR="00ED1E42">
          <w:rPr>
            <w:webHidden/>
          </w:rPr>
          <w:fldChar w:fldCharType="begin"/>
        </w:r>
        <w:r w:rsidR="00ED1E42">
          <w:rPr>
            <w:webHidden/>
          </w:rPr>
          <w:instrText xml:space="preserve"> PAGEREF _Toc158661432 \h </w:instrText>
        </w:r>
        <w:r w:rsidR="00ED1E42">
          <w:rPr>
            <w:webHidden/>
          </w:rPr>
        </w:r>
        <w:r w:rsidR="00ED1E42">
          <w:rPr>
            <w:webHidden/>
          </w:rPr>
          <w:fldChar w:fldCharType="separate"/>
        </w:r>
        <w:r w:rsidR="00D87B25">
          <w:rPr>
            <w:webHidden/>
          </w:rPr>
          <w:t>8</w:t>
        </w:r>
        <w:r w:rsidR="00ED1E42">
          <w:rPr>
            <w:webHidden/>
          </w:rPr>
          <w:fldChar w:fldCharType="end"/>
        </w:r>
      </w:hyperlink>
    </w:p>
    <w:p w14:paraId="00C6D731" w14:textId="60F5844B" w:rsidR="00ED1E42" w:rsidRDefault="00095CC7">
      <w:pPr>
        <w:pStyle w:val="72"/>
        <w:rPr>
          <w:rFonts w:asciiTheme="minorHAnsi" w:eastAsiaTheme="minorEastAsia" w:hAnsiTheme="minorHAnsi" w:cstheme="minorBidi"/>
          <w:sz w:val="22"/>
          <w:szCs w:val="22"/>
          <w:lang w:val="ru-RU" w:eastAsia="ru-RU"/>
        </w:rPr>
      </w:pPr>
      <w:hyperlink w:anchor="_Toc158661433" w:history="1">
        <w:r w:rsidR="00ED1E42" w:rsidRPr="00481D8F">
          <w:rPr>
            <w:rStyle w:val="af"/>
          </w:rPr>
          <w:t>Статья 2. Основания введения, назначение и состав Правил</w:t>
        </w:r>
        <w:r w:rsidR="00ED1E42">
          <w:rPr>
            <w:webHidden/>
          </w:rPr>
          <w:tab/>
        </w:r>
        <w:r w:rsidR="00ED1E42">
          <w:rPr>
            <w:webHidden/>
          </w:rPr>
          <w:fldChar w:fldCharType="begin"/>
        </w:r>
        <w:r w:rsidR="00ED1E42">
          <w:rPr>
            <w:webHidden/>
          </w:rPr>
          <w:instrText xml:space="preserve"> PAGEREF _Toc158661433 \h </w:instrText>
        </w:r>
        <w:r w:rsidR="00ED1E42">
          <w:rPr>
            <w:webHidden/>
          </w:rPr>
        </w:r>
        <w:r w:rsidR="00ED1E42">
          <w:rPr>
            <w:webHidden/>
          </w:rPr>
          <w:fldChar w:fldCharType="separate"/>
        </w:r>
        <w:r w:rsidR="00D87B25">
          <w:rPr>
            <w:webHidden/>
          </w:rPr>
          <w:t>19</w:t>
        </w:r>
        <w:r w:rsidR="00ED1E42">
          <w:rPr>
            <w:webHidden/>
          </w:rPr>
          <w:fldChar w:fldCharType="end"/>
        </w:r>
      </w:hyperlink>
    </w:p>
    <w:p w14:paraId="673A1484" w14:textId="63EC7775" w:rsidR="00ED1E42" w:rsidRDefault="00095CC7">
      <w:pPr>
        <w:pStyle w:val="72"/>
        <w:rPr>
          <w:rFonts w:asciiTheme="minorHAnsi" w:eastAsiaTheme="minorEastAsia" w:hAnsiTheme="minorHAnsi" w:cstheme="minorBidi"/>
          <w:sz w:val="22"/>
          <w:szCs w:val="22"/>
          <w:lang w:val="ru-RU" w:eastAsia="ru-RU"/>
        </w:rPr>
      </w:pPr>
      <w:hyperlink w:anchor="_Toc158661434" w:history="1">
        <w:r w:rsidR="00ED1E42" w:rsidRPr="00481D8F">
          <w:rPr>
            <w:rStyle w:val="af"/>
          </w:rPr>
          <w:t>Статья 3. Открытость и доступность информации о землепользовании и застройке</w:t>
        </w:r>
        <w:r w:rsidR="00ED1E42">
          <w:rPr>
            <w:webHidden/>
          </w:rPr>
          <w:tab/>
        </w:r>
        <w:r w:rsidR="00ED1E42">
          <w:rPr>
            <w:webHidden/>
          </w:rPr>
          <w:fldChar w:fldCharType="begin"/>
        </w:r>
        <w:r w:rsidR="00ED1E42">
          <w:rPr>
            <w:webHidden/>
          </w:rPr>
          <w:instrText xml:space="preserve"> PAGEREF _Toc158661434 \h </w:instrText>
        </w:r>
        <w:r w:rsidR="00ED1E42">
          <w:rPr>
            <w:webHidden/>
          </w:rPr>
        </w:r>
        <w:r w:rsidR="00ED1E42">
          <w:rPr>
            <w:webHidden/>
          </w:rPr>
          <w:fldChar w:fldCharType="separate"/>
        </w:r>
        <w:r w:rsidR="00D87B25">
          <w:rPr>
            <w:webHidden/>
          </w:rPr>
          <w:t>22</w:t>
        </w:r>
        <w:r w:rsidR="00ED1E42">
          <w:rPr>
            <w:webHidden/>
          </w:rPr>
          <w:fldChar w:fldCharType="end"/>
        </w:r>
      </w:hyperlink>
    </w:p>
    <w:p w14:paraId="3A32021E" w14:textId="233205CD" w:rsidR="00ED1E42" w:rsidRDefault="00095CC7">
      <w:pPr>
        <w:pStyle w:val="3b"/>
        <w:rPr>
          <w:rFonts w:asciiTheme="minorHAnsi" w:eastAsiaTheme="minorEastAsia" w:hAnsiTheme="minorHAnsi" w:cstheme="minorBidi"/>
          <w:bCs w:val="0"/>
          <w:sz w:val="22"/>
          <w:szCs w:val="22"/>
        </w:rPr>
      </w:pPr>
      <w:hyperlink w:anchor="_Toc158661435" w:history="1">
        <w:r w:rsidR="00ED1E42" w:rsidRPr="00481D8F">
          <w:rPr>
            <w:rStyle w:val="af"/>
            <w:b/>
          </w:rPr>
          <w:t>Раздел 2. Права использования недвижимости, возникшие до вступления в силу Правил</w:t>
        </w:r>
        <w:r w:rsidR="00ED1E42">
          <w:rPr>
            <w:webHidden/>
          </w:rPr>
          <w:tab/>
        </w:r>
        <w:r w:rsidR="00ED1E42">
          <w:rPr>
            <w:webHidden/>
          </w:rPr>
          <w:fldChar w:fldCharType="begin"/>
        </w:r>
        <w:r w:rsidR="00ED1E42">
          <w:rPr>
            <w:webHidden/>
          </w:rPr>
          <w:instrText xml:space="preserve"> PAGEREF _Toc158661435 \h </w:instrText>
        </w:r>
        <w:r w:rsidR="00ED1E42">
          <w:rPr>
            <w:webHidden/>
          </w:rPr>
        </w:r>
        <w:r w:rsidR="00ED1E42">
          <w:rPr>
            <w:webHidden/>
          </w:rPr>
          <w:fldChar w:fldCharType="separate"/>
        </w:r>
        <w:r w:rsidR="00D87B25">
          <w:rPr>
            <w:webHidden/>
          </w:rPr>
          <w:t>22</w:t>
        </w:r>
        <w:r w:rsidR="00ED1E42">
          <w:rPr>
            <w:webHidden/>
          </w:rPr>
          <w:fldChar w:fldCharType="end"/>
        </w:r>
      </w:hyperlink>
    </w:p>
    <w:p w14:paraId="2B880900" w14:textId="494280E8" w:rsidR="00ED1E42" w:rsidRDefault="00095CC7">
      <w:pPr>
        <w:pStyle w:val="72"/>
        <w:rPr>
          <w:rFonts w:asciiTheme="minorHAnsi" w:eastAsiaTheme="minorEastAsia" w:hAnsiTheme="minorHAnsi" w:cstheme="minorBidi"/>
          <w:sz w:val="22"/>
          <w:szCs w:val="22"/>
          <w:lang w:val="ru-RU" w:eastAsia="ru-RU"/>
        </w:rPr>
      </w:pPr>
      <w:hyperlink w:anchor="_Toc158661436" w:history="1">
        <w:r w:rsidR="00ED1E42" w:rsidRPr="00481D8F">
          <w:rPr>
            <w:rStyle w:val="af"/>
          </w:rPr>
          <w:t>Статья 4. Общие положения, относящиеся к ранее возникшим правам</w:t>
        </w:r>
        <w:r w:rsidR="00ED1E42">
          <w:rPr>
            <w:webHidden/>
          </w:rPr>
          <w:tab/>
        </w:r>
        <w:r w:rsidR="00ED1E42">
          <w:rPr>
            <w:webHidden/>
          </w:rPr>
          <w:fldChar w:fldCharType="begin"/>
        </w:r>
        <w:r w:rsidR="00ED1E42">
          <w:rPr>
            <w:webHidden/>
          </w:rPr>
          <w:instrText xml:space="preserve"> PAGEREF _Toc158661436 \h </w:instrText>
        </w:r>
        <w:r w:rsidR="00ED1E42">
          <w:rPr>
            <w:webHidden/>
          </w:rPr>
        </w:r>
        <w:r w:rsidR="00ED1E42">
          <w:rPr>
            <w:webHidden/>
          </w:rPr>
          <w:fldChar w:fldCharType="separate"/>
        </w:r>
        <w:r w:rsidR="00D87B25">
          <w:rPr>
            <w:webHidden/>
          </w:rPr>
          <w:t>22</w:t>
        </w:r>
        <w:r w:rsidR="00ED1E42">
          <w:rPr>
            <w:webHidden/>
          </w:rPr>
          <w:fldChar w:fldCharType="end"/>
        </w:r>
      </w:hyperlink>
    </w:p>
    <w:p w14:paraId="1CCDFF26" w14:textId="0ACC6839" w:rsidR="00ED1E42" w:rsidRDefault="00095CC7">
      <w:pPr>
        <w:pStyle w:val="72"/>
        <w:rPr>
          <w:rFonts w:asciiTheme="minorHAnsi" w:eastAsiaTheme="minorEastAsia" w:hAnsiTheme="minorHAnsi" w:cstheme="minorBidi"/>
          <w:sz w:val="22"/>
          <w:szCs w:val="22"/>
          <w:lang w:val="ru-RU" w:eastAsia="ru-RU"/>
        </w:rPr>
      </w:pPr>
      <w:hyperlink w:anchor="_Toc158661437" w:history="1">
        <w:r w:rsidR="00ED1E42" w:rsidRPr="00481D8F">
          <w:rPr>
            <w:rStyle w:val="af"/>
          </w:rPr>
          <w:t>Статья 5. Использование и строительные изменения объектов недвижимости, несоответствующих Правилам</w:t>
        </w:r>
        <w:r w:rsidR="00ED1E42">
          <w:rPr>
            <w:webHidden/>
          </w:rPr>
          <w:tab/>
        </w:r>
        <w:r w:rsidR="00ED1E42">
          <w:rPr>
            <w:webHidden/>
          </w:rPr>
          <w:fldChar w:fldCharType="begin"/>
        </w:r>
        <w:r w:rsidR="00ED1E42">
          <w:rPr>
            <w:webHidden/>
          </w:rPr>
          <w:instrText xml:space="preserve"> PAGEREF _Toc158661437 \h </w:instrText>
        </w:r>
        <w:r w:rsidR="00ED1E42">
          <w:rPr>
            <w:webHidden/>
          </w:rPr>
        </w:r>
        <w:r w:rsidR="00ED1E42">
          <w:rPr>
            <w:webHidden/>
          </w:rPr>
          <w:fldChar w:fldCharType="separate"/>
        </w:r>
        <w:r w:rsidR="00D87B25">
          <w:rPr>
            <w:webHidden/>
          </w:rPr>
          <w:t>23</w:t>
        </w:r>
        <w:r w:rsidR="00ED1E42">
          <w:rPr>
            <w:webHidden/>
          </w:rPr>
          <w:fldChar w:fldCharType="end"/>
        </w:r>
      </w:hyperlink>
    </w:p>
    <w:p w14:paraId="25C2067C" w14:textId="7C70B17F" w:rsidR="00ED1E42" w:rsidRDefault="00095CC7" w:rsidP="00ED1E42">
      <w:pPr>
        <w:pStyle w:val="1fc"/>
        <w:rPr>
          <w:rFonts w:asciiTheme="minorHAnsi" w:eastAsiaTheme="minorEastAsia" w:hAnsiTheme="minorHAnsi" w:cstheme="minorBidi"/>
          <w:sz w:val="22"/>
          <w:szCs w:val="22"/>
        </w:rPr>
      </w:pPr>
      <w:hyperlink w:anchor="_Toc158661438" w:history="1">
        <w:r w:rsidR="00ED1E42" w:rsidRPr="00481D8F">
          <w:rPr>
            <w:rStyle w:val="af"/>
            <w:b/>
          </w:rPr>
          <w:t>Раздел 3. Участники отношений, возникающих по поводу землепользования и застройки</w:t>
        </w:r>
        <w:r w:rsidR="00ED1E42">
          <w:rPr>
            <w:webHidden/>
          </w:rPr>
          <w:tab/>
        </w:r>
        <w:r w:rsidR="00ED1E42">
          <w:rPr>
            <w:webHidden/>
          </w:rPr>
          <w:fldChar w:fldCharType="begin"/>
        </w:r>
        <w:r w:rsidR="00ED1E42">
          <w:rPr>
            <w:webHidden/>
          </w:rPr>
          <w:instrText xml:space="preserve"> PAGEREF _Toc158661438 \h </w:instrText>
        </w:r>
        <w:r w:rsidR="00ED1E42">
          <w:rPr>
            <w:webHidden/>
          </w:rPr>
        </w:r>
        <w:r w:rsidR="00ED1E42">
          <w:rPr>
            <w:webHidden/>
          </w:rPr>
          <w:fldChar w:fldCharType="separate"/>
        </w:r>
        <w:r w:rsidR="00D87B25">
          <w:rPr>
            <w:webHidden/>
          </w:rPr>
          <w:t>24</w:t>
        </w:r>
        <w:r w:rsidR="00ED1E42">
          <w:rPr>
            <w:webHidden/>
          </w:rPr>
          <w:fldChar w:fldCharType="end"/>
        </w:r>
      </w:hyperlink>
    </w:p>
    <w:p w14:paraId="1F7F86EF" w14:textId="70045FCC" w:rsidR="00ED1E42" w:rsidRDefault="00095CC7">
      <w:pPr>
        <w:pStyle w:val="72"/>
        <w:rPr>
          <w:rFonts w:asciiTheme="minorHAnsi" w:eastAsiaTheme="minorEastAsia" w:hAnsiTheme="minorHAnsi" w:cstheme="minorBidi"/>
          <w:sz w:val="22"/>
          <w:szCs w:val="22"/>
          <w:lang w:val="ru-RU" w:eastAsia="ru-RU"/>
        </w:rPr>
      </w:pPr>
      <w:hyperlink w:anchor="_Toc158661439" w:history="1">
        <w:r w:rsidR="00ED1E42" w:rsidRPr="00481D8F">
          <w:rPr>
            <w:rStyle w:val="af"/>
          </w:rPr>
          <w:t>Статья 6. Общие положения о лицах, осуществляющих землепользование и застройку, и их действиях</w:t>
        </w:r>
        <w:r w:rsidR="00ED1E42">
          <w:rPr>
            <w:webHidden/>
          </w:rPr>
          <w:tab/>
        </w:r>
        <w:r w:rsidR="00ED1E42">
          <w:rPr>
            <w:webHidden/>
          </w:rPr>
          <w:fldChar w:fldCharType="begin"/>
        </w:r>
        <w:r w:rsidR="00ED1E42">
          <w:rPr>
            <w:webHidden/>
          </w:rPr>
          <w:instrText xml:space="preserve"> PAGEREF _Toc158661439 \h </w:instrText>
        </w:r>
        <w:r w:rsidR="00ED1E42">
          <w:rPr>
            <w:webHidden/>
          </w:rPr>
        </w:r>
        <w:r w:rsidR="00ED1E42">
          <w:rPr>
            <w:webHidden/>
          </w:rPr>
          <w:fldChar w:fldCharType="separate"/>
        </w:r>
        <w:r w:rsidR="00D87B25">
          <w:rPr>
            <w:webHidden/>
          </w:rPr>
          <w:t>24</w:t>
        </w:r>
        <w:r w:rsidR="00ED1E42">
          <w:rPr>
            <w:webHidden/>
          </w:rPr>
          <w:fldChar w:fldCharType="end"/>
        </w:r>
      </w:hyperlink>
    </w:p>
    <w:p w14:paraId="7A684807" w14:textId="6FBF38EF" w:rsidR="00ED1E42" w:rsidRDefault="00095CC7">
      <w:pPr>
        <w:pStyle w:val="72"/>
        <w:rPr>
          <w:rFonts w:asciiTheme="minorHAnsi" w:eastAsiaTheme="minorEastAsia" w:hAnsiTheme="minorHAnsi" w:cstheme="minorBidi"/>
          <w:sz w:val="22"/>
          <w:szCs w:val="22"/>
          <w:lang w:val="ru-RU" w:eastAsia="ru-RU"/>
        </w:rPr>
      </w:pPr>
      <w:hyperlink w:anchor="_Toc158661440" w:history="1">
        <w:r w:rsidR="00ED1E42" w:rsidRPr="00481D8F">
          <w:rPr>
            <w:rStyle w:val="af"/>
          </w:rPr>
          <w:t>Статья 7. Комиссия по землепользованию и застройке</w:t>
        </w:r>
        <w:r w:rsidR="00ED1E42">
          <w:rPr>
            <w:webHidden/>
          </w:rPr>
          <w:tab/>
        </w:r>
        <w:r w:rsidR="00ED1E42">
          <w:rPr>
            <w:webHidden/>
          </w:rPr>
          <w:fldChar w:fldCharType="begin"/>
        </w:r>
        <w:r w:rsidR="00ED1E42">
          <w:rPr>
            <w:webHidden/>
          </w:rPr>
          <w:instrText xml:space="preserve"> PAGEREF _Toc158661440 \h </w:instrText>
        </w:r>
        <w:r w:rsidR="00ED1E42">
          <w:rPr>
            <w:webHidden/>
          </w:rPr>
        </w:r>
        <w:r w:rsidR="00ED1E42">
          <w:rPr>
            <w:webHidden/>
          </w:rPr>
          <w:fldChar w:fldCharType="separate"/>
        </w:r>
        <w:r w:rsidR="00D87B25">
          <w:rPr>
            <w:webHidden/>
          </w:rPr>
          <w:t>25</w:t>
        </w:r>
        <w:r w:rsidR="00ED1E42">
          <w:rPr>
            <w:webHidden/>
          </w:rPr>
          <w:fldChar w:fldCharType="end"/>
        </w:r>
      </w:hyperlink>
    </w:p>
    <w:p w14:paraId="0DA02025" w14:textId="211A7303" w:rsidR="00ED1E42" w:rsidRDefault="00095CC7" w:rsidP="00ED1E42">
      <w:pPr>
        <w:pStyle w:val="1fc"/>
        <w:rPr>
          <w:rFonts w:asciiTheme="minorHAnsi" w:eastAsiaTheme="minorEastAsia" w:hAnsiTheme="minorHAnsi" w:cstheme="minorBidi"/>
          <w:sz w:val="22"/>
          <w:szCs w:val="22"/>
        </w:rPr>
      </w:pPr>
      <w:hyperlink w:anchor="_Toc158661441" w:history="1">
        <w:r w:rsidR="00ED1E42" w:rsidRPr="00481D8F">
          <w:rPr>
            <w:rStyle w:val="af"/>
            <w:b/>
          </w:rPr>
          <w:t>Раздел 4. Предоставление прав на земельные участки</w:t>
        </w:r>
        <w:r w:rsidR="00ED1E42">
          <w:rPr>
            <w:webHidden/>
          </w:rPr>
          <w:tab/>
        </w:r>
        <w:r w:rsidR="00ED1E42">
          <w:rPr>
            <w:webHidden/>
          </w:rPr>
          <w:fldChar w:fldCharType="begin"/>
        </w:r>
        <w:r w:rsidR="00ED1E42">
          <w:rPr>
            <w:webHidden/>
          </w:rPr>
          <w:instrText xml:space="preserve"> PAGEREF _Toc158661441 \h </w:instrText>
        </w:r>
        <w:r w:rsidR="00ED1E42">
          <w:rPr>
            <w:webHidden/>
          </w:rPr>
        </w:r>
        <w:r w:rsidR="00ED1E42">
          <w:rPr>
            <w:webHidden/>
          </w:rPr>
          <w:fldChar w:fldCharType="separate"/>
        </w:r>
        <w:r w:rsidR="00D87B25">
          <w:rPr>
            <w:webHidden/>
          </w:rPr>
          <w:t>26</w:t>
        </w:r>
        <w:r w:rsidR="00ED1E42">
          <w:rPr>
            <w:webHidden/>
          </w:rPr>
          <w:fldChar w:fldCharType="end"/>
        </w:r>
      </w:hyperlink>
    </w:p>
    <w:p w14:paraId="52FDD89F" w14:textId="6DAA5582" w:rsidR="00ED1E42" w:rsidRDefault="00095CC7">
      <w:pPr>
        <w:pStyle w:val="72"/>
        <w:rPr>
          <w:rFonts w:asciiTheme="minorHAnsi" w:eastAsiaTheme="minorEastAsia" w:hAnsiTheme="minorHAnsi" w:cstheme="minorBidi"/>
          <w:sz w:val="22"/>
          <w:szCs w:val="22"/>
          <w:lang w:val="ru-RU" w:eastAsia="ru-RU"/>
        </w:rPr>
      </w:pPr>
      <w:hyperlink w:anchor="_Toc158661442" w:history="1">
        <w:r w:rsidR="00ED1E42" w:rsidRPr="00481D8F">
          <w:rPr>
            <w:rStyle w:val="af"/>
          </w:rPr>
          <w:t>Статья 8. Общие положения предоставления прав на земельные участки</w:t>
        </w:r>
        <w:r w:rsidR="00ED1E42">
          <w:rPr>
            <w:webHidden/>
          </w:rPr>
          <w:tab/>
        </w:r>
        <w:r w:rsidR="00ED1E42">
          <w:rPr>
            <w:webHidden/>
          </w:rPr>
          <w:fldChar w:fldCharType="begin"/>
        </w:r>
        <w:r w:rsidR="00ED1E42">
          <w:rPr>
            <w:webHidden/>
          </w:rPr>
          <w:instrText xml:space="preserve"> PAGEREF _Toc158661442 \h </w:instrText>
        </w:r>
        <w:r w:rsidR="00ED1E42">
          <w:rPr>
            <w:webHidden/>
          </w:rPr>
        </w:r>
        <w:r w:rsidR="00ED1E42">
          <w:rPr>
            <w:webHidden/>
          </w:rPr>
          <w:fldChar w:fldCharType="separate"/>
        </w:r>
        <w:r w:rsidR="00D87B25">
          <w:rPr>
            <w:webHidden/>
          </w:rPr>
          <w:t>26</w:t>
        </w:r>
        <w:r w:rsidR="00ED1E42">
          <w:rPr>
            <w:webHidden/>
          </w:rPr>
          <w:fldChar w:fldCharType="end"/>
        </w:r>
      </w:hyperlink>
    </w:p>
    <w:p w14:paraId="6F6C39E7" w14:textId="18D7BC10" w:rsidR="00ED1E42" w:rsidRDefault="00095CC7">
      <w:pPr>
        <w:pStyle w:val="72"/>
        <w:rPr>
          <w:rFonts w:asciiTheme="minorHAnsi" w:eastAsiaTheme="minorEastAsia" w:hAnsiTheme="minorHAnsi" w:cstheme="minorBidi"/>
          <w:sz w:val="22"/>
          <w:szCs w:val="22"/>
          <w:lang w:val="ru-RU" w:eastAsia="ru-RU"/>
        </w:rPr>
      </w:pPr>
      <w:hyperlink w:anchor="_Toc158661443" w:history="1">
        <w:r w:rsidR="00ED1E42" w:rsidRPr="00481D8F">
          <w:rPr>
            <w:rStyle w:val="af"/>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w:t>
        </w:r>
        <w:r w:rsidR="00ED1E42">
          <w:rPr>
            <w:webHidden/>
          </w:rPr>
          <w:tab/>
        </w:r>
        <w:r w:rsidR="00ED1E42">
          <w:rPr>
            <w:webHidden/>
          </w:rPr>
          <w:fldChar w:fldCharType="begin"/>
        </w:r>
        <w:r w:rsidR="00ED1E42">
          <w:rPr>
            <w:webHidden/>
          </w:rPr>
          <w:instrText xml:space="preserve"> PAGEREF _Toc158661443 \h </w:instrText>
        </w:r>
        <w:r w:rsidR="00ED1E42">
          <w:rPr>
            <w:webHidden/>
          </w:rPr>
        </w:r>
        <w:r w:rsidR="00ED1E42">
          <w:rPr>
            <w:webHidden/>
          </w:rPr>
          <w:fldChar w:fldCharType="separate"/>
        </w:r>
        <w:r w:rsidR="00D87B25">
          <w:rPr>
            <w:webHidden/>
          </w:rPr>
          <w:t>32</w:t>
        </w:r>
        <w:r w:rsidR="00ED1E42">
          <w:rPr>
            <w:webHidden/>
          </w:rPr>
          <w:fldChar w:fldCharType="end"/>
        </w:r>
      </w:hyperlink>
    </w:p>
    <w:p w14:paraId="25F65392" w14:textId="5412AE6C" w:rsidR="00ED1E42" w:rsidRDefault="00095CC7">
      <w:pPr>
        <w:pStyle w:val="72"/>
        <w:rPr>
          <w:rFonts w:asciiTheme="minorHAnsi" w:eastAsiaTheme="minorEastAsia" w:hAnsiTheme="minorHAnsi" w:cstheme="minorBidi"/>
          <w:sz w:val="22"/>
          <w:szCs w:val="22"/>
          <w:lang w:val="ru-RU" w:eastAsia="ru-RU"/>
        </w:rPr>
      </w:pPr>
      <w:hyperlink w:anchor="_Toc158661444" w:history="1">
        <w:r w:rsidR="00ED1E42" w:rsidRPr="00481D8F">
          <w:rPr>
            <w:rStyle w:val="af"/>
          </w:rPr>
          <w:t>Статья 10. Приобретение прав на земельные участки, на которых расположены объекты недвижимости</w:t>
        </w:r>
        <w:r w:rsidR="00ED1E42">
          <w:rPr>
            <w:webHidden/>
          </w:rPr>
          <w:tab/>
        </w:r>
        <w:r w:rsidR="00ED1E42">
          <w:rPr>
            <w:webHidden/>
          </w:rPr>
          <w:fldChar w:fldCharType="begin"/>
        </w:r>
        <w:r w:rsidR="00ED1E42">
          <w:rPr>
            <w:webHidden/>
          </w:rPr>
          <w:instrText xml:space="preserve"> PAGEREF _Toc158661444 \h </w:instrText>
        </w:r>
        <w:r w:rsidR="00ED1E42">
          <w:rPr>
            <w:webHidden/>
          </w:rPr>
        </w:r>
        <w:r w:rsidR="00ED1E42">
          <w:rPr>
            <w:webHidden/>
          </w:rPr>
          <w:fldChar w:fldCharType="separate"/>
        </w:r>
        <w:r w:rsidR="00D87B25">
          <w:rPr>
            <w:webHidden/>
          </w:rPr>
          <w:t>32</w:t>
        </w:r>
        <w:r w:rsidR="00ED1E42">
          <w:rPr>
            <w:webHidden/>
          </w:rPr>
          <w:fldChar w:fldCharType="end"/>
        </w:r>
      </w:hyperlink>
    </w:p>
    <w:p w14:paraId="75F0DD3B" w14:textId="22A4EDBD" w:rsidR="00ED1E42" w:rsidRDefault="00095CC7" w:rsidP="00ED1E42">
      <w:pPr>
        <w:pStyle w:val="1fc"/>
        <w:rPr>
          <w:rFonts w:asciiTheme="minorHAnsi" w:eastAsiaTheme="minorEastAsia" w:hAnsiTheme="minorHAnsi" w:cstheme="minorBidi"/>
          <w:sz w:val="22"/>
          <w:szCs w:val="22"/>
        </w:rPr>
      </w:pPr>
      <w:hyperlink w:anchor="_Toc158661445" w:history="1">
        <w:r w:rsidR="00ED1E42" w:rsidRPr="00481D8F">
          <w:rPr>
            <w:rStyle w:val="af"/>
            <w:b/>
          </w:rPr>
          <w:t>Раздел 5. Прекращение и ограничение прав на земельные участки. Сервитуты</w:t>
        </w:r>
        <w:r w:rsidR="00ED1E42">
          <w:rPr>
            <w:webHidden/>
          </w:rPr>
          <w:tab/>
        </w:r>
        <w:r w:rsidR="00ED1E42">
          <w:rPr>
            <w:webHidden/>
          </w:rPr>
          <w:fldChar w:fldCharType="begin"/>
        </w:r>
        <w:r w:rsidR="00ED1E42">
          <w:rPr>
            <w:webHidden/>
          </w:rPr>
          <w:instrText xml:space="preserve"> PAGEREF _Toc158661445 \h </w:instrText>
        </w:r>
        <w:r w:rsidR="00ED1E42">
          <w:rPr>
            <w:webHidden/>
          </w:rPr>
        </w:r>
        <w:r w:rsidR="00ED1E42">
          <w:rPr>
            <w:webHidden/>
          </w:rPr>
          <w:fldChar w:fldCharType="separate"/>
        </w:r>
        <w:r w:rsidR="00D87B25">
          <w:rPr>
            <w:webHidden/>
          </w:rPr>
          <w:t>34</w:t>
        </w:r>
        <w:r w:rsidR="00ED1E42">
          <w:rPr>
            <w:webHidden/>
          </w:rPr>
          <w:fldChar w:fldCharType="end"/>
        </w:r>
      </w:hyperlink>
    </w:p>
    <w:p w14:paraId="34640E6E" w14:textId="1967FDB2" w:rsidR="00ED1E42" w:rsidRDefault="00095CC7">
      <w:pPr>
        <w:pStyle w:val="72"/>
        <w:rPr>
          <w:rFonts w:asciiTheme="minorHAnsi" w:eastAsiaTheme="minorEastAsia" w:hAnsiTheme="minorHAnsi" w:cstheme="minorBidi"/>
          <w:sz w:val="22"/>
          <w:szCs w:val="22"/>
          <w:lang w:val="ru-RU" w:eastAsia="ru-RU"/>
        </w:rPr>
      </w:pPr>
      <w:hyperlink w:anchor="_Toc158661446" w:history="1">
        <w:r w:rsidR="00ED1E42" w:rsidRPr="00481D8F">
          <w:rPr>
            <w:rStyle w:val="af"/>
          </w:rPr>
          <w:t>Статья 11. Прекращение прав на земельные участки.</w:t>
        </w:r>
        <w:r w:rsidR="00ED1E42">
          <w:rPr>
            <w:webHidden/>
          </w:rPr>
          <w:tab/>
        </w:r>
        <w:r w:rsidR="00ED1E42">
          <w:rPr>
            <w:webHidden/>
          </w:rPr>
          <w:fldChar w:fldCharType="begin"/>
        </w:r>
        <w:r w:rsidR="00ED1E42">
          <w:rPr>
            <w:webHidden/>
          </w:rPr>
          <w:instrText xml:space="preserve"> PAGEREF _Toc158661446 \h </w:instrText>
        </w:r>
        <w:r w:rsidR="00ED1E42">
          <w:rPr>
            <w:webHidden/>
          </w:rPr>
        </w:r>
        <w:r w:rsidR="00ED1E42">
          <w:rPr>
            <w:webHidden/>
          </w:rPr>
          <w:fldChar w:fldCharType="separate"/>
        </w:r>
        <w:r w:rsidR="00D87B25">
          <w:rPr>
            <w:webHidden/>
          </w:rPr>
          <w:t>34</w:t>
        </w:r>
        <w:r w:rsidR="00ED1E42">
          <w:rPr>
            <w:webHidden/>
          </w:rPr>
          <w:fldChar w:fldCharType="end"/>
        </w:r>
      </w:hyperlink>
    </w:p>
    <w:p w14:paraId="7D8A5E4F" w14:textId="3105D7D2" w:rsidR="00ED1E42" w:rsidRDefault="00095CC7" w:rsidP="00ED1E42">
      <w:pPr>
        <w:pStyle w:val="1fc"/>
        <w:rPr>
          <w:rFonts w:asciiTheme="minorHAnsi" w:eastAsiaTheme="minorEastAsia" w:hAnsiTheme="minorHAnsi" w:cstheme="minorBidi"/>
          <w:sz w:val="22"/>
          <w:szCs w:val="22"/>
        </w:rPr>
      </w:pPr>
      <w:hyperlink w:anchor="_Toc158661447" w:history="1">
        <w:r w:rsidR="00ED1E42" w:rsidRPr="00481D8F">
          <w:rPr>
            <w:rStyle w:val="af"/>
          </w:rPr>
          <w:t>1. Права на земельный участок прекращаются по основаниям, установленным федеральным законодательством.</w:t>
        </w:r>
        <w:r w:rsidR="00ED1E42">
          <w:rPr>
            <w:webHidden/>
          </w:rPr>
          <w:tab/>
        </w:r>
        <w:r w:rsidR="00ED1E42">
          <w:rPr>
            <w:webHidden/>
          </w:rPr>
          <w:fldChar w:fldCharType="begin"/>
        </w:r>
        <w:r w:rsidR="00ED1E42">
          <w:rPr>
            <w:webHidden/>
          </w:rPr>
          <w:instrText xml:space="preserve"> PAGEREF _Toc158661447 \h </w:instrText>
        </w:r>
        <w:r w:rsidR="00ED1E42">
          <w:rPr>
            <w:webHidden/>
          </w:rPr>
        </w:r>
        <w:r w:rsidR="00ED1E42">
          <w:rPr>
            <w:webHidden/>
          </w:rPr>
          <w:fldChar w:fldCharType="separate"/>
        </w:r>
        <w:r w:rsidR="00D87B25">
          <w:rPr>
            <w:webHidden/>
          </w:rPr>
          <w:t>34</w:t>
        </w:r>
        <w:r w:rsidR="00ED1E42">
          <w:rPr>
            <w:webHidden/>
          </w:rPr>
          <w:fldChar w:fldCharType="end"/>
        </w:r>
      </w:hyperlink>
    </w:p>
    <w:p w14:paraId="4051006C" w14:textId="6C4B90F9" w:rsidR="00ED1E42" w:rsidRDefault="00095CC7">
      <w:pPr>
        <w:pStyle w:val="72"/>
        <w:rPr>
          <w:rFonts w:asciiTheme="minorHAnsi" w:eastAsiaTheme="minorEastAsia" w:hAnsiTheme="minorHAnsi" w:cstheme="minorBidi"/>
          <w:sz w:val="22"/>
          <w:szCs w:val="22"/>
          <w:lang w:val="ru-RU" w:eastAsia="ru-RU"/>
        </w:rPr>
      </w:pPr>
      <w:hyperlink w:anchor="_Toc158661448" w:history="1">
        <w:r w:rsidR="00ED1E42" w:rsidRPr="00481D8F">
          <w:rPr>
            <w:rStyle w:val="af"/>
          </w:rPr>
          <w:t>Статья 12. Право ограниченного пользования чужим земельным участком (сервитут, публичный сервитут)</w:t>
        </w:r>
        <w:r w:rsidR="00ED1E42">
          <w:rPr>
            <w:webHidden/>
          </w:rPr>
          <w:tab/>
        </w:r>
        <w:r w:rsidR="00ED1E42">
          <w:rPr>
            <w:webHidden/>
          </w:rPr>
          <w:fldChar w:fldCharType="begin"/>
        </w:r>
        <w:r w:rsidR="00ED1E42">
          <w:rPr>
            <w:webHidden/>
          </w:rPr>
          <w:instrText xml:space="preserve"> PAGEREF _Toc158661448 \h </w:instrText>
        </w:r>
        <w:r w:rsidR="00ED1E42">
          <w:rPr>
            <w:webHidden/>
          </w:rPr>
        </w:r>
        <w:r w:rsidR="00ED1E42">
          <w:rPr>
            <w:webHidden/>
          </w:rPr>
          <w:fldChar w:fldCharType="separate"/>
        </w:r>
        <w:r w:rsidR="00D87B25">
          <w:rPr>
            <w:webHidden/>
          </w:rPr>
          <w:t>34</w:t>
        </w:r>
        <w:r w:rsidR="00ED1E42">
          <w:rPr>
            <w:webHidden/>
          </w:rPr>
          <w:fldChar w:fldCharType="end"/>
        </w:r>
      </w:hyperlink>
    </w:p>
    <w:p w14:paraId="7E8A15A8" w14:textId="3D1BFB81" w:rsidR="00ED1E42" w:rsidRPr="007A1C3D" w:rsidRDefault="00095CC7">
      <w:pPr>
        <w:pStyle w:val="72"/>
        <w:rPr>
          <w:rFonts w:asciiTheme="minorHAnsi" w:eastAsiaTheme="minorEastAsia" w:hAnsiTheme="minorHAnsi" w:cstheme="minorBidi"/>
          <w:sz w:val="22"/>
          <w:szCs w:val="22"/>
          <w:lang w:val="ru-RU" w:eastAsia="ru-RU"/>
        </w:rPr>
      </w:pPr>
      <w:hyperlink w:anchor="_Toc158661449" w:history="1">
        <w:r w:rsidR="00ED1E42" w:rsidRPr="00481D8F">
          <w:rPr>
            <w:rStyle w:val="af"/>
          </w:rPr>
          <w:t>Статья 13. Ограничение прав на землю</w:t>
        </w:r>
        <w:r w:rsidR="00ED1E42">
          <w:rPr>
            <w:webHidden/>
          </w:rPr>
          <w:tab/>
        </w:r>
        <w:r w:rsidR="00ED1E42">
          <w:rPr>
            <w:webHidden/>
          </w:rPr>
          <w:fldChar w:fldCharType="begin"/>
        </w:r>
        <w:r w:rsidR="00ED1E42">
          <w:rPr>
            <w:webHidden/>
          </w:rPr>
          <w:instrText xml:space="preserve"> PAGEREF _Toc158661449 \h </w:instrText>
        </w:r>
        <w:r w:rsidR="00ED1E42">
          <w:rPr>
            <w:webHidden/>
          </w:rPr>
        </w:r>
        <w:r w:rsidR="00ED1E42">
          <w:rPr>
            <w:webHidden/>
          </w:rPr>
          <w:fldChar w:fldCharType="separate"/>
        </w:r>
        <w:r w:rsidR="00D87B25">
          <w:rPr>
            <w:webHidden/>
          </w:rPr>
          <w:t>37</w:t>
        </w:r>
        <w:r w:rsidR="00ED1E42">
          <w:rPr>
            <w:webHidden/>
          </w:rPr>
          <w:fldChar w:fldCharType="end"/>
        </w:r>
      </w:hyperlink>
    </w:p>
    <w:p w14:paraId="126DD9DA" w14:textId="758C5F0C" w:rsidR="00ED1E42" w:rsidRDefault="00095CC7">
      <w:pPr>
        <w:pStyle w:val="2c"/>
        <w:rPr>
          <w:rFonts w:asciiTheme="minorHAnsi" w:eastAsiaTheme="minorEastAsia" w:hAnsiTheme="minorHAnsi" w:cstheme="minorBidi"/>
          <w:bCs w:val="0"/>
          <w:sz w:val="22"/>
          <w:szCs w:val="22"/>
        </w:rPr>
      </w:pPr>
      <w:hyperlink w:anchor="_Toc158661450" w:history="1">
        <w:r w:rsidR="00ED1E42" w:rsidRPr="00481D8F">
          <w:rPr>
            <w:rStyle w:val="af"/>
            <w:b/>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00ED1E42">
          <w:rPr>
            <w:webHidden/>
          </w:rPr>
          <w:tab/>
        </w:r>
        <w:r w:rsidR="00ED1E42">
          <w:rPr>
            <w:webHidden/>
          </w:rPr>
          <w:fldChar w:fldCharType="begin"/>
        </w:r>
        <w:r w:rsidR="00ED1E42">
          <w:rPr>
            <w:webHidden/>
          </w:rPr>
          <w:instrText xml:space="preserve"> PAGEREF _Toc158661450 \h </w:instrText>
        </w:r>
        <w:r w:rsidR="00ED1E42">
          <w:rPr>
            <w:webHidden/>
          </w:rPr>
        </w:r>
        <w:r w:rsidR="00ED1E42">
          <w:rPr>
            <w:webHidden/>
          </w:rPr>
          <w:fldChar w:fldCharType="separate"/>
        </w:r>
        <w:r w:rsidR="00D87B25">
          <w:rPr>
            <w:webHidden/>
          </w:rPr>
          <w:t>37</w:t>
        </w:r>
        <w:r w:rsidR="00ED1E42">
          <w:rPr>
            <w:webHidden/>
          </w:rPr>
          <w:fldChar w:fldCharType="end"/>
        </w:r>
      </w:hyperlink>
    </w:p>
    <w:p w14:paraId="1B4B3193" w14:textId="252751BD" w:rsidR="00ED1E42" w:rsidRPr="007A1C3D" w:rsidRDefault="00095CC7">
      <w:pPr>
        <w:pStyle w:val="72"/>
        <w:rPr>
          <w:rFonts w:asciiTheme="minorHAnsi" w:eastAsiaTheme="minorEastAsia" w:hAnsiTheme="minorHAnsi" w:cstheme="minorBidi"/>
          <w:sz w:val="22"/>
          <w:szCs w:val="22"/>
          <w:lang w:val="ru-RU" w:eastAsia="ru-RU"/>
        </w:rPr>
      </w:pPr>
      <w:hyperlink w:anchor="_Toc158661451" w:history="1">
        <w:r w:rsidR="00ED1E42" w:rsidRPr="00481D8F">
          <w:rPr>
            <w:rStyle w:val="af"/>
          </w:rPr>
          <w:t>Статья 14. Градостроительный регламент</w:t>
        </w:r>
        <w:r w:rsidR="00ED1E42">
          <w:rPr>
            <w:webHidden/>
          </w:rPr>
          <w:tab/>
        </w:r>
        <w:r w:rsidR="00ED1E42">
          <w:rPr>
            <w:webHidden/>
          </w:rPr>
          <w:fldChar w:fldCharType="begin"/>
        </w:r>
        <w:r w:rsidR="00ED1E42">
          <w:rPr>
            <w:webHidden/>
          </w:rPr>
          <w:instrText xml:space="preserve"> PAGEREF _Toc158661451 \h </w:instrText>
        </w:r>
        <w:r w:rsidR="00ED1E42">
          <w:rPr>
            <w:webHidden/>
          </w:rPr>
        </w:r>
        <w:r w:rsidR="00ED1E42">
          <w:rPr>
            <w:webHidden/>
          </w:rPr>
          <w:fldChar w:fldCharType="separate"/>
        </w:r>
        <w:r w:rsidR="00D87B25">
          <w:rPr>
            <w:webHidden/>
          </w:rPr>
          <w:t>37</w:t>
        </w:r>
        <w:r w:rsidR="00ED1E42">
          <w:rPr>
            <w:webHidden/>
          </w:rPr>
          <w:fldChar w:fldCharType="end"/>
        </w:r>
      </w:hyperlink>
    </w:p>
    <w:p w14:paraId="2EB9A2C7" w14:textId="31D953C4" w:rsidR="00ED1E42" w:rsidRPr="007A1C3D" w:rsidRDefault="00095CC7">
      <w:pPr>
        <w:pStyle w:val="72"/>
        <w:rPr>
          <w:rFonts w:asciiTheme="minorHAnsi" w:eastAsiaTheme="minorEastAsia" w:hAnsiTheme="minorHAnsi" w:cstheme="minorBidi"/>
          <w:sz w:val="22"/>
          <w:szCs w:val="22"/>
          <w:lang w:val="ru-RU" w:eastAsia="ru-RU"/>
        </w:rPr>
      </w:pPr>
      <w:hyperlink w:anchor="_Toc158661452" w:history="1">
        <w:r w:rsidR="00ED1E42" w:rsidRPr="00481D8F">
          <w:rPr>
            <w:rStyle w:val="af"/>
          </w:rPr>
          <w:t>Статья 15. Виды разрешенного использования земельных участков и объектов капитального строительства</w:t>
        </w:r>
        <w:r w:rsidR="00ED1E42">
          <w:rPr>
            <w:webHidden/>
          </w:rPr>
          <w:tab/>
        </w:r>
        <w:r w:rsidR="00ED1E42">
          <w:rPr>
            <w:webHidden/>
          </w:rPr>
          <w:fldChar w:fldCharType="begin"/>
        </w:r>
        <w:r w:rsidR="00ED1E42">
          <w:rPr>
            <w:webHidden/>
          </w:rPr>
          <w:instrText xml:space="preserve"> PAGEREF _Toc158661452 \h </w:instrText>
        </w:r>
        <w:r w:rsidR="00ED1E42">
          <w:rPr>
            <w:webHidden/>
          </w:rPr>
        </w:r>
        <w:r w:rsidR="00ED1E42">
          <w:rPr>
            <w:webHidden/>
          </w:rPr>
          <w:fldChar w:fldCharType="separate"/>
        </w:r>
        <w:r w:rsidR="00D87B25">
          <w:rPr>
            <w:webHidden/>
          </w:rPr>
          <w:t>39</w:t>
        </w:r>
        <w:r w:rsidR="00ED1E42">
          <w:rPr>
            <w:webHidden/>
          </w:rPr>
          <w:fldChar w:fldCharType="end"/>
        </w:r>
      </w:hyperlink>
    </w:p>
    <w:p w14:paraId="22A685FC" w14:textId="796F5F71" w:rsidR="00ED1E42" w:rsidRPr="007A1C3D" w:rsidRDefault="00095CC7">
      <w:pPr>
        <w:pStyle w:val="72"/>
        <w:rPr>
          <w:rFonts w:asciiTheme="minorHAnsi" w:eastAsiaTheme="minorEastAsia" w:hAnsiTheme="minorHAnsi" w:cstheme="minorBidi"/>
          <w:sz w:val="22"/>
          <w:szCs w:val="22"/>
          <w:lang w:val="ru-RU" w:eastAsia="ru-RU"/>
        </w:rPr>
      </w:pPr>
      <w:hyperlink w:anchor="_Toc158661453" w:history="1">
        <w:r w:rsidR="00ED1E42" w:rsidRPr="00481D8F">
          <w:rPr>
            <w:rStyle w:val="af"/>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ED1E42">
          <w:rPr>
            <w:webHidden/>
          </w:rPr>
          <w:tab/>
        </w:r>
        <w:r w:rsidR="00ED1E42">
          <w:rPr>
            <w:webHidden/>
          </w:rPr>
          <w:fldChar w:fldCharType="begin"/>
        </w:r>
        <w:r w:rsidR="00ED1E42">
          <w:rPr>
            <w:webHidden/>
          </w:rPr>
          <w:instrText xml:space="preserve"> PAGEREF _Toc158661453 \h </w:instrText>
        </w:r>
        <w:r w:rsidR="00ED1E42">
          <w:rPr>
            <w:webHidden/>
          </w:rPr>
        </w:r>
        <w:r w:rsidR="00ED1E42">
          <w:rPr>
            <w:webHidden/>
          </w:rPr>
          <w:fldChar w:fldCharType="separate"/>
        </w:r>
        <w:r w:rsidR="00D87B25">
          <w:rPr>
            <w:webHidden/>
          </w:rPr>
          <w:t>40</w:t>
        </w:r>
        <w:r w:rsidR="00ED1E42">
          <w:rPr>
            <w:webHidden/>
          </w:rPr>
          <w:fldChar w:fldCharType="end"/>
        </w:r>
      </w:hyperlink>
    </w:p>
    <w:p w14:paraId="696ED848" w14:textId="263A48E7" w:rsidR="00ED1E42" w:rsidRPr="007A1C3D" w:rsidRDefault="00095CC7">
      <w:pPr>
        <w:pStyle w:val="72"/>
        <w:rPr>
          <w:rFonts w:asciiTheme="minorHAnsi" w:eastAsiaTheme="minorEastAsia" w:hAnsiTheme="minorHAnsi" w:cstheme="minorBidi"/>
          <w:sz w:val="22"/>
          <w:szCs w:val="22"/>
          <w:lang w:val="ru-RU" w:eastAsia="ru-RU"/>
        </w:rPr>
      </w:pPr>
      <w:hyperlink w:anchor="_Toc158661454" w:history="1">
        <w:r w:rsidR="00ED1E42" w:rsidRPr="00481D8F">
          <w:rPr>
            <w:rStyle w:val="af"/>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r w:rsidR="00ED1E42">
          <w:rPr>
            <w:webHidden/>
          </w:rPr>
          <w:tab/>
        </w:r>
        <w:r w:rsidR="00ED1E42">
          <w:rPr>
            <w:webHidden/>
          </w:rPr>
          <w:fldChar w:fldCharType="begin"/>
        </w:r>
        <w:r w:rsidR="00ED1E42">
          <w:rPr>
            <w:webHidden/>
          </w:rPr>
          <w:instrText xml:space="preserve"> PAGEREF _Toc158661454 \h </w:instrText>
        </w:r>
        <w:r w:rsidR="00ED1E42">
          <w:rPr>
            <w:webHidden/>
          </w:rPr>
        </w:r>
        <w:r w:rsidR="00ED1E42">
          <w:rPr>
            <w:webHidden/>
          </w:rPr>
          <w:fldChar w:fldCharType="separate"/>
        </w:r>
        <w:r w:rsidR="00D87B25">
          <w:rPr>
            <w:webHidden/>
          </w:rPr>
          <w:t>40</w:t>
        </w:r>
        <w:r w:rsidR="00ED1E42">
          <w:rPr>
            <w:webHidden/>
          </w:rPr>
          <w:fldChar w:fldCharType="end"/>
        </w:r>
      </w:hyperlink>
    </w:p>
    <w:p w14:paraId="5C6C23C9" w14:textId="5530C589" w:rsidR="00ED1E42" w:rsidRPr="00251EC0" w:rsidRDefault="00095CC7">
      <w:pPr>
        <w:pStyle w:val="72"/>
        <w:rPr>
          <w:rFonts w:asciiTheme="minorHAnsi" w:eastAsiaTheme="minorEastAsia" w:hAnsiTheme="minorHAnsi" w:cstheme="minorBidi"/>
          <w:sz w:val="22"/>
          <w:szCs w:val="22"/>
          <w:lang w:val="ru-RU" w:eastAsia="ru-RU"/>
        </w:rPr>
      </w:pPr>
      <w:hyperlink w:anchor="_Toc158661455" w:history="1">
        <w:r w:rsidR="00ED1E42" w:rsidRPr="00481D8F">
          <w:rPr>
            <w:rStyle w:val="af"/>
          </w:rPr>
          <w:t>Статья 18. Отклонение от предельных параметров разрешенного строительства, реконструкции объектов капитального строительства.</w:t>
        </w:r>
        <w:r w:rsidR="00ED1E42">
          <w:rPr>
            <w:webHidden/>
          </w:rPr>
          <w:tab/>
        </w:r>
        <w:r w:rsidR="00ED1E42">
          <w:rPr>
            <w:webHidden/>
          </w:rPr>
          <w:fldChar w:fldCharType="begin"/>
        </w:r>
        <w:r w:rsidR="00ED1E42">
          <w:rPr>
            <w:webHidden/>
          </w:rPr>
          <w:instrText xml:space="preserve"> PAGEREF _Toc158661455 \h </w:instrText>
        </w:r>
        <w:r w:rsidR="00ED1E42">
          <w:rPr>
            <w:webHidden/>
          </w:rPr>
        </w:r>
        <w:r w:rsidR="00ED1E42">
          <w:rPr>
            <w:webHidden/>
          </w:rPr>
          <w:fldChar w:fldCharType="separate"/>
        </w:r>
        <w:r w:rsidR="00D87B25">
          <w:rPr>
            <w:webHidden/>
          </w:rPr>
          <w:t>42</w:t>
        </w:r>
        <w:r w:rsidR="00ED1E42">
          <w:rPr>
            <w:webHidden/>
          </w:rPr>
          <w:fldChar w:fldCharType="end"/>
        </w:r>
      </w:hyperlink>
    </w:p>
    <w:p w14:paraId="3BA5C9DC" w14:textId="4B16F1EF" w:rsidR="00ED1E42" w:rsidRPr="00251EC0" w:rsidRDefault="00095CC7">
      <w:pPr>
        <w:pStyle w:val="72"/>
        <w:rPr>
          <w:rFonts w:asciiTheme="minorHAnsi" w:eastAsiaTheme="minorEastAsia" w:hAnsiTheme="minorHAnsi" w:cstheme="minorBidi"/>
          <w:sz w:val="22"/>
          <w:szCs w:val="22"/>
          <w:lang w:val="ru-RU" w:eastAsia="ru-RU"/>
        </w:rPr>
      </w:pPr>
      <w:hyperlink w:anchor="_Toc158661456" w:history="1">
        <w:r w:rsidR="00ED1E42" w:rsidRPr="00481D8F">
          <w:rPr>
            <w:rStyle w:val="af"/>
          </w:rPr>
          <w:t>Статья 19. Архитектурно-градостроительный облик объекта капитального строительства.</w:t>
        </w:r>
        <w:r w:rsidR="00ED1E42">
          <w:rPr>
            <w:webHidden/>
          </w:rPr>
          <w:tab/>
        </w:r>
        <w:r w:rsidR="00ED1E42">
          <w:rPr>
            <w:webHidden/>
          </w:rPr>
          <w:fldChar w:fldCharType="begin"/>
        </w:r>
        <w:r w:rsidR="00ED1E42">
          <w:rPr>
            <w:webHidden/>
          </w:rPr>
          <w:instrText xml:space="preserve"> PAGEREF _Toc158661456 \h </w:instrText>
        </w:r>
        <w:r w:rsidR="00ED1E42">
          <w:rPr>
            <w:webHidden/>
          </w:rPr>
        </w:r>
        <w:r w:rsidR="00ED1E42">
          <w:rPr>
            <w:webHidden/>
          </w:rPr>
          <w:fldChar w:fldCharType="separate"/>
        </w:r>
        <w:r w:rsidR="00D87B25">
          <w:rPr>
            <w:webHidden/>
          </w:rPr>
          <w:t>44</w:t>
        </w:r>
        <w:r w:rsidR="00ED1E42">
          <w:rPr>
            <w:webHidden/>
          </w:rPr>
          <w:fldChar w:fldCharType="end"/>
        </w:r>
      </w:hyperlink>
    </w:p>
    <w:p w14:paraId="623DCFB7" w14:textId="4A4C3D82" w:rsidR="00ED1E42" w:rsidRDefault="00095CC7" w:rsidP="00ED1E42">
      <w:pPr>
        <w:pStyle w:val="1fc"/>
        <w:rPr>
          <w:rFonts w:asciiTheme="minorHAnsi" w:eastAsiaTheme="minorEastAsia" w:hAnsiTheme="minorHAnsi" w:cstheme="minorBidi"/>
          <w:sz w:val="22"/>
          <w:szCs w:val="22"/>
        </w:rPr>
      </w:pPr>
      <w:hyperlink w:anchor="_Toc158661457" w:history="1">
        <w:r w:rsidR="00ED1E42" w:rsidRPr="00481D8F">
          <w:rPr>
            <w:rStyle w:val="af"/>
            <w:b/>
          </w:rPr>
          <w:t>ГЛАВА 3. Подготовка документации по планировке территории</w:t>
        </w:r>
        <w:r w:rsidR="00ED1E42">
          <w:rPr>
            <w:webHidden/>
          </w:rPr>
          <w:tab/>
        </w:r>
        <w:r w:rsidR="00ED1E42">
          <w:rPr>
            <w:webHidden/>
          </w:rPr>
          <w:fldChar w:fldCharType="begin"/>
        </w:r>
        <w:r w:rsidR="00ED1E42">
          <w:rPr>
            <w:webHidden/>
          </w:rPr>
          <w:instrText xml:space="preserve"> PAGEREF _Toc158661457 \h </w:instrText>
        </w:r>
        <w:r w:rsidR="00ED1E42">
          <w:rPr>
            <w:webHidden/>
          </w:rPr>
        </w:r>
        <w:r w:rsidR="00ED1E42">
          <w:rPr>
            <w:webHidden/>
          </w:rPr>
          <w:fldChar w:fldCharType="separate"/>
        </w:r>
        <w:r w:rsidR="00D87B25">
          <w:rPr>
            <w:webHidden/>
          </w:rPr>
          <w:t>45</w:t>
        </w:r>
        <w:r w:rsidR="00ED1E42">
          <w:rPr>
            <w:webHidden/>
          </w:rPr>
          <w:fldChar w:fldCharType="end"/>
        </w:r>
      </w:hyperlink>
    </w:p>
    <w:p w14:paraId="785694AA" w14:textId="250B7F3D" w:rsidR="00ED1E42" w:rsidRPr="00251EC0" w:rsidRDefault="00095CC7">
      <w:pPr>
        <w:pStyle w:val="72"/>
        <w:rPr>
          <w:rFonts w:asciiTheme="minorHAnsi" w:eastAsiaTheme="minorEastAsia" w:hAnsiTheme="minorHAnsi" w:cstheme="minorBidi"/>
          <w:sz w:val="22"/>
          <w:szCs w:val="22"/>
          <w:lang w:val="ru-RU" w:eastAsia="ru-RU"/>
        </w:rPr>
      </w:pPr>
      <w:hyperlink w:anchor="_Toc158661458" w:history="1">
        <w:r w:rsidR="00ED1E42" w:rsidRPr="00481D8F">
          <w:rPr>
            <w:rStyle w:val="af"/>
          </w:rPr>
          <w:t>Статья 20. Общие положения о планировке территории</w:t>
        </w:r>
        <w:r w:rsidR="00ED1E42">
          <w:rPr>
            <w:webHidden/>
          </w:rPr>
          <w:tab/>
        </w:r>
        <w:r w:rsidR="00ED1E42">
          <w:rPr>
            <w:webHidden/>
          </w:rPr>
          <w:fldChar w:fldCharType="begin"/>
        </w:r>
        <w:r w:rsidR="00ED1E42">
          <w:rPr>
            <w:webHidden/>
          </w:rPr>
          <w:instrText xml:space="preserve"> PAGEREF _Toc158661458 \h </w:instrText>
        </w:r>
        <w:r w:rsidR="00ED1E42">
          <w:rPr>
            <w:webHidden/>
          </w:rPr>
        </w:r>
        <w:r w:rsidR="00ED1E42">
          <w:rPr>
            <w:webHidden/>
          </w:rPr>
          <w:fldChar w:fldCharType="separate"/>
        </w:r>
        <w:r w:rsidR="00D87B25">
          <w:rPr>
            <w:webHidden/>
          </w:rPr>
          <w:t>4</w:t>
        </w:r>
        <w:r w:rsidR="00ED1E42">
          <w:rPr>
            <w:webHidden/>
          </w:rPr>
          <w:fldChar w:fldCharType="end"/>
        </w:r>
      </w:hyperlink>
      <w:r w:rsidR="00251EC0">
        <w:rPr>
          <w:lang w:val="ru-RU"/>
        </w:rPr>
        <w:t>5</w:t>
      </w:r>
    </w:p>
    <w:p w14:paraId="2C924142" w14:textId="640F06D2" w:rsidR="00ED1E42" w:rsidRPr="00251EC0" w:rsidRDefault="00095CC7">
      <w:pPr>
        <w:pStyle w:val="72"/>
        <w:rPr>
          <w:rFonts w:asciiTheme="minorHAnsi" w:eastAsiaTheme="minorEastAsia" w:hAnsiTheme="minorHAnsi" w:cstheme="minorBidi"/>
          <w:sz w:val="22"/>
          <w:szCs w:val="22"/>
          <w:lang w:val="ru-RU" w:eastAsia="ru-RU"/>
        </w:rPr>
      </w:pPr>
      <w:hyperlink w:anchor="_Toc158661459" w:history="1">
        <w:r w:rsidR="00ED1E42" w:rsidRPr="00481D8F">
          <w:rPr>
            <w:rStyle w:val="af"/>
          </w:rPr>
          <w:t>Статья 21. Инженерные изыскания для подготовки документации по планировке территории</w:t>
        </w:r>
        <w:r w:rsidR="00ED1E42">
          <w:rPr>
            <w:webHidden/>
          </w:rPr>
          <w:tab/>
        </w:r>
        <w:r w:rsidR="00ED1E42">
          <w:rPr>
            <w:webHidden/>
          </w:rPr>
          <w:fldChar w:fldCharType="begin"/>
        </w:r>
        <w:r w:rsidR="00ED1E42">
          <w:rPr>
            <w:webHidden/>
          </w:rPr>
          <w:instrText xml:space="preserve"> PAGEREF _Toc158661459 \h </w:instrText>
        </w:r>
        <w:r w:rsidR="00ED1E42">
          <w:rPr>
            <w:webHidden/>
          </w:rPr>
        </w:r>
        <w:r w:rsidR="00ED1E42">
          <w:rPr>
            <w:webHidden/>
          </w:rPr>
          <w:fldChar w:fldCharType="separate"/>
        </w:r>
        <w:r w:rsidR="00D87B25">
          <w:rPr>
            <w:webHidden/>
          </w:rPr>
          <w:t>45</w:t>
        </w:r>
        <w:r w:rsidR="00ED1E42">
          <w:rPr>
            <w:webHidden/>
          </w:rPr>
          <w:fldChar w:fldCharType="end"/>
        </w:r>
      </w:hyperlink>
    </w:p>
    <w:p w14:paraId="01DE526E" w14:textId="2F8591BD" w:rsidR="00ED1E42" w:rsidRPr="00251EC0" w:rsidRDefault="00095CC7">
      <w:pPr>
        <w:pStyle w:val="72"/>
        <w:rPr>
          <w:rFonts w:asciiTheme="minorHAnsi" w:eastAsiaTheme="minorEastAsia" w:hAnsiTheme="minorHAnsi" w:cstheme="minorBidi"/>
          <w:sz w:val="22"/>
          <w:szCs w:val="22"/>
          <w:lang w:val="ru-RU" w:eastAsia="ru-RU"/>
        </w:rPr>
      </w:pPr>
      <w:hyperlink w:anchor="_Toc158661460" w:history="1">
        <w:r w:rsidR="00ED1E42" w:rsidRPr="00481D8F">
          <w:rPr>
            <w:rStyle w:val="af"/>
          </w:rPr>
          <w:t>Статья 22. Проект планировки территории</w:t>
        </w:r>
        <w:r w:rsidR="00ED1E42">
          <w:rPr>
            <w:webHidden/>
          </w:rPr>
          <w:tab/>
        </w:r>
        <w:r w:rsidR="00ED1E42">
          <w:rPr>
            <w:webHidden/>
          </w:rPr>
          <w:fldChar w:fldCharType="begin"/>
        </w:r>
        <w:r w:rsidR="00ED1E42">
          <w:rPr>
            <w:webHidden/>
          </w:rPr>
          <w:instrText xml:space="preserve"> PAGEREF _Toc158661460 \h </w:instrText>
        </w:r>
        <w:r w:rsidR="00ED1E42">
          <w:rPr>
            <w:webHidden/>
          </w:rPr>
        </w:r>
        <w:r w:rsidR="00ED1E42">
          <w:rPr>
            <w:webHidden/>
          </w:rPr>
          <w:fldChar w:fldCharType="separate"/>
        </w:r>
        <w:r w:rsidR="00D87B25">
          <w:rPr>
            <w:webHidden/>
          </w:rPr>
          <w:t>46</w:t>
        </w:r>
        <w:r w:rsidR="00ED1E42">
          <w:rPr>
            <w:webHidden/>
          </w:rPr>
          <w:fldChar w:fldCharType="end"/>
        </w:r>
      </w:hyperlink>
    </w:p>
    <w:p w14:paraId="490CE415" w14:textId="3234C545" w:rsidR="00ED1E42" w:rsidRPr="00251EC0" w:rsidRDefault="00095CC7">
      <w:pPr>
        <w:pStyle w:val="72"/>
        <w:rPr>
          <w:rFonts w:asciiTheme="minorHAnsi" w:eastAsiaTheme="minorEastAsia" w:hAnsiTheme="minorHAnsi" w:cstheme="minorBidi"/>
          <w:sz w:val="22"/>
          <w:szCs w:val="22"/>
          <w:lang w:val="ru-RU" w:eastAsia="ru-RU"/>
        </w:rPr>
      </w:pPr>
      <w:hyperlink w:anchor="_Toc158661461" w:history="1">
        <w:r w:rsidR="00ED1E42" w:rsidRPr="00481D8F">
          <w:rPr>
            <w:rStyle w:val="af"/>
          </w:rPr>
          <w:t>Статья 23. Проекты межевания территорий</w:t>
        </w:r>
        <w:r w:rsidR="00ED1E42">
          <w:rPr>
            <w:webHidden/>
          </w:rPr>
          <w:tab/>
        </w:r>
        <w:r w:rsidR="00ED1E42">
          <w:rPr>
            <w:webHidden/>
          </w:rPr>
          <w:fldChar w:fldCharType="begin"/>
        </w:r>
        <w:r w:rsidR="00ED1E42">
          <w:rPr>
            <w:webHidden/>
          </w:rPr>
          <w:instrText xml:space="preserve"> PAGEREF _Toc158661461 \h </w:instrText>
        </w:r>
        <w:r w:rsidR="00ED1E42">
          <w:rPr>
            <w:webHidden/>
          </w:rPr>
        </w:r>
        <w:r w:rsidR="00ED1E42">
          <w:rPr>
            <w:webHidden/>
          </w:rPr>
          <w:fldChar w:fldCharType="separate"/>
        </w:r>
        <w:r w:rsidR="00D87B25">
          <w:rPr>
            <w:webHidden/>
          </w:rPr>
          <w:t>48</w:t>
        </w:r>
        <w:r w:rsidR="00ED1E42">
          <w:rPr>
            <w:webHidden/>
          </w:rPr>
          <w:fldChar w:fldCharType="end"/>
        </w:r>
      </w:hyperlink>
    </w:p>
    <w:p w14:paraId="0E96D439" w14:textId="451D1F47" w:rsidR="00ED1E42" w:rsidRPr="00251EC0" w:rsidRDefault="00095CC7">
      <w:pPr>
        <w:pStyle w:val="72"/>
        <w:rPr>
          <w:rFonts w:asciiTheme="minorHAnsi" w:eastAsiaTheme="minorEastAsia" w:hAnsiTheme="minorHAnsi" w:cstheme="minorBidi"/>
          <w:sz w:val="22"/>
          <w:szCs w:val="22"/>
          <w:lang w:val="ru-RU" w:eastAsia="ru-RU"/>
        </w:rPr>
      </w:pPr>
      <w:hyperlink w:anchor="_Toc158661462" w:history="1">
        <w:r w:rsidR="00ED1E42" w:rsidRPr="00481D8F">
          <w:rPr>
            <w:rStyle w:val="af"/>
          </w:rPr>
          <w:t>Статья 24. Согласование архитектурно-градостроительного облика</w:t>
        </w:r>
        <w:r w:rsidR="00ED1E42">
          <w:rPr>
            <w:webHidden/>
          </w:rPr>
          <w:tab/>
        </w:r>
        <w:r w:rsidR="00ED1E42">
          <w:rPr>
            <w:webHidden/>
          </w:rPr>
          <w:fldChar w:fldCharType="begin"/>
        </w:r>
        <w:r w:rsidR="00ED1E42">
          <w:rPr>
            <w:webHidden/>
          </w:rPr>
          <w:instrText xml:space="preserve"> PAGEREF _Toc158661462 \h </w:instrText>
        </w:r>
        <w:r w:rsidR="00ED1E42">
          <w:rPr>
            <w:webHidden/>
          </w:rPr>
        </w:r>
        <w:r w:rsidR="00ED1E42">
          <w:rPr>
            <w:webHidden/>
          </w:rPr>
          <w:fldChar w:fldCharType="separate"/>
        </w:r>
        <w:r w:rsidR="00D87B25">
          <w:rPr>
            <w:webHidden/>
          </w:rPr>
          <w:t>5</w:t>
        </w:r>
        <w:r w:rsidR="00ED1E42">
          <w:rPr>
            <w:webHidden/>
          </w:rPr>
          <w:fldChar w:fldCharType="end"/>
        </w:r>
      </w:hyperlink>
      <w:r w:rsidR="00251EC0">
        <w:rPr>
          <w:lang w:val="ru-RU"/>
        </w:rPr>
        <w:t>0</w:t>
      </w:r>
    </w:p>
    <w:p w14:paraId="4B5849FA" w14:textId="3E2323E5" w:rsidR="00ED1E42" w:rsidRPr="00251EC0" w:rsidRDefault="00095CC7">
      <w:pPr>
        <w:pStyle w:val="72"/>
        <w:rPr>
          <w:rFonts w:asciiTheme="minorHAnsi" w:eastAsiaTheme="minorEastAsia" w:hAnsiTheme="minorHAnsi" w:cstheme="minorBidi"/>
          <w:sz w:val="22"/>
          <w:szCs w:val="22"/>
          <w:lang w:val="ru-RU" w:eastAsia="ru-RU"/>
        </w:rPr>
      </w:pPr>
      <w:hyperlink w:anchor="_Toc158661463" w:history="1">
        <w:r w:rsidR="00ED1E42" w:rsidRPr="00481D8F">
          <w:rPr>
            <w:rStyle w:val="af"/>
            <w:b/>
          </w:rPr>
          <w:t>Статья 25. Особенности подготовки документации по планировке территории, разрабатываемой на основании решения органа местного самоуправления.</w:t>
        </w:r>
        <w:r w:rsidR="00ED1E42">
          <w:rPr>
            <w:webHidden/>
          </w:rPr>
          <w:tab/>
        </w:r>
        <w:r w:rsidR="00ED1E42">
          <w:rPr>
            <w:webHidden/>
          </w:rPr>
          <w:fldChar w:fldCharType="begin"/>
        </w:r>
        <w:r w:rsidR="00ED1E42">
          <w:rPr>
            <w:webHidden/>
          </w:rPr>
          <w:instrText xml:space="preserve"> PAGEREF _Toc158661463 \h </w:instrText>
        </w:r>
        <w:r w:rsidR="00ED1E42">
          <w:rPr>
            <w:webHidden/>
          </w:rPr>
        </w:r>
        <w:r w:rsidR="00ED1E42">
          <w:rPr>
            <w:webHidden/>
          </w:rPr>
          <w:fldChar w:fldCharType="separate"/>
        </w:r>
        <w:r w:rsidR="00D87B25">
          <w:rPr>
            <w:webHidden/>
          </w:rPr>
          <w:t>51</w:t>
        </w:r>
        <w:r w:rsidR="00ED1E42">
          <w:rPr>
            <w:webHidden/>
          </w:rPr>
          <w:fldChar w:fldCharType="end"/>
        </w:r>
      </w:hyperlink>
    </w:p>
    <w:p w14:paraId="151AC94D" w14:textId="6524E45A" w:rsidR="00ED1E42" w:rsidRPr="00251EC0" w:rsidRDefault="00095CC7">
      <w:pPr>
        <w:pStyle w:val="72"/>
        <w:rPr>
          <w:rFonts w:asciiTheme="minorHAnsi" w:eastAsiaTheme="minorEastAsia" w:hAnsiTheme="minorHAnsi" w:cstheme="minorBidi"/>
          <w:sz w:val="22"/>
          <w:szCs w:val="22"/>
          <w:lang w:val="ru-RU" w:eastAsia="ru-RU"/>
        </w:rPr>
      </w:pPr>
      <w:hyperlink w:anchor="_Toc158661464" w:history="1">
        <w:r w:rsidR="00ED1E42" w:rsidRPr="00481D8F">
          <w:rPr>
            <w:rStyle w:val="af"/>
          </w:rPr>
          <w:t>Статья 26. Особенности подготовки документации по планировке территории применительно к территории сельского поселения</w:t>
        </w:r>
        <w:r w:rsidR="00ED1E42">
          <w:rPr>
            <w:webHidden/>
          </w:rPr>
          <w:tab/>
        </w:r>
        <w:r w:rsidR="00ED1E42">
          <w:rPr>
            <w:webHidden/>
          </w:rPr>
          <w:fldChar w:fldCharType="begin"/>
        </w:r>
        <w:r w:rsidR="00ED1E42">
          <w:rPr>
            <w:webHidden/>
          </w:rPr>
          <w:instrText xml:space="preserve"> PAGEREF _Toc158661464 \h </w:instrText>
        </w:r>
        <w:r w:rsidR="00ED1E42">
          <w:rPr>
            <w:webHidden/>
          </w:rPr>
        </w:r>
        <w:r w:rsidR="00ED1E42">
          <w:rPr>
            <w:webHidden/>
          </w:rPr>
          <w:fldChar w:fldCharType="separate"/>
        </w:r>
        <w:r w:rsidR="00D87B25">
          <w:rPr>
            <w:webHidden/>
          </w:rPr>
          <w:t>54</w:t>
        </w:r>
        <w:r w:rsidR="00ED1E42">
          <w:rPr>
            <w:webHidden/>
          </w:rPr>
          <w:fldChar w:fldCharType="end"/>
        </w:r>
      </w:hyperlink>
    </w:p>
    <w:p w14:paraId="3FA93B68" w14:textId="53593A91" w:rsidR="00ED1E42" w:rsidRDefault="00095CC7">
      <w:pPr>
        <w:pStyle w:val="2c"/>
        <w:rPr>
          <w:rFonts w:asciiTheme="minorHAnsi" w:eastAsiaTheme="minorEastAsia" w:hAnsiTheme="minorHAnsi" w:cstheme="minorBidi"/>
          <w:bCs w:val="0"/>
          <w:sz w:val="22"/>
          <w:szCs w:val="22"/>
        </w:rPr>
      </w:pPr>
      <w:hyperlink w:anchor="_Toc158661465" w:history="1">
        <w:r w:rsidR="00ED1E42" w:rsidRPr="00481D8F">
          <w:rPr>
            <w:rStyle w:val="af"/>
            <w:b/>
          </w:rPr>
          <w:t>ГЛАВА 4. Проведение общественных обсуждений или публичных слушаний по вопросам землепользования и застройки</w:t>
        </w:r>
        <w:r w:rsidR="00ED1E42">
          <w:rPr>
            <w:webHidden/>
          </w:rPr>
          <w:tab/>
        </w:r>
        <w:r w:rsidR="00ED1E42">
          <w:rPr>
            <w:webHidden/>
          </w:rPr>
          <w:fldChar w:fldCharType="begin"/>
        </w:r>
        <w:r w:rsidR="00ED1E42">
          <w:rPr>
            <w:webHidden/>
          </w:rPr>
          <w:instrText xml:space="preserve"> PAGEREF _Toc158661465 \h </w:instrText>
        </w:r>
        <w:r w:rsidR="00ED1E42">
          <w:rPr>
            <w:webHidden/>
          </w:rPr>
        </w:r>
        <w:r w:rsidR="00ED1E42">
          <w:rPr>
            <w:webHidden/>
          </w:rPr>
          <w:fldChar w:fldCharType="separate"/>
        </w:r>
        <w:r w:rsidR="00D87B25">
          <w:rPr>
            <w:webHidden/>
          </w:rPr>
          <w:t>56</w:t>
        </w:r>
        <w:r w:rsidR="00ED1E42">
          <w:rPr>
            <w:webHidden/>
          </w:rPr>
          <w:fldChar w:fldCharType="end"/>
        </w:r>
      </w:hyperlink>
    </w:p>
    <w:p w14:paraId="5A58D39B" w14:textId="2128BFC5" w:rsidR="00ED1E42" w:rsidRPr="00251EC0" w:rsidRDefault="00095CC7">
      <w:pPr>
        <w:pStyle w:val="72"/>
        <w:rPr>
          <w:rFonts w:asciiTheme="minorHAnsi" w:eastAsiaTheme="minorEastAsia" w:hAnsiTheme="minorHAnsi" w:cstheme="minorBidi"/>
          <w:sz w:val="22"/>
          <w:szCs w:val="22"/>
          <w:lang w:val="ru-RU" w:eastAsia="ru-RU"/>
        </w:rPr>
      </w:pPr>
      <w:hyperlink w:anchor="_Toc158661466" w:history="1">
        <w:r w:rsidR="00ED1E42" w:rsidRPr="00481D8F">
          <w:rPr>
            <w:rStyle w:val="af"/>
          </w:rPr>
          <w:t>Статья 27. Общественные обсуждения или публичные слушания по вопросам землепользования и застройки</w:t>
        </w:r>
        <w:r w:rsidR="00ED1E42">
          <w:rPr>
            <w:webHidden/>
          </w:rPr>
          <w:tab/>
        </w:r>
        <w:r w:rsidR="00ED1E42">
          <w:rPr>
            <w:webHidden/>
          </w:rPr>
          <w:fldChar w:fldCharType="begin"/>
        </w:r>
        <w:r w:rsidR="00ED1E42">
          <w:rPr>
            <w:webHidden/>
          </w:rPr>
          <w:instrText xml:space="preserve"> PAGEREF _Toc158661466 \h </w:instrText>
        </w:r>
        <w:r w:rsidR="00ED1E42">
          <w:rPr>
            <w:webHidden/>
          </w:rPr>
        </w:r>
        <w:r w:rsidR="00ED1E42">
          <w:rPr>
            <w:webHidden/>
          </w:rPr>
          <w:fldChar w:fldCharType="separate"/>
        </w:r>
        <w:r w:rsidR="00D87B25">
          <w:rPr>
            <w:webHidden/>
          </w:rPr>
          <w:t>56</w:t>
        </w:r>
        <w:r w:rsidR="00ED1E42">
          <w:rPr>
            <w:webHidden/>
          </w:rPr>
          <w:fldChar w:fldCharType="end"/>
        </w:r>
      </w:hyperlink>
    </w:p>
    <w:p w14:paraId="1CBABE72" w14:textId="33519C0B" w:rsidR="00ED1E42" w:rsidRDefault="00095CC7" w:rsidP="00ED1E42">
      <w:pPr>
        <w:pStyle w:val="1fc"/>
        <w:rPr>
          <w:rFonts w:asciiTheme="minorHAnsi" w:eastAsiaTheme="minorEastAsia" w:hAnsiTheme="minorHAnsi" w:cstheme="minorBidi"/>
          <w:sz w:val="22"/>
          <w:szCs w:val="22"/>
        </w:rPr>
      </w:pPr>
      <w:hyperlink w:anchor="_Toc158661467" w:history="1">
        <w:r w:rsidR="00ED1E42" w:rsidRPr="00481D8F">
          <w:rPr>
            <w:rStyle w:val="af"/>
            <w:b/>
          </w:rPr>
          <w:t>ГЛАВА 5. Внесение изменений в Правила</w:t>
        </w:r>
        <w:r w:rsidR="00ED1E42">
          <w:rPr>
            <w:webHidden/>
          </w:rPr>
          <w:tab/>
        </w:r>
        <w:r w:rsidR="00ED1E42">
          <w:rPr>
            <w:webHidden/>
          </w:rPr>
          <w:fldChar w:fldCharType="begin"/>
        </w:r>
        <w:r w:rsidR="00ED1E42">
          <w:rPr>
            <w:webHidden/>
          </w:rPr>
          <w:instrText xml:space="preserve"> PAGEREF _Toc158661467 \h </w:instrText>
        </w:r>
        <w:r w:rsidR="00ED1E42">
          <w:rPr>
            <w:webHidden/>
          </w:rPr>
        </w:r>
        <w:r w:rsidR="00ED1E42">
          <w:rPr>
            <w:webHidden/>
          </w:rPr>
          <w:fldChar w:fldCharType="separate"/>
        </w:r>
        <w:r w:rsidR="00D87B25">
          <w:rPr>
            <w:webHidden/>
          </w:rPr>
          <w:t>57</w:t>
        </w:r>
        <w:r w:rsidR="00ED1E42">
          <w:rPr>
            <w:webHidden/>
          </w:rPr>
          <w:fldChar w:fldCharType="end"/>
        </w:r>
      </w:hyperlink>
    </w:p>
    <w:p w14:paraId="4328ECC9" w14:textId="5CDC23AB" w:rsidR="00ED1E42" w:rsidRPr="00251EC0" w:rsidRDefault="00095CC7">
      <w:pPr>
        <w:pStyle w:val="72"/>
        <w:rPr>
          <w:rFonts w:asciiTheme="minorHAnsi" w:eastAsiaTheme="minorEastAsia" w:hAnsiTheme="minorHAnsi" w:cstheme="minorBidi"/>
          <w:sz w:val="22"/>
          <w:szCs w:val="22"/>
          <w:lang w:val="ru-RU" w:eastAsia="ru-RU"/>
        </w:rPr>
      </w:pPr>
      <w:hyperlink w:anchor="_Toc158661468" w:history="1">
        <w:r w:rsidR="00ED1E42" w:rsidRPr="00481D8F">
          <w:rPr>
            <w:rStyle w:val="af"/>
          </w:rPr>
          <w:t>Статья 28. Порядок и основания для внесения изменений в Правила</w:t>
        </w:r>
        <w:r w:rsidR="00ED1E42">
          <w:rPr>
            <w:webHidden/>
          </w:rPr>
          <w:tab/>
        </w:r>
        <w:r w:rsidR="00ED1E42">
          <w:rPr>
            <w:webHidden/>
          </w:rPr>
          <w:fldChar w:fldCharType="begin"/>
        </w:r>
        <w:r w:rsidR="00ED1E42">
          <w:rPr>
            <w:webHidden/>
          </w:rPr>
          <w:instrText xml:space="preserve"> PAGEREF _Toc158661468 \h </w:instrText>
        </w:r>
        <w:r w:rsidR="00ED1E42">
          <w:rPr>
            <w:webHidden/>
          </w:rPr>
        </w:r>
        <w:r w:rsidR="00ED1E42">
          <w:rPr>
            <w:webHidden/>
          </w:rPr>
          <w:fldChar w:fldCharType="separate"/>
        </w:r>
        <w:r w:rsidR="00D87B25">
          <w:rPr>
            <w:webHidden/>
          </w:rPr>
          <w:t>57</w:t>
        </w:r>
        <w:r w:rsidR="00ED1E42">
          <w:rPr>
            <w:webHidden/>
          </w:rPr>
          <w:fldChar w:fldCharType="end"/>
        </w:r>
      </w:hyperlink>
    </w:p>
    <w:p w14:paraId="1410BEE7" w14:textId="04513084" w:rsidR="00ED1E42" w:rsidRDefault="00095CC7" w:rsidP="00ED1E42">
      <w:pPr>
        <w:pStyle w:val="1fc"/>
        <w:rPr>
          <w:rFonts w:asciiTheme="minorHAnsi" w:eastAsiaTheme="minorEastAsia" w:hAnsiTheme="minorHAnsi" w:cstheme="minorBidi"/>
          <w:sz w:val="22"/>
          <w:szCs w:val="22"/>
        </w:rPr>
      </w:pPr>
      <w:hyperlink w:anchor="_Toc158661469" w:history="1">
        <w:r w:rsidR="00ED1E42" w:rsidRPr="00481D8F">
          <w:rPr>
            <w:rStyle w:val="af"/>
            <w:b/>
          </w:rPr>
          <w:t>ГЛАВА 6. Регулирование иных вопросов землепользования и застройки</w:t>
        </w:r>
        <w:r w:rsidR="00ED1E42">
          <w:rPr>
            <w:webHidden/>
          </w:rPr>
          <w:tab/>
        </w:r>
        <w:r w:rsidR="00ED1E42">
          <w:rPr>
            <w:webHidden/>
          </w:rPr>
          <w:fldChar w:fldCharType="begin"/>
        </w:r>
        <w:r w:rsidR="00ED1E42">
          <w:rPr>
            <w:webHidden/>
          </w:rPr>
          <w:instrText xml:space="preserve"> PAGEREF _Toc158661469 \h </w:instrText>
        </w:r>
        <w:r w:rsidR="00ED1E42">
          <w:rPr>
            <w:webHidden/>
          </w:rPr>
        </w:r>
        <w:r w:rsidR="00ED1E42">
          <w:rPr>
            <w:webHidden/>
          </w:rPr>
          <w:fldChar w:fldCharType="separate"/>
        </w:r>
        <w:r w:rsidR="00D87B25">
          <w:rPr>
            <w:webHidden/>
          </w:rPr>
          <w:t>60</w:t>
        </w:r>
        <w:r w:rsidR="00ED1E42">
          <w:rPr>
            <w:webHidden/>
          </w:rPr>
          <w:fldChar w:fldCharType="end"/>
        </w:r>
      </w:hyperlink>
    </w:p>
    <w:p w14:paraId="61785C43" w14:textId="39BEDFD1" w:rsidR="00ED1E42" w:rsidRPr="00251EC0" w:rsidRDefault="00095CC7">
      <w:pPr>
        <w:pStyle w:val="72"/>
        <w:rPr>
          <w:rFonts w:asciiTheme="minorHAnsi" w:eastAsiaTheme="minorEastAsia" w:hAnsiTheme="minorHAnsi" w:cstheme="minorBidi"/>
          <w:sz w:val="22"/>
          <w:szCs w:val="22"/>
          <w:lang w:val="ru-RU" w:eastAsia="ru-RU"/>
        </w:rPr>
      </w:pPr>
      <w:hyperlink w:anchor="_Toc158661470" w:history="1">
        <w:r w:rsidR="00ED1E42" w:rsidRPr="00481D8F">
          <w:rPr>
            <w:rStyle w:val="af"/>
          </w:rPr>
          <w:t>Статья 29. Выдача разрешений на строительство</w:t>
        </w:r>
        <w:r w:rsidR="00ED1E42">
          <w:rPr>
            <w:webHidden/>
          </w:rPr>
          <w:tab/>
        </w:r>
        <w:r w:rsidR="00ED1E42">
          <w:rPr>
            <w:webHidden/>
          </w:rPr>
          <w:fldChar w:fldCharType="begin"/>
        </w:r>
        <w:r w:rsidR="00ED1E42">
          <w:rPr>
            <w:webHidden/>
          </w:rPr>
          <w:instrText xml:space="preserve"> PAGEREF _Toc158661470 \h </w:instrText>
        </w:r>
        <w:r w:rsidR="00ED1E42">
          <w:rPr>
            <w:webHidden/>
          </w:rPr>
        </w:r>
        <w:r w:rsidR="00ED1E42">
          <w:rPr>
            <w:webHidden/>
          </w:rPr>
          <w:fldChar w:fldCharType="separate"/>
        </w:r>
        <w:r w:rsidR="00D87B25">
          <w:rPr>
            <w:webHidden/>
          </w:rPr>
          <w:t>61</w:t>
        </w:r>
        <w:r w:rsidR="00ED1E42">
          <w:rPr>
            <w:webHidden/>
          </w:rPr>
          <w:fldChar w:fldCharType="end"/>
        </w:r>
      </w:hyperlink>
    </w:p>
    <w:p w14:paraId="617866F5" w14:textId="6A9D20AD" w:rsidR="00ED1E42" w:rsidRPr="00251EC0" w:rsidRDefault="00095CC7">
      <w:pPr>
        <w:pStyle w:val="72"/>
        <w:rPr>
          <w:rFonts w:asciiTheme="minorHAnsi" w:eastAsiaTheme="minorEastAsia" w:hAnsiTheme="minorHAnsi" w:cstheme="minorBidi"/>
          <w:sz w:val="22"/>
          <w:szCs w:val="22"/>
          <w:lang w:val="ru-RU" w:eastAsia="ru-RU"/>
        </w:rPr>
      </w:pPr>
      <w:hyperlink w:anchor="_Toc158661471" w:history="1">
        <w:r w:rsidR="00ED1E42" w:rsidRPr="00481D8F">
          <w:rPr>
            <w:rStyle w:val="af"/>
          </w:rPr>
          <w:t>Статья 30. Уведомление о планируемых строительстве или реконструкции объекта индивидуального жилищного строительства или садового дома</w:t>
        </w:r>
        <w:r w:rsidR="00ED1E42">
          <w:rPr>
            <w:webHidden/>
          </w:rPr>
          <w:tab/>
        </w:r>
        <w:r w:rsidR="00ED1E42">
          <w:rPr>
            <w:webHidden/>
          </w:rPr>
          <w:fldChar w:fldCharType="begin"/>
        </w:r>
        <w:r w:rsidR="00ED1E42">
          <w:rPr>
            <w:webHidden/>
          </w:rPr>
          <w:instrText xml:space="preserve"> PAGEREF _Toc158661471 \h </w:instrText>
        </w:r>
        <w:r w:rsidR="00ED1E42">
          <w:rPr>
            <w:webHidden/>
          </w:rPr>
        </w:r>
        <w:r w:rsidR="00ED1E42">
          <w:rPr>
            <w:webHidden/>
          </w:rPr>
          <w:fldChar w:fldCharType="separate"/>
        </w:r>
        <w:r w:rsidR="00D87B25">
          <w:rPr>
            <w:webHidden/>
          </w:rPr>
          <w:t>77</w:t>
        </w:r>
        <w:r w:rsidR="00ED1E42">
          <w:rPr>
            <w:webHidden/>
          </w:rPr>
          <w:fldChar w:fldCharType="end"/>
        </w:r>
      </w:hyperlink>
    </w:p>
    <w:p w14:paraId="63129F11" w14:textId="28FB7F31" w:rsidR="00ED1E42" w:rsidRPr="00251EC0" w:rsidRDefault="00095CC7">
      <w:pPr>
        <w:pStyle w:val="72"/>
        <w:rPr>
          <w:rFonts w:asciiTheme="minorHAnsi" w:eastAsiaTheme="minorEastAsia" w:hAnsiTheme="minorHAnsi" w:cstheme="minorBidi"/>
          <w:sz w:val="22"/>
          <w:szCs w:val="22"/>
          <w:lang w:val="ru-RU" w:eastAsia="ru-RU"/>
        </w:rPr>
      </w:pPr>
      <w:hyperlink w:anchor="_Toc158661472" w:history="1">
        <w:r w:rsidR="00ED1E42" w:rsidRPr="00481D8F">
          <w:rPr>
            <w:rStyle w:val="af"/>
          </w:rPr>
          <w:t>Статья 31. Выдача разрешения на ввод объекта в эксплуатацию</w:t>
        </w:r>
        <w:r w:rsidR="00ED1E42">
          <w:rPr>
            <w:webHidden/>
          </w:rPr>
          <w:tab/>
        </w:r>
        <w:r w:rsidR="00ED1E42">
          <w:rPr>
            <w:webHidden/>
          </w:rPr>
          <w:fldChar w:fldCharType="begin"/>
        </w:r>
        <w:r w:rsidR="00ED1E42">
          <w:rPr>
            <w:webHidden/>
          </w:rPr>
          <w:instrText xml:space="preserve"> PAGEREF _Toc158661472 \h </w:instrText>
        </w:r>
        <w:r w:rsidR="00ED1E42">
          <w:rPr>
            <w:webHidden/>
          </w:rPr>
        </w:r>
        <w:r w:rsidR="00ED1E42">
          <w:rPr>
            <w:webHidden/>
          </w:rPr>
          <w:fldChar w:fldCharType="separate"/>
        </w:r>
        <w:r w:rsidR="00D87B25">
          <w:rPr>
            <w:webHidden/>
          </w:rPr>
          <w:t>84</w:t>
        </w:r>
        <w:r w:rsidR="00ED1E42">
          <w:rPr>
            <w:webHidden/>
          </w:rPr>
          <w:fldChar w:fldCharType="end"/>
        </w:r>
      </w:hyperlink>
    </w:p>
    <w:p w14:paraId="5C6D35C0" w14:textId="534B3552" w:rsidR="00ED1E42" w:rsidRPr="00251EC0" w:rsidRDefault="00095CC7">
      <w:pPr>
        <w:pStyle w:val="72"/>
        <w:rPr>
          <w:rFonts w:asciiTheme="minorHAnsi" w:eastAsiaTheme="minorEastAsia" w:hAnsiTheme="minorHAnsi" w:cstheme="minorBidi"/>
          <w:sz w:val="22"/>
          <w:szCs w:val="22"/>
          <w:lang w:val="ru-RU" w:eastAsia="ru-RU"/>
        </w:rPr>
      </w:pPr>
      <w:hyperlink w:anchor="_Toc158661473" w:history="1">
        <w:r w:rsidR="00ED1E42" w:rsidRPr="00481D8F">
          <w:rPr>
            <w:rStyle w:val="af"/>
          </w:rPr>
          <w:t>Статья 32. Требования к эксплуатации зданий, сооружений</w:t>
        </w:r>
        <w:r w:rsidR="00ED1E42">
          <w:rPr>
            <w:webHidden/>
          </w:rPr>
          <w:tab/>
        </w:r>
        <w:r w:rsidR="00ED1E42">
          <w:rPr>
            <w:webHidden/>
          </w:rPr>
          <w:fldChar w:fldCharType="begin"/>
        </w:r>
        <w:r w:rsidR="00ED1E42">
          <w:rPr>
            <w:webHidden/>
          </w:rPr>
          <w:instrText xml:space="preserve"> PAGEREF _Toc158661473 \h </w:instrText>
        </w:r>
        <w:r w:rsidR="00ED1E42">
          <w:rPr>
            <w:webHidden/>
          </w:rPr>
        </w:r>
        <w:r w:rsidR="00ED1E42">
          <w:rPr>
            <w:webHidden/>
          </w:rPr>
          <w:fldChar w:fldCharType="separate"/>
        </w:r>
        <w:r w:rsidR="00D87B25">
          <w:rPr>
            <w:webHidden/>
          </w:rPr>
          <w:t>94</w:t>
        </w:r>
        <w:r w:rsidR="00ED1E42">
          <w:rPr>
            <w:webHidden/>
          </w:rPr>
          <w:fldChar w:fldCharType="end"/>
        </w:r>
      </w:hyperlink>
    </w:p>
    <w:p w14:paraId="64B3FA23" w14:textId="07495F50" w:rsidR="00ED1E42" w:rsidRPr="00251EC0" w:rsidRDefault="00095CC7">
      <w:pPr>
        <w:pStyle w:val="72"/>
        <w:rPr>
          <w:rFonts w:asciiTheme="minorHAnsi" w:eastAsiaTheme="minorEastAsia" w:hAnsiTheme="minorHAnsi" w:cstheme="minorBidi"/>
          <w:sz w:val="22"/>
          <w:szCs w:val="22"/>
          <w:lang w:val="ru-RU" w:eastAsia="ru-RU"/>
        </w:rPr>
      </w:pPr>
      <w:hyperlink w:anchor="_Toc158661474" w:history="1">
        <w:r w:rsidR="00ED1E42" w:rsidRPr="00481D8F">
          <w:rPr>
            <w:rStyle w:val="af"/>
          </w:rPr>
          <w:t>Статья 33. Градостроительный план земельного участка</w:t>
        </w:r>
        <w:r w:rsidR="00ED1E42">
          <w:rPr>
            <w:webHidden/>
          </w:rPr>
          <w:tab/>
        </w:r>
        <w:r w:rsidR="00ED1E42">
          <w:rPr>
            <w:webHidden/>
          </w:rPr>
          <w:fldChar w:fldCharType="begin"/>
        </w:r>
        <w:r w:rsidR="00ED1E42">
          <w:rPr>
            <w:webHidden/>
          </w:rPr>
          <w:instrText xml:space="preserve"> PAGEREF _Toc158661474 \h </w:instrText>
        </w:r>
        <w:r w:rsidR="00ED1E42">
          <w:rPr>
            <w:webHidden/>
          </w:rPr>
        </w:r>
        <w:r w:rsidR="00ED1E42">
          <w:rPr>
            <w:webHidden/>
          </w:rPr>
          <w:fldChar w:fldCharType="separate"/>
        </w:r>
        <w:r w:rsidR="00D87B25">
          <w:rPr>
            <w:webHidden/>
          </w:rPr>
          <w:t>95</w:t>
        </w:r>
        <w:r w:rsidR="00ED1E42">
          <w:rPr>
            <w:webHidden/>
          </w:rPr>
          <w:fldChar w:fldCharType="end"/>
        </w:r>
      </w:hyperlink>
    </w:p>
    <w:p w14:paraId="6790066D" w14:textId="24DA2F58" w:rsidR="00ED1E42" w:rsidRPr="00251EC0" w:rsidRDefault="00095CC7">
      <w:pPr>
        <w:pStyle w:val="72"/>
        <w:rPr>
          <w:rFonts w:asciiTheme="minorHAnsi" w:eastAsiaTheme="minorEastAsia" w:hAnsiTheme="minorHAnsi" w:cstheme="minorBidi"/>
          <w:sz w:val="22"/>
          <w:szCs w:val="22"/>
          <w:lang w:val="ru-RU" w:eastAsia="ru-RU"/>
        </w:rPr>
      </w:pPr>
      <w:hyperlink w:anchor="_Toc158661475" w:history="1">
        <w:r w:rsidR="00ED1E42" w:rsidRPr="00481D8F">
          <w:rPr>
            <w:rStyle w:val="af"/>
          </w:rPr>
          <w:t>Статья 34. Мониторинг за осуществлением застройки и муниципальный земельный контроль за использованием земель на территории поселения</w:t>
        </w:r>
        <w:r w:rsidR="00ED1E42">
          <w:rPr>
            <w:webHidden/>
          </w:rPr>
          <w:tab/>
        </w:r>
        <w:r w:rsidR="00ED1E42">
          <w:rPr>
            <w:webHidden/>
          </w:rPr>
          <w:fldChar w:fldCharType="begin"/>
        </w:r>
        <w:r w:rsidR="00ED1E42">
          <w:rPr>
            <w:webHidden/>
          </w:rPr>
          <w:instrText xml:space="preserve"> PAGEREF _Toc158661475 \h </w:instrText>
        </w:r>
        <w:r w:rsidR="00ED1E42">
          <w:rPr>
            <w:webHidden/>
          </w:rPr>
        </w:r>
        <w:r w:rsidR="00ED1E42">
          <w:rPr>
            <w:webHidden/>
          </w:rPr>
          <w:fldChar w:fldCharType="separate"/>
        </w:r>
        <w:r w:rsidR="00D87B25">
          <w:rPr>
            <w:webHidden/>
          </w:rPr>
          <w:t>99</w:t>
        </w:r>
        <w:r w:rsidR="00ED1E42">
          <w:rPr>
            <w:webHidden/>
          </w:rPr>
          <w:fldChar w:fldCharType="end"/>
        </w:r>
      </w:hyperlink>
    </w:p>
    <w:p w14:paraId="1B536B27" w14:textId="61570E0C" w:rsidR="00ED1E42" w:rsidRPr="00251EC0" w:rsidRDefault="00095CC7">
      <w:pPr>
        <w:pStyle w:val="72"/>
        <w:rPr>
          <w:rFonts w:asciiTheme="minorHAnsi" w:eastAsiaTheme="minorEastAsia" w:hAnsiTheme="minorHAnsi" w:cstheme="minorBidi"/>
          <w:sz w:val="22"/>
          <w:szCs w:val="22"/>
          <w:lang w:val="ru-RU" w:eastAsia="ru-RU"/>
        </w:rPr>
      </w:pPr>
      <w:hyperlink w:anchor="_Toc158661476" w:history="1">
        <w:r w:rsidR="00ED1E42" w:rsidRPr="00481D8F">
          <w:rPr>
            <w:rStyle w:val="af"/>
          </w:rPr>
          <w:t>Статья 35. Ответственность за нарушения Правил</w:t>
        </w:r>
        <w:r w:rsidR="00ED1E42">
          <w:rPr>
            <w:webHidden/>
          </w:rPr>
          <w:tab/>
        </w:r>
        <w:r w:rsidR="00ED1E42">
          <w:rPr>
            <w:webHidden/>
          </w:rPr>
          <w:fldChar w:fldCharType="begin"/>
        </w:r>
        <w:r w:rsidR="00ED1E42">
          <w:rPr>
            <w:webHidden/>
          </w:rPr>
          <w:instrText xml:space="preserve"> PAGEREF _Toc158661476 \h </w:instrText>
        </w:r>
        <w:r w:rsidR="00ED1E42">
          <w:rPr>
            <w:webHidden/>
          </w:rPr>
        </w:r>
        <w:r w:rsidR="00ED1E42">
          <w:rPr>
            <w:webHidden/>
          </w:rPr>
          <w:fldChar w:fldCharType="separate"/>
        </w:r>
        <w:r w:rsidR="00D87B25">
          <w:rPr>
            <w:webHidden/>
          </w:rPr>
          <w:t>100</w:t>
        </w:r>
        <w:r w:rsidR="00ED1E42">
          <w:rPr>
            <w:webHidden/>
          </w:rPr>
          <w:fldChar w:fldCharType="end"/>
        </w:r>
      </w:hyperlink>
    </w:p>
    <w:p w14:paraId="6A426BB1" w14:textId="63C2BC59" w:rsidR="00ED1E42" w:rsidRDefault="00095CC7" w:rsidP="00ED1E42">
      <w:pPr>
        <w:pStyle w:val="1fc"/>
        <w:rPr>
          <w:rFonts w:asciiTheme="minorHAnsi" w:eastAsiaTheme="minorEastAsia" w:hAnsiTheme="minorHAnsi" w:cstheme="minorBidi"/>
          <w:sz w:val="22"/>
          <w:szCs w:val="22"/>
        </w:rPr>
      </w:pPr>
      <w:hyperlink w:anchor="_Toc158661477" w:history="1">
        <w:r w:rsidR="00ED1E42" w:rsidRPr="00481D8F">
          <w:rPr>
            <w:rStyle w:val="af"/>
            <w:b/>
            <w:lang w:eastAsia="en-US"/>
          </w:rPr>
          <w:t>ЧАСТЬ II. КАРТА ГРАДОСТРОИТЕЛЬНОГО ЗОНИРОВАНИЯ ТЕРРИТОРИИ</w:t>
        </w:r>
        <w:r w:rsidR="00ED1E42">
          <w:rPr>
            <w:webHidden/>
          </w:rPr>
          <w:tab/>
        </w:r>
        <w:r w:rsidR="00ED1E42">
          <w:rPr>
            <w:webHidden/>
          </w:rPr>
          <w:fldChar w:fldCharType="begin"/>
        </w:r>
        <w:r w:rsidR="00ED1E42">
          <w:rPr>
            <w:webHidden/>
          </w:rPr>
          <w:instrText xml:space="preserve"> PAGEREF _Toc158661477 \h </w:instrText>
        </w:r>
        <w:r w:rsidR="00ED1E42">
          <w:rPr>
            <w:webHidden/>
          </w:rPr>
        </w:r>
        <w:r w:rsidR="00ED1E42">
          <w:rPr>
            <w:webHidden/>
          </w:rPr>
          <w:fldChar w:fldCharType="separate"/>
        </w:r>
        <w:r w:rsidR="00D87B25">
          <w:rPr>
            <w:webHidden/>
          </w:rPr>
          <w:t>101</w:t>
        </w:r>
        <w:r w:rsidR="00ED1E42">
          <w:rPr>
            <w:webHidden/>
          </w:rPr>
          <w:fldChar w:fldCharType="end"/>
        </w:r>
      </w:hyperlink>
    </w:p>
    <w:p w14:paraId="112A4BCE" w14:textId="4E3F643D" w:rsidR="00ED1E42" w:rsidRPr="00251EC0" w:rsidRDefault="00095CC7">
      <w:pPr>
        <w:pStyle w:val="72"/>
        <w:rPr>
          <w:rFonts w:asciiTheme="minorHAnsi" w:eastAsiaTheme="minorEastAsia" w:hAnsiTheme="minorHAnsi" w:cstheme="minorBidi"/>
          <w:sz w:val="22"/>
          <w:szCs w:val="22"/>
          <w:lang w:val="ru-RU" w:eastAsia="ru-RU"/>
        </w:rPr>
      </w:pPr>
      <w:hyperlink w:anchor="_Toc158661478" w:history="1">
        <w:r w:rsidR="00ED1E42" w:rsidRPr="00481D8F">
          <w:rPr>
            <w:rStyle w:val="af"/>
          </w:rPr>
          <w:t xml:space="preserve">Статья 36. Карта градостроительного зонирования территории </w:t>
        </w:r>
        <w:r w:rsidR="008602EE">
          <w:rPr>
            <w:rStyle w:val="af"/>
          </w:rPr>
          <w:t>Геймановского</w:t>
        </w:r>
        <w:r w:rsidR="00ED1E42" w:rsidRPr="00481D8F">
          <w:rPr>
            <w:rStyle w:val="af"/>
          </w:rPr>
          <w:t xml:space="preserve"> сельского поселения</w:t>
        </w:r>
        <w:r w:rsidR="00ED1E42">
          <w:rPr>
            <w:webHidden/>
          </w:rPr>
          <w:tab/>
        </w:r>
        <w:r w:rsidR="00ED1E42">
          <w:rPr>
            <w:webHidden/>
          </w:rPr>
          <w:fldChar w:fldCharType="begin"/>
        </w:r>
        <w:r w:rsidR="00ED1E42">
          <w:rPr>
            <w:webHidden/>
          </w:rPr>
          <w:instrText xml:space="preserve"> PAGEREF _Toc158661478 \h </w:instrText>
        </w:r>
        <w:r w:rsidR="00ED1E42">
          <w:rPr>
            <w:webHidden/>
          </w:rPr>
        </w:r>
        <w:r w:rsidR="00ED1E42">
          <w:rPr>
            <w:webHidden/>
          </w:rPr>
          <w:fldChar w:fldCharType="separate"/>
        </w:r>
        <w:r w:rsidR="00D87B25">
          <w:rPr>
            <w:webHidden/>
          </w:rPr>
          <w:t>101</w:t>
        </w:r>
        <w:r w:rsidR="00ED1E42">
          <w:rPr>
            <w:webHidden/>
          </w:rPr>
          <w:fldChar w:fldCharType="end"/>
        </w:r>
      </w:hyperlink>
    </w:p>
    <w:p w14:paraId="1EAAE3E5" w14:textId="3445CBB3" w:rsidR="00ED1E42" w:rsidRDefault="00095CC7" w:rsidP="00ED1E42">
      <w:pPr>
        <w:pStyle w:val="1fc"/>
        <w:rPr>
          <w:rFonts w:asciiTheme="minorHAnsi" w:eastAsiaTheme="minorEastAsia" w:hAnsiTheme="minorHAnsi" w:cstheme="minorBidi"/>
          <w:sz w:val="22"/>
          <w:szCs w:val="22"/>
        </w:rPr>
      </w:pPr>
      <w:hyperlink w:anchor="_Toc158661479" w:history="1">
        <w:r w:rsidR="00ED1E42" w:rsidRPr="00481D8F">
          <w:rPr>
            <w:rStyle w:val="af"/>
            <w:b/>
            <w:lang w:eastAsia="en-US"/>
          </w:rPr>
          <w:t>ЧАСТЬ III. ГРАДОСТРОИТЕЛЬНЫЕ РЕГЛАМЕНТЫ</w:t>
        </w:r>
        <w:r w:rsidR="00ED1E42">
          <w:rPr>
            <w:webHidden/>
          </w:rPr>
          <w:tab/>
        </w:r>
        <w:r w:rsidR="00ED1E42">
          <w:rPr>
            <w:webHidden/>
          </w:rPr>
          <w:fldChar w:fldCharType="begin"/>
        </w:r>
        <w:r w:rsidR="00ED1E42">
          <w:rPr>
            <w:webHidden/>
          </w:rPr>
          <w:instrText xml:space="preserve"> PAGEREF _Toc158661479 \h </w:instrText>
        </w:r>
        <w:r w:rsidR="00ED1E42">
          <w:rPr>
            <w:webHidden/>
          </w:rPr>
        </w:r>
        <w:r w:rsidR="00ED1E42">
          <w:rPr>
            <w:webHidden/>
          </w:rPr>
          <w:fldChar w:fldCharType="separate"/>
        </w:r>
        <w:r w:rsidR="00D87B25">
          <w:rPr>
            <w:webHidden/>
          </w:rPr>
          <w:t>102</w:t>
        </w:r>
        <w:r w:rsidR="00ED1E42">
          <w:rPr>
            <w:webHidden/>
          </w:rPr>
          <w:fldChar w:fldCharType="end"/>
        </w:r>
      </w:hyperlink>
    </w:p>
    <w:p w14:paraId="1CF59BAA" w14:textId="108DE233" w:rsidR="00ED1E42" w:rsidRPr="00251EC0" w:rsidRDefault="00095CC7">
      <w:pPr>
        <w:pStyle w:val="72"/>
        <w:rPr>
          <w:rFonts w:asciiTheme="minorHAnsi" w:eastAsiaTheme="minorEastAsia" w:hAnsiTheme="minorHAnsi" w:cstheme="minorBidi"/>
          <w:sz w:val="22"/>
          <w:szCs w:val="22"/>
          <w:lang w:val="ru-RU" w:eastAsia="ru-RU"/>
        </w:rPr>
      </w:pPr>
      <w:hyperlink w:anchor="_Toc158661480" w:history="1">
        <w:r w:rsidR="00ED1E42" w:rsidRPr="00481D8F">
          <w:rPr>
            <w:rStyle w:val="af"/>
          </w:rPr>
          <w:t xml:space="preserve">Статья 37. Виды территориальных зон, выделенных на карте градостроительного зонирования территории </w:t>
        </w:r>
        <w:r w:rsidR="008602EE">
          <w:rPr>
            <w:rStyle w:val="af"/>
          </w:rPr>
          <w:t>Геймановского</w:t>
        </w:r>
        <w:r w:rsidR="00ED1E42" w:rsidRPr="00481D8F">
          <w:rPr>
            <w:rStyle w:val="af"/>
          </w:rPr>
          <w:t xml:space="preserve"> сельского поселения</w:t>
        </w:r>
        <w:r w:rsidR="00ED1E42">
          <w:rPr>
            <w:webHidden/>
          </w:rPr>
          <w:tab/>
        </w:r>
        <w:r w:rsidR="00ED1E42">
          <w:rPr>
            <w:webHidden/>
          </w:rPr>
          <w:fldChar w:fldCharType="begin"/>
        </w:r>
        <w:r w:rsidR="00ED1E42">
          <w:rPr>
            <w:webHidden/>
          </w:rPr>
          <w:instrText xml:space="preserve"> PAGEREF _Toc158661480 \h </w:instrText>
        </w:r>
        <w:r w:rsidR="00ED1E42">
          <w:rPr>
            <w:webHidden/>
          </w:rPr>
        </w:r>
        <w:r w:rsidR="00ED1E42">
          <w:rPr>
            <w:webHidden/>
          </w:rPr>
          <w:fldChar w:fldCharType="separate"/>
        </w:r>
        <w:r w:rsidR="00D87B25">
          <w:rPr>
            <w:webHidden/>
          </w:rPr>
          <w:t>102</w:t>
        </w:r>
        <w:r w:rsidR="00ED1E42">
          <w:rPr>
            <w:webHidden/>
          </w:rPr>
          <w:fldChar w:fldCharType="end"/>
        </w:r>
      </w:hyperlink>
    </w:p>
    <w:p w14:paraId="15618993" w14:textId="612A2812" w:rsidR="00ED1E42" w:rsidRPr="00251EC0" w:rsidRDefault="00095CC7">
      <w:pPr>
        <w:pStyle w:val="72"/>
        <w:rPr>
          <w:rFonts w:asciiTheme="minorHAnsi" w:eastAsiaTheme="minorEastAsia" w:hAnsiTheme="minorHAnsi" w:cstheme="minorBidi"/>
          <w:sz w:val="22"/>
          <w:szCs w:val="22"/>
          <w:lang w:val="ru-RU" w:eastAsia="ru-RU"/>
        </w:rPr>
      </w:pPr>
      <w:hyperlink w:anchor="_Toc158661481" w:history="1">
        <w:r w:rsidR="00ED1E42" w:rsidRPr="00481D8F">
          <w:rPr>
            <w:rStyle w:val="af"/>
          </w:rPr>
          <w:t>Статья 38. Землепользование и застройка на территориях жилых зон</w:t>
        </w:r>
        <w:r w:rsidR="00ED1E42">
          <w:rPr>
            <w:webHidden/>
          </w:rPr>
          <w:tab/>
        </w:r>
        <w:r w:rsidR="00ED1E42">
          <w:rPr>
            <w:webHidden/>
          </w:rPr>
          <w:fldChar w:fldCharType="begin"/>
        </w:r>
        <w:r w:rsidR="00ED1E42">
          <w:rPr>
            <w:webHidden/>
          </w:rPr>
          <w:instrText xml:space="preserve"> PAGEREF _Toc158661481 \h </w:instrText>
        </w:r>
        <w:r w:rsidR="00ED1E42">
          <w:rPr>
            <w:webHidden/>
          </w:rPr>
        </w:r>
        <w:r w:rsidR="00ED1E42">
          <w:rPr>
            <w:webHidden/>
          </w:rPr>
          <w:fldChar w:fldCharType="separate"/>
        </w:r>
        <w:r w:rsidR="00D87B25">
          <w:rPr>
            <w:webHidden/>
          </w:rPr>
          <w:t>103</w:t>
        </w:r>
        <w:r w:rsidR="00ED1E42">
          <w:rPr>
            <w:webHidden/>
          </w:rPr>
          <w:fldChar w:fldCharType="end"/>
        </w:r>
      </w:hyperlink>
    </w:p>
    <w:p w14:paraId="59E78473" w14:textId="036C3969" w:rsidR="00ED1E42" w:rsidRPr="00251EC0" w:rsidRDefault="00095CC7">
      <w:pPr>
        <w:pStyle w:val="72"/>
        <w:rPr>
          <w:rFonts w:asciiTheme="minorHAnsi" w:eastAsiaTheme="minorEastAsia" w:hAnsiTheme="minorHAnsi" w:cstheme="minorBidi"/>
          <w:sz w:val="22"/>
          <w:szCs w:val="22"/>
          <w:lang w:val="ru-RU" w:eastAsia="ru-RU"/>
        </w:rPr>
      </w:pPr>
      <w:hyperlink w:anchor="_Toc158661482" w:history="1">
        <w:r w:rsidR="00ED1E42" w:rsidRPr="00481D8F">
          <w:rPr>
            <w:rStyle w:val="af"/>
          </w:rPr>
          <w:t>Статья 39. Землепользование и застройка на территориях общественно-деловых зон</w:t>
        </w:r>
        <w:r w:rsidR="00ED1E42">
          <w:rPr>
            <w:webHidden/>
          </w:rPr>
          <w:tab/>
        </w:r>
        <w:r w:rsidR="00ED1E42">
          <w:rPr>
            <w:webHidden/>
          </w:rPr>
          <w:fldChar w:fldCharType="begin"/>
        </w:r>
        <w:r w:rsidR="00ED1E42">
          <w:rPr>
            <w:webHidden/>
          </w:rPr>
          <w:instrText xml:space="preserve"> PAGEREF _Toc158661482 \h </w:instrText>
        </w:r>
        <w:r w:rsidR="00ED1E42">
          <w:rPr>
            <w:webHidden/>
          </w:rPr>
        </w:r>
        <w:r w:rsidR="00ED1E42">
          <w:rPr>
            <w:webHidden/>
          </w:rPr>
          <w:fldChar w:fldCharType="separate"/>
        </w:r>
        <w:r w:rsidR="00D87B25">
          <w:rPr>
            <w:webHidden/>
          </w:rPr>
          <w:t>109</w:t>
        </w:r>
        <w:r w:rsidR="00ED1E42">
          <w:rPr>
            <w:webHidden/>
          </w:rPr>
          <w:fldChar w:fldCharType="end"/>
        </w:r>
      </w:hyperlink>
    </w:p>
    <w:p w14:paraId="21D10486" w14:textId="69E31E53" w:rsidR="00ED1E42" w:rsidRPr="00251EC0" w:rsidRDefault="00095CC7">
      <w:pPr>
        <w:pStyle w:val="72"/>
        <w:rPr>
          <w:rFonts w:asciiTheme="minorHAnsi" w:eastAsiaTheme="minorEastAsia" w:hAnsiTheme="minorHAnsi" w:cstheme="minorBidi"/>
          <w:sz w:val="22"/>
          <w:szCs w:val="22"/>
          <w:lang w:val="ru-RU" w:eastAsia="ru-RU"/>
        </w:rPr>
      </w:pPr>
      <w:hyperlink w:anchor="_Toc158661483" w:history="1">
        <w:r w:rsidR="00ED1E42" w:rsidRPr="00481D8F">
          <w:rPr>
            <w:rStyle w:val="af"/>
          </w:rPr>
          <w:t>Статья 40. Землепользование и застройка на территориях зон инженерной инфраструктуры</w:t>
        </w:r>
        <w:r w:rsidR="00ED1E42">
          <w:rPr>
            <w:webHidden/>
          </w:rPr>
          <w:tab/>
        </w:r>
        <w:r w:rsidR="00ED1E42">
          <w:rPr>
            <w:webHidden/>
          </w:rPr>
          <w:fldChar w:fldCharType="begin"/>
        </w:r>
        <w:r w:rsidR="00ED1E42">
          <w:rPr>
            <w:webHidden/>
          </w:rPr>
          <w:instrText xml:space="preserve"> PAGEREF _Toc158661483 \h </w:instrText>
        </w:r>
        <w:r w:rsidR="00ED1E42">
          <w:rPr>
            <w:webHidden/>
          </w:rPr>
        </w:r>
        <w:r w:rsidR="00ED1E42">
          <w:rPr>
            <w:webHidden/>
          </w:rPr>
          <w:fldChar w:fldCharType="separate"/>
        </w:r>
        <w:r w:rsidR="00D87B25">
          <w:rPr>
            <w:webHidden/>
          </w:rPr>
          <w:t>111</w:t>
        </w:r>
        <w:r w:rsidR="00ED1E42">
          <w:rPr>
            <w:webHidden/>
          </w:rPr>
          <w:fldChar w:fldCharType="end"/>
        </w:r>
      </w:hyperlink>
    </w:p>
    <w:p w14:paraId="6AA74CDD" w14:textId="490F444C" w:rsidR="00ED1E42" w:rsidRPr="00251EC0" w:rsidRDefault="00095CC7">
      <w:pPr>
        <w:pStyle w:val="72"/>
        <w:rPr>
          <w:rFonts w:asciiTheme="minorHAnsi" w:eastAsiaTheme="minorEastAsia" w:hAnsiTheme="minorHAnsi" w:cstheme="minorBidi"/>
          <w:sz w:val="22"/>
          <w:szCs w:val="22"/>
          <w:lang w:val="ru-RU" w:eastAsia="ru-RU"/>
        </w:rPr>
      </w:pPr>
      <w:hyperlink w:anchor="_Toc158661484" w:history="1">
        <w:r w:rsidR="00ED1E42" w:rsidRPr="00481D8F">
          <w:rPr>
            <w:rStyle w:val="af"/>
          </w:rPr>
          <w:t>Статья 41. Землепользование и застройка зон транспортной инфраструктуры</w:t>
        </w:r>
        <w:r w:rsidR="00ED1E42">
          <w:rPr>
            <w:webHidden/>
          </w:rPr>
          <w:tab/>
        </w:r>
        <w:r w:rsidR="00ED1E42">
          <w:rPr>
            <w:webHidden/>
          </w:rPr>
          <w:fldChar w:fldCharType="begin"/>
        </w:r>
        <w:r w:rsidR="00ED1E42">
          <w:rPr>
            <w:webHidden/>
          </w:rPr>
          <w:instrText xml:space="preserve"> PAGEREF _Toc158661484 \h </w:instrText>
        </w:r>
        <w:r w:rsidR="00ED1E42">
          <w:rPr>
            <w:webHidden/>
          </w:rPr>
        </w:r>
        <w:r w:rsidR="00ED1E42">
          <w:rPr>
            <w:webHidden/>
          </w:rPr>
          <w:fldChar w:fldCharType="separate"/>
        </w:r>
        <w:r w:rsidR="00D87B25">
          <w:rPr>
            <w:webHidden/>
          </w:rPr>
          <w:t>111</w:t>
        </w:r>
        <w:r w:rsidR="00ED1E42">
          <w:rPr>
            <w:webHidden/>
          </w:rPr>
          <w:fldChar w:fldCharType="end"/>
        </w:r>
      </w:hyperlink>
    </w:p>
    <w:p w14:paraId="2F3C9F5D" w14:textId="69BBF1E5" w:rsidR="00ED1E42" w:rsidRPr="00251EC0" w:rsidRDefault="00095CC7">
      <w:pPr>
        <w:pStyle w:val="72"/>
        <w:rPr>
          <w:rFonts w:asciiTheme="minorHAnsi" w:eastAsiaTheme="minorEastAsia" w:hAnsiTheme="minorHAnsi" w:cstheme="minorBidi"/>
          <w:sz w:val="22"/>
          <w:szCs w:val="22"/>
          <w:lang w:val="ru-RU" w:eastAsia="ru-RU"/>
        </w:rPr>
      </w:pPr>
      <w:hyperlink w:anchor="_Toc158661485" w:history="1">
        <w:r w:rsidR="00ED1E42" w:rsidRPr="00481D8F">
          <w:rPr>
            <w:rStyle w:val="af"/>
          </w:rPr>
          <w:t>Статья 42. Землепользование и застройка на территориях рекреационных зон</w:t>
        </w:r>
        <w:r w:rsidR="00ED1E42">
          <w:rPr>
            <w:webHidden/>
          </w:rPr>
          <w:tab/>
        </w:r>
        <w:r w:rsidR="00ED1E42">
          <w:rPr>
            <w:webHidden/>
          </w:rPr>
          <w:fldChar w:fldCharType="begin"/>
        </w:r>
        <w:r w:rsidR="00ED1E42">
          <w:rPr>
            <w:webHidden/>
          </w:rPr>
          <w:instrText xml:space="preserve"> PAGEREF _Toc158661485 \h </w:instrText>
        </w:r>
        <w:r w:rsidR="00ED1E42">
          <w:rPr>
            <w:webHidden/>
          </w:rPr>
        </w:r>
        <w:r w:rsidR="00ED1E42">
          <w:rPr>
            <w:webHidden/>
          </w:rPr>
          <w:fldChar w:fldCharType="separate"/>
        </w:r>
        <w:r w:rsidR="00D87B25">
          <w:rPr>
            <w:webHidden/>
          </w:rPr>
          <w:t>112</w:t>
        </w:r>
        <w:r w:rsidR="00ED1E42">
          <w:rPr>
            <w:webHidden/>
          </w:rPr>
          <w:fldChar w:fldCharType="end"/>
        </w:r>
      </w:hyperlink>
    </w:p>
    <w:p w14:paraId="43BA8DE6" w14:textId="6A3BD9AC" w:rsidR="00ED1E42" w:rsidRPr="00251EC0" w:rsidRDefault="00095CC7">
      <w:pPr>
        <w:pStyle w:val="72"/>
        <w:rPr>
          <w:rFonts w:asciiTheme="minorHAnsi" w:eastAsiaTheme="minorEastAsia" w:hAnsiTheme="minorHAnsi" w:cstheme="minorBidi"/>
          <w:sz w:val="22"/>
          <w:szCs w:val="22"/>
          <w:lang w:val="ru-RU" w:eastAsia="ru-RU"/>
        </w:rPr>
      </w:pPr>
      <w:hyperlink w:anchor="_Toc158661486" w:history="1">
        <w:r w:rsidR="00ED1E42" w:rsidRPr="00481D8F">
          <w:rPr>
            <w:rStyle w:val="af"/>
          </w:rPr>
          <w:t>Статья 43. Землепользование и застройка на территориях зон сельскохозяйственного использования</w:t>
        </w:r>
        <w:r w:rsidR="00ED1E42">
          <w:rPr>
            <w:webHidden/>
          </w:rPr>
          <w:tab/>
        </w:r>
        <w:r w:rsidR="00ED1E42">
          <w:rPr>
            <w:webHidden/>
          </w:rPr>
          <w:fldChar w:fldCharType="begin"/>
        </w:r>
        <w:r w:rsidR="00ED1E42">
          <w:rPr>
            <w:webHidden/>
          </w:rPr>
          <w:instrText xml:space="preserve"> PAGEREF _Toc158661486 \h </w:instrText>
        </w:r>
        <w:r w:rsidR="00ED1E42">
          <w:rPr>
            <w:webHidden/>
          </w:rPr>
        </w:r>
        <w:r w:rsidR="00ED1E42">
          <w:rPr>
            <w:webHidden/>
          </w:rPr>
          <w:fldChar w:fldCharType="separate"/>
        </w:r>
        <w:r w:rsidR="00D87B25">
          <w:rPr>
            <w:webHidden/>
          </w:rPr>
          <w:t>112</w:t>
        </w:r>
        <w:r w:rsidR="00ED1E42">
          <w:rPr>
            <w:webHidden/>
          </w:rPr>
          <w:fldChar w:fldCharType="end"/>
        </w:r>
      </w:hyperlink>
    </w:p>
    <w:p w14:paraId="66E28599" w14:textId="151A8284" w:rsidR="00ED1E42" w:rsidRPr="00251EC0" w:rsidRDefault="00095CC7">
      <w:pPr>
        <w:pStyle w:val="72"/>
        <w:rPr>
          <w:rFonts w:asciiTheme="minorHAnsi" w:eastAsiaTheme="minorEastAsia" w:hAnsiTheme="minorHAnsi" w:cstheme="minorBidi"/>
          <w:sz w:val="22"/>
          <w:szCs w:val="22"/>
          <w:lang w:val="ru-RU" w:eastAsia="ru-RU"/>
        </w:rPr>
      </w:pPr>
      <w:hyperlink w:anchor="_Toc158661487" w:history="1">
        <w:r w:rsidR="00ED1E42" w:rsidRPr="00481D8F">
          <w:rPr>
            <w:rStyle w:val="af"/>
          </w:rPr>
          <w:t>Статья 44. Землепользование и застройка зон территорий специального назначения</w:t>
        </w:r>
        <w:r w:rsidR="00ED1E42">
          <w:rPr>
            <w:webHidden/>
          </w:rPr>
          <w:tab/>
        </w:r>
        <w:r w:rsidR="00ED1E42">
          <w:rPr>
            <w:webHidden/>
          </w:rPr>
          <w:fldChar w:fldCharType="begin"/>
        </w:r>
        <w:r w:rsidR="00ED1E42">
          <w:rPr>
            <w:webHidden/>
          </w:rPr>
          <w:instrText xml:space="preserve"> PAGEREF _Toc158661487 \h </w:instrText>
        </w:r>
        <w:r w:rsidR="00ED1E42">
          <w:rPr>
            <w:webHidden/>
          </w:rPr>
        </w:r>
        <w:r w:rsidR="00ED1E42">
          <w:rPr>
            <w:webHidden/>
          </w:rPr>
          <w:fldChar w:fldCharType="separate"/>
        </w:r>
        <w:r w:rsidR="00D87B25">
          <w:rPr>
            <w:webHidden/>
          </w:rPr>
          <w:t>112</w:t>
        </w:r>
        <w:r w:rsidR="00ED1E42">
          <w:rPr>
            <w:webHidden/>
          </w:rPr>
          <w:fldChar w:fldCharType="end"/>
        </w:r>
      </w:hyperlink>
    </w:p>
    <w:p w14:paraId="1B2C1EA5" w14:textId="350DAC10" w:rsidR="00ED1E42" w:rsidRPr="00251EC0" w:rsidRDefault="00095CC7">
      <w:pPr>
        <w:pStyle w:val="72"/>
        <w:rPr>
          <w:rFonts w:asciiTheme="minorHAnsi" w:eastAsiaTheme="minorEastAsia" w:hAnsiTheme="minorHAnsi" w:cstheme="minorBidi"/>
          <w:sz w:val="22"/>
          <w:szCs w:val="22"/>
          <w:lang w:val="ru-RU" w:eastAsia="ru-RU"/>
        </w:rPr>
      </w:pPr>
      <w:hyperlink w:anchor="_Toc158661488" w:history="1">
        <w:r w:rsidR="00ED1E42" w:rsidRPr="00481D8F">
          <w:rPr>
            <w:rStyle w:val="af"/>
          </w:rPr>
          <w:t>Статья 45. Землепользование и застройка на территориях производственных зон</w:t>
        </w:r>
        <w:r w:rsidR="00ED1E42">
          <w:rPr>
            <w:webHidden/>
          </w:rPr>
          <w:tab/>
        </w:r>
        <w:r w:rsidR="00ED1E42">
          <w:rPr>
            <w:webHidden/>
          </w:rPr>
          <w:fldChar w:fldCharType="begin"/>
        </w:r>
        <w:r w:rsidR="00ED1E42">
          <w:rPr>
            <w:webHidden/>
          </w:rPr>
          <w:instrText xml:space="preserve"> PAGEREF _Toc158661488 \h </w:instrText>
        </w:r>
        <w:r w:rsidR="00ED1E42">
          <w:rPr>
            <w:webHidden/>
          </w:rPr>
        </w:r>
        <w:r w:rsidR="00ED1E42">
          <w:rPr>
            <w:webHidden/>
          </w:rPr>
          <w:fldChar w:fldCharType="separate"/>
        </w:r>
        <w:r w:rsidR="00D87B25">
          <w:rPr>
            <w:webHidden/>
          </w:rPr>
          <w:t>113</w:t>
        </w:r>
        <w:r w:rsidR="00ED1E42">
          <w:rPr>
            <w:webHidden/>
          </w:rPr>
          <w:fldChar w:fldCharType="end"/>
        </w:r>
      </w:hyperlink>
    </w:p>
    <w:p w14:paraId="06A04E2D" w14:textId="688EBECC" w:rsidR="00ED1E42" w:rsidRPr="00251EC0" w:rsidRDefault="00095CC7">
      <w:pPr>
        <w:pStyle w:val="72"/>
        <w:rPr>
          <w:rFonts w:asciiTheme="minorHAnsi" w:eastAsiaTheme="minorEastAsia" w:hAnsiTheme="minorHAnsi" w:cstheme="minorBidi"/>
          <w:sz w:val="22"/>
          <w:szCs w:val="22"/>
          <w:lang w:val="ru-RU" w:eastAsia="ru-RU"/>
        </w:rPr>
      </w:pPr>
      <w:hyperlink w:anchor="_Toc158661489" w:history="1">
        <w:r w:rsidR="00ED1E42" w:rsidRPr="00481D8F">
          <w:rPr>
            <w:rStyle w:val="af"/>
          </w:rPr>
          <w:t>Статья 46. Землепользование и застройка на территориях иных зон</w:t>
        </w:r>
        <w:r w:rsidR="00ED1E42">
          <w:rPr>
            <w:webHidden/>
          </w:rPr>
          <w:tab/>
        </w:r>
        <w:r w:rsidR="00ED1E42">
          <w:rPr>
            <w:webHidden/>
          </w:rPr>
          <w:fldChar w:fldCharType="begin"/>
        </w:r>
        <w:r w:rsidR="00ED1E42">
          <w:rPr>
            <w:webHidden/>
          </w:rPr>
          <w:instrText xml:space="preserve"> PAGEREF _Toc158661489 \h </w:instrText>
        </w:r>
        <w:r w:rsidR="00ED1E42">
          <w:rPr>
            <w:webHidden/>
          </w:rPr>
        </w:r>
        <w:r w:rsidR="00ED1E42">
          <w:rPr>
            <w:webHidden/>
          </w:rPr>
          <w:fldChar w:fldCharType="separate"/>
        </w:r>
        <w:r w:rsidR="00D87B25">
          <w:rPr>
            <w:webHidden/>
          </w:rPr>
          <w:t>113</w:t>
        </w:r>
        <w:r w:rsidR="00ED1E42">
          <w:rPr>
            <w:webHidden/>
          </w:rPr>
          <w:fldChar w:fldCharType="end"/>
        </w:r>
      </w:hyperlink>
    </w:p>
    <w:p w14:paraId="4EE3CA98" w14:textId="473A81E8" w:rsidR="00ED1E42" w:rsidRPr="00251EC0" w:rsidRDefault="00095CC7">
      <w:pPr>
        <w:pStyle w:val="72"/>
        <w:rPr>
          <w:rFonts w:asciiTheme="minorHAnsi" w:eastAsiaTheme="minorEastAsia" w:hAnsiTheme="minorHAnsi" w:cstheme="minorBidi"/>
          <w:sz w:val="22"/>
          <w:szCs w:val="22"/>
          <w:lang w:val="ru-RU" w:eastAsia="ru-RU"/>
        </w:rPr>
      </w:pPr>
      <w:hyperlink w:anchor="_Toc158661490" w:history="1">
        <w:r w:rsidR="00ED1E42" w:rsidRPr="00481D8F">
          <w:rPr>
            <w:rStyle w:val="af"/>
          </w:rPr>
          <w:t>Статья 47. Землепользование и застройка в границах комплексного развития территории</w:t>
        </w:r>
        <w:r w:rsidR="00ED1E42">
          <w:rPr>
            <w:webHidden/>
          </w:rPr>
          <w:tab/>
        </w:r>
        <w:r w:rsidR="00ED1E42">
          <w:rPr>
            <w:webHidden/>
          </w:rPr>
          <w:fldChar w:fldCharType="begin"/>
        </w:r>
        <w:r w:rsidR="00ED1E42">
          <w:rPr>
            <w:webHidden/>
          </w:rPr>
          <w:instrText xml:space="preserve"> PAGEREF _Toc158661490 \h </w:instrText>
        </w:r>
        <w:r w:rsidR="00ED1E42">
          <w:rPr>
            <w:webHidden/>
          </w:rPr>
        </w:r>
        <w:r w:rsidR="00ED1E42">
          <w:rPr>
            <w:webHidden/>
          </w:rPr>
          <w:fldChar w:fldCharType="separate"/>
        </w:r>
        <w:r w:rsidR="00D87B25">
          <w:rPr>
            <w:webHidden/>
          </w:rPr>
          <w:t>113</w:t>
        </w:r>
        <w:r w:rsidR="00ED1E42">
          <w:rPr>
            <w:webHidden/>
          </w:rPr>
          <w:fldChar w:fldCharType="end"/>
        </w:r>
      </w:hyperlink>
    </w:p>
    <w:p w14:paraId="13E0168B" w14:textId="2A968D68" w:rsidR="00ED1E42" w:rsidRPr="00251EC0" w:rsidRDefault="00095CC7">
      <w:pPr>
        <w:pStyle w:val="72"/>
        <w:rPr>
          <w:rFonts w:asciiTheme="minorHAnsi" w:eastAsiaTheme="minorEastAsia" w:hAnsiTheme="minorHAnsi" w:cstheme="minorBidi"/>
          <w:sz w:val="22"/>
          <w:szCs w:val="22"/>
          <w:lang w:val="ru-RU" w:eastAsia="ru-RU"/>
        </w:rPr>
      </w:pPr>
      <w:hyperlink w:anchor="_Toc158661491" w:history="1">
        <w:r w:rsidR="00ED1E42" w:rsidRPr="00481D8F">
          <w:rPr>
            <w:rStyle w:val="af"/>
          </w:rPr>
          <w:t>Статья 48. Виды разрешенного использования земельных участков и объектов капитального строительства в различных территориальных зонах</w:t>
        </w:r>
        <w:r w:rsidR="00ED1E42">
          <w:rPr>
            <w:webHidden/>
          </w:rPr>
          <w:tab/>
        </w:r>
        <w:r w:rsidR="00ED1E42">
          <w:rPr>
            <w:webHidden/>
          </w:rPr>
          <w:fldChar w:fldCharType="begin"/>
        </w:r>
        <w:r w:rsidR="00ED1E42">
          <w:rPr>
            <w:webHidden/>
          </w:rPr>
          <w:instrText xml:space="preserve"> PAGEREF _Toc158661491 \h </w:instrText>
        </w:r>
        <w:r w:rsidR="00ED1E42">
          <w:rPr>
            <w:webHidden/>
          </w:rPr>
        </w:r>
        <w:r w:rsidR="00ED1E42">
          <w:rPr>
            <w:webHidden/>
          </w:rPr>
          <w:fldChar w:fldCharType="separate"/>
        </w:r>
        <w:r w:rsidR="00D87B25">
          <w:rPr>
            <w:webHidden/>
          </w:rPr>
          <w:t>114</w:t>
        </w:r>
        <w:r w:rsidR="00ED1E42">
          <w:rPr>
            <w:webHidden/>
          </w:rPr>
          <w:fldChar w:fldCharType="end"/>
        </w:r>
      </w:hyperlink>
    </w:p>
    <w:p w14:paraId="16CD8680" w14:textId="6CBB8660" w:rsidR="00ED1E42" w:rsidRDefault="00095CC7" w:rsidP="00ED1E42">
      <w:pPr>
        <w:pStyle w:val="1fc"/>
        <w:rPr>
          <w:rFonts w:asciiTheme="minorHAnsi" w:eastAsiaTheme="minorEastAsia" w:hAnsiTheme="minorHAnsi" w:cstheme="minorBidi"/>
          <w:sz w:val="22"/>
          <w:szCs w:val="22"/>
        </w:rPr>
      </w:pPr>
      <w:hyperlink w:anchor="_Toc158661492" w:history="1">
        <w:r w:rsidR="00ED1E42" w:rsidRPr="00481D8F">
          <w:rPr>
            <w:rStyle w:val="af"/>
            <w:rFonts w:eastAsia="SimSun"/>
            <w:caps/>
            <w:lang w:eastAsia="zh-CN"/>
          </w:rPr>
          <w:t>Жилые зоны</w:t>
        </w:r>
        <w:r w:rsidR="00ED1E42" w:rsidRPr="00481D8F">
          <w:rPr>
            <w:rStyle w:val="af"/>
            <w:rFonts w:eastAsia="SimSun"/>
            <w:lang w:eastAsia="zh-CN"/>
          </w:rPr>
          <w:t>:</w:t>
        </w:r>
        <w:r w:rsidR="00ED1E42">
          <w:rPr>
            <w:webHidden/>
          </w:rPr>
          <w:tab/>
        </w:r>
        <w:r w:rsidR="00ED1E42">
          <w:rPr>
            <w:webHidden/>
          </w:rPr>
          <w:fldChar w:fldCharType="begin"/>
        </w:r>
        <w:r w:rsidR="00ED1E42">
          <w:rPr>
            <w:webHidden/>
          </w:rPr>
          <w:instrText xml:space="preserve"> PAGEREF _Toc158661492 \h </w:instrText>
        </w:r>
        <w:r w:rsidR="00ED1E42">
          <w:rPr>
            <w:webHidden/>
          </w:rPr>
        </w:r>
        <w:r w:rsidR="00ED1E42">
          <w:rPr>
            <w:webHidden/>
          </w:rPr>
          <w:fldChar w:fldCharType="separate"/>
        </w:r>
        <w:r w:rsidR="00D87B25">
          <w:rPr>
            <w:webHidden/>
          </w:rPr>
          <w:t>115</w:t>
        </w:r>
        <w:r w:rsidR="00ED1E42">
          <w:rPr>
            <w:webHidden/>
          </w:rPr>
          <w:fldChar w:fldCharType="end"/>
        </w:r>
      </w:hyperlink>
    </w:p>
    <w:p w14:paraId="4ECF779D" w14:textId="333C2419" w:rsidR="00ED1E42" w:rsidRDefault="00095CC7" w:rsidP="00354B61">
      <w:pPr>
        <w:pStyle w:val="1fc"/>
        <w:rPr>
          <w:rFonts w:asciiTheme="minorHAnsi" w:eastAsiaTheme="minorEastAsia" w:hAnsiTheme="minorHAnsi" w:cstheme="minorBidi"/>
          <w:sz w:val="22"/>
          <w:szCs w:val="22"/>
        </w:rPr>
      </w:pPr>
      <w:hyperlink w:anchor="_Toc158661493" w:history="1">
        <w:r w:rsidR="008248FE">
          <w:rPr>
            <w:rStyle w:val="af"/>
            <w:rFonts w:eastAsia="SimSun"/>
            <w:lang w:eastAsia="zh-CN"/>
          </w:rPr>
          <w:t>Ж-1</w:t>
        </w:r>
        <w:r w:rsidR="00E13FED">
          <w:rPr>
            <w:rStyle w:val="af"/>
            <w:rFonts w:eastAsia="SimSun"/>
            <w:lang w:eastAsia="zh-CN"/>
          </w:rPr>
          <w:t>Б</w:t>
        </w:r>
        <w:r w:rsidR="00ED1E42" w:rsidRPr="00481D8F">
          <w:rPr>
            <w:rStyle w:val="af"/>
            <w:rFonts w:eastAsia="SimSun"/>
            <w:lang w:eastAsia="zh-CN"/>
          </w:rPr>
          <w:t xml:space="preserve">. </w:t>
        </w:r>
        <w:r w:rsidR="008248FE">
          <w:rPr>
            <w:rStyle w:val="af"/>
            <w:rFonts w:eastAsia="SimSun"/>
            <w:lang w:eastAsia="zh-CN"/>
          </w:rPr>
          <w:t>Зона застройки индивидуальными жилыми домами</w:t>
        </w:r>
        <w:r w:rsidR="00ED1E42">
          <w:rPr>
            <w:webHidden/>
          </w:rPr>
          <w:tab/>
        </w:r>
        <w:r w:rsidR="00ED1E42">
          <w:rPr>
            <w:webHidden/>
          </w:rPr>
          <w:fldChar w:fldCharType="begin"/>
        </w:r>
        <w:r w:rsidR="00ED1E42">
          <w:rPr>
            <w:webHidden/>
          </w:rPr>
          <w:instrText xml:space="preserve"> PAGEREF _Toc158661493 \h </w:instrText>
        </w:r>
        <w:r w:rsidR="00ED1E42">
          <w:rPr>
            <w:webHidden/>
          </w:rPr>
        </w:r>
        <w:r w:rsidR="00ED1E42">
          <w:rPr>
            <w:webHidden/>
          </w:rPr>
          <w:fldChar w:fldCharType="separate"/>
        </w:r>
        <w:r w:rsidR="00D87B25">
          <w:rPr>
            <w:webHidden/>
          </w:rPr>
          <w:t>115</w:t>
        </w:r>
        <w:r w:rsidR="00ED1E42">
          <w:rPr>
            <w:webHidden/>
          </w:rPr>
          <w:fldChar w:fldCharType="end"/>
        </w:r>
      </w:hyperlink>
    </w:p>
    <w:p w14:paraId="082C92E3" w14:textId="0945B1A6" w:rsidR="00ED1E42" w:rsidRDefault="00095CC7" w:rsidP="00ED1E42">
      <w:pPr>
        <w:pStyle w:val="1fc"/>
        <w:rPr>
          <w:rFonts w:asciiTheme="minorHAnsi" w:eastAsiaTheme="minorEastAsia" w:hAnsiTheme="minorHAnsi" w:cstheme="minorBidi"/>
          <w:sz w:val="22"/>
          <w:szCs w:val="22"/>
        </w:rPr>
      </w:pPr>
      <w:hyperlink w:anchor="_Toc158661495" w:history="1">
        <w:r w:rsidR="00ED1E42" w:rsidRPr="00481D8F">
          <w:rPr>
            <w:rStyle w:val="af"/>
            <w:rFonts w:eastAsia="SimSun"/>
            <w:caps/>
            <w:lang w:eastAsia="zh-CN"/>
          </w:rPr>
          <w:t>ОБЩЕСТВЕННО-ДЕЛОВЫЕ ЗОНЫ:</w:t>
        </w:r>
        <w:r w:rsidR="00ED1E42">
          <w:rPr>
            <w:webHidden/>
          </w:rPr>
          <w:tab/>
        </w:r>
        <w:r w:rsidR="00ED1E42">
          <w:rPr>
            <w:webHidden/>
          </w:rPr>
          <w:fldChar w:fldCharType="begin"/>
        </w:r>
        <w:r w:rsidR="00ED1E42">
          <w:rPr>
            <w:webHidden/>
          </w:rPr>
          <w:instrText xml:space="preserve"> PAGEREF _Toc158661495 \h </w:instrText>
        </w:r>
        <w:r w:rsidR="00ED1E42">
          <w:rPr>
            <w:webHidden/>
          </w:rPr>
        </w:r>
        <w:r w:rsidR="00ED1E42">
          <w:rPr>
            <w:webHidden/>
          </w:rPr>
          <w:fldChar w:fldCharType="separate"/>
        </w:r>
        <w:r w:rsidR="00D87B25">
          <w:rPr>
            <w:webHidden/>
          </w:rPr>
          <w:t>12</w:t>
        </w:r>
        <w:r w:rsidR="00ED1E42">
          <w:rPr>
            <w:webHidden/>
          </w:rPr>
          <w:fldChar w:fldCharType="end"/>
        </w:r>
      </w:hyperlink>
      <w:r w:rsidR="00251EC0">
        <w:t>4</w:t>
      </w:r>
    </w:p>
    <w:p w14:paraId="310BC191" w14:textId="51BCF263" w:rsidR="00ED1E42" w:rsidRDefault="00095CC7" w:rsidP="00ED1E42">
      <w:pPr>
        <w:pStyle w:val="1fc"/>
        <w:rPr>
          <w:rFonts w:asciiTheme="minorHAnsi" w:eastAsiaTheme="minorEastAsia" w:hAnsiTheme="minorHAnsi" w:cstheme="minorBidi"/>
          <w:sz w:val="22"/>
          <w:szCs w:val="22"/>
        </w:rPr>
      </w:pPr>
      <w:hyperlink w:anchor="_Toc158661496" w:history="1">
        <w:r w:rsidR="008248FE">
          <w:rPr>
            <w:rStyle w:val="af"/>
            <w:rFonts w:eastAsia="SimSun"/>
            <w:lang w:eastAsia="zh-CN"/>
          </w:rPr>
          <w:t>ОД</w:t>
        </w:r>
        <w:r w:rsidR="00E13FED">
          <w:rPr>
            <w:rStyle w:val="af"/>
            <w:rFonts w:eastAsia="SimSun"/>
            <w:lang w:eastAsia="zh-CN"/>
          </w:rPr>
          <w:t>-1. Центральная зона общественного и коммерческого назначения</w:t>
        </w:r>
        <w:r w:rsidR="00ED1E42">
          <w:rPr>
            <w:webHidden/>
          </w:rPr>
          <w:tab/>
        </w:r>
        <w:r w:rsidR="00ED1E42">
          <w:rPr>
            <w:webHidden/>
          </w:rPr>
          <w:fldChar w:fldCharType="begin"/>
        </w:r>
        <w:r w:rsidR="00ED1E42">
          <w:rPr>
            <w:webHidden/>
          </w:rPr>
          <w:instrText xml:space="preserve"> PAGEREF _Toc158661496 \h </w:instrText>
        </w:r>
        <w:r w:rsidR="00ED1E42">
          <w:rPr>
            <w:webHidden/>
          </w:rPr>
        </w:r>
        <w:r w:rsidR="00ED1E42">
          <w:rPr>
            <w:webHidden/>
          </w:rPr>
          <w:fldChar w:fldCharType="separate"/>
        </w:r>
        <w:r w:rsidR="00D87B25">
          <w:rPr>
            <w:webHidden/>
          </w:rPr>
          <w:t>12</w:t>
        </w:r>
        <w:r w:rsidR="00ED1E42">
          <w:rPr>
            <w:webHidden/>
          </w:rPr>
          <w:fldChar w:fldCharType="end"/>
        </w:r>
      </w:hyperlink>
      <w:r w:rsidR="00251EC0">
        <w:t>4</w:t>
      </w:r>
    </w:p>
    <w:p w14:paraId="2B0DACDF" w14:textId="2A5F7F28" w:rsidR="00ED1E42" w:rsidRDefault="00095CC7" w:rsidP="00ED1E42">
      <w:pPr>
        <w:pStyle w:val="1fc"/>
        <w:rPr>
          <w:rFonts w:asciiTheme="minorHAnsi" w:eastAsiaTheme="minorEastAsia" w:hAnsiTheme="minorHAnsi" w:cstheme="minorBidi"/>
          <w:sz w:val="22"/>
          <w:szCs w:val="22"/>
        </w:rPr>
      </w:pPr>
      <w:hyperlink w:anchor="_Toc158661497" w:history="1">
        <w:r w:rsidR="008248FE">
          <w:rPr>
            <w:rStyle w:val="af"/>
            <w:rFonts w:eastAsia="SimSun"/>
            <w:lang w:eastAsia="zh-CN"/>
          </w:rPr>
          <w:t>ОД-2</w:t>
        </w:r>
        <w:r w:rsidR="00E13FED">
          <w:rPr>
            <w:rStyle w:val="af"/>
            <w:rFonts w:eastAsia="SimSun"/>
            <w:lang w:eastAsia="zh-CN"/>
          </w:rPr>
          <w:t>. Зона общественного центра местного значения</w:t>
        </w:r>
        <w:r w:rsidR="00ED1E42">
          <w:rPr>
            <w:webHidden/>
          </w:rPr>
          <w:tab/>
        </w:r>
        <w:r w:rsidR="00ED1E42">
          <w:rPr>
            <w:webHidden/>
          </w:rPr>
          <w:fldChar w:fldCharType="begin"/>
        </w:r>
        <w:r w:rsidR="00ED1E42">
          <w:rPr>
            <w:webHidden/>
          </w:rPr>
          <w:instrText xml:space="preserve"> PAGEREF _Toc158661497 \h </w:instrText>
        </w:r>
        <w:r w:rsidR="00ED1E42">
          <w:rPr>
            <w:webHidden/>
          </w:rPr>
        </w:r>
        <w:r w:rsidR="00ED1E42">
          <w:rPr>
            <w:webHidden/>
          </w:rPr>
          <w:fldChar w:fldCharType="separate"/>
        </w:r>
        <w:r w:rsidR="00D87B25">
          <w:rPr>
            <w:webHidden/>
          </w:rPr>
          <w:t>1</w:t>
        </w:r>
        <w:r w:rsidR="00ED1E42">
          <w:rPr>
            <w:webHidden/>
          </w:rPr>
          <w:fldChar w:fldCharType="end"/>
        </w:r>
      </w:hyperlink>
      <w:r w:rsidR="00BC124C">
        <w:t>2</w:t>
      </w:r>
      <w:r w:rsidR="00251EC0">
        <w:t>4</w:t>
      </w:r>
    </w:p>
    <w:p w14:paraId="46ADAEA5" w14:textId="441A592D" w:rsidR="00ED1E42" w:rsidRDefault="00095CC7" w:rsidP="00ED1E42">
      <w:pPr>
        <w:pStyle w:val="1fc"/>
      </w:pPr>
      <w:hyperlink w:anchor="_Toc158661498" w:history="1">
        <w:r w:rsidR="00E13FED">
          <w:rPr>
            <w:rStyle w:val="af"/>
            <w:rFonts w:eastAsia="SimSun"/>
            <w:lang w:eastAsia="zh-CN"/>
          </w:rPr>
          <w:t>ОД-4. Зона объектов образования</w:t>
        </w:r>
        <w:r w:rsidR="00ED1E42">
          <w:rPr>
            <w:webHidden/>
          </w:rPr>
          <w:tab/>
        </w:r>
        <w:r w:rsidR="00ED1E42">
          <w:rPr>
            <w:webHidden/>
          </w:rPr>
          <w:fldChar w:fldCharType="begin"/>
        </w:r>
        <w:r w:rsidR="00ED1E42">
          <w:rPr>
            <w:webHidden/>
          </w:rPr>
          <w:instrText xml:space="preserve"> PAGEREF _Toc158661498 \h </w:instrText>
        </w:r>
        <w:r w:rsidR="00ED1E42">
          <w:rPr>
            <w:webHidden/>
          </w:rPr>
        </w:r>
        <w:r w:rsidR="00ED1E42">
          <w:rPr>
            <w:webHidden/>
          </w:rPr>
          <w:fldChar w:fldCharType="separate"/>
        </w:r>
        <w:r w:rsidR="00D87B25">
          <w:rPr>
            <w:webHidden/>
          </w:rPr>
          <w:t>13</w:t>
        </w:r>
        <w:r w:rsidR="00ED1E42">
          <w:rPr>
            <w:webHidden/>
          </w:rPr>
          <w:fldChar w:fldCharType="end"/>
        </w:r>
      </w:hyperlink>
      <w:r w:rsidR="00BC124C">
        <w:t>4</w:t>
      </w:r>
    </w:p>
    <w:p w14:paraId="2A0A5F1E" w14:textId="41DBE013" w:rsidR="00E13FED" w:rsidRPr="00E13FED" w:rsidRDefault="00E13FED" w:rsidP="00E13FED">
      <w:pPr>
        <w:rPr>
          <w:rFonts w:eastAsiaTheme="minorEastAsia"/>
        </w:rPr>
      </w:pPr>
      <w:r>
        <w:rPr>
          <w:rFonts w:eastAsiaTheme="minorEastAsia"/>
          <w:sz w:val="24"/>
          <w:szCs w:val="24"/>
        </w:rPr>
        <w:t>ОД-3. Зона объектов зравоохранения.................................................................................</w:t>
      </w:r>
      <w:r w:rsidR="00BC124C">
        <w:rPr>
          <w:rFonts w:eastAsiaTheme="minorEastAsia"/>
          <w:sz w:val="24"/>
          <w:szCs w:val="24"/>
        </w:rPr>
        <w:t>138</w:t>
      </w:r>
      <w:r>
        <w:rPr>
          <w:rFonts w:eastAsiaTheme="minorEastAsia"/>
        </w:rPr>
        <w:t xml:space="preserve"> </w:t>
      </w:r>
    </w:p>
    <w:p w14:paraId="1011BC4C" w14:textId="2B3012BE" w:rsidR="00ED1E42" w:rsidRDefault="00095CC7" w:rsidP="00ED1E42">
      <w:pPr>
        <w:pStyle w:val="1fc"/>
        <w:rPr>
          <w:rFonts w:asciiTheme="minorHAnsi" w:eastAsiaTheme="minorEastAsia" w:hAnsiTheme="minorHAnsi" w:cstheme="minorBidi"/>
          <w:sz w:val="22"/>
          <w:szCs w:val="22"/>
        </w:rPr>
      </w:pPr>
      <w:hyperlink w:anchor="_Toc158661499" w:history="1">
        <w:r w:rsidR="00ED1E42" w:rsidRPr="00481D8F">
          <w:rPr>
            <w:rStyle w:val="af"/>
            <w:rFonts w:eastAsia="SimSun"/>
            <w:caps/>
            <w:lang w:eastAsia="zh-CN"/>
          </w:rPr>
          <w:t>Производственные зоны, ЗОНЫ ИНЖЕНЕРНОЙ И ТРАНСПОРТНОЙ ИНФРАСТРУКТУР:</w:t>
        </w:r>
        <w:r w:rsidR="00ED1E42">
          <w:rPr>
            <w:webHidden/>
          </w:rPr>
          <w:tab/>
        </w:r>
        <w:r w:rsidR="00ED1E42">
          <w:rPr>
            <w:webHidden/>
          </w:rPr>
          <w:fldChar w:fldCharType="begin"/>
        </w:r>
        <w:r w:rsidR="00ED1E42">
          <w:rPr>
            <w:webHidden/>
          </w:rPr>
          <w:instrText xml:space="preserve"> PAGEREF _Toc158661499 \h </w:instrText>
        </w:r>
        <w:r w:rsidR="00ED1E42">
          <w:rPr>
            <w:webHidden/>
          </w:rPr>
        </w:r>
        <w:r w:rsidR="00ED1E42">
          <w:rPr>
            <w:webHidden/>
          </w:rPr>
          <w:fldChar w:fldCharType="separate"/>
        </w:r>
        <w:r w:rsidR="00D87B25">
          <w:rPr>
            <w:webHidden/>
          </w:rPr>
          <w:t>141</w:t>
        </w:r>
        <w:r w:rsidR="00ED1E42">
          <w:rPr>
            <w:webHidden/>
          </w:rPr>
          <w:fldChar w:fldCharType="end"/>
        </w:r>
      </w:hyperlink>
    </w:p>
    <w:p w14:paraId="1371669C" w14:textId="486C7C88" w:rsidR="00ED1E42" w:rsidRDefault="00095CC7" w:rsidP="00ED1E42">
      <w:pPr>
        <w:pStyle w:val="1fc"/>
        <w:rPr>
          <w:rFonts w:asciiTheme="minorHAnsi" w:eastAsiaTheme="minorEastAsia" w:hAnsiTheme="minorHAnsi" w:cstheme="minorBidi"/>
          <w:sz w:val="22"/>
          <w:szCs w:val="22"/>
        </w:rPr>
      </w:pPr>
      <w:hyperlink w:anchor="_Toc158661500" w:history="1">
        <w:r w:rsidR="00E13FED">
          <w:rPr>
            <w:rStyle w:val="af"/>
            <w:rFonts w:eastAsia="SimSun"/>
            <w:lang w:eastAsia="zh-CN"/>
          </w:rPr>
          <w:t xml:space="preserve">П-3, П-4, П-5 Зона предприятий, производств и объектов </w:t>
        </w:r>
        <w:r w:rsidR="00E13FED">
          <w:rPr>
            <w:rStyle w:val="af"/>
            <w:rFonts w:eastAsia="SimSun"/>
            <w:lang w:val="en-US" w:eastAsia="zh-CN"/>
          </w:rPr>
          <w:t>III</w:t>
        </w:r>
        <w:r w:rsidR="00E13FED">
          <w:rPr>
            <w:rStyle w:val="af"/>
            <w:rFonts w:eastAsia="SimSun"/>
            <w:lang w:eastAsia="zh-CN"/>
          </w:rPr>
          <w:t>,</w:t>
        </w:r>
        <w:r w:rsidR="008248FE">
          <w:rPr>
            <w:rStyle w:val="af"/>
            <w:rFonts w:eastAsia="SimSun"/>
            <w:lang w:eastAsia="zh-CN"/>
          </w:rPr>
          <w:t xml:space="preserve"> </w:t>
        </w:r>
        <w:r w:rsidR="008248FE">
          <w:rPr>
            <w:rStyle w:val="af"/>
            <w:rFonts w:eastAsia="SimSun"/>
            <w:lang w:val="en-US" w:eastAsia="zh-CN"/>
          </w:rPr>
          <w:t>IV</w:t>
        </w:r>
        <w:r w:rsidR="008248FE">
          <w:rPr>
            <w:rStyle w:val="af"/>
            <w:rFonts w:eastAsia="SimSun"/>
            <w:lang w:eastAsia="zh-CN"/>
          </w:rPr>
          <w:t xml:space="preserve">, </w:t>
        </w:r>
        <w:r w:rsidR="008248FE">
          <w:rPr>
            <w:rStyle w:val="af"/>
            <w:rFonts w:eastAsia="SimSun"/>
            <w:lang w:val="en-US" w:eastAsia="zh-CN"/>
          </w:rPr>
          <w:t>V</w:t>
        </w:r>
        <w:r w:rsidR="008248FE" w:rsidRPr="00E97151">
          <w:rPr>
            <w:rStyle w:val="af"/>
            <w:rFonts w:eastAsia="SimSun"/>
            <w:lang w:eastAsia="zh-CN"/>
          </w:rPr>
          <w:t xml:space="preserve"> </w:t>
        </w:r>
        <w:r w:rsidR="008248FE">
          <w:rPr>
            <w:rStyle w:val="af"/>
            <w:rFonts w:eastAsia="SimSun"/>
            <w:lang w:eastAsia="zh-CN"/>
          </w:rPr>
          <w:t>класса опасности</w:t>
        </w:r>
        <w:r w:rsidR="00ED1E42">
          <w:rPr>
            <w:webHidden/>
          </w:rPr>
          <w:tab/>
        </w:r>
        <w:r w:rsidR="00ED1E42">
          <w:rPr>
            <w:webHidden/>
          </w:rPr>
          <w:fldChar w:fldCharType="begin"/>
        </w:r>
        <w:r w:rsidR="00ED1E42">
          <w:rPr>
            <w:webHidden/>
          </w:rPr>
          <w:instrText xml:space="preserve"> PAGEREF _Toc158661500 \h </w:instrText>
        </w:r>
        <w:r w:rsidR="00ED1E42">
          <w:rPr>
            <w:webHidden/>
          </w:rPr>
        </w:r>
        <w:r w:rsidR="00ED1E42">
          <w:rPr>
            <w:webHidden/>
          </w:rPr>
          <w:fldChar w:fldCharType="separate"/>
        </w:r>
        <w:r w:rsidR="00D87B25">
          <w:rPr>
            <w:webHidden/>
          </w:rPr>
          <w:t>141</w:t>
        </w:r>
        <w:r w:rsidR="00ED1E42">
          <w:rPr>
            <w:webHidden/>
          </w:rPr>
          <w:fldChar w:fldCharType="end"/>
        </w:r>
      </w:hyperlink>
    </w:p>
    <w:p w14:paraId="007A2E97" w14:textId="43EDBE5F" w:rsidR="00ED1E42" w:rsidRDefault="00095CC7" w:rsidP="00ED1E42">
      <w:pPr>
        <w:pStyle w:val="1fc"/>
        <w:rPr>
          <w:rFonts w:asciiTheme="minorHAnsi" w:eastAsiaTheme="minorEastAsia" w:hAnsiTheme="minorHAnsi" w:cstheme="minorBidi"/>
          <w:sz w:val="22"/>
          <w:szCs w:val="22"/>
        </w:rPr>
      </w:pPr>
      <w:hyperlink w:anchor="_Toc158661501" w:history="1">
        <w:r w:rsidR="008F6C9B">
          <w:rPr>
            <w:rStyle w:val="af"/>
            <w:rFonts w:eastAsia="SimSun"/>
            <w:lang w:eastAsia="zh-CN"/>
          </w:rPr>
          <w:t>И-1</w:t>
        </w:r>
        <w:r w:rsidR="00ED1E42" w:rsidRPr="00481D8F">
          <w:rPr>
            <w:rStyle w:val="af"/>
            <w:rFonts w:eastAsia="SimSun"/>
            <w:lang w:eastAsia="zh-CN"/>
          </w:rPr>
          <w:t xml:space="preserve">. </w:t>
        </w:r>
        <w:r w:rsidR="00BC124C">
          <w:rPr>
            <w:rStyle w:val="af"/>
            <w:rFonts w:eastAsia="SimSun"/>
            <w:lang w:eastAsia="zh-CN"/>
          </w:rPr>
          <w:t>Зона инженерной инфраструктуры</w:t>
        </w:r>
        <w:r w:rsidR="00ED1E42">
          <w:rPr>
            <w:webHidden/>
          </w:rPr>
          <w:tab/>
        </w:r>
        <w:r w:rsidR="00ED1E42">
          <w:rPr>
            <w:webHidden/>
          </w:rPr>
          <w:fldChar w:fldCharType="begin"/>
        </w:r>
        <w:r w:rsidR="00ED1E42">
          <w:rPr>
            <w:webHidden/>
          </w:rPr>
          <w:instrText xml:space="preserve"> PAGEREF _Toc158661501 \h </w:instrText>
        </w:r>
        <w:r w:rsidR="00ED1E42">
          <w:rPr>
            <w:webHidden/>
          </w:rPr>
        </w:r>
        <w:r w:rsidR="00ED1E42">
          <w:rPr>
            <w:webHidden/>
          </w:rPr>
          <w:fldChar w:fldCharType="separate"/>
        </w:r>
        <w:r w:rsidR="00D87B25">
          <w:rPr>
            <w:webHidden/>
          </w:rPr>
          <w:t>146</w:t>
        </w:r>
        <w:r w:rsidR="00ED1E42">
          <w:rPr>
            <w:webHidden/>
          </w:rPr>
          <w:fldChar w:fldCharType="end"/>
        </w:r>
      </w:hyperlink>
    </w:p>
    <w:p w14:paraId="6A5A0802" w14:textId="6DACDFF0" w:rsidR="00ED1E42" w:rsidRDefault="00095CC7" w:rsidP="00ED1E42">
      <w:pPr>
        <w:pStyle w:val="1fc"/>
        <w:rPr>
          <w:rFonts w:asciiTheme="minorHAnsi" w:eastAsiaTheme="minorEastAsia" w:hAnsiTheme="minorHAnsi" w:cstheme="minorBidi"/>
          <w:sz w:val="22"/>
          <w:szCs w:val="22"/>
        </w:rPr>
      </w:pPr>
      <w:hyperlink w:anchor="_Toc158661502" w:history="1">
        <w:r w:rsidR="00ED1E42" w:rsidRPr="00481D8F">
          <w:rPr>
            <w:rStyle w:val="af"/>
            <w:rFonts w:eastAsia="SimSun"/>
            <w:lang w:eastAsia="zh-CN"/>
          </w:rPr>
          <w:t>ЗОНЫ СЕЛЬСКОХОЗЯЙСТВЕННОГО ИСПОЛЬЗОВАНИЯ:</w:t>
        </w:r>
        <w:r w:rsidR="00ED1E42">
          <w:rPr>
            <w:webHidden/>
          </w:rPr>
          <w:tab/>
        </w:r>
        <w:r w:rsidR="00ED1E42">
          <w:rPr>
            <w:webHidden/>
          </w:rPr>
          <w:fldChar w:fldCharType="begin"/>
        </w:r>
        <w:r w:rsidR="00ED1E42">
          <w:rPr>
            <w:webHidden/>
          </w:rPr>
          <w:instrText xml:space="preserve"> PAGEREF _Toc158661502 \h </w:instrText>
        </w:r>
        <w:r w:rsidR="00ED1E42">
          <w:rPr>
            <w:webHidden/>
          </w:rPr>
        </w:r>
        <w:r w:rsidR="00ED1E42">
          <w:rPr>
            <w:webHidden/>
          </w:rPr>
          <w:fldChar w:fldCharType="separate"/>
        </w:r>
        <w:r w:rsidR="00D87B25">
          <w:rPr>
            <w:webHidden/>
          </w:rPr>
          <w:t>148</w:t>
        </w:r>
        <w:r w:rsidR="00ED1E42">
          <w:rPr>
            <w:webHidden/>
          </w:rPr>
          <w:fldChar w:fldCharType="end"/>
        </w:r>
      </w:hyperlink>
    </w:p>
    <w:p w14:paraId="5D8AED30" w14:textId="12AD2C17" w:rsidR="00ED1E42" w:rsidRDefault="00095CC7" w:rsidP="00E13FED">
      <w:pPr>
        <w:pStyle w:val="1fc"/>
        <w:rPr>
          <w:rFonts w:asciiTheme="minorHAnsi" w:eastAsiaTheme="minorEastAsia" w:hAnsiTheme="minorHAnsi" w:cstheme="minorBidi"/>
          <w:sz w:val="22"/>
          <w:szCs w:val="22"/>
        </w:rPr>
      </w:pPr>
      <w:hyperlink w:anchor="_Toc158661503" w:history="1">
        <w:r w:rsidR="00E13FED">
          <w:rPr>
            <w:rStyle w:val="af"/>
            <w:rFonts w:eastAsia="SimSun"/>
            <w:lang w:eastAsia="zh-CN"/>
          </w:rPr>
          <w:t>СХ-2</w:t>
        </w:r>
        <w:r w:rsidR="00ED1E42" w:rsidRPr="00481D8F">
          <w:rPr>
            <w:rStyle w:val="af"/>
            <w:rFonts w:eastAsia="SimSun"/>
            <w:lang w:eastAsia="zh-CN"/>
          </w:rPr>
          <w:t xml:space="preserve">. Зона </w:t>
        </w:r>
      </w:hyperlink>
      <w:r w:rsidR="00E13FED">
        <w:t>объектов сельскохозяйственного назначения................................................</w:t>
      </w:r>
      <w:r w:rsidR="00BC124C">
        <w:t>148</w:t>
      </w:r>
    </w:p>
    <w:p w14:paraId="35BA25ED" w14:textId="4CB39EE9" w:rsidR="00ED1E42" w:rsidRDefault="00095CC7" w:rsidP="00ED1E42">
      <w:pPr>
        <w:pStyle w:val="1fc"/>
        <w:rPr>
          <w:rFonts w:asciiTheme="minorHAnsi" w:eastAsiaTheme="minorEastAsia" w:hAnsiTheme="minorHAnsi" w:cstheme="minorBidi"/>
          <w:sz w:val="22"/>
          <w:szCs w:val="22"/>
        </w:rPr>
      </w:pPr>
      <w:hyperlink w:anchor="_Toc158661506" w:history="1">
        <w:r w:rsidR="00ED1E42" w:rsidRPr="00481D8F">
          <w:rPr>
            <w:rStyle w:val="af"/>
            <w:rFonts w:eastAsia="SimSun"/>
            <w:caps/>
            <w:lang w:eastAsia="zh-CN"/>
          </w:rPr>
          <w:t>Зоны рекреационного назначения:</w:t>
        </w:r>
        <w:r w:rsidR="00ED1E42">
          <w:rPr>
            <w:webHidden/>
          </w:rPr>
          <w:tab/>
        </w:r>
        <w:r w:rsidR="00ED1E42">
          <w:rPr>
            <w:webHidden/>
          </w:rPr>
          <w:fldChar w:fldCharType="begin"/>
        </w:r>
        <w:r w:rsidR="00ED1E42">
          <w:rPr>
            <w:webHidden/>
          </w:rPr>
          <w:instrText xml:space="preserve"> PAGEREF _Toc158661506 \h </w:instrText>
        </w:r>
        <w:r w:rsidR="00ED1E42">
          <w:rPr>
            <w:webHidden/>
          </w:rPr>
        </w:r>
        <w:r w:rsidR="00ED1E42">
          <w:rPr>
            <w:webHidden/>
          </w:rPr>
          <w:fldChar w:fldCharType="separate"/>
        </w:r>
        <w:r w:rsidR="00D87B25">
          <w:rPr>
            <w:webHidden/>
          </w:rPr>
          <w:t>156</w:t>
        </w:r>
        <w:r w:rsidR="00ED1E42">
          <w:rPr>
            <w:webHidden/>
          </w:rPr>
          <w:fldChar w:fldCharType="end"/>
        </w:r>
      </w:hyperlink>
    </w:p>
    <w:p w14:paraId="414DC69F" w14:textId="18811F36" w:rsidR="00ED1E42" w:rsidRDefault="00095CC7" w:rsidP="00ED1E42">
      <w:pPr>
        <w:pStyle w:val="1fc"/>
        <w:rPr>
          <w:rFonts w:asciiTheme="minorHAnsi" w:eastAsiaTheme="minorEastAsia" w:hAnsiTheme="minorHAnsi" w:cstheme="minorBidi"/>
          <w:sz w:val="22"/>
          <w:szCs w:val="22"/>
        </w:rPr>
      </w:pPr>
      <w:hyperlink w:anchor="_Toc158661507" w:history="1">
        <w:r w:rsidR="00E13FED">
          <w:rPr>
            <w:rStyle w:val="af"/>
            <w:lang w:eastAsia="ar-SA"/>
          </w:rPr>
          <w:t>Р-2</w:t>
        </w:r>
        <w:r w:rsidR="00ED1E42" w:rsidRPr="00481D8F">
          <w:rPr>
            <w:rStyle w:val="af"/>
            <w:lang w:eastAsia="ar-SA"/>
          </w:rPr>
          <w:t>. Зона</w:t>
        </w:r>
        <w:r w:rsidR="00E13FED">
          <w:rPr>
            <w:rStyle w:val="af"/>
            <w:lang w:eastAsia="ar-SA"/>
          </w:rPr>
          <w:t xml:space="preserve"> объектов фискультуры и спорта</w:t>
        </w:r>
        <w:r w:rsidR="00ED1E42" w:rsidRPr="00481D8F">
          <w:rPr>
            <w:rStyle w:val="af"/>
            <w:lang w:eastAsia="ar-SA"/>
          </w:rPr>
          <w:t>.</w:t>
        </w:r>
        <w:r w:rsidR="00ED1E42">
          <w:rPr>
            <w:webHidden/>
          </w:rPr>
          <w:tab/>
        </w:r>
      </w:hyperlink>
      <w:r w:rsidR="00BC124C">
        <w:t>156</w:t>
      </w:r>
    </w:p>
    <w:p w14:paraId="523B4D72" w14:textId="24C58313" w:rsidR="00ED1E42" w:rsidRDefault="00095CC7" w:rsidP="00BC124C">
      <w:pPr>
        <w:pStyle w:val="1fc"/>
        <w:rPr>
          <w:rFonts w:asciiTheme="minorHAnsi" w:eastAsiaTheme="minorEastAsia" w:hAnsiTheme="minorHAnsi" w:cstheme="minorBidi"/>
          <w:sz w:val="22"/>
          <w:szCs w:val="22"/>
        </w:rPr>
      </w:pPr>
      <w:hyperlink w:anchor="_Toc158661508" w:history="1">
        <w:r w:rsidR="00E13FED">
          <w:rPr>
            <w:rStyle w:val="af"/>
            <w:rFonts w:eastAsia="SimSun"/>
            <w:lang w:eastAsia="zh-CN"/>
          </w:rPr>
          <w:t>Р-1</w:t>
        </w:r>
        <w:r w:rsidR="00ED1E42" w:rsidRPr="00481D8F">
          <w:rPr>
            <w:rStyle w:val="af"/>
            <w:rFonts w:eastAsia="SimSun"/>
            <w:lang w:eastAsia="zh-CN"/>
          </w:rPr>
          <w:t xml:space="preserve">. Зона </w:t>
        </w:r>
        <w:r w:rsidR="00D87B25">
          <w:rPr>
            <w:rStyle w:val="af"/>
            <w:rFonts w:eastAsia="SimSun"/>
            <w:lang w:eastAsia="zh-CN"/>
          </w:rPr>
          <w:t>рекреационного назначения</w:t>
        </w:r>
        <w:r w:rsidR="00ED1E42">
          <w:rPr>
            <w:webHidden/>
          </w:rPr>
          <w:tab/>
        </w:r>
      </w:hyperlink>
      <w:r w:rsidR="00BC124C">
        <w:t>161</w:t>
      </w:r>
      <w:r w:rsidR="00BC124C">
        <w:rPr>
          <w:rFonts w:asciiTheme="minorHAnsi" w:eastAsiaTheme="minorEastAsia" w:hAnsiTheme="minorHAnsi" w:cstheme="minorBidi"/>
          <w:sz w:val="22"/>
          <w:szCs w:val="22"/>
        </w:rPr>
        <w:t xml:space="preserve"> </w:t>
      </w:r>
    </w:p>
    <w:p w14:paraId="4816FFC8" w14:textId="432E9225" w:rsidR="00ED1E42" w:rsidRDefault="00095CC7" w:rsidP="00ED1E42">
      <w:pPr>
        <w:pStyle w:val="1fc"/>
        <w:rPr>
          <w:rFonts w:asciiTheme="minorHAnsi" w:eastAsiaTheme="minorEastAsia" w:hAnsiTheme="minorHAnsi" w:cstheme="minorBidi"/>
          <w:sz w:val="22"/>
          <w:szCs w:val="22"/>
        </w:rPr>
      </w:pPr>
      <w:hyperlink w:anchor="_Toc158661510" w:history="1">
        <w:r w:rsidR="00ED1E42" w:rsidRPr="00481D8F">
          <w:rPr>
            <w:rStyle w:val="af"/>
            <w:rFonts w:eastAsia="SimSun"/>
            <w:caps/>
            <w:lang w:eastAsia="zh-CN"/>
          </w:rPr>
          <w:t>ЗОНЫ СПЕЦИАЛЬНОГО НАЗНАЧЕНИЯ:</w:t>
        </w:r>
        <w:r w:rsidR="00ED1E42">
          <w:rPr>
            <w:webHidden/>
          </w:rPr>
          <w:tab/>
        </w:r>
        <w:r w:rsidR="00ED1E42">
          <w:rPr>
            <w:webHidden/>
          </w:rPr>
          <w:fldChar w:fldCharType="begin"/>
        </w:r>
        <w:r w:rsidR="00ED1E42">
          <w:rPr>
            <w:webHidden/>
          </w:rPr>
          <w:instrText xml:space="preserve"> PAGEREF _Toc158661510 \h </w:instrText>
        </w:r>
        <w:r w:rsidR="00ED1E42">
          <w:rPr>
            <w:webHidden/>
          </w:rPr>
        </w:r>
        <w:r w:rsidR="00ED1E42">
          <w:rPr>
            <w:webHidden/>
          </w:rPr>
          <w:fldChar w:fldCharType="separate"/>
        </w:r>
        <w:r w:rsidR="00D87B25">
          <w:rPr>
            <w:webHidden/>
          </w:rPr>
          <w:t>16</w:t>
        </w:r>
        <w:r w:rsidR="00ED1E42">
          <w:rPr>
            <w:webHidden/>
          </w:rPr>
          <w:fldChar w:fldCharType="end"/>
        </w:r>
      </w:hyperlink>
      <w:r w:rsidR="00251EC0">
        <w:t>4</w:t>
      </w:r>
    </w:p>
    <w:p w14:paraId="355F6EAE" w14:textId="6CA96670" w:rsidR="00ED1E42" w:rsidRDefault="00095CC7" w:rsidP="00ED1E42">
      <w:pPr>
        <w:pStyle w:val="1fc"/>
        <w:rPr>
          <w:rFonts w:asciiTheme="minorHAnsi" w:eastAsiaTheme="minorEastAsia" w:hAnsiTheme="minorHAnsi" w:cstheme="minorBidi"/>
          <w:sz w:val="22"/>
          <w:szCs w:val="22"/>
        </w:rPr>
      </w:pPr>
      <w:hyperlink w:anchor="_Toc158661511" w:history="1">
        <w:r w:rsidR="008F6C9B">
          <w:rPr>
            <w:rStyle w:val="af"/>
            <w:rFonts w:eastAsia="SimSun"/>
            <w:lang w:eastAsia="zh-CN"/>
          </w:rPr>
          <w:t>С</w:t>
        </w:r>
        <w:r w:rsidR="00D87B25">
          <w:rPr>
            <w:rStyle w:val="af"/>
            <w:rFonts w:eastAsia="SimSun"/>
            <w:lang w:eastAsia="zh-CN"/>
          </w:rPr>
          <w:t>Н</w:t>
        </w:r>
        <w:r w:rsidR="00ED1E42" w:rsidRPr="00481D8F">
          <w:rPr>
            <w:rStyle w:val="af"/>
            <w:rFonts w:eastAsia="SimSun"/>
            <w:lang w:eastAsia="zh-CN"/>
          </w:rPr>
          <w:t xml:space="preserve">-1. Зона </w:t>
        </w:r>
        <w:r w:rsidR="00D87B25">
          <w:rPr>
            <w:rStyle w:val="af"/>
            <w:rFonts w:eastAsia="SimSun"/>
            <w:lang w:eastAsia="zh-CN"/>
          </w:rPr>
          <w:t>кладбищ</w:t>
        </w:r>
        <w:r w:rsidR="00ED1E42">
          <w:rPr>
            <w:webHidden/>
          </w:rPr>
          <w:tab/>
        </w:r>
        <w:r w:rsidR="00ED1E42">
          <w:rPr>
            <w:webHidden/>
          </w:rPr>
          <w:fldChar w:fldCharType="begin"/>
        </w:r>
        <w:r w:rsidR="00ED1E42">
          <w:rPr>
            <w:webHidden/>
          </w:rPr>
          <w:instrText xml:space="preserve"> PAGEREF _Toc158661511 \h </w:instrText>
        </w:r>
        <w:r w:rsidR="00ED1E42">
          <w:rPr>
            <w:webHidden/>
          </w:rPr>
        </w:r>
        <w:r w:rsidR="00ED1E42">
          <w:rPr>
            <w:webHidden/>
          </w:rPr>
          <w:fldChar w:fldCharType="separate"/>
        </w:r>
        <w:r w:rsidR="00D87B25">
          <w:rPr>
            <w:webHidden/>
          </w:rPr>
          <w:t>16</w:t>
        </w:r>
        <w:r w:rsidR="00ED1E42">
          <w:rPr>
            <w:webHidden/>
          </w:rPr>
          <w:fldChar w:fldCharType="end"/>
        </w:r>
      </w:hyperlink>
      <w:r w:rsidR="00251EC0">
        <w:t>4</w:t>
      </w:r>
    </w:p>
    <w:p w14:paraId="2925C694" w14:textId="39CBBE17" w:rsidR="00ED1E42" w:rsidRDefault="00095CC7" w:rsidP="00ED1E42">
      <w:pPr>
        <w:pStyle w:val="1fc"/>
        <w:rPr>
          <w:rFonts w:asciiTheme="minorHAnsi" w:eastAsiaTheme="minorEastAsia" w:hAnsiTheme="minorHAnsi" w:cstheme="minorBidi"/>
          <w:sz w:val="22"/>
          <w:szCs w:val="22"/>
        </w:rPr>
      </w:pPr>
      <w:hyperlink w:anchor="_Toc158661512" w:history="1">
        <w:r w:rsidR="00D87B25">
          <w:rPr>
            <w:rStyle w:val="af"/>
            <w:rFonts w:eastAsia="SimSun"/>
            <w:lang w:eastAsia="zh-CN"/>
          </w:rPr>
          <w:t>ИВ-1</w:t>
        </w:r>
        <w:r w:rsidR="00ED1E42" w:rsidRPr="00481D8F">
          <w:rPr>
            <w:rStyle w:val="af"/>
            <w:rFonts w:eastAsia="SimSun"/>
            <w:lang w:eastAsia="zh-CN"/>
          </w:rPr>
          <w:t xml:space="preserve">. </w:t>
        </w:r>
        <w:r w:rsidR="00D87B25">
          <w:rPr>
            <w:rStyle w:val="af"/>
            <w:rFonts w:eastAsia="SimSun"/>
            <w:lang w:eastAsia="zh-CN"/>
          </w:rPr>
          <w:t>Зона озеленения специального назначения..........................................................</w:t>
        </w:r>
        <w:r w:rsidR="00ED1E42" w:rsidRPr="00481D8F">
          <w:rPr>
            <w:rStyle w:val="af"/>
            <w:rFonts w:eastAsia="SimSun"/>
            <w:lang w:eastAsia="zh-CN"/>
          </w:rPr>
          <w:t>.</w:t>
        </w:r>
      </w:hyperlink>
      <w:r w:rsidR="00696B4A">
        <w:t>..166</w:t>
      </w:r>
    </w:p>
    <w:p w14:paraId="293FEC8A" w14:textId="674A691A" w:rsidR="00ED1E42" w:rsidRPr="00ED1E42" w:rsidRDefault="00095CC7" w:rsidP="00ED1E42">
      <w:pPr>
        <w:pStyle w:val="1fc"/>
        <w:rPr>
          <w:rFonts w:asciiTheme="minorHAnsi" w:eastAsiaTheme="minorEastAsia" w:hAnsiTheme="minorHAnsi" w:cstheme="minorBidi"/>
          <w:sz w:val="22"/>
          <w:szCs w:val="22"/>
        </w:rPr>
      </w:pPr>
      <w:hyperlink w:anchor="_Toc158661513" w:history="1">
        <w:r w:rsidR="00ED1E42" w:rsidRPr="00ED1E42">
          <w:rPr>
            <w:rStyle w:val="af"/>
          </w:rPr>
          <w:t>Требования к зданиям, сооружениям и объектам социальной инфраструктуры</w:t>
        </w:r>
        <w:r w:rsidR="00ED1E42" w:rsidRPr="00ED1E42">
          <w:rPr>
            <w:webHidden/>
          </w:rPr>
          <w:tab/>
        </w:r>
        <w:r w:rsidR="00ED1E42" w:rsidRPr="00ED1E42">
          <w:rPr>
            <w:webHidden/>
          </w:rPr>
          <w:fldChar w:fldCharType="begin"/>
        </w:r>
        <w:r w:rsidR="00ED1E42" w:rsidRPr="00ED1E42">
          <w:rPr>
            <w:webHidden/>
          </w:rPr>
          <w:instrText xml:space="preserve"> PAGEREF _Toc158661513 \h </w:instrText>
        </w:r>
        <w:r w:rsidR="00ED1E42" w:rsidRPr="00ED1E42">
          <w:rPr>
            <w:webHidden/>
          </w:rPr>
        </w:r>
        <w:r w:rsidR="00ED1E42" w:rsidRPr="00ED1E42">
          <w:rPr>
            <w:webHidden/>
          </w:rPr>
          <w:fldChar w:fldCharType="separate"/>
        </w:r>
        <w:r w:rsidR="00D87B25">
          <w:rPr>
            <w:webHidden/>
          </w:rPr>
          <w:t>168</w:t>
        </w:r>
        <w:r w:rsidR="00ED1E42" w:rsidRPr="00ED1E42">
          <w:rPr>
            <w:webHidden/>
          </w:rPr>
          <w:fldChar w:fldCharType="end"/>
        </w:r>
      </w:hyperlink>
    </w:p>
    <w:p w14:paraId="14623CA2" w14:textId="2CAEF632" w:rsidR="00ED1E42" w:rsidRPr="00251EC0" w:rsidRDefault="00095CC7">
      <w:pPr>
        <w:pStyle w:val="72"/>
        <w:rPr>
          <w:rFonts w:asciiTheme="minorHAnsi" w:eastAsiaTheme="minorEastAsia" w:hAnsiTheme="minorHAnsi" w:cstheme="minorBidi"/>
          <w:sz w:val="22"/>
          <w:szCs w:val="22"/>
          <w:lang w:val="ru-RU" w:eastAsia="ru-RU"/>
        </w:rPr>
      </w:pPr>
      <w:hyperlink w:anchor="_Toc158661514" w:history="1">
        <w:r w:rsidR="00271428">
          <w:rPr>
            <w:rStyle w:val="af"/>
          </w:rPr>
          <w:t xml:space="preserve">Статья </w:t>
        </w:r>
        <w:r w:rsidR="00271428">
          <w:rPr>
            <w:rStyle w:val="af"/>
            <w:lang w:val="ru-RU"/>
          </w:rPr>
          <w:t>49</w:t>
        </w:r>
        <w:r w:rsidR="00ED1E42" w:rsidRPr="00481D8F">
          <w:rPr>
            <w:rStyle w:val="af"/>
          </w:rPr>
          <w:t>. Описание ограничений по условиям охраны объектов культурного наследия</w:t>
        </w:r>
        <w:r w:rsidR="00ED1E42">
          <w:rPr>
            <w:webHidden/>
          </w:rPr>
          <w:tab/>
        </w:r>
        <w:r w:rsidR="00ED1E42">
          <w:rPr>
            <w:webHidden/>
          </w:rPr>
          <w:fldChar w:fldCharType="begin"/>
        </w:r>
        <w:r w:rsidR="00ED1E42">
          <w:rPr>
            <w:webHidden/>
          </w:rPr>
          <w:instrText xml:space="preserve"> PAGEREF _Toc158661514 \h </w:instrText>
        </w:r>
        <w:r w:rsidR="00ED1E42">
          <w:rPr>
            <w:webHidden/>
          </w:rPr>
        </w:r>
        <w:r w:rsidR="00ED1E42">
          <w:rPr>
            <w:webHidden/>
          </w:rPr>
          <w:fldChar w:fldCharType="separate"/>
        </w:r>
        <w:r w:rsidR="00D87B25">
          <w:rPr>
            <w:webHidden/>
          </w:rPr>
          <w:t>172</w:t>
        </w:r>
        <w:r w:rsidR="00ED1E42">
          <w:rPr>
            <w:webHidden/>
          </w:rPr>
          <w:fldChar w:fldCharType="end"/>
        </w:r>
      </w:hyperlink>
    </w:p>
    <w:p w14:paraId="17BCC5CE" w14:textId="4F279748" w:rsidR="00ED1E42" w:rsidRDefault="00095CC7" w:rsidP="00ED1E42">
      <w:pPr>
        <w:pStyle w:val="1fc"/>
        <w:rPr>
          <w:rFonts w:asciiTheme="minorHAnsi" w:eastAsiaTheme="minorEastAsia" w:hAnsiTheme="minorHAnsi" w:cstheme="minorBidi"/>
          <w:sz w:val="22"/>
          <w:szCs w:val="22"/>
        </w:rPr>
      </w:pPr>
      <w:hyperlink w:anchor="_Toc158661515" w:history="1">
        <w:r w:rsidR="00ED1E42" w:rsidRPr="00481D8F">
          <w:rPr>
            <w:rStyle w:val="af"/>
          </w:rPr>
          <w:t>Зоны охраны объектов культурного наследия.</w:t>
        </w:r>
        <w:r w:rsidR="00ED1E42">
          <w:rPr>
            <w:webHidden/>
          </w:rPr>
          <w:tab/>
        </w:r>
        <w:r w:rsidR="00ED1E42">
          <w:rPr>
            <w:webHidden/>
          </w:rPr>
          <w:fldChar w:fldCharType="begin"/>
        </w:r>
        <w:r w:rsidR="00ED1E42">
          <w:rPr>
            <w:webHidden/>
          </w:rPr>
          <w:instrText xml:space="preserve"> PAGEREF _Toc158661515 \h </w:instrText>
        </w:r>
        <w:r w:rsidR="00ED1E42">
          <w:rPr>
            <w:webHidden/>
          </w:rPr>
        </w:r>
        <w:r w:rsidR="00ED1E42">
          <w:rPr>
            <w:webHidden/>
          </w:rPr>
          <w:fldChar w:fldCharType="separate"/>
        </w:r>
        <w:r w:rsidR="00D87B25">
          <w:rPr>
            <w:webHidden/>
          </w:rPr>
          <w:t>172</w:t>
        </w:r>
        <w:r w:rsidR="00ED1E42">
          <w:rPr>
            <w:webHidden/>
          </w:rPr>
          <w:fldChar w:fldCharType="end"/>
        </w:r>
      </w:hyperlink>
    </w:p>
    <w:p w14:paraId="3FFD3718" w14:textId="3CE38B0F" w:rsidR="00ED1E42" w:rsidRDefault="00095CC7" w:rsidP="00ED1E42">
      <w:pPr>
        <w:pStyle w:val="1fc"/>
        <w:rPr>
          <w:rFonts w:asciiTheme="minorHAnsi" w:eastAsiaTheme="minorEastAsia" w:hAnsiTheme="minorHAnsi" w:cstheme="minorBidi"/>
          <w:sz w:val="22"/>
          <w:szCs w:val="22"/>
        </w:rPr>
      </w:pPr>
      <w:hyperlink w:anchor="_Toc158661516" w:history="1">
        <w:r w:rsidR="00ED1E42" w:rsidRPr="00481D8F">
          <w:rPr>
            <w:rStyle w:val="af"/>
          </w:rPr>
          <w:t>Защитные зоны объектов культурного наследия.</w:t>
        </w:r>
        <w:r w:rsidR="00ED1E42">
          <w:rPr>
            <w:webHidden/>
          </w:rPr>
          <w:tab/>
        </w:r>
        <w:r w:rsidR="00ED1E42">
          <w:rPr>
            <w:webHidden/>
          </w:rPr>
          <w:fldChar w:fldCharType="begin"/>
        </w:r>
        <w:r w:rsidR="00ED1E42">
          <w:rPr>
            <w:webHidden/>
          </w:rPr>
          <w:instrText xml:space="preserve"> PAGEREF _Toc158661516 \h </w:instrText>
        </w:r>
        <w:r w:rsidR="00ED1E42">
          <w:rPr>
            <w:webHidden/>
          </w:rPr>
        </w:r>
        <w:r w:rsidR="00ED1E42">
          <w:rPr>
            <w:webHidden/>
          </w:rPr>
          <w:fldChar w:fldCharType="separate"/>
        </w:r>
        <w:r w:rsidR="00D87B25">
          <w:rPr>
            <w:webHidden/>
          </w:rPr>
          <w:t>173</w:t>
        </w:r>
        <w:r w:rsidR="00ED1E42">
          <w:rPr>
            <w:webHidden/>
          </w:rPr>
          <w:fldChar w:fldCharType="end"/>
        </w:r>
      </w:hyperlink>
    </w:p>
    <w:p w14:paraId="70376397" w14:textId="2EBF1E7D" w:rsidR="00ED1E42" w:rsidRPr="00251EC0" w:rsidRDefault="00095CC7">
      <w:pPr>
        <w:pStyle w:val="72"/>
        <w:rPr>
          <w:rFonts w:asciiTheme="minorHAnsi" w:eastAsiaTheme="minorEastAsia" w:hAnsiTheme="minorHAnsi" w:cstheme="minorBidi"/>
          <w:sz w:val="22"/>
          <w:szCs w:val="22"/>
          <w:lang w:val="ru-RU" w:eastAsia="ru-RU"/>
        </w:rPr>
      </w:pPr>
      <w:hyperlink w:anchor="_Toc158661517" w:history="1">
        <w:r w:rsidR="00271428">
          <w:rPr>
            <w:rStyle w:val="af"/>
          </w:rPr>
          <w:t xml:space="preserve">Статья </w:t>
        </w:r>
        <w:r w:rsidR="00271428">
          <w:rPr>
            <w:rStyle w:val="af"/>
            <w:lang w:val="ru-RU"/>
          </w:rPr>
          <w:t>50</w:t>
        </w:r>
        <w:r w:rsidR="00ED1E42" w:rsidRPr="00481D8F">
          <w:rPr>
            <w:rStyle w:val="af"/>
          </w:rPr>
          <w:t>. Описание ограничений по экологическим и санитарно-эпидемиологическим условиям</w:t>
        </w:r>
        <w:r w:rsidR="00ED1E42">
          <w:rPr>
            <w:webHidden/>
          </w:rPr>
          <w:tab/>
        </w:r>
        <w:r w:rsidR="00ED1E42">
          <w:rPr>
            <w:webHidden/>
          </w:rPr>
          <w:fldChar w:fldCharType="begin"/>
        </w:r>
        <w:r w:rsidR="00ED1E42">
          <w:rPr>
            <w:webHidden/>
          </w:rPr>
          <w:instrText xml:space="preserve"> PAGEREF _Toc158661517 \h </w:instrText>
        </w:r>
        <w:r w:rsidR="00ED1E42">
          <w:rPr>
            <w:webHidden/>
          </w:rPr>
        </w:r>
        <w:r w:rsidR="00ED1E42">
          <w:rPr>
            <w:webHidden/>
          </w:rPr>
          <w:fldChar w:fldCharType="separate"/>
        </w:r>
        <w:r w:rsidR="00D87B25">
          <w:rPr>
            <w:webHidden/>
          </w:rPr>
          <w:t>177</w:t>
        </w:r>
        <w:r w:rsidR="00ED1E42">
          <w:rPr>
            <w:webHidden/>
          </w:rPr>
          <w:fldChar w:fldCharType="end"/>
        </w:r>
      </w:hyperlink>
    </w:p>
    <w:p w14:paraId="17F489D3" w14:textId="75015F39" w:rsidR="00ED1E42" w:rsidRPr="00251EC0" w:rsidRDefault="00095CC7">
      <w:pPr>
        <w:pStyle w:val="72"/>
        <w:rPr>
          <w:rFonts w:asciiTheme="minorHAnsi" w:eastAsiaTheme="minorEastAsia" w:hAnsiTheme="minorHAnsi" w:cstheme="minorBidi"/>
          <w:sz w:val="22"/>
          <w:szCs w:val="22"/>
          <w:lang w:val="ru-RU" w:eastAsia="ru-RU"/>
        </w:rPr>
      </w:pPr>
      <w:hyperlink w:anchor="_Toc158661518" w:history="1">
        <w:r w:rsidR="00271428">
          <w:rPr>
            <w:rStyle w:val="af"/>
          </w:rPr>
          <w:t>Статья 5</w:t>
        </w:r>
        <w:r w:rsidR="00271428">
          <w:rPr>
            <w:rStyle w:val="af"/>
            <w:lang w:val="ru-RU"/>
          </w:rPr>
          <w:t>1</w:t>
        </w:r>
        <w:r w:rsidR="00ED1E42" w:rsidRPr="00481D8F">
          <w:rPr>
            <w:rStyle w:val="af"/>
          </w:rPr>
          <w:t>. Иные ограничения использования земельных участков и объектов капитального строительства</w:t>
        </w:r>
        <w:r w:rsidR="00ED1E42">
          <w:rPr>
            <w:webHidden/>
          </w:rPr>
          <w:tab/>
        </w:r>
        <w:r w:rsidR="00ED1E42">
          <w:rPr>
            <w:webHidden/>
          </w:rPr>
          <w:fldChar w:fldCharType="begin"/>
        </w:r>
        <w:r w:rsidR="00ED1E42">
          <w:rPr>
            <w:webHidden/>
          </w:rPr>
          <w:instrText xml:space="preserve"> PAGEREF _Toc158661518 \h </w:instrText>
        </w:r>
        <w:r w:rsidR="00ED1E42">
          <w:rPr>
            <w:webHidden/>
          </w:rPr>
        </w:r>
        <w:r w:rsidR="00ED1E42">
          <w:rPr>
            <w:webHidden/>
          </w:rPr>
          <w:fldChar w:fldCharType="separate"/>
        </w:r>
        <w:r w:rsidR="00D87B25">
          <w:rPr>
            <w:webHidden/>
          </w:rPr>
          <w:t>184</w:t>
        </w:r>
        <w:r w:rsidR="00ED1E42">
          <w:rPr>
            <w:webHidden/>
          </w:rPr>
          <w:fldChar w:fldCharType="end"/>
        </w:r>
      </w:hyperlink>
    </w:p>
    <w:p w14:paraId="1B5821C5" w14:textId="50AF16AD" w:rsidR="00ED1E42" w:rsidRPr="00251EC0" w:rsidRDefault="00095CC7">
      <w:pPr>
        <w:pStyle w:val="72"/>
        <w:rPr>
          <w:rFonts w:asciiTheme="minorHAnsi" w:eastAsiaTheme="minorEastAsia" w:hAnsiTheme="minorHAnsi" w:cstheme="minorBidi"/>
          <w:sz w:val="22"/>
          <w:szCs w:val="22"/>
          <w:lang w:val="ru-RU" w:eastAsia="ru-RU"/>
        </w:rPr>
      </w:pPr>
      <w:hyperlink w:anchor="_Toc158661519" w:history="1">
        <w:r w:rsidR="00271428">
          <w:rPr>
            <w:rStyle w:val="af"/>
            <w:rFonts w:eastAsia="Calibri"/>
          </w:rPr>
          <w:t>Статья 5</w:t>
        </w:r>
        <w:r w:rsidR="00271428">
          <w:rPr>
            <w:rStyle w:val="af"/>
            <w:rFonts w:eastAsia="Calibri"/>
            <w:lang w:val="ru-RU"/>
          </w:rPr>
          <w:t>2</w:t>
        </w:r>
        <w:r w:rsidR="00ED1E42" w:rsidRPr="00481D8F">
          <w:rPr>
            <w:rStyle w:val="af"/>
            <w:rFonts w:eastAsia="Calibri"/>
          </w:rPr>
          <w:t>. Основные требования к застройке земельных участков объектами капитального строительства</w:t>
        </w:r>
        <w:r w:rsidR="00ED1E42">
          <w:rPr>
            <w:webHidden/>
          </w:rPr>
          <w:tab/>
        </w:r>
        <w:r w:rsidR="00ED1E42">
          <w:rPr>
            <w:webHidden/>
          </w:rPr>
          <w:fldChar w:fldCharType="begin"/>
        </w:r>
        <w:r w:rsidR="00ED1E42">
          <w:rPr>
            <w:webHidden/>
          </w:rPr>
          <w:instrText xml:space="preserve"> PAGEREF _Toc158661519 \h </w:instrText>
        </w:r>
        <w:r w:rsidR="00ED1E42">
          <w:rPr>
            <w:webHidden/>
          </w:rPr>
        </w:r>
        <w:r w:rsidR="00ED1E42">
          <w:rPr>
            <w:webHidden/>
          </w:rPr>
          <w:fldChar w:fldCharType="separate"/>
        </w:r>
        <w:r w:rsidR="00D87B25">
          <w:rPr>
            <w:webHidden/>
          </w:rPr>
          <w:t>187</w:t>
        </w:r>
        <w:r w:rsidR="00ED1E42">
          <w:rPr>
            <w:webHidden/>
          </w:rPr>
          <w:fldChar w:fldCharType="end"/>
        </w:r>
      </w:hyperlink>
    </w:p>
    <w:p w14:paraId="1F144C4C" w14:textId="6805C62F" w:rsidR="00ED1E42" w:rsidRPr="00251EC0" w:rsidRDefault="00095CC7">
      <w:pPr>
        <w:pStyle w:val="72"/>
        <w:rPr>
          <w:rFonts w:asciiTheme="minorHAnsi" w:eastAsiaTheme="minorEastAsia" w:hAnsiTheme="minorHAnsi" w:cstheme="minorBidi"/>
          <w:sz w:val="22"/>
          <w:szCs w:val="22"/>
          <w:lang w:val="ru-RU" w:eastAsia="ru-RU"/>
        </w:rPr>
      </w:pPr>
      <w:hyperlink w:anchor="_Toc158661520" w:history="1">
        <w:r w:rsidR="00271428">
          <w:rPr>
            <w:rStyle w:val="af"/>
          </w:rPr>
          <w:t>Статья 5</w:t>
        </w:r>
        <w:r w:rsidR="00271428">
          <w:rPr>
            <w:rStyle w:val="af"/>
            <w:lang w:val="ru-RU"/>
          </w:rPr>
          <w:t>3</w:t>
        </w:r>
        <w:r w:rsidR="00ED1E42" w:rsidRPr="00481D8F">
          <w:rPr>
            <w:rStyle w:val="af"/>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00ED1E42">
          <w:rPr>
            <w:webHidden/>
          </w:rPr>
          <w:tab/>
        </w:r>
        <w:r w:rsidR="00ED1E42">
          <w:rPr>
            <w:webHidden/>
          </w:rPr>
          <w:fldChar w:fldCharType="begin"/>
        </w:r>
        <w:r w:rsidR="00ED1E42">
          <w:rPr>
            <w:webHidden/>
          </w:rPr>
          <w:instrText xml:space="preserve"> PAGEREF _Toc158661520 \h </w:instrText>
        </w:r>
        <w:r w:rsidR="00ED1E42">
          <w:rPr>
            <w:webHidden/>
          </w:rPr>
        </w:r>
        <w:r w:rsidR="00ED1E42">
          <w:rPr>
            <w:webHidden/>
          </w:rPr>
          <w:fldChar w:fldCharType="separate"/>
        </w:r>
        <w:r w:rsidR="00D87B25">
          <w:rPr>
            <w:webHidden/>
          </w:rPr>
          <w:t>201</w:t>
        </w:r>
        <w:r w:rsidR="00ED1E42">
          <w:rPr>
            <w:webHidden/>
          </w:rPr>
          <w:fldChar w:fldCharType="end"/>
        </w:r>
      </w:hyperlink>
    </w:p>
    <w:p w14:paraId="68BFCF42" w14:textId="4090E306" w:rsidR="00ED1E42" w:rsidRDefault="00095CC7" w:rsidP="00ED1E42">
      <w:pPr>
        <w:pStyle w:val="1fc"/>
        <w:rPr>
          <w:rFonts w:asciiTheme="minorHAnsi" w:eastAsiaTheme="minorEastAsia" w:hAnsiTheme="minorHAnsi" w:cstheme="minorBidi"/>
          <w:sz w:val="22"/>
          <w:szCs w:val="22"/>
        </w:rPr>
      </w:pPr>
      <w:hyperlink w:anchor="_Toc158661521" w:history="1">
        <w:r w:rsidR="00ED1E42" w:rsidRPr="00481D8F">
          <w:rPr>
            <w:rStyle w:val="af"/>
            <w:rFonts w:eastAsia="Calibri"/>
          </w:rPr>
          <w:t>1. Расчетные показатели объектов социальной инфраструктуры:</w:t>
        </w:r>
        <w:r w:rsidR="00ED1E42">
          <w:rPr>
            <w:webHidden/>
          </w:rPr>
          <w:tab/>
        </w:r>
        <w:r w:rsidR="00ED1E42">
          <w:rPr>
            <w:webHidden/>
          </w:rPr>
          <w:fldChar w:fldCharType="begin"/>
        </w:r>
        <w:r w:rsidR="00ED1E42">
          <w:rPr>
            <w:webHidden/>
          </w:rPr>
          <w:instrText xml:space="preserve"> PAGEREF _Toc158661521 \h </w:instrText>
        </w:r>
        <w:r w:rsidR="00ED1E42">
          <w:rPr>
            <w:webHidden/>
          </w:rPr>
        </w:r>
        <w:r w:rsidR="00ED1E42">
          <w:rPr>
            <w:webHidden/>
          </w:rPr>
          <w:fldChar w:fldCharType="separate"/>
        </w:r>
        <w:r w:rsidR="00D87B25">
          <w:rPr>
            <w:webHidden/>
          </w:rPr>
          <w:t>201</w:t>
        </w:r>
        <w:r w:rsidR="00ED1E42">
          <w:rPr>
            <w:webHidden/>
          </w:rPr>
          <w:fldChar w:fldCharType="end"/>
        </w:r>
      </w:hyperlink>
    </w:p>
    <w:p w14:paraId="217EF40A" w14:textId="116230E1" w:rsidR="00ED1E42" w:rsidRDefault="00095CC7" w:rsidP="00ED1E42">
      <w:pPr>
        <w:pStyle w:val="1fc"/>
        <w:rPr>
          <w:rFonts w:asciiTheme="minorHAnsi" w:eastAsiaTheme="minorEastAsia" w:hAnsiTheme="minorHAnsi" w:cstheme="minorBidi"/>
          <w:sz w:val="22"/>
          <w:szCs w:val="22"/>
        </w:rPr>
      </w:pPr>
      <w:hyperlink w:anchor="_Toc158661522" w:history="1">
        <w:r w:rsidR="00ED1E42" w:rsidRPr="00481D8F">
          <w:rPr>
            <w:rStyle w:val="af"/>
          </w:rPr>
          <w:t>2. Расчетные показатели объектов коммунальной инфраструктуры.</w:t>
        </w:r>
        <w:r w:rsidR="00ED1E42">
          <w:rPr>
            <w:webHidden/>
          </w:rPr>
          <w:tab/>
        </w:r>
        <w:r w:rsidR="00ED1E42">
          <w:rPr>
            <w:webHidden/>
          </w:rPr>
          <w:fldChar w:fldCharType="begin"/>
        </w:r>
        <w:r w:rsidR="00ED1E42">
          <w:rPr>
            <w:webHidden/>
          </w:rPr>
          <w:instrText xml:space="preserve"> PAGEREF _Toc158661522 \h </w:instrText>
        </w:r>
        <w:r w:rsidR="00ED1E42">
          <w:rPr>
            <w:webHidden/>
          </w:rPr>
        </w:r>
        <w:r w:rsidR="00ED1E42">
          <w:rPr>
            <w:webHidden/>
          </w:rPr>
          <w:fldChar w:fldCharType="separate"/>
        </w:r>
        <w:r w:rsidR="00D87B25">
          <w:rPr>
            <w:webHidden/>
          </w:rPr>
          <w:t>210</w:t>
        </w:r>
        <w:r w:rsidR="00ED1E42">
          <w:rPr>
            <w:webHidden/>
          </w:rPr>
          <w:fldChar w:fldCharType="end"/>
        </w:r>
      </w:hyperlink>
    </w:p>
    <w:p w14:paraId="1E64EE0A" w14:textId="7EF9D717" w:rsidR="00ED1E42" w:rsidRDefault="00095CC7" w:rsidP="00ED1E42">
      <w:pPr>
        <w:pStyle w:val="1fc"/>
        <w:rPr>
          <w:rFonts w:asciiTheme="minorHAnsi" w:eastAsiaTheme="minorEastAsia" w:hAnsiTheme="minorHAnsi" w:cstheme="minorBidi"/>
          <w:sz w:val="22"/>
          <w:szCs w:val="22"/>
        </w:rPr>
      </w:pPr>
      <w:hyperlink w:anchor="_Toc158661523" w:history="1">
        <w:r w:rsidR="00ED1E42" w:rsidRPr="00481D8F">
          <w:rPr>
            <w:rStyle w:val="af"/>
          </w:rPr>
          <w:t>3. Расчетные показатели объектов транспортной инфраструктуры.</w:t>
        </w:r>
        <w:r w:rsidR="00ED1E42">
          <w:rPr>
            <w:webHidden/>
          </w:rPr>
          <w:tab/>
        </w:r>
        <w:r w:rsidR="00ED1E42">
          <w:rPr>
            <w:webHidden/>
          </w:rPr>
          <w:fldChar w:fldCharType="begin"/>
        </w:r>
        <w:r w:rsidR="00ED1E42">
          <w:rPr>
            <w:webHidden/>
          </w:rPr>
          <w:instrText xml:space="preserve"> PAGEREF _Toc158661523 \h </w:instrText>
        </w:r>
        <w:r w:rsidR="00ED1E42">
          <w:rPr>
            <w:webHidden/>
          </w:rPr>
        </w:r>
        <w:r w:rsidR="00ED1E42">
          <w:rPr>
            <w:webHidden/>
          </w:rPr>
          <w:fldChar w:fldCharType="separate"/>
        </w:r>
        <w:r w:rsidR="00D87B25">
          <w:rPr>
            <w:webHidden/>
          </w:rPr>
          <w:t>210</w:t>
        </w:r>
        <w:r w:rsidR="00ED1E42">
          <w:rPr>
            <w:webHidden/>
          </w:rPr>
          <w:fldChar w:fldCharType="end"/>
        </w:r>
      </w:hyperlink>
    </w:p>
    <w:p w14:paraId="210CB746" w14:textId="51BD85C4" w:rsidR="00ED1E42" w:rsidRDefault="00095CC7" w:rsidP="00ED1E42">
      <w:pPr>
        <w:pStyle w:val="1fc"/>
        <w:rPr>
          <w:rFonts w:asciiTheme="minorHAnsi" w:eastAsiaTheme="minorEastAsia" w:hAnsiTheme="minorHAnsi" w:cstheme="minorBidi"/>
          <w:sz w:val="22"/>
          <w:szCs w:val="22"/>
        </w:rPr>
      </w:pPr>
      <w:hyperlink w:anchor="_Toc158661524" w:history="1">
        <w:r w:rsidR="00ED1E42" w:rsidRPr="00481D8F">
          <w:rPr>
            <w:rStyle w:val="af"/>
            <w:b/>
            <w:lang w:eastAsia="en-US"/>
          </w:rPr>
          <w:t>ЧАСТЬ IV. ЗАКЛЮЧИТЕЛЬНЫЕ ПОЛОЖЕНИЯ</w:t>
        </w:r>
        <w:r w:rsidR="00ED1E42">
          <w:rPr>
            <w:webHidden/>
          </w:rPr>
          <w:tab/>
        </w:r>
        <w:r w:rsidR="00ED1E42">
          <w:rPr>
            <w:webHidden/>
          </w:rPr>
          <w:fldChar w:fldCharType="begin"/>
        </w:r>
        <w:r w:rsidR="00ED1E42">
          <w:rPr>
            <w:webHidden/>
          </w:rPr>
          <w:instrText xml:space="preserve"> PAGEREF _Toc158661524 \h </w:instrText>
        </w:r>
        <w:r w:rsidR="00ED1E42">
          <w:rPr>
            <w:webHidden/>
          </w:rPr>
        </w:r>
        <w:r w:rsidR="00ED1E42">
          <w:rPr>
            <w:webHidden/>
          </w:rPr>
          <w:fldChar w:fldCharType="separate"/>
        </w:r>
        <w:r w:rsidR="00D87B25">
          <w:rPr>
            <w:webHidden/>
          </w:rPr>
          <w:t>212</w:t>
        </w:r>
        <w:r w:rsidR="00ED1E42">
          <w:rPr>
            <w:webHidden/>
          </w:rPr>
          <w:fldChar w:fldCharType="end"/>
        </w:r>
      </w:hyperlink>
    </w:p>
    <w:p w14:paraId="7FDFB066" w14:textId="6EC18625" w:rsidR="00ED1E42" w:rsidRPr="00251EC0" w:rsidRDefault="00095CC7">
      <w:pPr>
        <w:pStyle w:val="72"/>
        <w:rPr>
          <w:rFonts w:asciiTheme="minorHAnsi" w:eastAsiaTheme="minorEastAsia" w:hAnsiTheme="minorHAnsi" w:cstheme="minorBidi"/>
          <w:sz w:val="22"/>
          <w:szCs w:val="22"/>
          <w:lang w:val="ru-RU" w:eastAsia="ru-RU"/>
        </w:rPr>
      </w:pPr>
      <w:hyperlink w:anchor="_Toc158661525" w:history="1">
        <w:r w:rsidR="00271428">
          <w:rPr>
            <w:rStyle w:val="af"/>
          </w:rPr>
          <w:t>Статья 5</w:t>
        </w:r>
        <w:r w:rsidR="00271428">
          <w:rPr>
            <w:rStyle w:val="af"/>
            <w:lang w:val="ru-RU"/>
          </w:rPr>
          <w:t>4</w:t>
        </w:r>
        <w:r w:rsidR="00ED1E42" w:rsidRPr="00481D8F">
          <w:rPr>
            <w:rStyle w:val="af"/>
          </w:rPr>
          <w:t>. Действие настоящих Правил по отношению к ранее возникшим правоотношениям</w:t>
        </w:r>
        <w:r w:rsidR="00ED1E42">
          <w:rPr>
            <w:webHidden/>
          </w:rPr>
          <w:tab/>
        </w:r>
        <w:r w:rsidR="00ED1E42">
          <w:rPr>
            <w:webHidden/>
          </w:rPr>
          <w:fldChar w:fldCharType="begin"/>
        </w:r>
        <w:r w:rsidR="00ED1E42">
          <w:rPr>
            <w:webHidden/>
          </w:rPr>
          <w:instrText xml:space="preserve"> PAGEREF _Toc158661525 \h </w:instrText>
        </w:r>
        <w:r w:rsidR="00ED1E42">
          <w:rPr>
            <w:webHidden/>
          </w:rPr>
        </w:r>
        <w:r w:rsidR="00ED1E42">
          <w:rPr>
            <w:webHidden/>
          </w:rPr>
          <w:fldChar w:fldCharType="separate"/>
        </w:r>
        <w:r w:rsidR="00D87B25">
          <w:rPr>
            <w:webHidden/>
          </w:rPr>
          <w:t>212</w:t>
        </w:r>
        <w:r w:rsidR="00ED1E42">
          <w:rPr>
            <w:webHidden/>
          </w:rPr>
          <w:fldChar w:fldCharType="end"/>
        </w:r>
      </w:hyperlink>
    </w:p>
    <w:p w14:paraId="437F2D32" w14:textId="11442065" w:rsidR="00ED1E42" w:rsidRPr="00251EC0" w:rsidRDefault="00095CC7">
      <w:pPr>
        <w:pStyle w:val="72"/>
        <w:rPr>
          <w:rFonts w:asciiTheme="minorHAnsi" w:eastAsiaTheme="minorEastAsia" w:hAnsiTheme="minorHAnsi" w:cstheme="minorBidi"/>
          <w:sz w:val="22"/>
          <w:szCs w:val="22"/>
          <w:lang w:val="ru-RU" w:eastAsia="ru-RU"/>
        </w:rPr>
      </w:pPr>
      <w:hyperlink w:anchor="_Toc158661526" w:history="1">
        <w:r w:rsidR="00271428">
          <w:rPr>
            <w:rStyle w:val="af"/>
          </w:rPr>
          <w:t>Статья 5</w:t>
        </w:r>
        <w:r w:rsidR="00271428">
          <w:rPr>
            <w:rStyle w:val="af"/>
            <w:lang w:val="ru-RU"/>
          </w:rPr>
          <w:t>5</w:t>
        </w:r>
        <w:r w:rsidR="00ED1E42" w:rsidRPr="00481D8F">
          <w:rPr>
            <w:rStyle w:val="af"/>
          </w:rPr>
          <w:t>. Действие настоящих Правил по отношению к градостроительной документации</w:t>
        </w:r>
        <w:r w:rsidR="00ED1E42">
          <w:rPr>
            <w:webHidden/>
          </w:rPr>
          <w:tab/>
        </w:r>
        <w:r w:rsidR="00ED1E42">
          <w:rPr>
            <w:webHidden/>
          </w:rPr>
          <w:fldChar w:fldCharType="begin"/>
        </w:r>
        <w:r w:rsidR="00ED1E42">
          <w:rPr>
            <w:webHidden/>
          </w:rPr>
          <w:instrText xml:space="preserve"> PAGEREF _Toc158661526 \h </w:instrText>
        </w:r>
        <w:r w:rsidR="00ED1E42">
          <w:rPr>
            <w:webHidden/>
          </w:rPr>
        </w:r>
        <w:r w:rsidR="00ED1E42">
          <w:rPr>
            <w:webHidden/>
          </w:rPr>
          <w:fldChar w:fldCharType="separate"/>
        </w:r>
        <w:r w:rsidR="00D87B25">
          <w:rPr>
            <w:webHidden/>
          </w:rPr>
          <w:t>213</w:t>
        </w:r>
        <w:r w:rsidR="00ED1E42">
          <w:rPr>
            <w:webHidden/>
          </w:rPr>
          <w:fldChar w:fldCharType="end"/>
        </w:r>
      </w:hyperlink>
    </w:p>
    <w:p w14:paraId="1B792053" w14:textId="00F59FA0" w:rsidR="00081251" w:rsidRPr="00A7476A" w:rsidRDefault="00D16AA0" w:rsidP="00CF3774">
      <w:pPr>
        <w:spacing w:line="240" w:lineRule="auto"/>
        <w:rPr>
          <w:bCs/>
          <w:sz w:val="24"/>
          <w:szCs w:val="24"/>
        </w:rPr>
      </w:pPr>
      <w:r w:rsidRPr="00A7476A">
        <w:rPr>
          <w:bCs/>
          <w:sz w:val="24"/>
          <w:szCs w:val="24"/>
        </w:rPr>
        <w:fldChar w:fldCharType="end"/>
      </w:r>
    </w:p>
    <w:p w14:paraId="10D9D337" w14:textId="77777777" w:rsidR="00810366" w:rsidRPr="00A7476A" w:rsidRDefault="00081251" w:rsidP="00E71B89">
      <w:pPr>
        <w:spacing w:line="240" w:lineRule="auto"/>
        <w:ind w:firstLine="0"/>
        <w:jc w:val="center"/>
        <w:rPr>
          <w:b/>
          <w:bCs/>
          <w:sz w:val="24"/>
          <w:szCs w:val="24"/>
          <w:lang w:eastAsia="en-US"/>
        </w:rPr>
      </w:pPr>
      <w:r w:rsidRPr="00A7476A">
        <w:rPr>
          <w:b/>
          <w:bCs/>
          <w:sz w:val="24"/>
          <w:szCs w:val="24"/>
        </w:rPr>
        <w:br w:type="page"/>
      </w:r>
      <w:r w:rsidR="00810366" w:rsidRPr="00A7476A">
        <w:rPr>
          <w:b/>
          <w:bCs/>
          <w:sz w:val="24"/>
          <w:szCs w:val="24"/>
          <w:lang w:eastAsia="en-US"/>
        </w:rPr>
        <w:lastRenderedPageBreak/>
        <w:t>ЧАСТЬ</w:t>
      </w:r>
      <w:r w:rsidR="00003A38" w:rsidRPr="00A7476A">
        <w:rPr>
          <w:b/>
          <w:bCs/>
          <w:sz w:val="24"/>
          <w:szCs w:val="24"/>
          <w:lang w:eastAsia="en-US"/>
        </w:rPr>
        <w:t xml:space="preserve"> </w:t>
      </w:r>
      <w:r w:rsidR="00003A38" w:rsidRPr="00A7476A">
        <w:rPr>
          <w:b/>
          <w:bCs/>
          <w:sz w:val="24"/>
          <w:szCs w:val="24"/>
          <w:lang w:val="en-US" w:eastAsia="en-US"/>
        </w:rPr>
        <w:t>I</w:t>
      </w:r>
      <w:r w:rsidR="00003A38" w:rsidRPr="00A7476A">
        <w:rPr>
          <w:b/>
          <w:bCs/>
          <w:sz w:val="24"/>
          <w:szCs w:val="24"/>
          <w:lang w:eastAsia="en-US"/>
        </w:rPr>
        <w:t xml:space="preserve">. </w:t>
      </w:r>
      <w:r w:rsidR="00810366" w:rsidRPr="00A7476A">
        <w:rPr>
          <w:b/>
          <w:bCs/>
          <w:sz w:val="24"/>
          <w:szCs w:val="24"/>
          <w:lang w:eastAsia="en-US"/>
        </w:rPr>
        <w:t>ПОРЯДОК ПРИМЕНЕНИЯ ПРАВИЛ ЗЕМЛЕПОЛЬЗОВАНИЯ И ЗАСТРОЙКИ И ВНЕСЕНИЯ В НИХ ИЗМЕНЕНИЯ</w:t>
      </w:r>
    </w:p>
    <w:p w14:paraId="0F88AE43" w14:textId="77777777" w:rsidR="00003A38" w:rsidRPr="00A7476A" w:rsidRDefault="00003A38" w:rsidP="00E71B89">
      <w:pPr>
        <w:keepLines w:val="0"/>
        <w:widowControl w:val="0"/>
        <w:overflowPunct/>
        <w:spacing w:line="240" w:lineRule="auto"/>
        <w:ind w:firstLine="0"/>
        <w:contextualSpacing/>
        <w:rPr>
          <w:sz w:val="24"/>
          <w:szCs w:val="24"/>
        </w:rPr>
      </w:pPr>
    </w:p>
    <w:p w14:paraId="09920C8C" w14:textId="320CB834" w:rsidR="00003A38" w:rsidRPr="00A7476A" w:rsidRDefault="00003A38" w:rsidP="00E71B89">
      <w:pPr>
        <w:keepLines w:val="0"/>
        <w:widowControl w:val="0"/>
        <w:overflowPunct/>
        <w:spacing w:line="240" w:lineRule="auto"/>
        <w:ind w:firstLine="0"/>
        <w:contextualSpacing/>
        <w:jc w:val="center"/>
        <w:outlineLvl w:val="1"/>
        <w:rPr>
          <w:b/>
          <w:sz w:val="24"/>
          <w:szCs w:val="24"/>
        </w:rPr>
      </w:pPr>
      <w:bookmarkStart w:id="1" w:name="_Toc158661430"/>
      <w:r w:rsidRPr="00A7476A">
        <w:rPr>
          <w:b/>
          <w:sz w:val="24"/>
          <w:szCs w:val="24"/>
        </w:rPr>
        <w:t>ГЛАВА 1. Регулирование землепользования и застройки органами местного самоуправления</w:t>
      </w:r>
      <w:bookmarkEnd w:id="1"/>
    </w:p>
    <w:p w14:paraId="42F7FFEC" w14:textId="77777777" w:rsidR="00003A38" w:rsidRPr="00A7476A" w:rsidRDefault="00003A38" w:rsidP="00E71B89">
      <w:pPr>
        <w:keepLines w:val="0"/>
        <w:widowControl w:val="0"/>
        <w:overflowPunct/>
        <w:spacing w:line="240" w:lineRule="auto"/>
        <w:ind w:firstLine="0"/>
        <w:rPr>
          <w:i/>
          <w:sz w:val="24"/>
          <w:szCs w:val="24"/>
        </w:rPr>
      </w:pPr>
    </w:p>
    <w:p w14:paraId="3F21C8E4" w14:textId="66DBD8C7" w:rsidR="00003A38" w:rsidRPr="00A7476A" w:rsidRDefault="00003A38" w:rsidP="00E71B89">
      <w:pPr>
        <w:keepLines w:val="0"/>
        <w:widowControl w:val="0"/>
        <w:overflowPunct/>
        <w:spacing w:line="240" w:lineRule="auto"/>
        <w:ind w:firstLine="0"/>
        <w:jc w:val="center"/>
        <w:outlineLvl w:val="0"/>
        <w:rPr>
          <w:b/>
          <w:sz w:val="24"/>
          <w:szCs w:val="24"/>
        </w:rPr>
      </w:pPr>
      <w:bookmarkStart w:id="2" w:name="_Toc158661431"/>
      <w:r w:rsidRPr="00A7476A">
        <w:rPr>
          <w:b/>
          <w:sz w:val="24"/>
          <w:szCs w:val="24"/>
        </w:rPr>
        <w:t>Раздел 1. Общие положения</w:t>
      </w:r>
      <w:bookmarkEnd w:id="2"/>
    </w:p>
    <w:p w14:paraId="0E24A999" w14:textId="77777777" w:rsidR="00003A38" w:rsidRPr="00A7476A" w:rsidRDefault="00003A38" w:rsidP="00E71B89">
      <w:pPr>
        <w:keepLines w:val="0"/>
        <w:widowControl w:val="0"/>
        <w:overflowPunct/>
        <w:spacing w:line="240" w:lineRule="auto"/>
        <w:ind w:firstLine="0"/>
        <w:rPr>
          <w:sz w:val="24"/>
          <w:szCs w:val="24"/>
        </w:rPr>
      </w:pPr>
    </w:p>
    <w:p w14:paraId="2F8B1319" w14:textId="680AF2DA" w:rsidR="00003A38" w:rsidRPr="00A7476A" w:rsidRDefault="00CF3774" w:rsidP="00E71B89">
      <w:pPr>
        <w:pStyle w:val="7"/>
        <w:ind w:firstLine="0"/>
      </w:pPr>
      <w:bookmarkStart w:id="3" w:name="_Toc158661432"/>
      <w:r w:rsidRPr="00A7476A">
        <w:t xml:space="preserve">Статья 1. </w:t>
      </w:r>
      <w:r w:rsidR="00003A38" w:rsidRPr="00A7476A">
        <w:t>Ос</w:t>
      </w:r>
      <w:r w:rsidR="00B87990" w:rsidRPr="00A7476A">
        <w:t>новные понятия, используемые в п</w:t>
      </w:r>
      <w:r w:rsidR="00003A38" w:rsidRPr="00A7476A">
        <w:t>равилах</w:t>
      </w:r>
      <w:r w:rsidR="00B87990" w:rsidRPr="00A7476A">
        <w:t xml:space="preserve"> землепользования и застройки</w:t>
      </w:r>
      <w:bookmarkEnd w:id="3"/>
    </w:p>
    <w:p w14:paraId="0568689F" w14:textId="77777777" w:rsidR="00003A38" w:rsidRPr="00A7476A" w:rsidRDefault="00003A38" w:rsidP="003030E3">
      <w:pPr>
        <w:keepLines w:val="0"/>
        <w:widowControl w:val="0"/>
        <w:overflowPunct/>
        <w:spacing w:line="240" w:lineRule="auto"/>
        <w:ind w:firstLine="709"/>
        <w:rPr>
          <w:i/>
          <w:sz w:val="24"/>
          <w:szCs w:val="24"/>
        </w:rPr>
      </w:pPr>
    </w:p>
    <w:p w14:paraId="11825AA1" w14:textId="52C46D6A"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Понятия, используемые в </w:t>
      </w:r>
      <w:r w:rsidR="00B87990" w:rsidRPr="00A7476A">
        <w:rPr>
          <w:sz w:val="24"/>
          <w:szCs w:val="24"/>
        </w:rPr>
        <w:t xml:space="preserve">правилах землепользования и застройки </w:t>
      </w:r>
      <w:proofErr w:type="spellStart"/>
      <w:r w:rsidR="008602EE">
        <w:rPr>
          <w:sz w:val="24"/>
          <w:szCs w:val="24"/>
        </w:rPr>
        <w:t>Геймановского</w:t>
      </w:r>
      <w:proofErr w:type="spellEnd"/>
      <w:r w:rsidR="00417C38">
        <w:rPr>
          <w:sz w:val="24"/>
          <w:szCs w:val="24"/>
        </w:rPr>
        <w:t xml:space="preserve"> </w:t>
      </w:r>
      <w:r w:rsidR="007A2067" w:rsidRPr="00A7476A">
        <w:rPr>
          <w:sz w:val="24"/>
          <w:szCs w:val="24"/>
        </w:rPr>
        <w:t xml:space="preserve"> </w:t>
      </w:r>
      <w:r w:rsidR="00B87990" w:rsidRPr="00A7476A">
        <w:rPr>
          <w:sz w:val="24"/>
          <w:szCs w:val="24"/>
        </w:rPr>
        <w:t xml:space="preserve">сельского поселения </w:t>
      </w:r>
      <w:r w:rsidR="00764E47" w:rsidRPr="00A7476A">
        <w:rPr>
          <w:sz w:val="24"/>
          <w:szCs w:val="24"/>
        </w:rPr>
        <w:t xml:space="preserve"> </w:t>
      </w:r>
      <w:r w:rsidR="008545CA">
        <w:rPr>
          <w:sz w:val="24"/>
          <w:szCs w:val="24"/>
        </w:rPr>
        <w:t>Тбилисского</w:t>
      </w:r>
      <w:r w:rsidR="00764E47" w:rsidRPr="00A7476A">
        <w:rPr>
          <w:sz w:val="24"/>
          <w:szCs w:val="24"/>
        </w:rPr>
        <w:t xml:space="preserve"> района Краснодарского края </w:t>
      </w:r>
      <w:r w:rsidR="00B87990" w:rsidRPr="00A7476A">
        <w:rPr>
          <w:sz w:val="24"/>
          <w:szCs w:val="24"/>
        </w:rPr>
        <w:t>(далее Правила)</w:t>
      </w:r>
      <w:r w:rsidRPr="00A7476A">
        <w:rPr>
          <w:sz w:val="24"/>
          <w:szCs w:val="24"/>
        </w:rPr>
        <w:t>, применяются в следующем значении:</w:t>
      </w:r>
    </w:p>
    <w:p w14:paraId="50DB952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Муниципальное образование - городское или сельское поселение, муниципальный район либо городской округ, городской округ с внутригородским </w:t>
      </w:r>
      <w:r w:rsidR="00CE058F" w:rsidRPr="00A7476A">
        <w:rPr>
          <w:sz w:val="24"/>
          <w:szCs w:val="24"/>
        </w:rPr>
        <w:t>делением, внутригородской район;</w:t>
      </w:r>
    </w:p>
    <w:p w14:paraId="12F6AC2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Муниципальный район - несколько поселений, объединенных общей территорией, в границах которой местное самоуправление осуществляется в целях решения</w:t>
      </w:r>
      <w:r w:rsidR="00AE1E2C" w:rsidRPr="00A7476A">
        <w:rPr>
          <w:sz w:val="24"/>
          <w:szCs w:val="24"/>
        </w:rPr>
        <w:t xml:space="preserve"> вопросов местного значения </w:t>
      </w:r>
      <w:proofErr w:type="spellStart"/>
      <w:r w:rsidR="00AE1E2C" w:rsidRPr="00A7476A">
        <w:rPr>
          <w:sz w:val="24"/>
          <w:szCs w:val="24"/>
        </w:rPr>
        <w:t>меж</w:t>
      </w:r>
      <w:r w:rsidRPr="00A7476A">
        <w:rPr>
          <w:sz w:val="24"/>
          <w:szCs w:val="24"/>
        </w:rPr>
        <w:t>поселенческого</w:t>
      </w:r>
      <w:proofErr w:type="spellEnd"/>
      <w:r w:rsidRPr="00A7476A">
        <w:rPr>
          <w:sz w:val="24"/>
          <w:szCs w:val="24"/>
        </w:rPr>
        <w:t xml:space="preserve">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1C370E9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Поселение - городское или сельское поселение;</w:t>
      </w:r>
    </w:p>
    <w:p w14:paraId="07386A9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1A5DD642"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Населенный пункт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w:t>
      </w:r>
      <w:proofErr w:type="gramEnd"/>
      <w:r w:rsidRPr="00A7476A">
        <w:rPr>
          <w:sz w:val="24"/>
          <w:szCs w:val="24"/>
        </w:rPr>
        <w:t xml:space="preserve"> Населенные пункты подразделяются </w:t>
      </w:r>
      <w:proofErr w:type="gramStart"/>
      <w:r w:rsidRPr="00A7476A">
        <w:rPr>
          <w:sz w:val="24"/>
          <w:szCs w:val="24"/>
        </w:rPr>
        <w:t>на</w:t>
      </w:r>
      <w:proofErr w:type="gramEnd"/>
      <w:r w:rsidRPr="00A7476A">
        <w:rPr>
          <w:sz w:val="24"/>
          <w:szCs w:val="24"/>
        </w:rPr>
        <w:t xml:space="preserve"> городские и сельские</w:t>
      </w:r>
      <w:r w:rsidR="00CE058F" w:rsidRPr="00A7476A">
        <w:rPr>
          <w:sz w:val="24"/>
          <w:szCs w:val="24"/>
        </w:rPr>
        <w:t>;</w:t>
      </w:r>
    </w:p>
    <w:p w14:paraId="1CF16CA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осуществляется населением и (или) органами местног</w:t>
      </w:r>
      <w:r w:rsidR="00CE058F" w:rsidRPr="00A7476A">
        <w:rPr>
          <w:sz w:val="24"/>
          <w:szCs w:val="24"/>
        </w:rPr>
        <w:t>о самоуправления самостоятельно;</w:t>
      </w:r>
    </w:p>
    <w:p w14:paraId="74E32CB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w:t>
      </w:r>
      <w:r w:rsidR="00CE058F" w:rsidRPr="00A7476A">
        <w:rPr>
          <w:sz w:val="24"/>
          <w:szCs w:val="24"/>
        </w:rPr>
        <w:t>ущего поколений;</w:t>
      </w:r>
    </w:p>
    <w:p w14:paraId="4A37830F" w14:textId="77777777" w:rsidR="00AE1E2C" w:rsidRPr="00A7476A" w:rsidRDefault="00CA6866" w:rsidP="003030E3">
      <w:pPr>
        <w:keepLines w:val="0"/>
        <w:widowControl w:val="0"/>
        <w:overflowPunct/>
        <w:spacing w:line="240" w:lineRule="auto"/>
        <w:ind w:firstLine="709"/>
        <w:rPr>
          <w:sz w:val="24"/>
          <w:szCs w:val="24"/>
        </w:rPr>
      </w:pPr>
      <w:r w:rsidRPr="00A7476A">
        <w:rPr>
          <w:rStyle w:val="blk"/>
          <w:sz w:val="24"/>
          <w:szCs w:val="24"/>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00AE1E2C" w:rsidRPr="00A7476A">
        <w:rPr>
          <w:sz w:val="24"/>
          <w:szCs w:val="24"/>
        </w:rPr>
        <w:t>;</w:t>
      </w:r>
    </w:p>
    <w:p w14:paraId="4EABA5C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w:t>
      </w:r>
      <w:r w:rsidR="00CE058F" w:rsidRPr="00A7476A">
        <w:rPr>
          <w:sz w:val="24"/>
          <w:szCs w:val="24"/>
        </w:rPr>
        <w:t>ния, объектов местного значения;</w:t>
      </w:r>
    </w:p>
    <w:p w14:paraId="2A046AA9" w14:textId="77777777" w:rsidR="00AE1E2C" w:rsidRPr="00A7476A" w:rsidRDefault="00AE1E2C" w:rsidP="003030E3">
      <w:pPr>
        <w:keepLines w:val="0"/>
        <w:widowControl w:val="0"/>
        <w:overflowPunct/>
        <w:spacing w:line="240" w:lineRule="auto"/>
        <w:ind w:firstLine="709"/>
        <w:rPr>
          <w:sz w:val="24"/>
          <w:szCs w:val="24"/>
        </w:rPr>
      </w:pPr>
      <w:proofErr w:type="gramStart"/>
      <w:r w:rsidRPr="00A7476A">
        <w:rPr>
          <w:sz w:val="24"/>
          <w:szCs w:val="24"/>
        </w:rPr>
        <w:lastRenderedPageBreak/>
        <w:t>Генеральный план – вид документа территориального планирования муниципального образования направленного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r w:rsidR="00CE058F" w:rsidRPr="00A7476A">
        <w:rPr>
          <w:sz w:val="24"/>
          <w:szCs w:val="24"/>
        </w:rPr>
        <w:t>;</w:t>
      </w:r>
      <w:proofErr w:type="gramEnd"/>
    </w:p>
    <w:p w14:paraId="067CB04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Функциональные зоны - зоны, для которых документами территориального планирования определены границы и функциональное назначение</w:t>
      </w:r>
      <w:r w:rsidR="00CE058F" w:rsidRPr="00A7476A">
        <w:rPr>
          <w:sz w:val="24"/>
          <w:szCs w:val="24"/>
        </w:rPr>
        <w:t>;</w:t>
      </w:r>
    </w:p>
    <w:p w14:paraId="7883A0A8" w14:textId="77777777" w:rsidR="00CA6866" w:rsidRPr="00A7476A" w:rsidRDefault="00CA6866" w:rsidP="003030E3">
      <w:pPr>
        <w:keepLines w:val="0"/>
        <w:widowControl w:val="0"/>
        <w:overflowPunct/>
        <w:spacing w:line="240" w:lineRule="auto"/>
        <w:ind w:firstLine="709"/>
        <w:rPr>
          <w:rStyle w:val="blk"/>
          <w:sz w:val="24"/>
          <w:szCs w:val="24"/>
        </w:rPr>
      </w:pPr>
      <w:proofErr w:type="gramStart"/>
      <w:r w:rsidRPr="00A7476A">
        <w:rPr>
          <w:rStyle w:val="blk"/>
          <w:sz w:val="24"/>
          <w:szCs w:val="24"/>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A7476A">
        <w:rPr>
          <w:rStyle w:val="blk"/>
          <w:sz w:val="24"/>
          <w:szCs w:val="24"/>
        </w:rPr>
        <w:t>водоохранные</w:t>
      </w:r>
      <w:proofErr w:type="spellEnd"/>
      <w:r w:rsidRPr="00A7476A">
        <w:rPr>
          <w:rStyle w:val="blk"/>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A7476A">
        <w:rPr>
          <w:rStyle w:val="blk"/>
          <w:sz w:val="24"/>
          <w:szCs w:val="24"/>
        </w:rPr>
        <w:t>приаэродромная</w:t>
      </w:r>
      <w:proofErr w:type="spellEnd"/>
      <w:r w:rsidRPr="00A7476A">
        <w:rPr>
          <w:rStyle w:val="blk"/>
          <w:sz w:val="24"/>
          <w:szCs w:val="24"/>
        </w:rPr>
        <w:t xml:space="preserve"> территория, иные зоны, устанавливаемые в соответствии с законодательством Российской Федерации;</w:t>
      </w:r>
      <w:proofErr w:type="gramEnd"/>
    </w:p>
    <w:p w14:paraId="6CB7397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w:t>
      </w:r>
      <w:r w:rsidR="00CE058F" w:rsidRPr="00A7476A">
        <w:rPr>
          <w:sz w:val="24"/>
          <w:szCs w:val="24"/>
        </w:rPr>
        <w:t>ания, скверы, бульвары);</w:t>
      </w:r>
    </w:p>
    <w:p w14:paraId="18EF29CC" w14:textId="77777777" w:rsidR="00CE058F" w:rsidRPr="00A7476A" w:rsidRDefault="00CE058F" w:rsidP="003030E3">
      <w:pPr>
        <w:keepLines w:val="0"/>
        <w:widowControl w:val="0"/>
        <w:overflowPunct/>
        <w:spacing w:line="240" w:lineRule="auto"/>
        <w:ind w:firstLine="709"/>
        <w:rPr>
          <w:sz w:val="24"/>
          <w:szCs w:val="24"/>
        </w:rPr>
      </w:pPr>
      <w:r w:rsidRPr="00A7476A">
        <w:rPr>
          <w:sz w:val="24"/>
          <w:szCs w:val="24"/>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2342215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Отступ застройки - расстояние между красной линией или границей земельного участка и стеной здания, строения, сооружения</w:t>
      </w:r>
      <w:r w:rsidR="00CE058F" w:rsidRPr="00A7476A">
        <w:rPr>
          <w:sz w:val="24"/>
          <w:szCs w:val="24"/>
        </w:rPr>
        <w:t>;</w:t>
      </w:r>
    </w:p>
    <w:p w14:paraId="0A47449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полосы отвода железных дорог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w:t>
      </w:r>
      <w:r w:rsidR="00CE058F" w:rsidRPr="00A7476A">
        <w:rPr>
          <w:sz w:val="24"/>
          <w:szCs w:val="24"/>
        </w:rPr>
        <w:t>ции железнодорожного транспорта;</w:t>
      </w:r>
    </w:p>
    <w:p w14:paraId="6B1FB6B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полосы отвода автомобильных дорог - границы территорий, занятых автомобильными дорогами, их конструктивными элементами и дорожными сооружения</w:t>
      </w:r>
      <w:r w:rsidR="001727B3" w:rsidRPr="00A7476A">
        <w:rPr>
          <w:sz w:val="24"/>
          <w:szCs w:val="24"/>
        </w:rPr>
        <w:t>ми;</w:t>
      </w:r>
      <w:r w:rsidRPr="00A7476A">
        <w:rPr>
          <w:sz w:val="24"/>
          <w:szCs w:val="24"/>
        </w:rPr>
        <w:t xml:space="preserve"> Ширина полосы отвода нормируется в зависимости от категории дороги, конструкции земляного полотна и д</w:t>
      </w:r>
      <w:r w:rsidR="00CE058F" w:rsidRPr="00A7476A">
        <w:rPr>
          <w:sz w:val="24"/>
          <w:szCs w:val="24"/>
        </w:rPr>
        <w:t>ругих технических характеристик;</w:t>
      </w:r>
    </w:p>
    <w:p w14:paraId="3AB0699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r w:rsidR="00CE058F" w:rsidRPr="00A7476A">
        <w:rPr>
          <w:sz w:val="24"/>
          <w:szCs w:val="24"/>
        </w:rPr>
        <w:t>;</w:t>
      </w:r>
    </w:p>
    <w:p w14:paraId="1CD0604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искусства, сост</w:t>
      </w:r>
      <w:r w:rsidR="00CE058F" w:rsidRPr="00A7476A">
        <w:rPr>
          <w:sz w:val="24"/>
          <w:szCs w:val="24"/>
        </w:rPr>
        <w:t>оящих на государственной охране;</w:t>
      </w:r>
    </w:p>
    <w:p w14:paraId="0109B4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w:t>
      </w:r>
      <w:r w:rsidR="00CE058F" w:rsidRPr="00A7476A">
        <w:rPr>
          <w:sz w:val="24"/>
          <w:szCs w:val="24"/>
        </w:rPr>
        <w:t>е объектов культурного наследия;</w:t>
      </w:r>
    </w:p>
    <w:p w14:paraId="6C7064A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w:t>
      </w:r>
      <w:r w:rsidRPr="00A7476A">
        <w:rPr>
          <w:sz w:val="24"/>
          <w:szCs w:val="24"/>
        </w:rPr>
        <w:lastRenderedPageBreak/>
        <w:t>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w:t>
      </w:r>
      <w:r w:rsidR="001727B3" w:rsidRPr="00A7476A">
        <w:rPr>
          <w:sz w:val="24"/>
          <w:szCs w:val="24"/>
        </w:rPr>
        <w:t>их поселений и других объектов);</w:t>
      </w:r>
    </w:p>
    <w:p w14:paraId="2ED1933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охранных зон особо охраняемых природных территорий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w:t>
      </w:r>
      <w:r w:rsidR="001727B3" w:rsidRPr="00A7476A">
        <w:rPr>
          <w:sz w:val="24"/>
          <w:szCs w:val="24"/>
        </w:rPr>
        <w:t>а;</w:t>
      </w:r>
    </w:p>
    <w:p w14:paraId="390872E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территорий природного комплекса Краснодарского края, не являющихся особо охраняемыми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r w:rsidR="001727B3" w:rsidRPr="00A7476A">
        <w:rPr>
          <w:sz w:val="24"/>
          <w:szCs w:val="24"/>
        </w:rPr>
        <w:t>;</w:t>
      </w:r>
    </w:p>
    <w:p w14:paraId="142BDE6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 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w:t>
      </w:r>
      <w:r w:rsidR="001727B3" w:rsidRPr="00A7476A">
        <w:rPr>
          <w:sz w:val="24"/>
          <w:szCs w:val="24"/>
        </w:rPr>
        <w:t>льных транспортных коммуникаций;</w:t>
      </w:r>
    </w:p>
    <w:p w14:paraId="720100B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Границы </w:t>
      </w:r>
      <w:proofErr w:type="spellStart"/>
      <w:r w:rsidRPr="00A7476A">
        <w:rPr>
          <w:sz w:val="24"/>
          <w:szCs w:val="24"/>
        </w:rPr>
        <w:t>водоохранных</w:t>
      </w:r>
      <w:proofErr w:type="spellEnd"/>
      <w:r w:rsidRPr="00A7476A">
        <w:rPr>
          <w:sz w:val="24"/>
          <w:szCs w:val="24"/>
        </w:rPr>
        <w:t xml:space="preserve"> зон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w:t>
      </w:r>
      <w:r w:rsidR="001727B3" w:rsidRPr="00A7476A">
        <w:rPr>
          <w:sz w:val="24"/>
          <w:szCs w:val="24"/>
        </w:rPr>
        <w:t xml:space="preserve"> животного и растительного мира;</w:t>
      </w:r>
    </w:p>
    <w:p w14:paraId="2B86709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Границы прибрежных зон (полос) - границы территорий внутри </w:t>
      </w:r>
      <w:proofErr w:type="spellStart"/>
      <w:r w:rsidRPr="00A7476A">
        <w:rPr>
          <w:sz w:val="24"/>
          <w:szCs w:val="24"/>
        </w:rPr>
        <w:t>водоохранных</w:t>
      </w:r>
      <w:proofErr w:type="spellEnd"/>
      <w:r w:rsidRPr="00A7476A">
        <w:rPr>
          <w:sz w:val="24"/>
          <w:szCs w:val="24"/>
        </w:rPr>
        <w:t xml:space="preserve">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w:t>
      </w:r>
      <w:r w:rsidR="001727B3" w:rsidRPr="00A7476A">
        <w:rPr>
          <w:sz w:val="24"/>
          <w:szCs w:val="24"/>
        </w:rPr>
        <w:t>ительством Российской Федерации;</w:t>
      </w:r>
    </w:p>
    <w:p w14:paraId="5F9AE69D" w14:textId="77777777" w:rsidR="00003A38" w:rsidRPr="00A7476A" w:rsidRDefault="00003A38" w:rsidP="003030E3">
      <w:pPr>
        <w:keepLines w:val="0"/>
        <w:widowControl w:val="0"/>
        <w:overflowPunct/>
        <w:spacing w:line="240" w:lineRule="auto"/>
        <w:ind w:firstLine="709"/>
        <w:rPr>
          <w:sz w:val="24"/>
          <w:szCs w:val="24"/>
        </w:rPr>
      </w:pPr>
      <w:proofErr w:type="spellStart"/>
      <w:proofErr w:type="gramStart"/>
      <w:r w:rsidRPr="00A7476A">
        <w:rPr>
          <w:sz w:val="24"/>
          <w:szCs w:val="24"/>
        </w:rPr>
        <w:t>Водоохранная</w:t>
      </w:r>
      <w:proofErr w:type="spellEnd"/>
      <w:r w:rsidRPr="00A7476A">
        <w:rPr>
          <w:sz w:val="24"/>
          <w:szCs w:val="24"/>
        </w:rPr>
        <w:t xml:space="preserve"> зона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w:t>
      </w:r>
      <w:r w:rsidR="001727B3" w:rsidRPr="00A7476A">
        <w:rPr>
          <w:sz w:val="24"/>
          <w:szCs w:val="24"/>
        </w:rPr>
        <w:t xml:space="preserve"> животного и растительного мира;</w:t>
      </w:r>
      <w:proofErr w:type="gramEnd"/>
    </w:p>
    <w:p w14:paraId="548DFBFC" w14:textId="1523D62C"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Границы зон санитарной охраны источников питьевого водоснабжения </w:t>
      </w:r>
      <w:r w:rsidR="0088643F">
        <w:rPr>
          <w:sz w:val="24"/>
          <w:szCs w:val="24"/>
        </w:rPr>
        <w:t>в составе трёх поясов</w:t>
      </w:r>
      <w:r w:rsidRPr="00A7476A">
        <w:rPr>
          <w:sz w:val="24"/>
          <w:szCs w:val="24"/>
        </w:rPr>
        <w:t>:</w:t>
      </w:r>
    </w:p>
    <w:p w14:paraId="6608E26A" w14:textId="416DF1AB"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Границы зоны I пояса санитарной охраны </w:t>
      </w:r>
      <w:r w:rsidR="0088643F">
        <w:rPr>
          <w:sz w:val="24"/>
          <w:szCs w:val="24"/>
        </w:rPr>
        <w:t xml:space="preserve">- </w:t>
      </w:r>
      <w:r w:rsidR="0088643F" w:rsidRPr="0088643F">
        <w:rPr>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w:t>
      </w:r>
      <w:proofErr w:type="gramStart"/>
      <w:r w:rsidR="0088643F" w:rsidRPr="0088643F">
        <w:rPr>
          <w:sz w:val="24"/>
          <w:szCs w:val="24"/>
        </w:rPr>
        <w:t>.</w:t>
      </w:r>
      <w:proofErr w:type="gramEnd"/>
      <w:r w:rsidR="0088643F" w:rsidRPr="0088643F">
        <w:rPr>
          <w:sz w:val="24"/>
          <w:szCs w:val="24"/>
        </w:rPr>
        <w:t xml:space="preserve"> </w:t>
      </w:r>
      <w:proofErr w:type="gramStart"/>
      <w:r w:rsidR="0088643F" w:rsidRPr="0088643F">
        <w:rPr>
          <w:sz w:val="24"/>
          <w:szCs w:val="24"/>
        </w:rPr>
        <w:t>е</w:t>
      </w:r>
      <w:proofErr w:type="gramEnd"/>
      <w:r w:rsidR="0088643F" w:rsidRPr="0088643F">
        <w:rPr>
          <w:sz w:val="24"/>
          <w:szCs w:val="24"/>
        </w:rPr>
        <w:t>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r w:rsidR="001727B3" w:rsidRPr="00A7476A">
        <w:rPr>
          <w:sz w:val="24"/>
          <w:szCs w:val="24"/>
        </w:rPr>
        <w:t>;</w:t>
      </w:r>
    </w:p>
    <w:p w14:paraId="7DE2DD9D" w14:textId="553E7B6C" w:rsidR="00003A38" w:rsidRPr="00A7476A" w:rsidRDefault="00003A38" w:rsidP="003030E3">
      <w:pPr>
        <w:keepLines w:val="0"/>
        <w:widowControl w:val="0"/>
        <w:overflowPunct/>
        <w:spacing w:line="240" w:lineRule="auto"/>
        <w:ind w:firstLine="709"/>
        <w:rPr>
          <w:sz w:val="24"/>
          <w:szCs w:val="24"/>
        </w:rPr>
      </w:pPr>
      <w:r w:rsidRPr="00A7476A">
        <w:rPr>
          <w:sz w:val="24"/>
          <w:szCs w:val="24"/>
        </w:rPr>
        <w:t>2) Границы зоны II</w:t>
      </w:r>
      <w:r w:rsidR="0088643F">
        <w:rPr>
          <w:sz w:val="24"/>
          <w:szCs w:val="24"/>
        </w:rPr>
        <w:t xml:space="preserve"> и </w:t>
      </w:r>
      <w:r w:rsidR="0088643F">
        <w:rPr>
          <w:sz w:val="24"/>
          <w:szCs w:val="24"/>
          <w:lang w:val="en-US"/>
        </w:rPr>
        <w:t>III</w:t>
      </w:r>
      <w:r w:rsidRPr="00A7476A">
        <w:rPr>
          <w:sz w:val="24"/>
          <w:szCs w:val="24"/>
        </w:rPr>
        <w:t xml:space="preserve"> пояс</w:t>
      </w:r>
      <w:r w:rsidR="0088643F">
        <w:rPr>
          <w:sz w:val="24"/>
          <w:szCs w:val="24"/>
        </w:rPr>
        <w:t>ов</w:t>
      </w:r>
      <w:r w:rsidRPr="00A7476A">
        <w:rPr>
          <w:sz w:val="24"/>
          <w:szCs w:val="24"/>
        </w:rPr>
        <w:t xml:space="preserve"> санитарной охраны </w:t>
      </w:r>
      <w:r w:rsidR="0088643F" w:rsidRPr="0088643F">
        <w:rPr>
          <w:sz w:val="24"/>
          <w:szCs w:val="24"/>
        </w:rPr>
        <w:t xml:space="preserve">включают территорию, предназначенную для предупреждения загрязнения </w:t>
      </w:r>
      <w:r w:rsidR="0088643F">
        <w:rPr>
          <w:sz w:val="24"/>
          <w:szCs w:val="24"/>
        </w:rPr>
        <w:t>водоносного пласта</w:t>
      </w:r>
      <w:r w:rsidR="0088643F" w:rsidRPr="0088643F">
        <w:rPr>
          <w:sz w:val="24"/>
          <w:szCs w:val="24"/>
        </w:rPr>
        <w:t xml:space="preserve"> источников водоснабжения</w:t>
      </w:r>
      <w:r w:rsidR="0088643F">
        <w:rPr>
          <w:sz w:val="24"/>
          <w:szCs w:val="24"/>
        </w:rPr>
        <w:t xml:space="preserve"> </w:t>
      </w:r>
      <w:r w:rsidR="0088643F" w:rsidRPr="0088643F">
        <w:rPr>
          <w:sz w:val="24"/>
          <w:szCs w:val="24"/>
        </w:rPr>
        <w:t>от химических</w:t>
      </w:r>
      <w:r w:rsidR="0088643F">
        <w:rPr>
          <w:sz w:val="24"/>
          <w:szCs w:val="24"/>
        </w:rPr>
        <w:t>, бактериологических и иных</w:t>
      </w:r>
      <w:r w:rsidR="0088643F" w:rsidRPr="0088643F">
        <w:rPr>
          <w:sz w:val="24"/>
          <w:szCs w:val="24"/>
        </w:rPr>
        <w:t xml:space="preserve"> загрязнений</w:t>
      </w:r>
      <w:r w:rsidR="0088643F">
        <w:rPr>
          <w:sz w:val="24"/>
          <w:szCs w:val="24"/>
        </w:rPr>
        <w:t>.</w:t>
      </w:r>
    </w:p>
    <w:p w14:paraId="1743AD3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w:t>
      </w:r>
      <w:r w:rsidR="001727B3" w:rsidRPr="00A7476A">
        <w:rPr>
          <w:sz w:val="24"/>
          <w:szCs w:val="24"/>
        </w:rPr>
        <w:t>гическом благополучии населения;</w:t>
      </w:r>
    </w:p>
    <w:p w14:paraId="1A5936E1"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 xml:space="preserve">Правила </w:t>
      </w:r>
      <w:r w:rsidR="00003A38" w:rsidRPr="00A7476A">
        <w:rPr>
          <w:sz w:val="24"/>
          <w:szCs w:val="24"/>
        </w:rPr>
        <w:t xml:space="preserve">-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w:t>
      </w:r>
      <w:r w:rsidR="00003A38" w:rsidRPr="00A7476A">
        <w:rPr>
          <w:sz w:val="24"/>
          <w:szCs w:val="24"/>
        </w:rPr>
        <w:lastRenderedPageBreak/>
        <w:t>применения такого документа и по</w:t>
      </w:r>
      <w:r w:rsidR="001727B3" w:rsidRPr="00A7476A">
        <w:rPr>
          <w:sz w:val="24"/>
          <w:szCs w:val="24"/>
        </w:rPr>
        <w:t>рядок внесения в него изменений;</w:t>
      </w:r>
    </w:p>
    <w:p w14:paraId="6B9B210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Градостроительное зонирование - зонирование территорий муниципального образования в целях определения территориальных зон и установлени</w:t>
      </w:r>
      <w:r w:rsidR="001727B3" w:rsidRPr="00A7476A">
        <w:rPr>
          <w:sz w:val="24"/>
          <w:szCs w:val="24"/>
        </w:rPr>
        <w:t>я градостроительных регламентов;</w:t>
      </w:r>
    </w:p>
    <w:p w14:paraId="394F6B8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Территориаль</w:t>
      </w:r>
      <w:r w:rsidR="00B87990" w:rsidRPr="00A7476A">
        <w:rPr>
          <w:sz w:val="24"/>
          <w:szCs w:val="24"/>
        </w:rPr>
        <w:t xml:space="preserve">ные зоны - зоны, для которых в Правилах </w:t>
      </w:r>
      <w:r w:rsidRPr="00A7476A">
        <w:rPr>
          <w:sz w:val="24"/>
          <w:szCs w:val="24"/>
        </w:rPr>
        <w:t>определены границы и установле</w:t>
      </w:r>
      <w:r w:rsidR="001727B3" w:rsidRPr="00A7476A">
        <w:rPr>
          <w:sz w:val="24"/>
          <w:szCs w:val="24"/>
        </w:rPr>
        <w:t>ны градостроительные регламенты;</w:t>
      </w:r>
    </w:p>
    <w:p w14:paraId="36DCED4A"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Градостроительный регламент - </w:t>
      </w:r>
      <w:r w:rsidR="00881EA8" w:rsidRPr="00A7476A">
        <w:rPr>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881EA8" w:rsidRPr="00A7476A">
        <w:rPr>
          <w:sz w:val="24"/>
          <w:szCs w:val="24"/>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1727B3" w:rsidRPr="00A7476A">
        <w:rPr>
          <w:sz w:val="24"/>
          <w:szCs w:val="24"/>
        </w:rPr>
        <w:t>;</w:t>
      </w:r>
    </w:p>
    <w:p w14:paraId="54880227" w14:textId="77777777" w:rsidR="002C5F3E" w:rsidRPr="00A7476A" w:rsidRDefault="00D94C06" w:rsidP="003030E3">
      <w:pPr>
        <w:keepLines w:val="0"/>
        <w:widowControl w:val="0"/>
        <w:overflowPunct/>
        <w:spacing w:line="240" w:lineRule="auto"/>
        <w:ind w:firstLine="709"/>
        <w:rPr>
          <w:sz w:val="24"/>
          <w:szCs w:val="24"/>
        </w:rPr>
      </w:pPr>
      <w:proofErr w:type="gramStart"/>
      <w:r w:rsidRPr="00A7476A">
        <w:rPr>
          <w:sz w:val="24"/>
          <w:szCs w:val="24"/>
        </w:rPr>
        <w:t>Б</w:t>
      </w:r>
      <w:r w:rsidR="002C5F3E" w:rsidRPr="00A7476A">
        <w:rPr>
          <w:sz w:val="24"/>
          <w:szCs w:val="24"/>
        </w:rPr>
        <w:t>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14:paraId="0010FD2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Земельный участок - недвижимая вещь, которая представляет собой часть земной поверхности и имеет характеристики, позволяющие определить ее в качестве и</w:t>
      </w:r>
      <w:r w:rsidR="001727B3" w:rsidRPr="00A7476A">
        <w:rPr>
          <w:sz w:val="24"/>
          <w:szCs w:val="24"/>
        </w:rPr>
        <w:t>ндивидуально определенной вещи;</w:t>
      </w:r>
    </w:p>
    <w:p w14:paraId="26CD4FBD" w14:textId="77777777" w:rsidR="00D94C06" w:rsidRPr="00A7476A" w:rsidRDefault="00D94C06" w:rsidP="00D94C06">
      <w:pPr>
        <w:keepLines w:val="0"/>
        <w:widowControl w:val="0"/>
        <w:overflowPunct/>
        <w:spacing w:line="240" w:lineRule="auto"/>
        <w:ind w:firstLine="709"/>
        <w:rPr>
          <w:sz w:val="24"/>
          <w:szCs w:val="24"/>
        </w:rPr>
      </w:pPr>
      <w:proofErr w:type="gramStart"/>
      <w:r w:rsidRPr="00A7476A">
        <w:rPr>
          <w:sz w:val="24"/>
          <w:szCs w:val="24"/>
        </w:rPr>
        <w:t>Градостроительный план земельного участка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roofErr w:type="gramEnd"/>
    </w:p>
    <w:p w14:paraId="0C8F930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застройки (</w:t>
      </w:r>
      <w:proofErr w:type="spellStart"/>
      <w:proofErr w:type="gramStart"/>
      <w:r w:rsidRPr="00A7476A">
        <w:rPr>
          <w:sz w:val="24"/>
          <w:szCs w:val="24"/>
        </w:rPr>
        <w:t>Кз</w:t>
      </w:r>
      <w:proofErr w:type="spellEnd"/>
      <w:proofErr w:type="gramEnd"/>
      <w:r w:rsidRPr="00A7476A">
        <w:rPr>
          <w:sz w:val="24"/>
          <w:szCs w:val="24"/>
        </w:rPr>
        <w:t>) - отношение территории земельного участка, которая может быть занята зданиями, ко все</w:t>
      </w:r>
      <w:r w:rsidR="001727B3" w:rsidRPr="00A7476A">
        <w:rPr>
          <w:sz w:val="24"/>
          <w:szCs w:val="24"/>
        </w:rPr>
        <w:t>й площади участка (в процентах);</w:t>
      </w:r>
    </w:p>
    <w:p w14:paraId="7B08DDE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плотности застройки (</w:t>
      </w:r>
      <w:proofErr w:type="spellStart"/>
      <w:r w:rsidRPr="00A7476A">
        <w:rPr>
          <w:sz w:val="24"/>
          <w:szCs w:val="24"/>
        </w:rPr>
        <w:t>Кпз</w:t>
      </w:r>
      <w:proofErr w:type="spellEnd"/>
      <w:r w:rsidRPr="00A7476A">
        <w:rPr>
          <w:sz w:val="24"/>
          <w:szCs w:val="24"/>
        </w:rPr>
        <w:t xml:space="preserve">) - </w:t>
      </w:r>
      <w:r w:rsidR="00423DC2" w:rsidRPr="00A7476A">
        <w:rPr>
          <w:sz w:val="24"/>
          <w:szCs w:val="24"/>
        </w:rPr>
        <w:t>отношение площади</w:t>
      </w:r>
      <w:r w:rsidRPr="00A7476A">
        <w:rPr>
          <w:sz w:val="24"/>
          <w:szCs w:val="24"/>
        </w:rPr>
        <w:t xml:space="preserve"> всех этажей зданий</w:t>
      </w:r>
      <w:r w:rsidR="001727B3" w:rsidRPr="00A7476A">
        <w:rPr>
          <w:sz w:val="24"/>
          <w:szCs w:val="24"/>
        </w:rPr>
        <w:t xml:space="preserve"> и сооружений к площади участка;</w:t>
      </w:r>
    </w:p>
    <w:p w14:paraId="1E34F0D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Плотность застройки - суммарная поэтажная площадь застройки наземной части зданий и сооружений в габаритах наружных стен, приходящаяся на единицу территории уча</w:t>
      </w:r>
      <w:r w:rsidR="001727B3" w:rsidRPr="00A7476A">
        <w:rPr>
          <w:sz w:val="24"/>
          <w:szCs w:val="24"/>
        </w:rPr>
        <w:t>стка (квартала) (тыс. кв. м/</w:t>
      </w:r>
      <w:proofErr w:type="gramStart"/>
      <w:r w:rsidR="001727B3" w:rsidRPr="00A7476A">
        <w:rPr>
          <w:sz w:val="24"/>
          <w:szCs w:val="24"/>
        </w:rPr>
        <w:t>га</w:t>
      </w:r>
      <w:proofErr w:type="gramEnd"/>
      <w:r w:rsidR="001727B3" w:rsidRPr="00A7476A">
        <w:rPr>
          <w:sz w:val="24"/>
          <w:szCs w:val="24"/>
        </w:rPr>
        <w:t>);</w:t>
      </w:r>
      <w:r w:rsidRPr="00A7476A">
        <w:rPr>
          <w:sz w:val="24"/>
          <w:szCs w:val="24"/>
        </w:rPr>
        <w:t xml:space="preserve"> </w:t>
      </w:r>
    </w:p>
    <w:p w14:paraId="70095B13" w14:textId="77777777" w:rsidR="000E6EE8" w:rsidRPr="00A7476A" w:rsidRDefault="000E6EE8" w:rsidP="000E6EE8">
      <w:pPr>
        <w:keepLines w:val="0"/>
        <w:widowControl w:val="0"/>
        <w:overflowPunct/>
        <w:spacing w:line="240" w:lineRule="auto"/>
        <w:ind w:firstLine="709"/>
        <w:rPr>
          <w:sz w:val="24"/>
          <w:szCs w:val="24"/>
        </w:rPr>
      </w:pPr>
      <w:r w:rsidRPr="00A7476A">
        <w:rPr>
          <w:sz w:val="24"/>
          <w:szCs w:val="24"/>
        </w:rPr>
        <w:t xml:space="preserve">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w:t>
      </w:r>
      <w:r w:rsidRPr="00A7476A">
        <w:rPr>
          <w:sz w:val="24"/>
          <w:szCs w:val="24"/>
        </w:rPr>
        <w:lastRenderedPageBreak/>
        <w:t>коэффициента на показатель площади земельного участка.</w:t>
      </w:r>
    </w:p>
    <w:p w14:paraId="31F7CD5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Суммарная поэтажная площадь - суммарная площадь всех надземных этажей здания, включающая площади всех помещений этажа (в том числе лоджий, лестничных к</w:t>
      </w:r>
      <w:r w:rsidR="001727B3" w:rsidRPr="00A7476A">
        <w:rPr>
          <w:sz w:val="24"/>
          <w:szCs w:val="24"/>
        </w:rPr>
        <w:t>леток, лифтовых шахт и другого);</w:t>
      </w:r>
    </w:p>
    <w:p w14:paraId="0A8DF3C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w:t>
      </w:r>
      <w:r w:rsidR="001727B3" w:rsidRPr="00A7476A">
        <w:rPr>
          <w:sz w:val="24"/>
          <w:szCs w:val="24"/>
        </w:rPr>
        <w:t xml:space="preserve"> градостроительного зонирования;</w:t>
      </w:r>
    </w:p>
    <w:p w14:paraId="02CECDD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Высота здания (архитектурная)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w:t>
      </w:r>
      <w:proofErr w:type="gramStart"/>
      <w:r w:rsidRPr="00A7476A">
        <w:rPr>
          <w:sz w:val="24"/>
          <w:szCs w:val="24"/>
        </w:rPr>
        <w:t>композиционном решении</w:t>
      </w:r>
      <w:proofErr w:type="gramEnd"/>
      <w:r w:rsidRPr="00A7476A">
        <w:rPr>
          <w:sz w:val="24"/>
          <w:szCs w:val="24"/>
        </w:rPr>
        <w:t xml:space="preserve"> объекта </w:t>
      </w:r>
      <w:r w:rsidR="001727B3" w:rsidRPr="00A7476A">
        <w:rPr>
          <w:sz w:val="24"/>
          <w:szCs w:val="24"/>
        </w:rPr>
        <w:t>в окружающей среде;</w:t>
      </w:r>
    </w:p>
    <w:p w14:paraId="52BBD78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Строительство - создание зданий, строений, сооружений (в том числе на месте сносимых объек</w:t>
      </w:r>
      <w:r w:rsidR="001727B3" w:rsidRPr="00A7476A">
        <w:rPr>
          <w:sz w:val="24"/>
          <w:szCs w:val="24"/>
        </w:rPr>
        <w:t>тов капитального строительства);</w:t>
      </w:r>
    </w:p>
    <w:p w14:paraId="0B47F36C" w14:textId="77777777" w:rsidR="00CA6866" w:rsidRPr="00A7476A" w:rsidRDefault="00CA6866" w:rsidP="00664773">
      <w:pPr>
        <w:keepLines w:val="0"/>
        <w:widowControl w:val="0"/>
        <w:overflowPunct/>
        <w:spacing w:line="240" w:lineRule="auto"/>
        <w:ind w:firstLine="709"/>
        <w:rPr>
          <w:sz w:val="24"/>
          <w:szCs w:val="24"/>
        </w:rPr>
      </w:pPr>
      <w:proofErr w:type="gramStart"/>
      <w:r w:rsidRPr="00A7476A">
        <w:rPr>
          <w:rStyle w:val="blk"/>
          <w:sz w:val="24"/>
          <w:szCs w:val="24"/>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14:paraId="62522224" w14:textId="77777777" w:rsidR="00AE0C29" w:rsidRPr="00A7476A" w:rsidRDefault="00AE0C29" w:rsidP="003030E3">
      <w:pPr>
        <w:keepLines w:val="0"/>
        <w:widowControl w:val="0"/>
        <w:overflowPunct/>
        <w:spacing w:line="240" w:lineRule="auto"/>
        <w:ind w:firstLine="709"/>
        <w:rPr>
          <w:sz w:val="24"/>
          <w:szCs w:val="24"/>
        </w:rPr>
      </w:pPr>
      <w:r w:rsidRPr="00A7476A">
        <w:rPr>
          <w:sz w:val="24"/>
          <w:szCs w:val="24"/>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03F4A9D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w:t>
      </w:r>
      <w:r w:rsidR="001727B3" w:rsidRPr="00A7476A">
        <w:rPr>
          <w:sz w:val="24"/>
          <w:szCs w:val="24"/>
        </w:rPr>
        <w:t>ии и другие подобные сооружения;</w:t>
      </w:r>
    </w:p>
    <w:p w14:paraId="5C24E3D0"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w:t>
      </w:r>
      <w:r w:rsidR="001727B3" w:rsidRPr="00A7476A">
        <w:rPr>
          <w:sz w:val="24"/>
          <w:szCs w:val="24"/>
        </w:rPr>
        <w:t>становления</w:t>
      </w:r>
      <w:proofErr w:type="gramEnd"/>
      <w:r w:rsidR="001727B3" w:rsidRPr="00A7476A">
        <w:rPr>
          <w:sz w:val="24"/>
          <w:szCs w:val="24"/>
        </w:rPr>
        <w:t xml:space="preserve"> указанных элементов;</w:t>
      </w:r>
      <w:r w:rsidRPr="00A7476A">
        <w:rPr>
          <w:sz w:val="24"/>
          <w:szCs w:val="24"/>
        </w:rPr>
        <w:t xml:space="preserve"> </w:t>
      </w:r>
    </w:p>
    <w:p w14:paraId="0E4497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A7476A">
        <w:rPr>
          <w:sz w:val="24"/>
          <w:szCs w:val="24"/>
        </w:rPr>
        <w:t>котором</w:t>
      </w:r>
      <w:proofErr w:type="gramEnd"/>
      <w:r w:rsidRPr="00A7476A">
        <w:rPr>
          <w:sz w:val="24"/>
          <w:szCs w:val="24"/>
        </w:rPr>
        <w:t xml:space="preserve"> требуется изменение границ полос отвода и (и</w:t>
      </w:r>
      <w:r w:rsidR="001727B3" w:rsidRPr="00A7476A">
        <w:rPr>
          <w:sz w:val="24"/>
          <w:szCs w:val="24"/>
        </w:rPr>
        <w:t>ли) охранных зон таких объектов;</w:t>
      </w:r>
    </w:p>
    <w:p w14:paraId="787B9E03"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A7476A">
        <w:rPr>
          <w:sz w:val="24"/>
          <w:szCs w:val="24"/>
        </w:rPr>
        <w:t xml:space="preserve"> элементы и (или) вос</w:t>
      </w:r>
      <w:r w:rsidR="001727B3" w:rsidRPr="00A7476A">
        <w:rPr>
          <w:sz w:val="24"/>
          <w:szCs w:val="24"/>
        </w:rPr>
        <w:t>становление указанных элементов;</w:t>
      </w:r>
    </w:p>
    <w:p w14:paraId="3969D4F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w:t>
      </w:r>
      <w:r w:rsidR="001727B3" w:rsidRPr="00A7476A">
        <w:rPr>
          <w:sz w:val="24"/>
          <w:szCs w:val="24"/>
        </w:rPr>
        <w:t>ли) охранных зон таких объектов;</w:t>
      </w:r>
    </w:p>
    <w:p w14:paraId="2C1B2B7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w:t>
      </w:r>
      <w:r w:rsidR="001727B3" w:rsidRPr="00A7476A">
        <w:rPr>
          <w:sz w:val="24"/>
          <w:szCs w:val="24"/>
        </w:rPr>
        <w:t>я;</w:t>
      </w:r>
    </w:p>
    <w:p w14:paraId="296069F9" w14:textId="77777777" w:rsidR="00003A38" w:rsidRPr="00A7476A" w:rsidRDefault="00AE0C29" w:rsidP="003030E3">
      <w:pPr>
        <w:keepLines w:val="0"/>
        <w:widowControl w:val="0"/>
        <w:overflowPunct/>
        <w:spacing w:line="240" w:lineRule="auto"/>
        <w:ind w:firstLine="709"/>
        <w:rPr>
          <w:sz w:val="24"/>
          <w:szCs w:val="24"/>
        </w:rPr>
      </w:pPr>
      <w:proofErr w:type="gramStart"/>
      <w:r w:rsidRPr="00E56B1D">
        <w:rPr>
          <w:sz w:val="24"/>
          <w:szCs w:val="24"/>
        </w:rPr>
        <w:t>Застройщик</w:t>
      </w:r>
      <w:r w:rsidRPr="00566262">
        <w:rPr>
          <w:color w:val="FF0000"/>
          <w:sz w:val="24"/>
          <w:szCs w:val="24"/>
        </w:rPr>
        <w:t> </w:t>
      </w:r>
      <w:r w:rsidRPr="00A7476A">
        <w:rPr>
          <w:sz w:val="24"/>
          <w:szCs w:val="24"/>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A7476A">
        <w:rPr>
          <w:sz w:val="24"/>
          <w:szCs w:val="24"/>
        </w:rPr>
        <w:t>Росатом</w:t>
      </w:r>
      <w:proofErr w:type="spellEnd"/>
      <w:r w:rsidRPr="00A7476A">
        <w:rPr>
          <w:sz w:val="24"/>
          <w:szCs w:val="24"/>
        </w:rPr>
        <w:t>", Государственная корпорация по космической деятельности "</w:t>
      </w:r>
      <w:proofErr w:type="spellStart"/>
      <w:r w:rsidRPr="00A7476A">
        <w:rPr>
          <w:sz w:val="24"/>
          <w:szCs w:val="24"/>
        </w:rPr>
        <w:t>Роскосмос</w:t>
      </w:r>
      <w:proofErr w:type="spellEnd"/>
      <w:r w:rsidRPr="00A7476A">
        <w:rPr>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A7476A">
        <w:rPr>
          <w:sz w:val="24"/>
          <w:szCs w:val="24"/>
        </w:rPr>
        <w:t xml:space="preserve"> </w:t>
      </w:r>
      <w:proofErr w:type="gramStart"/>
      <w:r w:rsidRPr="00A7476A">
        <w:rPr>
          <w:sz w:val="24"/>
          <w:szCs w:val="24"/>
        </w:rPr>
        <w:t>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w:t>
      </w:r>
      <w:proofErr w:type="gramEnd"/>
      <w:r w:rsidRPr="00A7476A">
        <w:rPr>
          <w:sz w:val="24"/>
          <w:szCs w:val="24"/>
        </w:rPr>
        <w:t>,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72CE5031"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Pr="00A7476A">
        <w:rPr>
          <w:sz w:val="24"/>
          <w:szCs w:val="24"/>
        </w:rPr>
        <w:t xml:space="preserve"> </w:t>
      </w:r>
      <w:proofErr w:type="gramStart"/>
      <w:r w:rsidRPr="00A7476A">
        <w:rPr>
          <w:sz w:val="24"/>
          <w:szCs w:val="24"/>
        </w:rPr>
        <w:t>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w:t>
      </w:r>
      <w:r w:rsidR="00C951E3" w:rsidRPr="00A7476A">
        <w:rPr>
          <w:sz w:val="24"/>
          <w:szCs w:val="24"/>
        </w:rPr>
        <w:t xml:space="preserve"> (далее Градостроительный кодекс)</w:t>
      </w:r>
      <w:r w:rsidRPr="00A7476A">
        <w:rPr>
          <w:sz w:val="24"/>
          <w:szCs w:val="24"/>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A7476A">
        <w:rPr>
          <w:sz w:val="24"/>
          <w:szCs w:val="24"/>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w:t>
      </w:r>
      <w:r w:rsidR="001727B3" w:rsidRPr="00A7476A">
        <w:rPr>
          <w:sz w:val="24"/>
          <w:szCs w:val="24"/>
        </w:rPr>
        <w:t>ентом Российской Федерации;</w:t>
      </w:r>
    </w:p>
    <w:p w14:paraId="6FE766BA"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A7476A">
        <w:rPr>
          <w:sz w:val="24"/>
          <w:szCs w:val="24"/>
        </w:rPr>
        <w:t xml:space="preserve"> развитие субъекта </w:t>
      </w:r>
      <w:r w:rsidRPr="00A7476A">
        <w:rPr>
          <w:sz w:val="24"/>
          <w:szCs w:val="24"/>
        </w:rPr>
        <w:lastRenderedPageBreak/>
        <w:t xml:space="preserve">Российской Федерации. </w:t>
      </w:r>
      <w:proofErr w:type="gramStart"/>
      <w:r w:rsidRPr="00A7476A">
        <w:rPr>
          <w:sz w:val="24"/>
          <w:szCs w:val="24"/>
        </w:rPr>
        <w:t>Виды объектов регионального значения в указанных в части 3 статьи 14 Градостроительного кодекса областях, подлежащих отображению на схеме территориального планирования субъекта Российской Федерации, определяю</w:t>
      </w:r>
      <w:r w:rsidR="001727B3" w:rsidRPr="00A7476A">
        <w:rPr>
          <w:sz w:val="24"/>
          <w:szCs w:val="24"/>
        </w:rPr>
        <w:t>тся законом Краснодарского края;</w:t>
      </w:r>
      <w:proofErr w:type="gramEnd"/>
    </w:p>
    <w:p w14:paraId="1B5CE263"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w:t>
      </w:r>
      <w:proofErr w:type="gramEnd"/>
      <w:r w:rsidRPr="00A7476A">
        <w:rPr>
          <w:sz w:val="24"/>
          <w:szCs w:val="24"/>
        </w:rPr>
        <w:t xml:space="preserve"> </w:t>
      </w:r>
      <w:proofErr w:type="gramStart"/>
      <w:r w:rsidRPr="00A7476A">
        <w:rPr>
          <w:sz w:val="24"/>
          <w:szCs w:val="24"/>
        </w:rPr>
        <w:t>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w:t>
      </w:r>
      <w:r w:rsidR="001727B3" w:rsidRPr="00A7476A">
        <w:rPr>
          <w:sz w:val="24"/>
          <w:szCs w:val="24"/>
        </w:rPr>
        <w:t>тся законом Краснодарского края;</w:t>
      </w:r>
      <w:proofErr w:type="gramEnd"/>
    </w:p>
    <w:p w14:paraId="5565AA55" w14:textId="77777777" w:rsidR="00A32AFF" w:rsidRPr="00A7476A" w:rsidRDefault="00D94C06" w:rsidP="003030E3">
      <w:pPr>
        <w:keepLines w:val="0"/>
        <w:widowControl w:val="0"/>
        <w:overflowPunct/>
        <w:spacing w:line="240" w:lineRule="auto"/>
        <w:ind w:firstLine="709"/>
        <w:rPr>
          <w:sz w:val="24"/>
          <w:szCs w:val="24"/>
        </w:rPr>
      </w:pPr>
      <w:proofErr w:type="gramStart"/>
      <w:r w:rsidRPr="00A7476A">
        <w:rPr>
          <w:sz w:val="24"/>
          <w:szCs w:val="24"/>
        </w:rPr>
        <w:t>Т</w:t>
      </w:r>
      <w:r w:rsidR="00A32AFF" w:rsidRPr="00A7476A">
        <w:rPr>
          <w:sz w:val="24"/>
          <w:szCs w:val="24"/>
        </w:rPr>
        <w:t>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w:t>
      </w:r>
      <w:proofErr w:type="gramEnd"/>
      <w:r w:rsidR="00A32AFF" w:rsidRPr="00A7476A">
        <w:rPr>
          <w:sz w:val="24"/>
          <w:szCs w:val="24"/>
        </w:rPr>
        <w:t xml:space="preserve">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w:t>
      </w:r>
    </w:p>
    <w:p w14:paraId="38446BD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электр</w:t>
      </w:r>
      <w:proofErr w:type="gramStart"/>
      <w:r w:rsidRPr="00A7476A">
        <w:rPr>
          <w:sz w:val="24"/>
          <w:szCs w:val="24"/>
        </w:rPr>
        <w:t>о-</w:t>
      </w:r>
      <w:proofErr w:type="gramEnd"/>
      <w:r w:rsidRPr="00A7476A">
        <w:rPr>
          <w:sz w:val="24"/>
          <w:szCs w:val="24"/>
        </w:rPr>
        <w:t xml:space="preserve">,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w:t>
      </w:r>
      <w:proofErr w:type="gramStart"/>
      <w:r w:rsidRPr="00A7476A">
        <w:rPr>
          <w:sz w:val="24"/>
          <w:szCs w:val="24"/>
        </w:rPr>
        <w:t xml:space="preserve">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w:t>
      </w:r>
      <w:r w:rsidRPr="00A7476A">
        <w:rPr>
          <w:sz w:val="24"/>
          <w:szCs w:val="24"/>
        </w:rPr>
        <w:lastRenderedPageBreak/>
        <w:t>указанных систем, снижение</w:t>
      </w:r>
      <w:proofErr w:type="gramEnd"/>
      <w:r w:rsidRPr="00A7476A">
        <w:rPr>
          <w:sz w:val="24"/>
          <w:szCs w:val="24"/>
        </w:rPr>
        <w:t xml:space="preserve">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w:t>
      </w:r>
      <w:proofErr w:type="gramStart"/>
      <w:r w:rsidRPr="00A7476A">
        <w:rPr>
          <w:sz w:val="24"/>
          <w:szCs w:val="24"/>
        </w:rPr>
        <w:t>о-</w:t>
      </w:r>
      <w:proofErr w:type="gramEnd"/>
      <w:r w:rsidRPr="00A7476A">
        <w:rPr>
          <w:sz w:val="24"/>
          <w:szCs w:val="24"/>
        </w:rPr>
        <w:t>, газо-, тепло-, водоснабжения и водоотведения, а также услуг по обработке, утилизации, обезвреживанию и захоронен</w:t>
      </w:r>
      <w:r w:rsidR="00A32AFF" w:rsidRPr="00A7476A">
        <w:rPr>
          <w:sz w:val="24"/>
          <w:szCs w:val="24"/>
        </w:rPr>
        <w:t>ию твердых коммунальных отходов;</w:t>
      </w:r>
    </w:p>
    <w:p w14:paraId="33E95B8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w:t>
      </w:r>
      <w:proofErr w:type="gramStart"/>
      <w:r w:rsidRPr="00A7476A">
        <w:rPr>
          <w:sz w:val="24"/>
          <w:szCs w:val="24"/>
        </w:rPr>
        <w:t>о-</w:t>
      </w:r>
      <w:proofErr w:type="gramEnd"/>
      <w:r w:rsidRPr="00A7476A">
        <w:rPr>
          <w:sz w:val="24"/>
          <w:szCs w:val="24"/>
        </w:rPr>
        <w:t>,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w:t>
      </w:r>
      <w:r w:rsidR="00D52ACD" w:rsidRPr="00A7476A">
        <w:rPr>
          <w:sz w:val="24"/>
          <w:szCs w:val="24"/>
        </w:rPr>
        <w:t>ия твердых коммунальных отходов;</w:t>
      </w:r>
    </w:p>
    <w:p w14:paraId="1A69877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w:t>
      </w:r>
      <w:r w:rsidR="00D52ACD" w:rsidRPr="00A7476A">
        <w:rPr>
          <w:sz w:val="24"/>
          <w:szCs w:val="24"/>
        </w:rPr>
        <w:t>дного вида транспорта на другой;</w:t>
      </w:r>
    </w:p>
    <w:p w14:paraId="5D7E9AE6" w14:textId="77777777" w:rsidR="00003A38" w:rsidRPr="00E56B1D" w:rsidRDefault="00003A38" w:rsidP="003030E3">
      <w:pPr>
        <w:keepLines w:val="0"/>
        <w:widowControl w:val="0"/>
        <w:overflowPunct/>
        <w:spacing w:line="240" w:lineRule="auto"/>
        <w:ind w:firstLine="709"/>
        <w:rPr>
          <w:sz w:val="24"/>
          <w:szCs w:val="24"/>
        </w:rPr>
      </w:pPr>
      <w:r w:rsidRPr="00E56B1D">
        <w:rPr>
          <w:sz w:val="24"/>
          <w:szCs w:val="24"/>
        </w:rPr>
        <w:t xml:space="preserve">Нормативы градостроительного проектирования - </w:t>
      </w:r>
      <w:r w:rsidR="00D063F8" w:rsidRPr="00E56B1D">
        <w:rPr>
          <w:sz w:val="24"/>
          <w:szCs w:val="24"/>
        </w:rPr>
        <w:t>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5D094C02" w14:textId="77777777" w:rsidR="00D063F8" w:rsidRPr="00A7476A" w:rsidRDefault="00D063F8" w:rsidP="00D063F8">
      <w:pPr>
        <w:keepLines w:val="0"/>
        <w:widowControl w:val="0"/>
        <w:overflowPunct/>
        <w:spacing w:line="240" w:lineRule="auto"/>
        <w:ind w:firstLine="709"/>
        <w:rPr>
          <w:sz w:val="24"/>
          <w:szCs w:val="24"/>
        </w:rPr>
      </w:pPr>
      <w:proofErr w:type="gramStart"/>
      <w:r w:rsidRPr="00A7476A">
        <w:rPr>
          <w:sz w:val="24"/>
          <w:szCs w:val="24"/>
        </w:rPr>
        <w:t>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w:t>
      </w:r>
      <w:proofErr w:type="gramEnd"/>
      <w:r w:rsidRPr="00A7476A">
        <w:rPr>
          <w:sz w:val="24"/>
          <w:szCs w:val="24"/>
        </w:rPr>
        <w:t xml:space="preserve">. </w:t>
      </w:r>
      <w:proofErr w:type="gramStart"/>
      <w:r w:rsidRPr="00A7476A">
        <w:rPr>
          <w:sz w:val="24"/>
          <w:szCs w:val="24"/>
        </w:rPr>
        <w:t>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roofErr w:type="gramEnd"/>
    </w:p>
    <w:p w14:paraId="48B5DC7E"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w:t>
      </w:r>
      <w:r w:rsidR="00D063F8" w:rsidRPr="00A7476A">
        <w:rPr>
          <w:sz w:val="24"/>
          <w:szCs w:val="24"/>
        </w:rPr>
        <w:t>личии данных стратегии и плана)</w:t>
      </w:r>
      <w:r w:rsidRPr="00A7476A">
        <w:rPr>
          <w:sz w:val="24"/>
          <w:szCs w:val="24"/>
        </w:rPr>
        <w:t>.</w:t>
      </w:r>
      <w:proofErr w:type="gramEnd"/>
      <w:r w:rsidRPr="00A7476A">
        <w:rPr>
          <w:sz w:val="24"/>
          <w:szCs w:val="24"/>
        </w:rPr>
        <w:t xml:space="preserve"> </w:t>
      </w:r>
      <w:proofErr w:type="gramStart"/>
      <w:r w:rsidRPr="00A7476A">
        <w:rPr>
          <w:sz w:val="24"/>
          <w:szCs w:val="24"/>
        </w:rPr>
        <w:t>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w:t>
      </w:r>
      <w:r w:rsidR="00D52ACD" w:rsidRPr="00A7476A">
        <w:rPr>
          <w:sz w:val="24"/>
          <w:szCs w:val="24"/>
        </w:rPr>
        <w:t>нфраструктуры местного значения;</w:t>
      </w:r>
      <w:proofErr w:type="gramEnd"/>
    </w:p>
    <w:p w14:paraId="03D8999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w:t>
      </w:r>
      <w:r w:rsidR="00D52ACD" w:rsidRPr="00A7476A">
        <w:rPr>
          <w:sz w:val="24"/>
          <w:szCs w:val="24"/>
        </w:rPr>
        <w:t>ете порядке;</w:t>
      </w:r>
    </w:p>
    <w:p w14:paraId="27897BE5" w14:textId="77777777" w:rsidR="00D94C06" w:rsidRPr="00A7476A" w:rsidRDefault="00D94C06" w:rsidP="00D94C06">
      <w:pPr>
        <w:pStyle w:val="affffff0"/>
        <w:ind w:right="-150" w:firstLine="709"/>
        <w:jc w:val="both"/>
        <w:rPr>
          <w:rFonts w:ascii="Times New Roman" w:hAnsi="Times New Roman" w:cs="Times New Roman"/>
          <w:shd w:val="clear" w:color="auto" w:fill="FFFFFF"/>
        </w:rPr>
      </w:pPr>
      <w:r w:rsidRPr="00A7476A">
        <w:rPr>
          <w:rStyle w:val="s10"/>
          <w:rFonts w:ascii="Times New Roman" w:hAnsi="Times New Roman" w:cs="Times New Roman"/>
          <w:bCs/>
          <w:shd w:val="clear" w:color="auto" w:fill="FFFFFF"/>
        </w:rPr>
        <w:t>Комплексное развитие территорий</w:t>
      </w:r>
      <w:r w:rsidRPr="00A7476A">
        <w:rPr>
          <w:rFonts w:ascii="Times New Roman" w:hAnsi="Times New Roman" w:cs="Times New Roman"/>
          <w:shd w:val="clear" w:color="auto" w:fill="FFFFFF"/>
        </w:rPr>
        <w:t>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6062B69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Элемент планировочной структуры - часть территории поселения, городского округа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w:t>
      </w:r>
      <w:r w:rsidR="00D52ACD" w:rsidRPr="00A7476A">
        <w:rPr>
          <w:sz w:val="24"/>
          <w:szCs w:val="24"/>
        </w:rPr>
        <w:t>м органом исполнительной власти;</w:t>
      </w:r>
    </w:p>
    <w:p w14:paraId="460393C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Микрорайон (квартал) - стру</w:t>
      </w:r>
      <w:r w:rsidR="00D52ACD" w:rsidRPr="00A7476A">
        <w:rPr>
          <w:sz w:val="24"/>
          <w:szCs w:val="24"/>
        </w:rPr>
        <w:t>ктурный элемент жилой застройки;</w:t>
      </w:r>
    </w:p>
    <w:p w14:paraId="1247FEE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Жилой район - структурны</w:t>
      </w:r>
      <w:r w:rsidR="00D52ACD" w:rsidRPr="00A7476A">
        <w:rPr>
          <w:sz w:val="24"/>
          <w:szCs w:val="24"/>
        </w:rPr>
        <w:t>й элемент селитебной территории;</w:t>
      </w:r>
    </w:p>
    <w:p w14:paraId="6F098DD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w:t>
      </w:r>
      <w:r w:rsidR="00D52ACD" w:rsidRPr="00A7476A">
        <w:rPr>
          <w:sz w:val="24"/>
          <w:szCs w:val="24"/>
        </w:rPr>
        <w:t>ально-складских зонах (районах);</w:t>
      </w:r>
    </w:p>
    <w:p w14:paraId="5C9399B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w:t>
      </w:r>
      <w:r w:rsidR="00D52ACD" w:rsidRPr="00A7476A">
        <w:rPr>
          <w:sz w:val="24"/>
          <w:szCs w:val="24"/>
        </w:rPr>
        <w:t>лительные полосы при их наличии;</w:t>
      </w:r>
    </w:p>
    <w:p w14:paraId="257C0FD1" w14:textId="77777777" w:rsidR="00003A38" w:rsidRDefault="00003A38" w:rsidP="003030E3">
      <w:pPr>
        <w:keepLines w:val="0"/>
        <w:widowControl w:val="0"/>
        <w:overflowPunct/>
        <w:spacing w:line="240" w:lineRule="auto"/>
        <w:ind w:firstLine="709"/>
        <w:rPr>
          <w:sz w:val="24"/>
          <w:szCs w:val="24"/>
        </w:rPr>
      </w:pPr>
      <w:r w:rsidRPr="00A7476A">
        <w:rPr>
          <w:sz w:val="24"/>
          <w:szCs w:val="24"/>
        </w:rPr>
        <w:t>Пешеходная зона - территория, предназначенная для передвижения пешеходов</w:t>
      </w:r>
      <w:r w:rsidR="00D52ACD" w:rsidRPr="00A7476A">
        <w:rPr>
          <w:sz w:val="24"/>
          <w:szCs w:val="24"/>
        </w:rPr>
        <w:t>;</w:t>
      </w:r>
    </w:p>
    <w:p w14:paraId="1227B0FE" w14:textId="75F61451" w:rsidR="000220EB" w:rsidRPr="00E56B1D" w:rsidRDefault="000220EB" w:rsidP="003030E3">
      <w:pPr>
        <w:keepLines w:val="0"/>
        <w:widowControl w:val="0"/>
        <w:overflowPunct/>
        <w:spacing w:line="240" w:lineRule="auto"/>
        <w:ind w:firstLine="709"/>
        <w:rPr>
          <w:sz w:val="24"/>
          <w:szCs w:val="24"/>
          <w:shd w:val="clear" w:color="auto" w:fill="FFFFFF"/>
        </w:rPr>
      </w:pPr>
      <w:proofErr w:type="gramStart"/>
      <w:r w:rsidRPr="00E56B1D">
        <w:rPr>
          <w:sz w:val="24"/>
          <w:szCs w:val="24"/>
          <w:shd w:val="clear" w:color="auto" w:fill="FFFFFF"/>
        </w:rPr>
        <w:t>Многоквартирный</w:t>
      </w:r>
      <w:proofErr w:type="gramEnd"/>
      <w:r w:rsidRPr="00E56B1D">
        <w:rPr>
          <w:sz w:val="24"/>
          <w:szCs w:val="24"/>
          <w:shd w:val="clear" w:color="auto" w:fill="FFFFFF"/>
        </w:rPr>
        <w:t xml:space="preserve"> домом - здание, состоящее из двух и более квартир, включающее в себя общедомовое имущество. Многоквартирный дом может также включать в себя принадлежащие отдельным собственникам нежилые помещения и (или) </w:t>
      </w:r>
      <w:proofErr w:type="spellStart"/>
      <w:r w:rsidRPr="00E56B1D">
        <w:rPr>
          <w:sz w:val="24"/>
          <w:szCs w:val="24"/>
          <w:shd w:val="clear" w:color="auto" w:fill="FFFFFF"/>
        </w:rPr>
        <w:t>машино</w:t>
      </w:r>
      <w:proofErr w:type="spellEnd"/>
      <w:r w:rsidRPr="00E56B1D">
        <w:rPr>
          <w:sz w:val="24"/>
          <w:szCs w:val="24"/>
          <w:shd w:val="clear" w:color="auto" w:fill="FFFFFF"/>
        </w:rPr>
        <w:t>-места, являющиеся неотъемлемой конструктивной частью такого многоквартирного дома.</w:t>
      </w:r>
    </w:p>
    <w:p w14:paraId="17F17082" w14:textId="07A91CEE" w:rsidR="000220EB" w:rsidRPr="00E56B1D" w:rsidRDefault="000220EB" w:rsidP="003030E3">
      <w:pPr>
        <w:keepLines w:val="0"/>
        <w:widowControl w:val="0"/>
        <w:overflowPunct/>
        <w:spacing w:line="240" w:lineRule="auto"/>
        <w:ind w:firstLine="709"/>
        <w:rPr>
          <w:sz w:val="24"/>
          <w:szCs w:val="24"/>
        </w:rPr>
      </w:pPr>
      <w:r w:rsidRPr="00E56B1D">
        <w:rPr>
          <w:bCs/>
          <w:sz w:val="24"/>
          <w:szCs w:val="24"/>
          <w:shd w:val="clear" w:color="auto" w:fill="FFFFFF"/>
        </w:rPr>
        <w:t>Малоэтажный жилой комплекс</w:t>
      </w:r>
      <w:r w:rsidRPr="00E56B1D">
        <w:rPr>
          <w:sz w:val="24"/>
          <w:szCs w:val="24"/>
          <w:shd w:val="clear" w:color="auto" w:fill="FFFFFF"/>
        </w:rPr>
        <w:t xml:space="preserve"> - совокупность индивидуальных </w:t>
      </w:r>
      <w:r w:rsidRPr="00E56B1D">
        <w:rPr>
          <w:bCs/>
          <w:sz w:val="24"/>
          <w:szCs w:val="24"/>
          <w:shd w:val="clear" w:color="auto" w:fill="FFFFFF"/>
        </w:rPr>
        <w:t>жилых</w:t>
      </w:r>
      <w:r w:rsidRPr="00E56B1D">
        <w:rPr>
          <w:sz w:val="24"/>
          <w:szCs w:val="24"/>
          <w:shd w:val="clear" w:color="auto" w:fill="FFFFFF"/>
        </w:rPr>
        <w:t> домов и иных объектов, которые определены в проектной декларации как общее имущество и строительство (создание) которых осуществляется застройщиком в соответствии с утвержденной документацией по планировке территории</w:t>
      </w:r>
      <w:r w:rsidR="00DC374B" w:rsidRPr="00E56B1D">
        <w:rPr>
          <w:sz w:val="24"/>
          <w:szCs w:val="24"/>
          <w:shd w:val="clear" w:color="auto" w:fill="FFFFFF"/>
        </w:rPr>
        <w:t>;</w:t>
      </w:r>
    </w:p>
    <w:p w14:paraId="3BEADB3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секционного типа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w:t>
      </w:r>
      <w:r w:rsidR="00D52ACD" w:rsidRPr="00A7476A">
        <w:rPr>
          <w:sz w:val="24"/>
          <w:szCs w:val="24"/>
        </w:rPr>
        <w:t>посредственно или через коридор;</w:t>
      </w:r>
      <w:r w:rsidRPr="00A7476A">
        <w:rPr>
          <w:sz w:val="24"/>
          <w:szCs w:val="24"/>
        </w:rPr>
        <w:t xml:space="preserve"> </w:t>
      </w:r>
    </w:p>
    <w:p w14:paraId="3BE8AD7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Секция жилого здания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68546C7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галерейного типа - здание, в котором все квартиры этажа имеют выходы через общую галер</w:t>
      </w:r>
      <w:r w:rsidR="00D52ACD" w:rsidRPr="00A7476A">
        <w:rPr>
          <w:sz w:val="24"/>
          <w:szCs w:val="24"/>
        </w:rPr>
        <w:t>ею не менее чем на две лестницы;</w:t>
      </w:r>
    </w:p>
    <w:p w14:paraId="09D1620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коридорного типа - здание, в котором все квартиры этажа имеют выходы через общий корид</w:t>
      </w:r>
      <w:r w:rsidR="00D52ACD" w:rsidRPr="00A7476A">
        <w:rPr>
          <w:sz w:val="24"/>
          <w:szCs w:val="24"/>
        </w:rPr>
        <w:t>ор не менее чем на две лестницы;</w:t>
      </w:r>
    </w:p>
    <w:p w14:paraId="4CF2EC98" w14:textId="798AD5A4" w:rsidR="00DD1E55" w:rsidRDefault="00003A38" w:rsidP="00DD1E55">
      <w:pPr>
        <w:keepLines w:val="0"/>
        <w:widowControl w:val="0"/>
        <w:overflowPunct/>
        <w:spacing w:line="240" w:lineRule="auto"/>
        <w:ind w:firstLine="709"/>
        <w:rPr>
          <w:sz w:val="24"/>
          <w:szCs w:val="24"/>
        </w:rPr>
      </w:pPr>
      <w:proofErr w:type="gramStart"/>
      <w:r w:rsidRPr="00A7476A">
        <w:rPr>
          <w:sz w:val="24"/>
          <w:szCs w:val="24"/>
        </w:rPr>
        <w:t>Блокированный жилой дом (дом жи</w:t>
      </w:r>
      <w:r w:rsidR="00D52ACD" w:rsidRPr="00A7476A">
        <w:rPr>
          <w:sz w:val="24"/>
          <w:szCs w:val="24"/>
        </w:rPr>
        <w:t xml:space="preserve">лой блокированной застройки) - </w:t>
      </w:r>
      <w:r w:rsidRPr="00A7476A">
        <w:rPr>
          <w:sz w:val="24"/>
          <w:szCs w:val="24"/>
        </w:rPr>
        <w:t>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r w:rsidR="00D52ACD" w:rsidRPr="00A7476A">
        <w:rPr>
          <w:sz w:val="24"/>
          <w:szCs w:val="24"/>
        </w:rPr>
        <w:t>;</w:t>
      </w:r>
      <w:proofErr w:type="gramEnd"/>
    </w:p>
    <w:p w14:paraId="149DCC22" w14:textId="02C82271" w:rsidR="00873154" w:rsidRPr="00E56B1D" w:rsidRDefault="00873154" w:rsidP="003030E3">
      <w:pPr>
        <w:keepLines w:val="0"/>
        <w:widowControl w:val="0"/>
        <w:overflowPunct/>
        <w:spacing w:line="240" w:lineRule="auto"/>
        <w:ind w:firstLine="709"/>
        <w:rPr>
          <w:sz w:val="24"/>
          <w:szCs w:val="24"/>
        </w:rPr>
      </w:pPr>
      <w:r w:rsidRPr="00E56B1D">
        <w:rPr>
          <w:sz w:val="24"/>
          <w:szCs w:val="24"/>
        </w:rPr>
        <w:t xml:space="preserve">дом блокированной застройки - жилой дом, блокированный с другим жилым домом </w:t>
      </w:r>
      <w:r w:rsidRPr="00E56B1D">
        <w:rPr>
          <w:sz w:val="24"/>
          <w:szCs w:val="24"/>
        </w:rPr>
        <w:lastRenderedPageBreak/>
        <w:t>(другими жилыми домами) в одном ряду общей боковой стеной (общими боковыми стенами) без проемов и имеющий отдельный выход на земельный участок.</w:t>
      </w:r>
    </w:p>
    <w:p w14:paraId="658DDDF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Одноквартирный жилой дом – жилой дом, предназначенный для проживания одной семьи </w:t>
      </w:r>
      <w:r w:rsidR="00D52ACD" w:rsidRPr="00A7476A">
        <w:rPr>
          <w:sz w:val="24"/>
          <w:szCs w:val="24"/>
        </w:rPr>
        <w:t xml:space="preserve">и имеющий </w:t>
      </w:r>
      <w:proofErr w:type="spellStart"/>
      <w:r w:rsidR="00D52ACD" w:rsidRPr="00A7476A">
        <w:rPr>
          <w:sz w:val="24"/>
          <w:szCs w:val="24"/>
        </w:rPr>
        <w:t>приквартирный</w:t>
      </w:r>
      <w:proofErr w:type="spellEnd"/>
      <w:r w:rsidR="00D52ACD" w:rsidRPr="00A7476A">
        <w:rPr>
          <w:sz w:val="24"/>
          <w:szCs w:val="24"/>
        </w:rPr>
        <w:t xml:space="preserve"> участок;</w:t>
      </w:r>
    </w:p>
    <w:p w14:paraId="0E89E018" w14:textId="77777777" w:rsidR="00003A38" w:rsidRPr="00A7476A" w:rsidRDefault="00003A38" w:rsidP="003030E3">
      <w:pPr>
        <w:keepLines w:val="0"/>
        <w:widowControl w:val="0"/>
        <w:overflowPunct/>
        <w:spacing w:line="240" w:lineRule="auto"/>
        <w:ind w:firstLine="709"/>
        <w:rPr>
          <w:sz w:val="24"/>
          <w:szCs w:val="24"/>
        </w:rPr>
      </w:pPr>
      <w:proofErr w:type="spellStart"/>
      <w:r w:rsidRPr="00A7476A">
        <w:rPr>
          <w:sz w:val="24"/>
          <w:szCs w:val="24"/>
        </w:rPr>
        <w:t>Приквартирный</w:t>
      </w:r>
      <w:proofErr w:type="spellEnd"/>
      <w:r w:rsidRPr="00A7476A">
        <w:rPr>
          <w:sz w:val="24"/>
          <w:szCs w:val="24"/>
        </w:rPr>
        <w:t xml:space="preserve"> участок - земельный участок, примыкающий к жилому зданию (квартире) с непосредственным выходом на не</w:t>
      </w:r>
      <w:r w:rsidR="00D52ACD" w:rsidRPr="00A7476A">
        <w:rPr>
          <w:sz w:val="24"/>
          <w:szCs w:val="24"/>
        </w:rPr>
        <w:t>го;</w:t>
      </w:r>
    </w:p>
    <w:p w14:paraId="5A66C080" w14:textId="77777777" w:rsidR="00D52ACD" w:rsidRPr="00A7476A" w:rsidRDefault="00D52ACD" w:rsidP="003030E3">
      <w:pPr>
        <w:keepLines w:val="0"/>
        <w:widowControl w:val="0"/>
        <w:overflowPunct/>
        <w:spacing w:line="240" w:lineRule="auto"/>
        <w:ind w:firstLine="709"/>
        <w:rPr>
          <w:sz w:val="24"/>
          <w:szCs w:val="24"/>
        </w:rPr>
      </w:pPr>
      <w:proofErr w:type="gramStart"/>
      <w:r w:rsidRPr="00A7476A">
        <w:rPr>
          <w:sz w:val="24"/>
          <w:szCs w:val="24"/>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r w:rsidRPr="00A7476A">
        <w:rPr>
          <w:sz w:val="24"/>
          <w:szCs w:val="24"/>
        </w:rPr>
        <w:t xml:space="preserve"> Понятия "объект индивидуального жилищного строительства", "жилой дом" и "индивидуальный жилой дом" применяются в </w:t>
      </w:r>
      <w:r w:rsidR="00D063F8" w:rsidRPr="00A7476A">
        <w:rPr>
          <w:sz w:val="24"/>
          <w:szCs w:val="24"/>
        </w:rPr>
        <w:t>Градостроительном</w:t>
      </w:r>
      <w:r w:rsidRPr="00A7476A">
        <w:rPr>
          <w:sz w:val="24"/>
          <w:szCs w:val="24"/>
        </w:rPr>
        <w:t xml:space="preserve">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r w:rsidR="00D063F8" w:rsidRPr="00A7476A">
        <w:rPr>
          <w:sz w:val="24"/>
          <w:szCs w:val="24"/>
        </w:rPr>
        <w:t>Градостроительным</w:t>
      </w:r>
      <w:r w:rsidRPr="00A7476A">
        <w:rPr>
          <w:sz w:val="24"/>
          <w:szCs w:val="24"/>
        </w:rPr>
        <w:t xml:space="preserve">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32F3C8C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надземный - этаж с отметкой пола помещений не н</w:t>
      </w:r>
      <w:r w:rsidR="00D52ACD" w:rsidRPr="00A7476A">
        <w:rPr>
          <w:sz w:val="24"/>
          <w:szCs w:val="24"/>
        </w:rPr>
        <w:t>иже планировочной отметки земли;</w:t>
      </w:r>
    </w:p>
    <w:p w14:paraId="4D6AC28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подземный - этаж с отметкой пола помещений ниже планировочной отметк</w:t>
      </w:r>
      <w:r w:rsidR="00D52ACD" w:rsidRPr="00A7476A">
        <w:rPr>
          <w:sz w:val="24"/>
          <w:szCs w:val="24"/>
        </w:rPr>
        <w:t>и земли на всю высоту помещений;</w:t>
      </w:r>
    </w:p>
    <w:p w14:paraId="13B48F8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первый - нижний надземный этаж здания</w:t>
      </w:r>
      <w:r w:rsidR="00D52ACD" w:rsidRPr="00A7476A">
        <w:rPr>
          <w:sz w:val="24"/>
          <w:szCs w:val="24"/>
        </w:rPr>
        <w:t>;</w:t>
      </w:r>
    </w:p>
    <w:p w14:paraId="10F2FE8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цокольный - этаж с отметкой пола помещений ниже планировочной отметки земли на высоту не более половины высоты</w:t>
      </w:r>
      <w:r w:rsidR="00D52ACD" w:rsidRPr="00A7476A">
        <w:rPr>
          <w:sz w:val="24"/>
          <w:szCs w:val="24"/>
        </w:rPr>
        <w:t xml:space="preserve"> помещений;</w:t>
      </w:r>
    </w:p>
    <w:p w14:paraId="551AEAF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подвальный - этаж с отметкой пола помещений ниже планировочной отметки земли более чем наполовину высоты поме</w:t>
      </w:r>
      <w:r w:rsidR="00D52ACD" w:rsidRPr="00A7476A">
        <w:rPr>
          <w:sz w:val="24"/>
          <w:szCs w:val="24"/>
        </w:rPr>
        <w:t>щений или первый подземный этаж;</w:t>
      </w:r>
    </w:p>
    <w:p w14:paraId="04B3E2F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Этаж мансардный - этаж в чердачном пространстве, фасад которого полностью или частично образован поверхностью (поверхностями) наклонной, </w:t>
      </w:r>
      <w:proofErr w:type="gramStart"/>
      <w:r w:rsidR="00D52ACD" w:rsidRPr="00A7476A">
        <w:rPr>
          <w:sz w:val="24"/>
          <w:szCs w:val="24"/>
        </w:rPr>
        <w:t>ломаной</w:t>
      </w:r>
      <w:proofErr w:type="gramEnd"/>
      <w:r w:rsidR="00D52ACD" w:rsidRPr="00A7476A">
        <w:rPr>
          <w:sz w:val="24"/>
          <w:szCs w:val="24"/>
        </w:rPr>
        <w:t xml:space="preserve"> или криволинейной крыши;</w:t>
      </w:r>
    </w:p>
    <w:p w14:paraId="0417C9A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w:t>
      </w:r>
      <w:r w:rsidR="008D4ACA" w:rsidRPr="00A7476A">
        <w:rPr>
          <w:sz w:val="24"/>
          <w:szCs w:val="24"/>
        </w:rPr>
        <w:t>оммуникаций, этажом не является;</w:t>
      </w:r>
    </w:p>
    <w:p w14:paraId="1FA083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Планировочная отметка земли - уровень земли на </w:t>
      </w:r>
      <w:r w:rsidR="008D4ACA" w:rsidRPr="00A7476A">
        <w:rPr>
          <w:sz w:val="24"/>
          <w:szCs w:val="24"/>
        </w:rPr>
        <w:t xml:space="preserve">границе земли и </w:t>
      </w:r>
      <w:proofErr w:type="spellStart"/>
      <w:r w:rsidR="008D4ACA" w:rsidRPr="00A7476A">
        <w:rPr>
          <w:sz w:val="24"/>
          <w:szCs w:val="24"/>
        </w:rPr>
        <w:t>отмостки</w:t>
      </w:r>
      <w:proofErr w:type="spellEnd"/>
      <w:r w:rsidR="008D4ACA" w:rsidRPr="00A7476A">
        <w:rPr>
          <w:sz w:val="24"/>
          <w:szCs w:val="24"/>
        </w:rPr>
        <w:t xml:space="preserve"> здания;</w:t>
      </w:r>
    </w:p>
    <w:p w14:paraId="39A7218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w:t>
      </w:r>
      <w:r w:rsidR="008D4ACA" w:rsidRPr="00A7476A">
        <w:rPr>
          <w:sz w:val="24"/>
          <w:szCs w:val="24"/>
        </w:rPr>
        <w:t>й, сооружений, их частей;</w:t>
      </w:r>
    </w:p>
    <w:p w14:paraId="5BBF34D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Прибрежная защитная полоса – часть водоохраной зоны, для которой вводятся дополнительные ограничения хо</w:t>
      </w:r>
      <w:r w:rsidR="008D4ACA" w:rsidRPr="00A7476A">
        <w:rPr>
          <w:sz w:val="24"/>
          <w:szCs w:val="24"/>
        </w:rPr>
        <w:t>зяйственной и иной деятельности;</w:t>
      </w:r>
    </w:p>
    <w:p w14:paraId="515A869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w:t>
      </w:r>
      <w:r w:rsidR="008D4ACA" w:rsidRPr="00A7476A">
        <w:rPr>
          <w:sz w:val="24"/>
          <w:szCs w:val="24"/>
        </w:rPr>
        <w:t>иями, строениями и сооружениями;</w:t>
      </w:r>
      <w:r w:rsidRPr="00A7476A">
        <w:rPr>
          <w:sz w:val="24"/>
          <w:szCs w:val="24"/>
        </w:rPr>
        <w:t xml:space="preserve"> </w:t>
      </w:r>
    </w:p>
    <w:p w14:paraId="18EA96C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Максимальный процент застройки в границах земельного участка - отношение суммарной площади земельного участка, к</w:t>
      </w:r>
      <w:r w:rsidR="00A03BEE" w:rsidRPr="00A7476A">
        <w:rPr>
          <w:sz w:val="24"/>
          <w:szCs w:val="24"/>
        </w:rPr>
        <w:t xml:space="preserve">оторая может быть застроена объектами капитального строительства, без учета подземных этажей, ко всей площади земельного </w:t>
      </w:r>
      <w:r w:rsidR="00A03BEE" w:rsidRPr="00A7476A">
        <w:rPr>
          <w:sz w:val="24"/>
          <w:szCs w:val="24"/>
        </w:rPr>
        <w:lastRenderedPageBreak/>
        <w:t>участка.</w:t>
      </w:r>
    </w:p>
    <w:p w14:paraId="7AA6A85A"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Публичный сервитут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w:t>
      </w:r>
      <w:r w:rsidR="008D4ACA" w:rsidRPr="00A7476A">
        <w:rPr>
          <w:sz w:val="24"/>
          <w:szCs w:val="24"/>
        </w:rPr>
        <w:t>без изъятия земельных участков;</w:t>
      </w:r>
      <w:proofErr w:type="gramEnd"/>
    </w:p>
    <w:p w14:paraId="66958C0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w:t>
      </w:r>
      <w:r w:rsidR="008D4ACA" w:rsidRPr="00A7476A">
        <w:rPr>
          <w:sz w:val="24"/>
          <w:szCs w:val="24"/>
        </w:rPr>
        <w:t xml:space="preserve"> а также публичными сервитутами;</w:t>
      </w:r>
    </w:p>
    <w:p w14:paraId="12295118" w14:textId="77777777" w:rsidR="00003A38" w:rsidRPr="00A7476A" w:rsidRDefault="00063CF5" w:rsidP="003030E3">
      <w:pPr>
        <w:keepLines w:val="0"/>
        <w:widowControl w:val="0"/>
        <w:overflowPunct/>
        <w:spacing w:line="240" w:lineRule="auto"/>
        <w:ind w:firstLine="709"/>
        <w:rPr>
          <w:sz w:val="24"/>
          <w:szCs w:val="24"/>
        </w:rPr>
      </w:pPr>
      <w:r w:rsidRPr="00A7476A">
        <w:rPr>
          <w:sz w:val="24"/>
          <w:szCs w:val="24"/>
        </w:rPr>
        <w:t>С</w:t>
      </w:r>
      <w:r w:rsidR="00003A38" w:rsidRPr="00A7476A">
        <w:rPr>
          <w:sz w:val="24"/>
          <w:szCs w:val="24"/>
        </w:rPr>
        <w:t>ервитут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w:t>
      </w:r>
      <w:r w:rsidR="008D4ACA" w:rsidRPr="00A7476A">
        <w:rPr>
          <w:sz w:val="24"/>
          <w:szCs w:val="24"/>
        </w:rPr>
        <w:t>ребующим установления сервитута;</w:t>
      </w:r>
    </w:p>
    <w:p w14:paraId="5618BED0" w14:textId="77777777" w:rsidR="00C533D0" w:rsidRPr="00A7476A" w:rsidRDefault="00C533D0" w:rsidP="00C533D0">
      <w:pPr>
        <w:keepLines w:val="0"/>
        <w:widowControl w:val="0"/>
        <w:overflowPunct/>
        <w:spacing w:line="240" w:lineRule="auto"/>
        <w:ind w:firstLine="709"/>
        <w:rPr>
          <w:sz w:val="24"/>
          <w:szCs w:val="24"/>
        </w:rPr>
      </w:pPr>
      <w:proofErr w:type="gramStart"/>
      <w:r w:rsidRPr="00A7476A">
        <w:rPr>
          <w:sz w:val="24"/>
          <w:szCs w:val="24"/>
        </w:rPr>
        <w:t xml:space="preserve">Озеленение – территория с газонным покрытием (травяной покров, создаваемый посевом семян специально </w:t>
      </w:r>
      <w:r w:rsidR="00A03BEE" w:rsidRPr="00A7476A">
        <w:rPr>
          <w:sz w:val="24"/>
          <w:szCs w:val="24"/>
        </w:rPr>
        <w:t>подобранных</w:t>
      </w:r>
      <w:r w:rsidRPr="00A7476A">
        <w:rPr>
          <w:sz w:val="24"/>
          <w:szCs w:val="24"/>
        </w:rPr>
        <w:t xml:space="preserve"> трав) и высаженными деревьями (лиственный посадочный материал возрастом от 10 лет диаметром ствола от 4 см на высоте 1 м от </w:t>
      </w:r>
      <w:r w:rsidR="00A03BEE" w:rsidRPr="00A7476A">
        <w:rPr>
          <w:sz w:val="24"/>
          <w:szCs w:val="24"/>
        </w:rPr>
        <w:t>корневой</w:t>
      </w:r>
      <w:r w:rsidRPr="00A7476A">
        <w:rPr>
          <w:sz w:val="24"/>
          <w:szCs w:val="24"/>
        </w:rPr>
        <w:t xml:space="preserve"> системы) из расчета 1 дерево на 20 </w:t>
      </w:r>
      <w:proofErr w:type="spellStart"/>
      <w:r w:rsidRPr="00A7476A">
        <w:rPr>
          <w:sz w:val="24"/>
          <w:szCs w:val="24"/>
        </w:rPr>
        <w:t>кв.м</w:t>
      </w:r>
      <w:proofErr w:type="spellEnd"/>
      <w:r w:rsidRPr="00A7476A">
        <w:rPr>
          <w:sz w:val="24"/>
          <w:szCs w:val="24"/>
        </w:rPr>
        <w:t xml:space="preserve">. Кроме газона и деревьев, на территории озеленения могут быть высажены многолетние кустарниковые растения, а также </w:t>
      </w:r>
      <w:r w:rsidR="00A03BEE" w:rsidRPr="00A7476A">
        <w:rPr>
          <w:sz w:val="24"/>
          <w:szCs w:val="24"/>
        </w:rPr>
        <w:t>прочих</w:t>
      </w:r>
      <w:r w:rsidRPr="00A7476A">
        <w:rPr>
          <w:sz w:val="24"/>
          <w:szCs w:val="24"/>
        </w:rPr>
        <w:t xml:space="preserve"> декоративные</w:t>
      </w:r>
      <w:proofErr w:type="gramEnd"/>
      <w:r w:rsidRPr="00A7476A">
        <w:rPr>
          <w:sz w:val="24"/>
          <w:szCs w:val="24"/>
        </w:rPr>
        <w:t xml:space="preserve"> растения, не представляющие угрозу жизнедеятельности человека. В площадь озеленения не включаются: детские и спортивные </w:t>
      </w:r>
      <w:r w:rsidR="00A03BEE" w:rsidRPr="00A7476A">
        <w:rPr>
          <w:sz w:val="24"/>
          <w:szCs w:val="24"/>
        </w:rPr>
        <w:t>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00A03BEE" w:rsidRPr="00A7476A">
        <w:rPr>
          <w:sz w:val="24"/>
          <w:szCs w:val="24"/>
        </w:rPr>
        <w:t>георешетки</w:t>
      </w:r>
      <w:proofErr w:type="spellEnd"/>
      <w:r w:rsidR="00A03BEE" w:rsidRPr="00A7476A">
        <w:rPr>
          <w:sz w:val="24"/>
          <w:szCs w:val="24"/>
        </w:rPr>
        <w:t>).</w:t>
      </w:r>
    </w:p>
    <w:p w14:paraId="0E5D1B24"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Озелененная территория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w:t>
      </w:r>
      <w:r w:rsidR="008D4ACA" w:rsidRPr="00A7476A">
        <w:rPr>
          <w:sz w:val="24"/>
          <w:szCs w:val="24"/>
        </w:rPr>
        <w:t>ти занято растительным покровом;</w:t>
      </w:r>
      <w:proofErr w:type="gramEnd"/>
    </w:p>
    <w:p w14:paraId="24E6E4E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озеленения - отношение территории земельного участка, которая должна быть занята зелеными насаждениями, ко все</w:t>
      </w:r>
      <w:r w:rsidR="008D4ACA" w:rsidRPr="00A7476A">
        <w:rPr>
          <w:sz w:val="24"/>
          <w:szCs w:val="24"/>
        </w:rPr>
        <w:t>й площади участка (в процентах);</w:t>
      </w:r>
    </w:p>
    <w:p w14:paraId="48E968C9" w14:textId="77777777" w:rsidR="00A03BEE" w:rsidRPr="00A7476A" w:rsidRDefault="00A03BEE" w:rsidP="003030E3">
      <w:pPr>
        <w:keepLines w:val="0"/>
        <w:widowControl w:val="0"/>
        <w:overflowPunct/>
        <w:spacing w:line="240" w:lineRule="auto"/>
        <w:ind w:firstLine="709"/>
        <w:rPr>
          <w:sz w:val="24"/>
          <w:szCs w:val="24"/>
        </w:rPr>
      </w:pPr>
      <w:r w:rsidRPr="00A7476A">
        <w:rPr>
          <w:sz w:val="24"/>
          <w:szCs w:val="24"/>
        </w:rPr>
        <w:t>Минимальный процент озеленения земельного участка – отношение площади озеленения (зеленых зон) ко всей площади земельного участка.</w:t>
      </w:r>
    </w:p>
    <w:p w14:paraId="3D65B73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Квартал сохраняемой застройки - квартал, на территории которого при проектировании, планировке и застройке замена и (или) новое строительство составляют не более 25 процент</w:t>
      </w:r>
      <w:r w:rsidR="008D4ACA" w:rsidRPr="00A7476A">
        <w:rPr>
          <w:sz w:val="24"/>
          <w:szCs w:val="24"/>
        </w:rPr>
        <w:t>ов фонда существующей застройки;</w:t>
      </w:r>
    </w:p>
    <w:p w14:paraId="0231BA48"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Малые архитектурные формы - фонтаны, декоративные бассейны, водопады, беседки, теневые навесы, </w:t>
      </w:r>
      <w:proofErr w:type="spellStart"/>
      <w:r w:rsidRPr="00A7476A">
        <w:rPr>
          <w:sz w:val="24"/>
          <w:szCs w:val="24"/>
        </w:rPr>
        <w:t>перголы</w:t>
      </w:r>
      <w:proofErr w:type="spellEnd"/>
      <w:r w:rsidRPr="00A7476A">
        <w:rPr>
          <w:sz w:val="24"/>
          <w:szCs w:val="24"/>
        </w:rPr>
        <w:t>, подпорные стенки, лестницы, кровли, парапеты, оборудование для игр детей и отдыха взрослого населения, ограждения, садово-п</w:t>
      </w:r>
      <w:r w:rsidR="008D4ACA" w:rsidRPr="00A7476A">
        <w:rPr>
          <w:sz w:val="24"/>
          <w:szCs w:val="24"/>
        </w:rPr>
        <w:t>арковая мебель и тому подобное;</w:t>
      </w:r>
      <w:proofErr w:type="gramEnd"/>
    </w:p>
    <w:p w14:paraId="48C409B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A7476A">
        <w:rPr>
          <w:sz w:val="24"/>
          <w:szCs w:val="24"/>
        </w:rPr>
        <w:t>шумозащитные</w:t>
      </w:r>
      <w:proofErr w:type="spellEnd"/>
      <w:r w:rsidRPr="00A7476A">
        <w:rPr>
          <w:sz w:val="24"/>
          <w:szCs w:val="24"/>
        </w:rPr>
        <w:t xml:space="preserve"> и ветрозащитные </w:t>
      </w:r>
      <w:r w:rsidR="008D4ACA" w:rsidRPr="00A7476A">
        <w:rPr>
          <w:sz w:val="24"/>
          <w:szCs w:val="24"/>
        </w:rPr>
        <w:t>устройства; подобные сооружения;</w:t>
      </w:r>
      <w:r w:rsidRPr="00A7476A">
        <w:rPr>
          <w:sz w:val="24"/>
          <w:szCs w:val="24"/>
        </w:rPr>
        <w:t xml:space="preserve"> </w:t>
      </w:r>
    </w:p>
    <w:p w14:paraId="23B575BF"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w:t>
      </w:r>
      <w:r w:rsidR="008D4ACA" w:rsidRPr="00A7476A">
        <w:rPr>
          <w:sz w:val="24"/>
          <w:szCs w:val="24"/>
        </w:rPr>
        <w:t xml:space="preserve"> автомобилей;</w:t>
      </w:r>
      <w:proofErr w:type="gramEnd"/>
    </w:p>
    <w:p w14:paraId="0372D6B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Надземная автостоянка закрытого типа - автостоянка с наружными стеновыми ограждениями (гаражи, гара</w:t>
      </w:r>
      <w:r w:rsidR="008D4ACA" w:rsidRPr="00A7476A">
        <w:rPr>
          <w:sz w:val="24"/>
          <w:szCs w:val="24"/>
        </w:rPr>
        <w:t>жи-стоянки, гаражные комплексы);</w:t>
      </w:r>
    </w:p>
    <w:p w14:paraId="67A3D20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Автостоянка открытого типа - автостоянка без наружных стеновых ограждений. </w:t>
      </w:r>
      <w:r w:rsidRPr="00A7476A">
        <w:rPr>
          <w:sz w:val="24"/>
          <w:szCs w:val="24"/>
        </w:rPr>
        <w:lastRenderedPageBreak/>
        <w:t>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w:t>
      </w:r>
      <w:r w:rsidR="008D4ACA" w:rsidRPr="00A7476A">
        <w:rPr>
          <w:sz w:val="24"/>
          <w:szCs w:val="24"/>
        </w:rPr>
        <w:t xml:space="preserve"> стороны в каждом ярусе (этаже);</w:t>
      </w:r>
    </w:p>
    <w:p w14:paraId="12BDC63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Парковка (парковочное место) - специально обозначенное и при необходимости обустроенное и оборудованное место, </w:t>
      </w:r>
      <w:proofErr w:type="gramStart"/>
      <w:r w:rsidRPr="00A7476A">
        <w:rPr>
          <w:sz w:val="24"/>
          <w:szCs w:val="24"/>
        </w:rPr>
        <w:t>являющееся</w:t>
      </w:r>
      <w:proofErr w:type="gramEnd"/>
      <w:r w:rsidRPr="00A7476A">
        <w:rPr>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A7476A">
        <w:rPr>
          <w:sz w:val="24"/>
          <w:szCs w:val="24"/>
        </w:rPr>
        <w:t>подэстакадных</w:t>
      </w:r>
      <w:proofErr w:type="spellEnd"/>
      <w:r w:rsidRPr="00A7476A">
        <w:rPr>
          <w:sz w:val="24"/>
          <w:szCs w:val="24"/>
        </w:rPr>
        <w:t xml:space="preserve"> или </w:t>
      </w:r>
      <w:proofErr w:type="spellStart"/>
      <w:r w:rsidRPr="00A7476A">
        <w:rPr>
          <w:sz w:val="24"/>
          <w:szCs w:val="24"/>
        </w:rPr>
        <w:t>подмостовых</w:t>
      </w:r>
      <w:proofErr w:type="spellEnd"/>
      <w:r w:rsidRPr="00A7476A">
        <w:rPr>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w:t>
      </w:r>
      <w:r w:rsidR="008D4ACA" w:rsidRPr="00A7476A">
        <w:rPr>
          <w:sz w:val="24"/>
          <w:szCs w:val="24"/>
        </w:rPr>
        <w:t>собственника земельного участка;</w:t>
      </w:r>
    </w:p>
    <w:p w14:paraId="156AEE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Гостевые стоянки - открытые площадки, предназначенные для кратковременного хранения</w:t>
      </w:r>
      <w:r w:rsidR="008D4ACA" w:rsidRPr="00A7476A">
        <w:rPr>
          <w:sz w:val="24"/>
          <w:szCs w:val="24"/>
        </w:rPr>
        <w:t xml:space="preserve"> (стоянки) легковых автомобилей;</w:t>
      </w:r>
    </w:p>
    <w:p w14:paraId="4251292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w:t>
      </w:r>
      <w:r w:rsidR="008D4ACA" w:rsidRPr="00A7476A">
        <w:rPr>
          <w:sz w:val="24"/>
          <w:szCs w:val="24"/>
        </w:rPr>
        <w:t xml:space="preserve"> и подготовки товаров к продаже;</w:t>
      </w:r>
    </w:p>
    <w:p w14:paraId="3EA4530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Киоск - нестационарный торговый объект, представляющий </w:t>
      </w:r>
      <w:r w:rsidR="00E24228" w:rsidRPr="00A7476A">
        <w:rPr>
          <w:sz w:val="24"/>
          <w:szCs w:val="24"/>
        </w:rPr>
        <w:t>собой некапитальное</w:t>
      </w:r>
      <w:r w:rsidRPr="00A7476A">
        <w:rPr>
          <w:sz w:val="24"/>
          <w:szCs w:val="24"/>
        </w:rPr>
        <w:t>,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w:t>
      </w:r>
      <w:r w:rsidR="00E034D8" w:rsidRPr="00A7476A">
        <w:rPr>
          <w:sz w:val="24"/>
          <w:szCs w:val="24"/>
        </w:rPr>
        <w:t xml:space="preserve">щадью до 20 </w:t>
      </w:r>
      <w:proofErr w:type="spellStart"/>
      <w:r w:rsidR="00E034D8" w:rsidRPr="00A7476A">
        <w:rPr>
          <w:sz w:val="24"/>
          <w:szCs w:val="24"/>
        </w:rPr>
        <w:t>кв</w:t>
      </w:r>
      <w:proofErr w:type="gramStart"/>
      <w:r w:rsidR="00E034D8" w:rsidRPr="00A7476A">
        <w:rPr>
          <w:sz w:val="24"/>
          <w:szCs w:val="24"/>
        </w:rPr>
        <w:t>.м</w:t>
      </w:r>
      <w:proofErr w:type="spellEnd"/>
      <w:proofErr w:type="gramEnd"/>
      <w:r w:rsidR="00E034D8" w:rsidRPr="00A7476A">
        <w:rPr>
          <w:sz w:val="24"/>
          <w:szCs w:val="24"/>
        </w:rPr>
        <w:t>;</w:t>
      </w:r>
    </w:p>
    <w:p w14:paraId="4112CEB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Торговый павильон - нестационарный торговый объект, представляющий собой некапитальное, </w:t>
      </w:r>
      <w:r w:rsidR="00E24228" w:rsidRPr="00A7476A">
        <w:rPr>
          <w:sz w:val="24"/>
          <w:szCs w:val="24"/>
        </w:rPr>
        <w:t>одноэтажное сооружение</w:t>
      </w:r>
      <w:r w:rsidRPr="00A7476A">
        <w:rPr>
          <w:sz w:val="24"/>
          <w:szCs w:val="24"/>
        </w:rPr>
        <w:t xml:space="preserve">, имеющее торговый </w:t>
      </w:r>
      <w:proofErr w:type="gramStart"/>
      <w:r w:rsidRPr="00A7476A">
        <w:rPr>
          <w:sz w:val="24"/>
          <w:szCs w:val="24"/>
        </w:rPr>
        <w:t>зал</w:t>
      </w:r>
      <w:proofErr w:type="gramEnd"/>
      <w:r w:rsidRPr="00A7476A">
        <w:rPr>
          <w:sz w:val="24"/>
          <w:szCs w:val="24"/>
        </w:rPr>
        <w:t xml:space="preserve"> рассчитанный на одно или несколько рабочих мест продавцов и помещени</w:t>
      </w:r>
      <w:r w:rsidR="00E034D8" w:rsidRPr="00A7476A">
        <w:rPr>
          <w:sz w:val="24"/>
          <w:szCs w:val="24"/>
        </w:rPr>
        <w:t>е для хранения товарного запаса;</w:t>
      </w:r>
    </w:p>
    <w:p w14:paraId="09906C9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w:t>
      </w:r>
      <w:r w:rsidR="00E034D8" w:rsidRPr="00A7476A">
        <w:rPr>
          <w:sz w:val="24"/>
          <w:szCs w:val="24"/>
        </w:rPr>
        <w:t>, в том числе на кресле-коляске;</w:t>
      </w:r>
    </w:p>
    <w:p w14:paraId="04A396B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Маломобильные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w:t>
      </w:r>
      <w:r w:rsidR="00E034D8" w:rsidRPr="00A7476A">
        <w:rPr>
          <w:sz w:val="24"/>
          <w:szCs w:val="24"/>
        </w:rPr>
        <w:t>собления и собак – проводников;</w:t>
      </w:r>
    </w:p>
    <w:p w14:paraId="12DA59A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Контейнер – стандартная емкость для сбора ТБО объемом 0,6 - 1,5 кубических метров;</w:t>
      </w:r>
    </w:p>
    <w:p w14:paraId="5DAE2DB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Бункер-накопитель - стандартная емкость для сбора КГМ объемом более 2,0 кубических метров.</w:t>
      </w:r>
    </w:p>
    <w:p w14:paraId="7E1C9B58" w14:textId="77777777" w:rsidR="00003A38" w:rsidRPr="00A7476A" w:rsidRDefault="00003A38" w:rsidP="003030E3">
      <w:pPr>
        <w:keepLines w:val="0"/>
        <w:widowControl w:val="0"/>
        <w:overflowPunct/>
        <w:spacing w:line="240" w:lineRule="auto"/>
        <w:ind w:firstLine="709"/>
        <w:rPr>
          <w:i/>
          <w:sz w:val="24"/>
          <w:szCs w:val="24"/>
        </w:rPr>
      </w:pPr>
    </w:p>
    <w:p w14:paraId="2A808551" w14:textId="61DE6C27" w:rsidR="00003A38" w:rsidRPr="00A7476A" w:rsidRDefault="00003A38" w:rsidP="00E56B1D">
      <w:pPr>
        <w:pStyle w:val="7"/>
        <w:spacing w:line="240" w:lineRule="auto"/>
        <w:ind w:firstLine="0"/>
      </w:pPr>
      <w:bookmarkStart w:id="4" w:name="_Toc158661433"/>
      <w:r w:rsidRPr="00A7476A">
        <w:t>Статья 2.</w:t>
      </w:r>
      <w:r w:rsidR="00DB333D" w:rsidRPr="00A7476A">
        <w:t xml:space="preserve"> </w:t>
      </w:r>
      <w:r w:rsidRPr="00A7476A">
        <w:t>Основания введения, назначение и состав Правил</w:t>
      </w:r>
      <w:bookmarkEnd w:id="4"/>
    </w:p>
    <w:p w14:paraId="1F874221" w14:textId="77777777" w:rsidR="00287571" w:rsidRPr="00A7476A" w:rsidRDefault="00287571" w:rsidP="003030E3">
      <w:pPr>
        <w:keepLines w:val="0"/>
        <w:widowControl w:val="0"/>
        <w:overflowPunct/>
        <w:spacing w:line="240" w:lineRule="auto"/>
        <w:ind w:firstLine="709"/>
        <w:jc w:val="center"/>
        <w:rPr>
          <w:sz w:val="24"/>
          <w:szCs w:val="24"/>
        </w:rPr>
      </w:pPr>
    </w:p>
    <w:p w14:paraId="2300AD54" w14:textId="5DD43C2A"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proofErr w:type="gramStart"/>
      <w:r w:rsidRPr="00A7476A">
        <w:rPr>
          <w:sz w:val="24"/>
          <w:szCs w:val="24"/>
        </w:rPr>
        <w:t>Настоящие Правила в соответствии с Градостроительным кодексом, Земельным кодексом Российской Федерации</w:t>
      </w:r>
      <w:r w:rsidR="00C951E3" w:rsidRPr="00A7476A">
        <w:rPr>
          <w:sz w:val="24"/>
          <w:szCs w:val="24"/>
        </w:rPr>
        <w:t xml:space="preserve"> (далее Земельный кодекс)</w:t>
      </w:r>
      <w:r w:rsidRPr="00A7476A">
        <w:rPr>
          <w:sz w:val="24"/>
          <w:szCs w:val="24"/>
        </w:rPr>
        <w:t xml:space="preserve"> предусматривают в  муниципальном образовании </w:t>
      </w:r>
      <w:proofErr w:type="spellStart"/>
      <w:r w:rsidR="008602EE">
        <w:rPr>
          <w:sz w:val="24"/>
          <w:szCs w:val="24"/>
        </w:rPr>
        <w:t>Геймановское</w:t>
      </w:r>
      <w:proofErr w:type="spellEnd"/>
      <w:r w:rsidRPr="00A7476A">
        <w:rPr>
          <w:sz w:val="24"/>
          <w:szCs w:val="24"/>
        </w:rPr>
        <w:t xml:space="preserve">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w:t>
      </w:r>
      <w:proofErr w:type="gramEnd"/>
      <w:r w:rsidRPr="00A7476A">
        <w:rPr>
          <w:sz w:val="24"/>
          <w:szCs w:val="24"/>
        </w:rPr>
        <w:t xml:space="preserve"> этих </w:t>
      </w:r>
      <w:r w:rsidRPr="00A7476A">
        <w:rPr>
          <w:sz w:val="24"/>
          <w:szCs w:val="24"/>
        </w:rPr>
        <w:lastRenderedPageBreak/>
        <w:t>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6C0631F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Правила разрабатываются в целях:</w:t>
      </w:r>
    </w:p>
    <w:p w14:paraId="44B822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6700469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создания условий для планировки территорий муниципальных образований;</w:t>
      </w:r>
    </w:p>
    <w:p w14:paraId="10A0C2D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26027A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DDDC7D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Правила включают в себя:</w:t>
      </w:r>
    </w:p>
    <w:p w14:paraId="0048A0B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порядок их применения и </w:t>
      </w:r>
      <w:r w:rsidR="00B87990" w:rsidRPr="00A7476A">
        <w:rPr>
          <w:sz w:val="24"/>
          <w:szCs w:val="24"/>
        </w:rPr>
        <w:t>внесения изменений в указанные П</w:t>
      </w:r>
      <w:r w:rsidRPr="00A7476A">
        <w:rPr>
          <w:sz w:val="24"/>
          <w:szCs w:val="24"/>
        </w:rPr>
        <w:t>равила;</w:t>
      </w:r>
    </w:p>
    <w:p w14:paraId="7D4923A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карту градостроительного зонирования;</w:t>
      </w:r>
    </w:p>
    <w:p w14:paraId="79EA965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градостроительные регламенты.</w:t>
      </w:r>
    </w:p>
    <w:p w14:paraId="37965E73"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4. Порядок применения П</w:t>
      </w:r>
      <w:r w:rsidR="00003A38" w:rsidRPr="00A7476A">
        <w:rPr>
          <w:sz w:val="24"/>
          <w:szCs w:val="24"/>
        </w:rPr>
        <w:t>равил и внесения в них изменений включает в себя положения:</w:t>
      </w:r>
    </w:p>
    <w:p w14:paraId="1EB2295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 регулировании землепользования и застройки органами местного самоуправления;</w:t>
      </w:r>
    </w:p>
    <w:p w14:paraId="33E88D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7B8E149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 подготовке документации по планировке территории органами местного самоуправления;</w:t>
      </w:r>
    </w:p>
    <w:p w14:paraId="14B9643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 проведении</w:t>
      </w:r>
      <w:r w:rsidR="00D55BE3" w:rsidRPr="00A7476A">
        <w:rPr>
          <w:sz w:val="24"/>
          <w:szCs w:val="24"/>
        </w:rPr>
        <w:t xml:space="preserve"> общественных обсуждений или</w:t>
      </w:r>
      <w:r w:rsidRPr="00A7476A">
        <w:rPr>
          <w:sz w:val="24"/>
          <w:szCs w:val="24"/>
        </w:rPr>
        <w:t xml:space="preserve"> публичных слушаний</w:t>
      </w:r>
      <w:r w:rsidR="007F3B84" w:rsidRPr="00A7476A">
        <w:rPr>
          <w:sz w:val="24"/>
          <w:szCs w:val="24"/>
        </w:rPr>
        <w:t xml:space="preserve"> </w:t>
      </w:r>
      <w:r w:rsidRPr="00A7476A">
        <w:rPr>
          <w:sz w:val="24"/>
          <w:szCs w:val="24"/>
        </w:rPr>
        <w:t>по вопросам землепользования и застройки;</w:t>
      </w:r>
    </w:p>
    <w:p w14:paraId="274646A8"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5) о внесении изменений в П</w:t>
      </w:r>
      <w:r w:rsidR="00003A38" w:rsidRPr="00A7476A">
        <w:rPr>
          <w:sz w:val="24"/>
          <w:szCs w:val="24"/>
        </w:rPr>
        <w:t>равила;</w:t>
      </w:r>
    </w:p>
    <w:p w14:paraId="4E11691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о регулировании иных вопросов землепользования и застройки.</w:t>
      </w:r>
    </w:p>
    <w:p w14:paraId="0CFA14FE" w14:textId="268B2452" w:rsidR="00E034D8" w:rsidRDefault="00003A38" w:rsidP="003030E3">
      <w:pPr>
        <w:keepLines w:val="0"/>
        <w:widowControl w:val="0"/>
        <w:overflowPunct/>
        <w:spacing w:line="240" w:lineRule="auto"/>
        <w:ind w:firstLine="709"/>
        <w:rPr>
          <w:sz w:val="24"/>
          <w:szCs w:val="24"/>
        </w:rPr>
      </w:pPr>
      <w:r w:rsidRPr="00A7476A">
        <w:rPr>
          <w:sz w:val="24"/>
          <w:szCs w:val="24"/>
        </w:rPr>
        <w:t>5.</w:t>
      </w:r>
      <w:r w:rsidR="00E034D8" w:rsidRPr="00A7476A">
        <w:rPr>
          <w:sz w:val="24"/>
          <w:szCs w:val="24"/>
        </w:rPr>
        <w:t xml:space="preserve">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r w:rsidRPr="00A7476A">
        <w:rPr>
          <w:sz w:val="24"/>
          <w:szCs w:val="24"/>
        </w:rPr>
        <w:t xml:space="preserve"> </w:t>
      </w:r>
    </w:p>
    <w:p w14:paraId="486901A0" w14:textId="0B82268B" w:rsidR="00C256C3" w:rsidRPr="00C256C3" w:rsidRDefault="00C256C3" w:rsidP="00C256C3">
      <w:pPr>
        <w:keepLines w:val="0"/>
        <w:widowControl w:val="0"/>
        <w:overflowPunct/>
        <w:spacing w:line="240" w:lineRule="auto"/>
        <w:ind w:firstLine="709"/>
        <w:rPr>
          <w:sz w:val="24"/>
          <w:szCs w:val="24"/>
        </w:rPr>
      </w:pPr>
      <w:r w:rsidRPr="00C256C3">
        <w:rPr>
          <w:sz w:val="24"/>
          <w:szCs w:val="24"/>
        </w:rPr>
        <w:t>5.</w:t>
      </w:r>
      <w:r w:rsidR="00A22E4E">
        <w:rPr>
          <w:sz w:val="24"/>
          <w:szCs w:val="24"/>
        </w:rPr>
        <w:t>1</w:t>
      </w:r>
      <w:r w:rsidRPr="00C256C3">
        <w:rPr>
          <w:sz w:val="24"/>
          <w:szCs w:val="24"/>
        </w:rPr>
        <w:t xml:space="preserve">. </w:t>
      </w:r>
      <w:proofErr w:type="gramStart"/>
      <w:r w:rsidRPr="00C256C3">
        <w:rPr>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Pr="00C256C3">
        <w:rPr>
          <w:sz w:val="24"/>
          <w:szCs w:val="24"/>
        </w:rPr>
        <w:t xml:space="preserve">, в </w:t>
      </w:r>
      <w:proofErr w:type="gramStart"/>
      <w:r w:rsidRPr="00C256C3">
        <w:rPr>
          <w:sz w:val="24"/>
          <w:szCs w:val="24"/>
        </w:rPr>
        <w:t>отношении</w:t>
      </w:r>
      <w:proofErr w:type="gramEnd"/>
      <w:r w:rsidRPr="00C256C3">
        <w:rPr>
          <w:sz w:val="24"/>
          <w:szCs w:val="24"/>
        </w:rPr>
        <w:t xml:space="preserve"> которой допускается осуществление деятельности по ее комплексному развитию.</w:t>
      </w:r>
    </w:p>
    <w:p w14:paraId="42FD1C94" w14:textId="6ACD35EF" w:rsidR="00C256C3" w:rsidRPr="00954644" w:rsidRDefault="00C256C3" w:rsidP="00C256C3">
      <w:pPr>
        <w:keepLines w:val="0"/>
        <w:widowControl w:val="0"/>
        <w:overflowPunct/>
        <w:spacing w:line="240" w:lineRule="auto"/>
        <w:ind w:firstLine="709"/>
        <w:rPr>
          <w:sz w:val="24"/>
          <w:szCs w:val="24"/>
        </w:rPr>
      </w:pPr>
      <w:r w:rsidRPr="00954644">
        <w:rPr>
          <w:sz w:val="24"/>
          <w:szCs w:val="24"/>
        </w:rPr>
        <w:t>5.</w:t>
      </w:r>
      <w:r w:rsidR="00A22E4E">
        <w:rPr>
          <w:sz w:val="24"/>
          <w:szCs w:val="24"/>
        </w:rPr>
        <w:t>2</w:t>
      </w:r>
      <w:r w:rsidRPr="00954644">
        <w:rPr>
          <w:sz w:val="24"/>
          <w:szCs w:val="24"/>
        </w:rPr>
        <w:t>.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71040220" w14:textId="77777777" w:rsidR="00E034D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6.</w:t>
      </w:r>
      <w:r w:rsidR="00E034D8" w:rsidRPr="00A7476A">
        <w:rPr>
          <w:sz w:val="24"/>
          <w:szCs w:val="24"/>
        </w:rPr>
        <w:t xml:space="preserve">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Pr="00A7476A">
        <w:rPr>
          <w:sz w:val="24"/>
          <w:szCs w:val="24"/>
        </w:rPr>
        <w:t xml:space="preserve"> </w:t>
      </w:r>
    </w:p>
    <w:p w14:paraId="41D28C1F" w14:textId="77777777" w:rsidR="00E034D8" w:rsidRPr="00A7476A" w:rsidRDefault="00003A38" w:rsidP="003030E3">
      <w:pPr>
        <w:keepLines w:val="0"/>
        <w:widowControl w:val="0"/>
        <w:overflowPunct/>
        <w:spacing w:line="240" w:lineRule="auto"/>
        <w:ind w:firstLine="709"/>
        <w:rPr>
          <w:sz w:val="24"/>
          <w:szCs w:val="24"/>
        </w:rPr>
      </w:pPr>
      <w:r w:rsidRPr="00A7476A">
        <w:rPr>
          <w:sz w:val="24"/>
          <w:szCs w:val="24"/>
        </w:rPr>
        <w:t>6.1.</w:t>
      </w:r>
      <w:r w:rsidR="00E034D8" w:rsidRPr="00A7476A">
        <w:rPr>
          <w:sz w:val="24"/>
          <w:szCs w:val="24"/>
        </w:rPr>
        <w:t xml:space="preserve"> </w:t>
      </w:r>
      <w:r w:rsidR="00D55BE3" w:rsidRPr="00A7476A">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CA8FAEA" w14:textId="49AE8E3E" w:rsidR="0041469F" w:rsidRPr="00A7476A" w:rsidRDefault="00302171" w:rsidP="0041469F">
      <w:pPr>
        <w:keepLines w:val="0"/>
        <w:widowControl w:val="0"/>
        <w:overflowPunct/>
        <w:spacing w:line="240" w:lineRule="auto"/>
        <w:ind w:firstLine="709"/>
        <w:rPr>
          <w:sz w:val="24"/>
          <w:szCs w:val="24"/>
        </w:rPr>
      </w:pPr>
      <w:r w:rsidRPr="00A7476A">
        <w:rPr>
          <w:sz w:val="24"/>
          <w:szCs w:val="24"/>
        </w:rPr>
        <w:t>6.2</w:t>
      </w:r>
      <w:r w:rsidR="00CF41A4" w:rsidRPr="00A7476A">
        <w:rPr>
          <w:sz w:val="24"/>
          <w:szCs w:val="24"/>
        </w:rPr>
        <w:t>.</w:t>
      </w:r>
      <w:r w:rsidRPr="00A7476A">
        <w:rPr>
          <w:sz w:val="24"/>
          <w:szCs w:val="24"/>
        </w:rPr>
        <w:t xml:space="preserve"> </w:t>
      </w:r>
      <w:proofErr w:type="gramStart"/>
      <w:r w:rsidR="00D063F8" w:rsidRPr="00A7476A">
        <w:rPr>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w:t>
      </w:r>
      <w:proofErr w:type="gramEnd"/>
      <w:r w:rsidR="00D063F8" w:rsidRPr="00A7476A">
        <w:rPr>
          <w:sz w:val="24"/>
          <w:szCs w:val="24"/>
        </w:rPr>
        <w:t xml:space="preserve">, в </w:t>
      </w:r>
      <w:proofErr w:type="gramStart"/>
      <w:r w:rsidR="00D063F8" w:rsidRPr="00A7476A">
        <w:rPr>
          <w:sz w:val="24"/>
          <w:szCs w:val="24"/>
        </w:rPr>
        <w:t>отношении</w:t>
      </w:r>
      <w:proofErr w:type="gramEnd"/>
      <w:r w:rsidR="00D063F8" w:rsidRPr="00A7476A">
        <w:rPr>
          <w:sz w:val="24"/>
          <w:szCs w:val="24"/>
        </w:rPr>
        <w:t xml:space="preserve"> которой допускается осуществление деятельности по ее комплексному развитию.</w:t>
      </w:r>
    </w:p>
    <w:p w14:paraId="1D36C30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58E433A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виды разрешенного использования земельных участков и объектов капитального строительства;</w:t>
      </w:r>
    </w:p>
    <w:p w14:paraId="459ED7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9D055C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877A9D4" w14:textId="6544C042" w:rsidR="00CF41A4" w:rsidRPr="00A7476A" w:rsidRDefault="00003A38" w:rsidP="00CF41A4">
      <w:pPr>
        <w:keepLines w:val="0"/>
        <w:widowControl w:val="0"/>
        <w:overflowPunct/>
        <w:spacing w:line="240" w:lineRule="auto"/>
        <w:ind w:firstLine="709"/>
        <w:rPr>
          <w:sz w:val="24"/>
          <w:szCs w:val="24"/>
        </w:rPr>
      </w:pPr>
      <w:r w:rsidRPr="00A7476A">
        <w:rPr>
          <w:sz w:val="24"/>
          <w:szCs w:val="24"/>
        </w:rPr>
        <w:t xml:space="preserve">4) </w:t>
      </w:r>
      <w:r w:rsidR="00CF41A4" w:rsidRPr="00A7476A">
        <w:rPr>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w:t>
      </w:r>
      <w:r w:rsidR="0041469F">
        <w:rPr>
          <w:sz w:val="24"/>
          <w:szCs w:val="24"/>
        </w:rPr>
        <w:t xml:space="preserve">расчетные показатели </w:t>
      </w:r>
      <w:r w:rsidR="0041469F" w:rsidRPr="00E56B1D">
        <w:rPr>
          <w:sz w:val="24"/>
          <w:szCs w:val="24"/>
        </w:rPr>
        <w:t>минимально</w:t>
      </w:r>
      <w:r w:rsidR="00CF41A4" w:rsidRPr="00A7476A">
        <w:rPr>
          <w:sz w:val="24"/>
          <w:szCs w:val="24"/>
        </w:rPr>
        <w:t xml:space="preserve">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31BB11A5" w14:textId="77777777" w:rsidR="00DF1675" w:rsidRPr="00A7476A" w:rsidRDefault="00DF1675" w:rsidP="003030E3">
      <w:pPr>
        <w:keepLines w:val="0"/>
        <w:widowControl w:val="0"/>
        <w:overflowPunct/>
        <w:spacing w:line="240" w:lineRule="auto"/>
        <w:ind w:firstLine="709"/>
        <w:rPr>
          <w:sz w:val="24"/>
          <w:szCs w:val="24"/>
        </w:rPr>
      </w:pPr>
      <w:r w:rsidRPr="00A7476A">
        <w:rPr>
          <w:rStyle w:val="blk"/>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w:t>
      </w:r>
      <w:proofErr w:type="gramStart"/>
      <w:r w:rsidRPr="00A7476A">
        <w:rPr>
          <w:rStyle w:val="blk"/>
          <w:sz w:val="24"/>
          <w:szCs w:val="24"/>
        </w:rPr>
        <w:t xml:space="preserve">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w:t>
      </w:r>
      <w:r w:rsidRPr="00A7476A">
        <w:rPr>
          <w:rStyle w:val="blk"/>
          <w:sz w:val="24"/>
          <w:szCs w:val="24"/>
        </w:rPr>
        <w:lastRenderedPageBreak/>
        <w:t>регистрации прав на недвижимое имущество и сделок</w:t>
      </w:r>
      <w:proofErr w:type="gramEnd"/>
      <w:r w:rsidRPr="00A7476A">
        <w:rPr>
          <w:rStyle w:val="blk"/>
          <w:sz w:val="24"/>
          <w:szCs w:val="24"/>
        </w:rPr>
        <w:t xml:space="preserve"> с ним, предоставления сведений, содержащихся в Едином государственном реестре недвижимости.</w:t>
      </w:r>
    </w:p>
    <w:p w14:paraId="70A0A26F" w14:textId="435D413F"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8. </w:t>
      </w:r>
      <w:proofErr w:type="gramStart"/>
      <w:r w:rsidRPr="00A7476A">
        <w:rPr>
          <w:sz w:val="24"/>
          <w:szCs w:val="24"/>
        </w:rPr>
        <w:t xml:space="preserve">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по вопросам регулирования землепользования и застройки.</w:t>
      </w:r>
      <w:proofErr w:type="gramEnd"/>
      <w:r w:rsidRPr="00A7476A">
        <w:rPr>
          <w:sz w:val="24"/>
          <w:szCs w:val="24"/>
        </w:rPr>
        <w:t xml:space="preserve"> Указанные акты применяются в части, не противоречащей настоящим Правилам.</w:t>
      </w:r>
    </w:p>
    <w:p w14:paraId="5D845EB4" w14:textId="0EAEABC8"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9. Настоящие Правила обязательны для исполнения всеми расположенными на территории </w:t>
      </w:r>
      <w:proofErr w:type="spellStart"/>
      <w:r w:rsidR="008602EE">
        <w:rPr>
          <w:sz w:val="24"/>
          <w:szCs w:val="24"/>
        </w:rPr>
        <w:t>Геймановского</w:t>
      </w:r>
      <w:proofErr w:type="spellEnd"/>
      <w:r w:rsidRPr="00A7476A">
        <w:rPr>
          <w:sz w:val="24"/>
          <w:szCs w:val="24"/>
        </w:rPr>
        <w:t xml:space="preserve"> сельского поселения юридическими и физическими лицами, осуществляющими и контролирующими градостроительную деятельность на территории поселения.</w:t>
      </w:r>
    </w:p>
    <w:p w14:paraId="3A320C43" w14:textId="77777777" w:rsidR="00003A38" w:rsidRPr="00A7476A" w:rsidRDefault="00003A38" w:rsidP="003030E3">
      <w:pPr>
        <w:keepLines w:val="0"/>
        <w:widowControl w:val="0"/>
        <w:overflowPunct/>
        <w:spacing w:line="240" w:lineRule="auto"/>
        <w:ind w:firstLine="709"/>
        <w:rPr>
          <w:sz w:val="24"/>
          <w:szCs w:val="24"/>
        </w:rPr>
      </w:pPr>
    </w:p>
    <w:p w14:paraId="2D0D3D42" w14:textId="56CDA666" w:rsidR="00003A38" w:rsidRPr="00A7476A" w:rsidRDefault="00003A38" w:rsidP="00E56B1D">
      <w:pPr>
        <w:pStyle w:val="7"/>
        <w:spacing w:line="240" w:lineRule="auto"/>
        <w:ind w:firstLine="0"/>
      </w:pPr>
      <w:bookmarkStart w:id="5" w:name="_Toc158661434"/>
      <w:r w:rsidRPr="00A7476A">
        <w:t>Статья 3. Открытость и доступность информации о землепользовании и застройке</w:t>
      </w:r>
      <w:bookmarkEnd w:id="5"/>
    </w:p>
    <w:p w14:paraId="6FF3DB6D" w14:textId="77777777" w:rsidR="00287571" w:rsidRPr="00A7476A" w:rsidRDefault="00287571" w:rsidP="003030E3">
      <w:pPr>
        <w:keepLines w:val="0"/>
        <w:widowControl w:val="0"/>
        <w:overflowPunct/>
        <w:spacing w:line="240" w:lineRule="auto"/>
        <w:ind w:firstLine="709"/>
        <w:jc w:val="center"/>
        <w:rPr>
          <w:sz w:val="24"/>
          <w:szCs w:val="24"/>
        </w:rPr>
      </w:pPr>
    </w:p>
    <w:p w14:paraId="7935C54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1EDD34BE" w14:textId="7B72F342" w:rsidR="00003A38" w:rsidRPr="00A7476A" w:rsidRDefault="006D0AC6" w:rsidP="003030E3">
      <w:pPr>
        <w:keepLines w:val="0"/>
        <w:widowControl w:val="0"/>
        <w:overflowPunct/>
        <w:spacing w:line="240" w:lineRule="auto"/>
        <w:ind w:firstLine="709"/>
        <w:rPr>
          <w:sz w:val="24"/>
          <w:szCs w:val="24"/>
        </w:rPr>
      </w:pPr>
      <w:r w:rsidRPr="00A7476A">
        <w:rPr>
          <w:sz w:val="24"/>
          <w:szCs w:val="24"/>
        </w:rPr>
        <w:t>Администрация муниципального</w:t>
      </w:r>
      <w:r w:rsidR="00003A38" w:rsidRPr="00A7476A">
        <w:rPr>
          <w:sz w:val="24"/>
          <w:szCs w:val="24"/>
        </w:rPr>
        <w:t xml:space="preserve"> образования </w:t>
      </w:r>
      <w:r w:rsidR="008545CA">
        <w:rPr>
          <w:sz w:val="24"/>
          <w:szCs w:val="24"/>
        </w:rPr>
        <w:t>Тбилисский</w:t>
      </w:r>
      <w:r w:rsidR="00E56B1D">
        <w:rPr>
          <w:sz w:val="24"/>
          <w:szCs w:val="24"/>
        </w:rPr>
        <w:t xml:space="preserve"> район</w:t>
      </w:r>
      <w:r w:rsidR="00003A38" w:rsidRPr="00A7476A">
        <w:rPr>
          <w:sz w:val="24"/>
          <w:szCs w:val="24"/>
        </w:rPr>
        <w:t xml:space="preserve"> обеспечивает возможность ознакомления с настоящими Правилами всем желающим путем:</w:t>
      </w:r>
    </w:p>
    <w:p w14:paraId="273D26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опубликования (обнародования) Правил;</w:t>
      </w:r>
    </w:p>
    <w:p w14:paraId="7001A9E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помещения Правил на официальном сайте в сети Интернет;</w:t>
      </w:r>
    </w:p>
    <w:p w14:paraId="0ADF7104" w14:textId="70854E36"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w:t>
      </w:r>
    </w:p>
    <w:p w14:paraId="38FF4A32" w14:textId="0962F8E6"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Администрация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roofErr w:type="gramEnd"/>
    </w:p>
    <w:p w14:paraId="34CE2C4B" w14:textId="77777777" w:rsidR="00003A38" w:rsidRPr="00A7476A" w:rsidRDefault="00003A38" w:rsidP="003030E3">
      <w:pPr>
        <w:keepLines w:val="0"/>
        <w:widowControl w:val="0"/>
        <w:overflowPunct/>
        <w:spacing w:line="240" w:lineRule="auto"/>
        <w:ind w:firstLine="709"/>
        <w:rPr>
          <w:sz w:val="24"/>
          <w:szCs w:val="24"/>
        </w:rPr>
      </w:pPr>
    </w:p>
    <w:p w14:paraId="648601B3" w14:textId="27B706A0" w:rsidR="00003A38" w:rsidRPr="00A7476A" w:rsidRDefault="00003A38" w:rsidP="00E56B1D">
      <w:pPr>
        <w:keepLines w:val="0"/>
        <w:widowControl w:val="0"/>
        <w:overflowPunct/>
        <w:spacing w:line="240" w:lineRule="auto"/>
        <w:ind w:firstLine="0"/>
        <w:jc w:val="center"/>
        <w:outlineLvl w:val="2"/>
        <w:rPr>
          <w:b/>
          <w:sz w:val="24"/>
          <w:szCs w:val="24"/>
        </w:rPr>
      </w:pPr>
      <w:bookmarkStart w:id="6" w:name="_Toc158661435"/>
      <w:r w:rsidRPr="00A7476A">
        <w:rPr>
          <w:b/>
          <w:sz w:val="24"/>
          <w:szCs w:val="24"/>
        </w:rPr>
        <w:t>Раздел 2. Права использования недвижимости, возникшие до вступления в силу Правил</w:t>
      </w:r>
      <w:bookmarkEnd w:id="6"/>
    </w:p>
    <w:p w14:paraId="03FC22AC" w14:textId="77777777" w:rsidR="006B7C5A" w:rsidRPr="00A7476A" w:rsidRDefault="006B7C5A" w:rsidP="00C256C3">
      <w:pPr>
        <w:pStyle w:val="ad"/>
      </w:pPr>
    </w:p>
    <w:p w14:paraId="7ACAD083" w14:textId="646D650A" w:rsidR="00003A38" w:rsidRPr="00A7476A" w:rsidRDefault="00003A38" w:rsidP="00E56B1D">
      <w:pPr>
        <w:pStyle w:val="7"/>
        <w:spacing w:line="240" w:lineRule="auto"/>
        <w:ind w:firstLine="0"/>
      </w:pPr>
      <w:bookmarkStart w:id="7" w:name="_Toc158661436"/>
      <w:r w:rsidRPr="00A7476A">
        <w:t>Статья 4. Общие положения, относящиеся к ранее возникшим правам</w:t>
      </w:r>
      <w:bookmarkEnd w:id="7"/>
    </w:p>
    <w:p w14:paraId="51AE1BFD" w14:textId="77777777" w:rsidR="00287571" w:rsidRPr="00A7476A" w:rsidRDefault="00287571" w:rsidP="003030E3">
      <w:pPr>
        <w:keepLines w:val="0"/>
        <w:widowControl w:val="0"/>
        <w:overflowPunct/>
        <w:spacing w:line="240" w:lineRule="auto"/>
        <w:ind w:firstLine="709"/>
        <w:rPr>
          <w:sz w:val="24"/>
          <w:szCs w:val="24"/>
        </w:rPr>
      </w:pPr>
    </w:p>
    <w:p w14:paraId="1F74900E" w14:textId="67CB6541"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Принятые до введения в действие настоящих </w:t>
      </w:r>
      <w:proofErr w:type="gramStart"/>
      <w:r w:rsidRPr="00A7476A">
        <w:rPr>
          <w:sz w:val="24"/>
          <w:szCs w:val="24"/>
        </w:rPr>
        <w:t>Правил</w:t>
      </w:r>
      <w:proofErr w:type="gramEnd"/>
      <w:r w:rsidRPr="00A7476A">
        <w:rPr>
          <w:sz w:val="24"/>
          <w:szCs w:val="24"/>
        </w:rPr>
        <w:t xml:space="preserve"> нормативные правовые </w:t>
      </w:r>
      <w:r w:rsidR="006D0AC6" w:rsidRPr="00A7476A">
        <w:rPr>
          <w:sz w:val="24"/>
          <w:szCs w:val="24"/>
        </w:rPr>
        <w:t>акты в</w:t>
      </w:r>
      <w:r w:rsidRPr="00A7476A">
        <w:rPr>
          <w:sz w:val="24"/>
          <w:szCs w:val="24"/>
        </w:rPr>
        <w:t xml:space="preserve"> отношении </w:t>
      </w:r>
      <w:r w:rsidR="000302D8" w:rsidRPr="00A7476A">
        <w:rPr>
          <w:sz w:val="24"/>
          <w:szCs w:val="24"/>
        </w:rPr>
        <w:t>территории муниципального</w:t>
      </w:r>
      <w:r w:rsidRPr="00A7476A">
        <w:rPr>
          <w:sz w:val="24"/>
          <w:szCs w:val="24"/>
        </w:rPr>
        <w:t xml:space="preserve"> образования </w:t>
      </w:r>
      <w:proofErr w:type="spellStart"/>
      <w:r w:rsidR="008602EE">
        <w:rPr>
          <w:sz w:val="24"/>
          <w:szCs w:val="24"/>
        </w:rPr>
        <w:t>Геймановское</w:t>
      </w:r>
      <w:proofErr w:type="spellEnd"/>
      <w:r w:rsidRPr="00A7476A">
        <w:rPr>
          <w:sz w:val="24"/>
          <w:szCs w:val="24"/>
        </w:rPr>
        <w:t xml:space="preserve"> сельское поселение </w:t>
      </w:r>
      <w:r w:rsidR="008545CA">
        <w:rPr>
          <w:sz w:val="24"/>
          <w:szCs w:val="24"/>
        </w:rPr>
        <w:t>Тбилисского</w:t>
      </w:r>
      <w:r w:rsidRPr="00A7476A">
        <w:rPr>
          <w:sz w:val="24"/>
          <w:szCs w:val="24"/>
        </w:rPr>
        <w:t xml:space="preserve"> района по вопросам землепользования и застройки применяются в части, не противоречащей настоящим Правилам.</w:t>
      </w:r>
    </w:p>
    <w:p w14:paraId="55C7261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540CA18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039ED20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имеют вид, виды использования, которые не предусмотрены как разрешенные для </w:t>
      </w:r>
      <w:r w:rsidRPr="00A7476A">
        <w:rPr>
          <w:sz w:val="24"/>
          <w:szCs w:val="24"/>
        </w:rPr>
        <w:lastRenderedPageBreak/>
        <w:t>соответствующих территориальных зон (часть III настоящих Правил);</w:t>
      </w:r>
    </w:p>
    <w:p w14:paraId="7EED142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A7476A">
        <w:rPr>
          <w:sz w:val="24"/>
          <w:szCs w:val="24"/>
        </w:rPr>
        <w:t>водоохранных</w:t>
      </w:r>
      <w:proofErr w:type="spellEnd"/>
      <w:r w:rsidRPr="00A7476A">
        <w:rPr>
          <w:sz w:val="24"/>
          <w:szCs w:val="24"/>
        </w:rPr>
        <w:t xml:space="preserve"> зонах, в пределах которых не предусмотрено размещение соответствующих объектов.  </w:t>
      </w:r>
    </w:p>
    <w:p w14:paraId="682B681F" w14:textId="39120703" w:rsidR="00003A38" w:rsidRDefault="00003A38" w:rsidP="003030E3">
      <w:pPr>
        <w:keepLines w:val="0"/>
        <w:widowControl w:val="0"/>
        <w:overflowPunct/>
        <w:spacing w:line="240" w:lineRule="auto"/>
        <w:ind w:firstLine="709"/>
        <w:rPr>
          <w:sz w:val="24"/>
          <w:szCs w:val="24"/>
        </w:rPr>
      </w:pPr>
      <w:r w:rsidRPr="00A7476A">
        <w:rPr>
          <w:sz w:val="24"/>
          <w:szCs w:val="24"/>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76987A0C" w14:textId="4BC38F97" w:rsidR="003572E8" w:rsidRDefault="003572E8" w:rsidP="003572E8">
      <w:pPr>
        <w:keepLines w:val="0"/>
        <w:widowControl w:val="0"/>
        <w:overflowPunct/>
        <w:spacing w:line="240" w:lineRule="auto"/>
        <w:ind w:firstLine="709"/>
        <w:rPr>
          <w:sz w:val="24"/>
          <w:szCs w:val="24"/>
        </w:rPr>
      </w:pPr>
      <w:bookmarkStart w:id="8" w:name="_Hlk143608431"/>
      <w:r>
        <w:rPr>
          <w:sz w:val="24"/>
          <w:szCs w:val="24"/>
        </w:rPr>
        <w:t xml:space="preserve">4. </w:t>
      </w:r>
      <w:r w:rsidRPr="00A7476A">
        <w:rPr>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градостроительным и земельным законодательством.</w:t>
      </w:r>
    </w:p>
    <w:p w14:paraId="0A087D1D" w14:textId="608C5F2A" w:rsidR="000D3837" w:rsidRDefault="003572E8" w:rsidP="003030E3">
      <w:pPr>
        <w:keepLines w:val="0"/>
        <w:widowControl w:val="0"/>
        <w:overflowPunct/>
        <w:spacing w:line="240" w:lineRule="auto"/>
        <w:ind w:firstLine="709"/>
        <w:rPr>
          <w:sz w:val="24"/>
          <w:szCs w:val="24"/>
        </w:rPr>
      </w:pPr>
      <w:proofErr w:type="gramStart"/>
      <w:r w:rsidRPr="003572E8">
        <w:rPr>
          <w:sz w:val="24"/>
          <w:szCs w:val="24"/>
        </w:rPr>
        <w:t>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w:t>
      </w:r>
      <w:proofErr w:type="gramEnd"/>
      <w:r w:rsidRPr="003572E8">
        <w:rPr>
          <w:sz w:val="24"/>
          <w:szCs w:val="24"/>
        </w:rPr>
        <w:t xml:space="preserve">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r w:rsidR="000D3837">
        <w:rPr>
          <w:sz w:val="24"/>
          <w:szCs w:val="24"/>
        </w:rPr>
        <w:t>.</w:t>
      </w:r>
    </w:p>
    <w:p w14:paraId="03A3C13B" w14:textId="1361A2B6" w:rsidR="003572E8" w:rsidRDefault="000D3837" w:rsidP="003030E3">
      <w:pPr>
        <w:keepLines w:val="0"/>
        <w:widowControl w:val="0"/>
        <w:overflowPunct/>
        <w:spacing w:line="240" w:lineRule="auto"/>
        <w:ind w:firstLine="709"/>
        <w:rPr>
          <w:sz w:val="24"/>
          <w:szCs w:val="24"/>
        </w:rPr>
      </w:pPr>
      <w:proofErr w:type="gramStart"/>
      <w:r w:rsidRPr="000D3837">
        <w:rPr>
          <w:sz w:val="24"/>
          <w:szCs w:val="24"/>
        </w:rPr>
        <w:t>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w:t>
      </w:r>
      <w:proofErr w:type="gramEnd"/>
      <w:r w:rsidRPr="000D3837">
        <w:rPr>
          <w:sz w:val="24"/>
          <w:szCs w:val="24"/>
        </w:rPr>
        <w:t xml:space="preserve">, </w:t>
      </w:r>
      <w:proofErr w:type="gramStart"/>
      <w:r w:rsidRPr="000D3837">
        <w:rPr>
          <w:sz w:val="24"/>
          <w:szCs w:val="24"/>
        </w:rPr>
        <w:t xml:space="preserve">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w:t>
      </w:r>
      <w:r>
        <w:rPr>
          <w:sz w:val="24"/>
          <w:szCs w:val="24"/>
        </w:rPr>
        <w:t>когда п</w:t>
      </w:r>
      <w:r w:rsidRPr="000D3837">
        <w:rPr>
          <w:sz w:val="24"/>
          <w:szCs w:val="24"/>
        </w:rPr>
        <w:t>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w:t>
      </w:r>
      <w:proofErr w:type="gramEnd"/>
      <w:r w:rsidRPr="000D3837">
        <w:rPr>
          <w:sz w:val="24"/>
          <w:szCs w:val="24"/>
        </w:rPr>
        <w:t xml:space="preserve">, </w:t>
      </w:r>
      <w:proofErr w:type="gramStart"/>
      <w:r w:rsidRPr="000D3837">
        <w:rPr>
          <w:sz w:val="24"/>
          <w:szCs w:val="24"/>
        </w:rPr>
        <w:t>на котором создана постройка,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r>
        <w:rPr>
          <w:sz w:val="24"/>
          <w:szCs w:val="24"/>
        </w:rPr>
        <w:t>.</w:t>
      </w:r>
      <w:proofErr w:type="gramEnd"/>
    </w:p>
    <w:p w14:paraId="2D5496A0" w14:textId="04D6A203" w:rsidR="003572E8" w:rsidRPr="00A7476A" w:rsidRDefault="003572E8" w:rsidP="003030E3">
      <w:pPr>
        <w:keepLines w:val="0"/>
        <w:widowControl w:val="0"/>
        <w:overflowPunct/>
        <w:spacing w:line="240" w:lineRule="auto"/>
        <w:ind w:firstLine="709"/>
        <w:rPr>
          <w:sz w:val="24"/>
          <w:szCs w:val="24"/>
        </w:rPr>
      </w:pPr>
      <w:r w:rsidRPr="003572E8">
        <w:rPr>
          <w:sz w:val="24"/>
          <w:szCs w:val="24"/>
        </w:rPr>
        <w:t>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r>
        <w:rPr>
          <w:sz w:val="24"/>
          <w:szCs w:val="24"/>
        </w:rPr>
        <w:t>.</w:t>
      </w:r>
    </w:p>
    <w:bookmarkEnd w:id="8"/>
    <w:p w14:paraId="799AE5AA" w14:textId="77777777" w:rsidR="00003A38" w:rsidRPr="00A7476A" w:rsidRDefault="00003A38" w:rsidP="003030E3">
      <w:pPr>
        <w:keepLines w:val="0"/>
        <w:widowControl w:val="0"/>
        <w:overflowPunct/>
        <w:spacing w:line="240" w:lineRule="auto"/>
        <w:ind w:firstLine="709"/>
        <w:jc w:val="center"/>
        <w:rPr>
          <w:sz w:val="24"/>
          <w:szCs w:val="24"/>
        </w:rPr>
      </w:pPr>
    </w:p>
    <w:p w14:paraId="4669923C" w14:textId="3B8FF4AB" w:rsidR="00003A38" w:rsidRPr="00A7476A" w:rsidRDefault="00003A38" w:rsidP="00E56B1D">
      <w:pPr>
        <w:pStyle w:val="7"/>
        <w:spacing w:line="240" w:lineRule="auto"/>
        <w:ind w:firstLine="0"/>
      </w:pPr>
      <w:bookmarkStart w:id="9" w:name="_Toc158661437"/>
      <w:r w:rsidRPr="00A7476A">
        <w:t>Статья 5. Использование и строительные изменения объектов недвижимости, несоответствующих Правилам</w:t>
      </w:r>
      <w:bookmarkEnd w:id="9"/>
    </w:p>
    <w:p w14:paraId="5B1BDBCA" w14:textId="77777777" w:rsidR="00287571" w:rsidRPr="00A7476A" w:rsidRDefault="00287571" w:rsidP="00C256C3">
      <w:pPr>
        <w:pStyle w:val="ad"/>
      </w:pPr>
    </w:p>
    <w:p w14:paraId="56CBC5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Объекты недвижимости, предусмотренные статьей</w:t>
      </w:r>
      <w:r w:rsidR="007F770B" w:rsidRPr="00A7476A">
        <w:rPr>
          <w:sz w:val="24"/>
          <w:szCs w:val="24"/>
        </w:rPr>
        <w:t xml:space="preserve"> 4</w:t>
      </w:r>
      <w:r w:rsidRPr="00A7476A">
        <w:rPr>
          <w:sz w:val="24"/>
          <w:szCs w:val="24"/>
        </w:rPr>
        <w:t xml:space="preserve">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6276C96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Исключение составляют те несоответствующие настоящим Правилам, и обязательным нормативам, стандартам объекты недвижимости, существование и </w:t>
      </w:r>
      <w:r w:rsidRPr="00A7476A">
        <w:rPr>
          <w:sz w:val="24"/>
          <w:szCs w:val="24"/>
        </w:rPr>
        <w:lastRenderedPageBreak/>
        <w:t>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02188B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02BE7AF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60812A35"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 xml:space="preserve">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w:t>
      </w:r>
      <w:r w:rsidR="007E2B63" w:rsidRPr="00A7476A">
        <w:rPr>
          <w:sz w:val="24"/>
          <w:szCs w:val="24"/>
        </w:rPr>
        <w:t>могут поддерживаться</w:t>
      </w:r>
      <w:r w:rsidRPr="00A7476A">
        <w:rPr>
          <w:sz w:val="24"/>
          <w:szCs w:val="24"/>
        </w:rPr>
        <w:t xml:space="preserve"> и использоваться при условии, что эти действия не увеличивают степень несоответствия этих объектов настоящим Правилам</w:t>
      </w:r>
      <w:proofErr w:type="gramEnd"/>
      <w:r w:rsidRPr="00A7476A">
        <w:rPr>
          <w:sz w:val="24"/>
          <w:szCs w:val="24"/>
        </w:rPr>
        <w:t>.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563D0C1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Несоответствующий вид использования недвижимости не может быть заменен на иной несоответствующий вид использования.</w:t>
      </w:r>
    </w:p>
    <w:p w14:paraId="7F069710" w14:textId="77777777" w:rsidR="00003A38" w:rsidRPr="00A7476A" w:rsidRDefault="00003A38" w:rsidP="003030E3">
      <w:pPr>
        <w:keepLines w:val="0"/>
        <w:widowControl w:val="0"/>
        <w:overflowPunct/>
        <w:spacing w:line="240" w:lineRule="auto"/>
        <w:ind w:firstLine="709"/>
        <w:rPr>
          <w:sz w:val="24"/>
          <w:szCs w:val="24"/>
        </w:rPr>
      </w:pPr>
    </w:p>
    <w:p w14:paraId="3ADE3B8C" w14:textId="59B4EA6A" w:rsidR="00003A38" w:rsidRPr="00A7476A" w:rsidRDefault="00003A38" w:rsidP="00E56B1D">
      <w:pPr>
        <w:keepLines w:val="0"/>
        <w:widowControl w:val="0"/>
        <w:overflowPunct/>
        <w:spacing w:line="240" w:lineRule="auto"/>
        <w:ind w:firstLine="0"/>
        <w:jc w:val="center"/>
        <w:outlineLvl w:val="0"/>
        <w:rPr>
          <w:b/>
          <w:sz w:val="24"/>
          <w:szCs w:val="24"/>
        </w:rPr>
      </w:pPr>
      <w:bookmarkStart w:id="10" w:name="_Toc158661438"/>
      <w:r w:rsidRPr="00A7476A">
        <w:rPr>
          <w:b/>
          <w:sz w:val="24"/>
          <w:szCs w:val="24"/>
        </w:rPr>
        <w:t>Раздел 3. Участники отношений, возникающих по поводу землепользования и застройки</w:t>
      </w:r>
      <w:bookmarkEnd w:id="10"/>
    </w:p>
    <w:p w14:paraId="7A9F31B6" w14:textId="77777777" w:rsidR="00003A38" w:rsidRPr="00A7476A" w:rsidRDefault="00003A38" w:rsidP="00E56B1D">
      <w:pPr>
        <w:keepLines w:val="0"/>
        <w:widowControl w:val="0"/>
        <w:overflowPunct/>
        <w:spacing w:line="240" w:lineRule="auto"/>
        <w:ind w:firstLine="0"/>
        <w:rPr>
          <w:i/>
          <w:sz w:val="24"/>
          <w:szCs w:val="24"/>
        </w:rPr>
      </w:pPr>
      <w:r w:rsidRPr="00A7476A">
        <w:rPr>
          <w:i/>
          <w:sz w:val="24"/>
          <w:szCs w:val="24"/>
        </w:rPr>
        <w:t xml:space="preserve"> </w:t>
      </w:r>
    </w:p>
    <w:p w14:paraId="48431ABD" w14:textId="7099166E" w:rsidR="00003A38" w:rsidRPr="00A7476A" w:rsidRDefault="00003A38" w:rsidP="00E56B1D">
      <w:pPr>
        <w:pStyle w:val="7"/>
        <w:spacing w:line="240" w:lineRule="auto"/>
        <w:ind w:firstLine="0"/>
      </w:pPr>
      <w:bookmarkStart w:id="11" w:name="_Toc158661439"/>
      <w:r w:rsidRPr="00A7476A">
        <w:t>Статья 6. Общие положения о лицах, осуществляющих землепользование и застройку, и их действиях</w:t>
      </w:r>
      <w:bookmarkEnd w:id="11"/>
    </w:p>
    <w:p w14:paraId="516595CF" w14:textId="77777777" w:rsidR="00287571" w:rsidRPr="00A7476A" w:rsidRDefault="00287571" w:rsidP="003030E3">
      <w:pPr>
        <w:keepLines w:val="0"/>
        <w:widowControl w:val="0"/>
        <w:overflowPunct/>
        <w:spacing w:line="240" w:lineRule="auto"/>
        <w:ind w:firstLine="709"/>
        <w:jc w:val="center"/>
        <w:rPr>
          <w:sz w:val="24"/>
          <w:szCs w:val="24"/>
        </w:rPr>
      </w:pPr>
    </w:p>
    <w:p w14:paraId="4130F52D" w14:textId="72990480"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r w:rsidR="008545CA">
        <w:rPr>
          <w:sz w:val="24"/>
          <w:szCs w:val="24"/>
        </w:rPr>
        <w:t>Тбилисский</w:t>
      </w:r>
      <w:r w:rsidR="00E56B1D">
        <w:rPr>
          <w:sz w:val="24"/>
          <w:szCs w:val="24"/>
        </w:rPr>
        <w:t xml:space="preserve"> район</w:t>
      </w:r>
      <w:r w:rsidR="007E2B63" w:rsidRPr="00A7476A">
        <w:rPr>
          <w:sz w:val="24"/>
          <w:szCs w:val="24"/>
        </w:rPr>
        <w:t xml:space="preserve"> регулируют</w:t>
      </w:r>
      <w:r w:rsidRPr="00A7476A">
        <w:rPr>
          <w:sz w:val="24"/>
          <w:szCs w:val="24"/>
        </w:rPr>
        <w:t xml:space="preserve"> действия физических и юридических лиц, которые:</w:t>
      </w:r>
    </w:p>
    <w:p w14:paraId="0E3A840F" w14:textId="27522CC4"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участвуют в торгах (конкурсах, аукционах), подготавливаемых и проводимых администрацией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75E8FC94" w14:textId="1BADBABD"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обращаются в администрацию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062E9E6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владея земельными участками, объектами недвижимости, осуществляют их текущее использование, а также подготавливают проектную </w:t>
      </w:r>
      <w:r w:rsidR="007E2B63" w:rsidRPr="00A7476A">
        <w:rPr>
          <w:sz w:val="24"/>
          <w:szCs w:val="24"/>
        </w:rPr>
        <w:t>документацию и</w:t>
      </w:r>
      <w:r w:rsidRPr="00A7476A">
        <w:rPr>
          <w:sz w:val="24"/>
          <w:szCs w:val="24"/>
        </w:rPr>
        <w:t xml:space="preserve"> осуществляют в соответствии с ней строительство, реконструкцию, иные изменения недвижимости;</w:t>
      </w:r>
    </w:p>
    <w:p w14:paraId="457F606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w:t>
      </w:r>
      <w:r w:rsidRPr="00A7476A">
        <w:rPr>
          <w:sz w:val="24"/>
          <w:szCs w:val="24"/>
        </w:rPr>
        <w:lastRenderedPageBreak/>
        <w:t xml:space="preserve">выделению на местности границ земельных участков многоквартирных домов; </w:t>
      </w:r>
    </w:p>
    <w:p w14:paraId="42A350B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осуществляют иные действия в области землепользования и застройки.</w:t>
      </w:r>
    </w:p>
    <w:p w14:paraId="0E5BBCB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 указанным в части 1 настоящей статьи иным действиям в области землепользования и застройки могут быть отнесены, в частности:</w:t>
      </w:r>
    </w:p>
    <w:p w14:paraId="7063A29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3960E96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55E6BB9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иные действия, связанные с подготовкой и реализацией общественных или частных планов по землепользованию и застройке.</w:t>
      </w:r>
    </w:p>
    <w:p w14:paraId="0FB80313" w14:textId="77777777" w:rsidR="00003A38" w:rsidRPr="00A7476A" w:rsidRDefault="00003A38" w:rsidP="003030E3">
      <w:pPr>
        <w:keepLines w:val="0"/>
        <w:widowControl w:val="0"/>
        <w:overflowPunct/>
        <w:spacing w:line="240" w:lineRule="auto"/>
        <w:ind w:firstLine="709"/>
        <w:rPr>
          <w:i/>
          <w:sz w:val="24"/>
          <w:szCs w:val="24"/>
        </w:rPr>
      </w:pPr>
    </w:p>
    <w:p w14:paraId="215ABA9C" w14:textId="0B82FC8A" w:rsidR="00003A38" w:rsidRPr="00A7476A" w:rsidRDefault="00003A38" w:rsidP="00E56B1D">
      <w:pPr>
        <w:pStyle w:val="7"/>
        <w:spacing w:line="240" w:lineRule="auto"/>
        <w:ind w:firstLine="0"/>
      </w:pPr>
      <w:bookmarkStart w:id="12" w:name="_Toc158661440"/>
      <w:r w:rsidRPr="00A7476A">
        <w:t>Статья 7. Комиссия по землепользованию и застройке</w:t>
      </w:r>
      <w:bookmarkEnd w:id="12"/>
    </w:p>
    <w:p w14:paraId="30B5A9D2" w14:textId="77777777" w:rsidR="00287571" w:rsidRPr="00A7476A" w:rsidRDefault="00287571" w:rsidP="003030E3">
      <w:pPr>
        <w:keepLines w:val="0"/>
        <w:widowControl w:val="0"/>
        <w:overflowPunct/>
        <w:spacing w:line="240" w:lineRule="auto"/>
        <w:ind w:firstLine="709"/>
        <w:jc w:val="center"/>
        <w:rPr>
          <w:sz w:val="24"/>
          <w:szCs w:val="24"/>
        </w:rPr>
      </w:pPr>
    </w:p>
    <w:p w14:paraId="4440AB2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7FF2535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0E7484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 полномочиям Комиссии относится:</w:t>
      </w:r>
    </w:p>
    <w:p w14:paraId="270376E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рассмотрение предложений о внесении изменений в настоящие Правила;</w:t>
      </w:r>
    </w:p>
    <w:p w14:paraId="4AF45C7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заключения о внесении изменения в настоящие Правила;</w:t>
      </w:r>
    </w:p>
    <w:p w14:paraId="1B8C536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организация и проведение</w:t>
      </w:r>
      <w:r w:rsidR="00D91123" w:rsidRPr="00A7476A">
        <w:rPr>
          <w:sz w:val="24"/>
          <w:szCs w:val="24"/>
        </w:rPr>
        <w:t xml:space="preserve"> </w:t>
      </w:r>
      <w:r w:rsidR="00633D08" w:rsidRPr="00A7476A">
        <w:rPr>
          <w:sz w:val="24"/>
          <w:szCs w:val="24"/>
        </w:rPr>
        <w:t xml:space="preserve">общественных обсуждений или </w:t>
      </w:r>
      <w:r w:rsidRPr="00A7476A">
        <w:rPr>
          <w:sz w:val="24"/>
          <w:szCs w:val="24"/>
        </w:rPr>
        <w:t>публичных слушаний по обсуждению проекта генерального плана поселения, Правил, проектов планировки;</w:t>
      </w:r>
    </w:p>
    <w:p w14:paraId="7168F1F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w:t>
      </w:r>
      <w:r w:rsidR="00B87990" w:rsidRPr="00A7476A">
        <w:rPr>
          <w:sz w:val="24"/>
          <w:szCs w:val="24"/>
        </w:rPr>
        <w:t xml:space="preserve">ившим предложением изменения в Правила </w:t>
      </w:r>
      <w:r w:rsidRPr="00A7476A">
        <w:rPr>
          <w:sz w:val="24"/>
          <w:szCs w:val="24"/>
        </w:rPr>
        <w:t>или об отклонении такого предложения с указанием причин отклонения;</w:t>
      </w:r>
    </w:p>
    <w:p w14:paraId="621725C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2D116B82" w14:textId="77777777" w:rsidR="00003A38" w:rsidRPr="00A7476A" w:rsidRDefault="00003A38" w:rsidP="003030E3">
      <w:pPr>
        <w:keepLines w:val="0"/>
        <w:widowControl w:val="0"/>
        <w:overflowPunct/>
        <w:spacing w:line="240" w:lineRule="auto"/>
        <w:ind w:firstLine="709"/>
        <w:rPr>
          <w:sz w:val="24"/>
          <w:szCs w:val="24"/>
        </w:rPr>
      </w:pPr>
      <w:proofErr w:type="gramStart"/>
      <w:r w:rsidRPr="00A7476A">
        <w:rPr>
          <w:sz w:val="24"/>
          <w:szCs w:val="24"/>
        </w:rPr>
        <w:t>6)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roofErr w:type="gramEnd"/>
    </w:p>
    <w:p w14:paraId="10562BC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иные полномочия, отнесенные к компетенции комиссии муниципальными правовыми актами.</w:t>
      </w:r>
    </w:p>
    <w:p w14:paraId="54D93034" w14:textId="57A6D992"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Состав и порядок деятельности комиссии утверждаются постановлением </w:t>
      </w:r>
      <w:r w:rsidR="00F84DA6" w:rsidRPr="00A7476A">
        <w:rPr>
          <w:sz w:val="24"/>
          <w:szCs w:val="24"/>
        </w:rPr>
        <w:t>администрации муниципального</w:t>
      </w:r>
      <w:r w:rsidRPr="00A7476A">
        <w:rPr>
          <w:sz w:val="24"/>
          <w:szCs w:val="24"/>
        </w:rPr>
        <w:t xml:space="preserve"> образования </w:t>
      </w:r>
      <w:r w:rsidR="008545CA">
        <w:rPr>
          <w:sz w:val="24"/>
          <w:szCs w:val="24"/>
        </w:rPr>
        <w:t>Тбилисский</w:t>
      </w:r>
      <w:r w:rsidR="00E56B1D">
        <w:rPr>
          <w:sz w:val="24"/>
          <w:szCs w:val="24"/>
        </w:rPr>
        <w:t xml:space="preserve"> район</w:t>
      </w:r>
      <w:r w:rsidRPr="00A7476A">
        <w:rPr>
          <w:sz w:val="24"/>
          <w:szCs w:val="24"/>
        </w:rPr>
        <w:t>.</w:t>
      </w:r>
    </w:p>
    <w:p w14:paraId="2B1B115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14:paraId="4875C16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688A459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Протоколы заседаний Комиссии являются открытыми для всех заинтересованных лиц, которые могут получать копии протоколов. </w:t>
      </w:r>
    </w:p>
    <w:p w14:paraId="1B9DA221" w14:textId="77777777" w:rsidR="00003A38" w:rsidRPr="00A7476A" w:rsidRDefault="00003A38" w:rsidP="003030E3">
      <w:pPr>
        <w:keepLines w:val="0"/>
        <w:widowControl w:val="0"/>
        <w:overflowPunct/>
        <w:spacing w:line="240" w:lineRule="auto"/>
        <w:ind w:firstLine="709"/>
        <w:rPr>
          <w:sz w:val="24"/>
          <w:szCs w:val="24"/>
        </w:rPr>
      </w:pPr>
    </w:p>
    <w:p w14:paraId="09619CC4" w14:textId="717E032A" w:rsidR="00003A38" w:rsidRPr="00A7476A" w:rsidRDefault="00003A38" w:rsidP="00E56B1D">
      <w:pPr>
        <w:keepLines w:val="0"/>
        <w:widowControl w:val="0"/>
        <w:overflowPunct/>
        <w:spacing w:line="240" w:lineRule="auto"/>
        <w:ind w:firstLine="0"/>
        <w:jc w:val="center"/>
        <w:outlineLvl w:val="0"/>
        <w:rPr>
          <w:sz w:val="24"/>
          <w:szCs w:val="24"/>
        </w:rPr>
      </w:pPr>
      <w:bookmarkStart w:id="13" w:name="_Toc158661441"/>
      <w:r w:rsidRPr="00A7476A">
        <w:rPr>
          <w:b/>
          <w:sz w:val="24"/>
          <w:szCs w:val="24"/>
        </w:rPr>
        <w:t>Раздел 4. Предоставление прав на земельные участки</w:t>
      </w:r>
      <w:bookmarkEnd w:id="13"/>
    </w:p>
    <w:p w14:paraId="00C7B757" w14:textId="77777777" w:rsidR="00003A38" w:rsidRPr="00A7476A" w:rsidRDefault="00003A38" w:rsidP="00E56B1D">
      <w:pPr>
        <w:keepLines w:val="0"/>
        <w:widowControl w:val="0"/>
        <w:overflowPunct/>
        <w:spacing w:line="240" w:lineRule="auto"/>
        <w:ind w:firstLine="0"/>
        <w:rPr>
          <w:i/>
          <w:sz w:val="24"/>
          <w:szCs w:val="24"/>
        </w:rPr>
      </w:pPr>
    </w:p>
    <w:p w14:paraId="08D1378F" w14:textId="5457C3DA" w:rsidR="00003A38" w:rsidRPr="00A7476A" w:rsidRDefault="00003A38" w:rsidP="00E56B1D">
      <w:pPr>
        <w:pStyle w:val="7"/>
        <w:spacing w:line="240" w:lineRule="auto"/>
        <w:ind w:firstLine="0"/>
      </w:pPr>
      <w:bookmarkStart w:id="14" w:name="_Toc158661442"/>
      <w:r w:rsidRPr="00A7476A">
        <w:t>Статья 8. Общие положения предоставления прав на земельные участки</w:t>
      </w:r>
      <w:bookmarkEnd w:id="14"/>
    </w:p>
    <w:p w14:paraId="5D4D3035" w14:textId="77777777" w:rsidR="00287571" w:rsidRPr="00A7476A" w:rsidRDefault="00287571" w:rsidP="003030E3">
      <w:pPr>
        <w:keepLines w:val="0"/>
        <w:widowControl w:val="0"/>
        <w:overflowPunct/>
        <w:spacing w:line="240" w:lineRule="auto"/>
        <w:ind w:firstLine="709"/>
        <w:jc w:val="center"/>
        <w:rPr>
          <w:sz w:val="24"/>
          <w:szCs w:val="24"/>
        </w:rPr>
      </w:pPr>
    </w:p>
    <w:p w14:paraId="753F3CA0" w14:textId="51424D54"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proofErr w:type="gramStart"/>
      <w:r w:rsidRPr="00A7476A">
        <w:rPr>
          <w:sz w:val="24"/>
          <w:szCs w:val="24"/>
        </w:rPr>
        <w:t xml:space="preserve">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proofErr w:type="spellStart"/>
      <w:r w:rsidR="008602EE">
        <w:rPr>
          <w:sz w:val="24"/>
          <w:szCs w:val="24"/>
        </w:rPr>
        <w:t>Геймановское</w:t>
      </w:r>
      <w:proofErr w:type="spellEnd"/>
      <w:r w:rsidRPr="00A7476A">
        <w:rPr>
          <w:sz w:val="24"/>
          <w:szCs w:val="24"/>
        </w:rPr>
        <w:t xml:space="preserve"> сельское поселение осуществляется администрацией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в соответствии с нормативными правовыми актами Российской Федерации, Краснодарского края, Уставом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и нормативными правовыми актами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w:t>
      </w:r>
      <w:proofErr w:type="gramEnd"/>
    </w:p>
    <w:p w14:paraId="1605C6B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Земельные участки, находящиеся в государственной или муниципальной собственности, предоставляются на основании:</w:t>
      </w:r>
    </w:p>
    <w:p w14:paraId="76A4B58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27D55A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договора купли-продажи в случае предоставления земельного участка в собственность за плату;</w:t>
      </w:r>
    </w:p>
    <w:p w14:paraId="3EF54C6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договора аренды в случае предоставления земельного участка в аренду;</w:t>
      </w:r>
    </w:p>
    <w:p w14:paraId="6380F9D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договора безвозмездного пользования в случае предоставления земельного участка в безвозмездное пользование. </w:t>
      </w:r>
    </w:p>
    <w:p w14:paraId="65FE63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6B2C07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проект межевания территории, утвержденный в соответствии с Градостроительным кодексом;</w:t>
      </w:r>
    </w:p>
    <w:p w14:paraId="132D6DA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проектная документация лесных участков;</w:t>
      </w:r>
    </w:p>
    <w:p w14:paraId="50D4622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w:t>
      </w:r>
    </w:p>
    <w:p w14:paraId="7EC56A3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7689E00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Исключительно в соответствии с утвержденным проектом межевания территории осуществляется образование земельных участков:</w:t>
      </w:r>
    </w:p>
    <w:p w14:paraId="22656BF4" w14:textId="77777777" w:rsidR="006903A9" w:rsidRPr="00A7476A" w:rsidRDefault="00003A38" w:rsidP="006903A9">
      <w:pPr>
        <w:keepLines w:val="0"/>
        <w:widowControl w:val="0"/>
        <w:shd w:val="clear" w:color="auto" w:fill="FFFFFF"/>
        <w:tabs>
          <w:tab w:val="left" w:pos="-5387"/>
        </w:tabs>
        <w:spacing w:line="240" w:lineRule="auto"/>
        <w:ind w:firstLine="425"/>
        <w:rPr>
          <w:bCs/>
          <w:color w:val="000000"/>
          <w:sz w:val="24"/>
          <w:szCs w:val="24"/>
        </w:rPr>
      </w:pPr>
      <w:r w:rsidRPr="00A7476A">
        <w:rPr>
          <w:sz w:val="24"/>
          <w:szCs w:val="24"/>
        </w:rPr>
        <w:t>1</w:t>
      </w:r>
      <w:r w:rsidR="006903A9" w:rsidRPr="00A7476A">
        <w:rPr>
          <w:bCs/>
          <w:color w:val="000000"/>
          <w:sz w:val="24"/>
          <w:szCs w:val="24"/>
        </w:rPr>
        <w:t xml:space="preserve">) из земельного участка, предоставленного для комплексного </w:t>
      </w:r>
      <w:r w:rsidR="00CF41A4" w:rsidRPr="00A7476A">
        <w:rPr>
          <w:bCs/>
          <w:color w:val="000000"/>
          <w:sz w:val="24"/>
          <w:szCs w:val="24"/>
        </w:rPr>
        <w:t>развития</w:t>
      </w:r>
      <w:r w:rsidR="006903A9" w:rsidRPr="00A7476A">
        <w:rPr>
          <w:bCs/>
          <w:color w:val="000000"/>
          <w:sz w:val="24"/>
          <w:szCs w:val="24"/>
        </w:rPr>
        <w:t xml:space="preserve"> территории;</w:t>
      </w:r>
    </w:p>
    <w:p w14:paraId="27EB34A7" w14:textId="2EFB9559"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2) </w:t>
      </w:r>
      <w:r w:rsidR="00E808D8" w:rsidRPr="00E808D8">
        <w:rPr>
          <w:bCs/>
          <w:color w:val="000000"/>
          <w:sz w:val="24"/>
          <w:szCs w:val="24"/>
        </w:rPr>
        <w:t xml:space="preserve">из земельного участка, предоставленного садоводческому или огородническому некоммерческому товариществу, </w:t>
      </w:r>
      <w:r w:rsidR="00E808D8" w:rsidRPr="00954644">
        <w:rPr>
          <w:bCs/>
          <w:sz w:val="24"/>
          <w:szCs w:val="24"/>
        </w:rPr>
        <w:t>с учетом особенностей, предусмотренных Федеральным законодательством</w:t>
      </w:r>
      <w:r w:rsidRPr="00954644">
        <w:rPr>
          <w:bCs/>
          <w:sz w:val="24"/>
          <w:szCs w:val="24"/>
        </w:rPr>
        <w:t xml:space="preserve">; </w:t>
      </w:r>
    </w:p>
    <w:p w14:paraId="054FA95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 xml:space="preserve">3) в границах элемента планировочной структуры, застроенного многоквартирными </w:t>
      </w:r>
      <w:r w:rsidRPr="00954644">
        <w:rPr>
          <w:bCs/>
          <w:sz w:val="24"/>
          <w:szCs w:val="24"/>
        </w:rPr>
        <w:lastRenderedPageBreak/>
        <w:t>домами, за исключением образования земельного участка для целей, предусмотренных статьей 13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w:t>
      </w:r>
      <w:proofErr w:type="gramEnd"/>
      <w:r w:rsidRPr="00954644">
        <w:rPr>
          <w:bCs/>
          <w:sz w:val="24"/>
          <w:szCs w:val="24"/>
        </w:rPr>
        <w:t>,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5C1F0FD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4) для строительства, реконструкции линейных объектов федерального, регионального или местного значения.</w:t>
      </w:r>
    </w:p>
    <w:p w14:paraId="2EAFAAA3" w14:textId="77777777" w:rsidR="00CF41A4" w:rsidRPr="00954644" w:rsidRDefault="00CF41A4" w:rsidP="00CF41A4">
      <w:pPr>
        <w:keepLines w:val="0"/>
        <w:widowControl w:val="0"/>
        <w:shd w:val="clear" w:color="auto" w:fill="FFFFFF"/>
        <w:tabs>
          <w:tab w:val="left" w:pos="-5387"/>
        </w:tabs>
        <w:spacing w:line="240" w:lineRule="auto"/>
        <w:ind w:firstLine="425"/>
        <w:rPr>
          <w:bCs/>
          <w:sz w:val="24"/>
          <w:szCs w:val="24"/>
        </w:rPr>
      </w:pPr>
      <w:r w:rsidRPr="00954644">
        <w:rPr>
          <w:bCs/>
          <w:sz w:val="24"/>
          <w:szCs w:val="24"/>
        </w:rPr>
        <w:t>5)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431E889" w14:textId="77777777" w:rsidR="00003A38" w:rsidRPr="00A7476A" w:rsidRDefault="00003A38" w:rsidP="006903A9">
      <w:pPr>
        <w:keepLines w:val="0"/>
        <w:widowControl w:val="0"/>
        <w:overflowPunct/>
        <w:spacing w:line="240" w:lineRule="auto"/>
        <w:ind w:firstLine="709"/>
        <w:rPr>
          <w:sz w:val="24"/>
          <w:szCs w:val="24"/>
        </w:rPr>
      </w:pPr>
      <w:r w:rsidRPr="00A7476A">
        <w:rPr>
          <w:sz w:val="24"/>
          <w:szCs w:val="24"/>
        </w:rPr>
        <w:t xml:space="preserve">4. </w:t>
      </w:r>
      <w:proofErr w:type="gramStart"/>
      <w:r w:rsidRPr="00A7476A">
        <w:rPr>
          <w:sz w:val="24"/>
          <w:szCs w:val="24"/>
        </w:rPr>
        <w:t>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а также случаев проведения аукционов по продаже таких земельных участков в соответствии со статьей 39.18 Земельного кодекса.</w:t>
      </w:r>
      <w:proofErr w:type="gramEnd"/>
    </w:p>
    <w:p w14:paraId="29B2A7E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14:paraId="45DF7A5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Без проведения торгов осуществляется продажа:</w:t>
      </w:r>
    </w:p>
    <w:p w14:paraId="296460E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года N 161-ФЗ "О содействии развитию жилищного строительства";</w:t>
      </w:r>
    </w:p>
    <w:p w14:paraId="0AE536FD"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167B319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14:paraId="0F298795"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14:paraId="474314ED"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5)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7386B1F8" w14:textId="2DBFFF8C" w:rsidR="0017370F" w:rsidRPr="00954644" w:rsidRDefault="0017370F" w:rsidP="0017370F">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954644">
        <w:rPr>
          <w:bCs/>
          <w:sz w:val="24"/>
          <w:szCs w:val="24"/>
        </w:rPr>
        <w:t xml:space="preserve"> информации о выявленных в рамках государственного земельного надзора и </w:t>
      </w:r>
      <w:r w:rsidR="00F821C7" w:rsidRPr="00954644">
        <w:rPr>
          <w:bCs/>
          <w:sz w:val="24"/>
          <w:szCs w:val="24"/>
        </w:rPr>
        <w:t>не устранённых</w:t>
      </w:r>
      <w:r w:rsidRPr="00954644">
        <w:rPr>
          <w:bCs/>
          <w:sz w:val="24"/>
          <w:szCs w:val="24"/>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w:t>
      </w:r>
      <w:r w:rsidRPr="00954644">
        <w:rPr>
          <w:bCs/>
          <w:sz w:val="24"/>
          <w:szCs w:val="24"/>
        </w:rPr>
        <w:lastRenderedPageBreak/>
        <w:t xml:space="preserve">договора купли-продажи такого земельного участка без проведения торгов подано до дня </w:t>
      </w:r>
      <w:proofErr w:type="gramStart"/>
      <w:r w:rsidRPr="00954644">
        <w:rPr>
          <w:bCs/>
          <w:sz w:val="24"/>
          <w:szCs w:val="24"/>
        </w:rPr>
        <w:t>истечения срока указанного договора аренды земельного участка</w:t>
      </w:r>
      <w:proofErr w:type="gramEnd"/>
      <w:r w:rsidRPr="00954644">
        <w:rPr>
          <w:bCs/>
          <w:sz w:val="24"/>
          <w:szCs w:val="24"/>
        </w:rPr>
        <w:t>;</w:t>
      </w:r>
    </w:p>
    <w:p w14:paraId="11666A3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210466E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40ECF0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5CDA1C99" w14:textId="77777777" w:rsidR="00BE7313" w:rsidRPr="00A7476A" w:rsidRDefault="00BE7313" w:rsidP="003030E3">
      <w:pPr>
        <w:pStyle w:val="s1"/>
        <w:spacing w:before="0" w:beforeAutospacing="0" w:after="0" w:afterAutospacing="0"/>
        <w:ind w:firstLine="709"/>
        <w:jc w:val="both"/>
      </w:pPr>
      <w:r w:rsidRPr="00A7476A">
        <w:t>1) земельного участка юридическим лицам в соответствии с указом или распоряжением Президента Российской Федерации;</w:t>
      </w:r>
    </w:p>
    <w:p w14:paraId="36880E2C" w14:textId="77777777" w:rsidR="00BE7313" w:rsidRPr="00A7476A" w:rsidRDefault="00BE7313" w:rsidP="003030E3">
      <w:pPr>
        <w:pStyle w:val="s1"/>
        <w:spacing w:before="0" w:beforeAutospacing="0" w:after="0" w:afterAutospacing="0"/>
        <w:ind w:firstLine="709"/>
        <w:jc w:val="both"/>
      </w:pPr>
      <w:r w:rsidRPr="00A7476A">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w:t>
      </w:r>
      <w:r w:rsidR="00222307" w:rsidRPr="00A7476A">
        <w:t xml:space="preserve"> критериям</w:t>
      </w:r>
      <w:r w:rsidRPr="00A7476A">
        <w:t>, установленным Правительством Российской Федерации;</w:t>
      </w:r>
    </w:p>
    <w:p w14:paraId="1C9479BD" w14:textId="77777777" w:rsidR="00BE7313" w:rsidRPr="00A7476A" w:rsidRDefault="00BE7313" w:rsidP="003030E3">
      <w:pPr>
        <w:pStyle w:val="s1"/>
        <w:spacing w:before="0" w:beforeAutospacing="0" w:after="0" w:afterAutospacing="0"/>
        <w:ind w:firstLine="709"/>
        <w:jc w:val="both"/>
      </w:pPr>
      <w:r w:rsidRPr="00A7476A">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070F13A4" w14:textId="77777777" w:rsidR="0017370F" w:rsidRPr="00A7476A" w:rsidRDefault="0017370F" w:rsidP="0017370F">
      <w:pPr>
        <w:pStyle w:val="s1"/>
        <w:spacing w:before="0" w:beforeAutospacing="0" w:after="0" w:afterAutospacing="0"/>
        <w:ind w:firstLine="709"/>
        <w:jc w:val="both"/>
      </w:pPr>
      <w:proofErr w:type="gramStart"/>
      <w:r w:rsidRPr="00A7476A">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A7476A">
        <w:t xml:space="preserve"> </w:t>
      </w:r>
      <w:proofErr w:type="gramStart"/>
      <w:r w:rsidRPr="00A7476A">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в случае, если количество таких домов составляет три и более в одном</w:t>
      </w:r>
      <w:proofErr w:type="gramEnd"/>
      <w:r w:rsidRPr="00A7476A">
        <w:t xml:space="preserve"> ряду)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14:paraId="68713518" w14:textId="77777777" w:rsidR="0017370F" w:rsidRPr="00A7476A" w:rsidRDefault="0017370F" w:rsidP="0017370F">
      <w:pPr>
        <w:pStyle w:val="s1"/>
        <w:spacing w:before="0" w:beforeAutospacing="0" w:after="0" w:afterAutospacing="0"/>
        <w:ind w:firstLine="709"/>
        <w:jc w:val="both"/>
      </w:pPr>
      <w:proofErr w:type="gramStart"/>
      <w:r w:rsidRPr="00A7476A">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A7476A">
        <w:t xml:space="preserve"> о внесении изменений в некоторые законодательные акты Российской Федерации" и </w:t>
      </w:r>
      <w:proofErr w:type="gramStart"/>
      <w:r w:rsidRPr="00A7476A">
        <w:t>права</w:t>
      </w:r>
      <w:proofErr w:type="gramEnd"/>
      <w:r w:rsidRPr="00A7476A">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14:paraId="5A0ED49A" w14:textId="77777777" w:rsidR="0017370F" w:rsidRPr="00A7476A" w:rsidRDefault="0017370F" w:rsidP="0017370F">
      <w:pPr>
        <w:pStyle w:val="s1"/>
        <w:spacing w:before="0" w:beforeAutospacing="0" w:after="0" w:afterAutospacing="0"/>
        <w:ind w:firstLine="709"/>
        <w:jc w:val="both"/>
      </w:pPr>
      <w:proofErr w:type="gramStart"/>
      <w:r w:rsidRPr="00A7476A">
        <w:lastRenderedPageBreak/>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w:t>
      </w:r>
      <w:proofErr w:type="gramEnd"/>
      <w:r w:rsidRPr="00A7476A">
        <w:t xml:space="preserve"> "Фонд развития территорий" и о внесении изменений в отдельные законодательные акты Российской Федерации";</w:t>
      </w:r>
    </w:p>
    <w:p w14:paraId="05FEED9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954644">
        <w:rPr>
          <w:bCs/>
          <w:sz w:val="24"/>
          <w:szCs w:val="24"/>
        </w:rPr>
        <w:t>о-</w:t>
      </w:r>
      <w:proofErr w:type="gramEnd"/>
      <w:r w:rsidRPr="00954644">
        <w:rPr>
          <w:bCs/>
          <w:sz w:val="24"/>
          <w:szCs w:val="24"/>
        </w:rPr>
        <w:t>, газо- и водоснабжения, водоотведения, связи, нефтепроводов, объектов федерального, регионального или местного значения;</w:t>
      </w:r>
    </w:p>
    <w:p w14:paraId="1FED84F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РФ;</w:t>
      </w:r>
    </w:p>
    <w:p w14:paraId="76119ECF"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1D06712C"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954644">
        <w:rPr>
          <w:bCs/>
          <w:sz w:val="24"/>
          <w:szCs w:val="24"/>
        </w:rPr>
        <w:t xml:space="preserve"> товарищества, осуществляющего управление имуществом общего пользования в границах такой территории); </w:t>
      </w:r>
    </w:p>
    <w:p w14:paraId="1B307622" w14:textId="77777777" w:rsidR="0017370F" w:rsidRPr="00A7476A" w:rsidRDefault="006903A9" w:rsidP="0017370F">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8) </w:t>
      </w:r>
      <w:r w:rsidR="0017370F" w:rsidRPr="00A7476A">
        <w:rPr>
          <w:bCs/>
          <w:color w:val="000000"/>
          <w:sz w:val="24"/>
          <w:szCs w:val="24"/>
        </w:rPr>
        <w:t xml:space="preserve">земельного участка участникам долевого строительства в случаях, предусмотренных Федеральным </w:t>
      </w:r>
      <w:hyperlink r:id="rId11" w:history="1">
        <w:r w:rsidR="0017370F" w:rsidRPr="00A7476A">
          <w:rPr>
            <w:bCs/>
            <w:color w:val="000000"/>
            <w:sz w:val="24"/>
            <w:szCs w:val="24"/>
          </w:rPr>
          <w:t>законом</w:t>
        </w:r>
      </w:hyperlink>
      <w:r w:rsidR="0017370F" w:rsidRPr="00A7476A">
        <w:rPr>
          <w:bCs/>
          <w:color w:val="000000"/>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D30C554" w14:textId="77777777" w:rsidR="0017370F" w:rsidRPr="00A7476A" w:rsidRDefault="006903A9" w:rsidP="0017370F">
      <w:pPr>
        <w:pStyle w:val="s1"/>
        <w:spacing w:before="0" w:beforeAutospacing="0" w:after="0" w:afterAutospacing="0"/>
        <w:ind w:firstLine="709"/>
        <w:jc w:val="both"/>
        <w:rPr>
          <w:color w:val="1F497D" w:themeColor="text2"/>
        </w:rPr>
      </w:pPr>
      <w:r w:rsidRPr="00A7476A">
        <w:rPr>
          <w:bCs/>
          <w:color w:val="000000"/>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w:t>
      </w:r>
      <w:r w:rsidR="0017370F" w:rsidRPr="00A7476A">
        <w:rPr>
          <w:bCs/>
          <w:color w:val="000000"/>
        </w:rPr>
        <w:t>статьи 39.6 Земельного кодекса;</w:t>
      </w:r>
    </w:p>
    <w:p w14:paraId="430EEC3A"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14:paraId="2E89363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11)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60F1272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14:paraId="1E78013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13) земельного участка гражданам, имеющим право на первоочередное или </w:t>
      </w:r>
      <w:r w:rsidRPr="00954644">
        <w:rPr>
          <w:bCs/>
          <w:sz w:val="24"/>
          <w:szCs w:val="24"/>
        </w:rPr>
        <w:lastRenderedPageBreak/>
        <w:t>внеочередное приобретение земельных участков в соответствии с федеральными законами, законами субъектов Российской Федерации;</w:t>
      </w:r>
    </w:p>
    <w:p w14:paraId="7CD2C8EE"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3D7356A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0CCF6E9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0CD1E28F"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17)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6AED43AA"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2B49C80C"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19) земельного участка, необходимого для проведения работ, связанных с пользованием недрами, </w:t>
      </w:r>
      <w:proofErr w:type="spellStart"/>
      <w:r w:rsidRPr="00954644">
        <w:rPr>
          <w:bCs/>
          <w:sz w:val="24"/>
          <w:szCs w:val="24"/>
        </w:rPr>
        <w:t>недропользователю</w:t>
      </w:r>
      <w:proofErr w:type="spellEnd"/>
      <w:r w:rsidRPr="00954644">
        <w:rPr>
          <w:bCs/>
          <w:sz w:val="24"/>
          <w:szCs w:val="24"/>
        </w:rPr>
        <w:t>;</w:t>
      </w:r>
    </w:p>
    <w:p w14:paraId="488C2E6E"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20) земельного участка, расположенного в границах особой экономической зоны или на прилегающий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954644">
        <w:rPr>
          <w:bCs/>
          <w:sz w:val="24"/>
          <w:szCs w:val="24"/>
        </w:rPr>
        <w:t xml:space="preserve"> экономической зоны и на прилегающей к ней территории и по управлению этими и ранее созданными объектами недвижимости;</w:t>
      </w:r>
    </w:p>
    <w:p w14:paraId="44DE0309"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954644">
        <w:rPr>
          <w:bCs/>
          <w:sz w:val="24"/>
          <w:szCs w:val="24"/>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14273847"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954644">
        <w:rPr>
          <w:bCs/>
          <w:sz w:val="24"/>
          <w:szCs w:val="24"/>
        </w:rPr>
        <w:t>муниципально</w:t>
      </w:r>
      <w:proofErr w:type="spellEnd"/>
      <w:r w:rsidRPr="00954644">
        <w:rPr>
          <w:bCs/>
          <w:sz w:val="24"/>
          <w:szCs w:val="24"/>
        </w:rPr>
        <w:t>-частном партнерстве, лицу, с которым заключены указанные соглашения;</w:t>
      </w:r>
    </w:p>
    <w:p w14:paraId="3FA6C4A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 xml:space="preserve">23)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w:t>
      </w:r>
      <w:r w:rsidRPr="00954644">
        <w:rPr>
          <w:bCs/>
          <w:sz w:val="24"/>
          <w:szCs w:val="24"/>
        </w:rPr>
        <w:lastRenderedPageBreak/>
        <w:t>строительства и эксплуатации наемного дома социального использования, и в случаях</w:t>
      </w:r>
      <w:proofErr w:type="gramEnd"/>
      <w:r w:rsidRPr="00954644">
        <w:rPr>
          <w:bCs/>
          <w:sz w:val="24"/>
          <w:szCs w:val="24"/>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7BD1F6E1"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24)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40F8FDE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2B30D9E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0C23ACF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27)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954644">
        <w:rPr>
          <w:bCs/>
          <w:sz w:val="24"/>
          <w:szCs w:val="24"/>
        </w:rPr>
        <w:t>полос</w:t>
      </w:r>
      <w:proofErr w:type="gramEnd"/>
      <w:r w:rsidRPr="00954644">
        <w:rPr>
          <w:bCs/>
          <w:sz w:val="24"/>
          <w:szCs w:val="24"/>
        </w:rPr>
        <w:t xml:space="preserve"> автомобильных дорог;</w:t>
      </w:r>
    </w:p>
    <w:p w14:paraId="4FAE340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690DC26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4FE80AE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13F6910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31) земельного участка лицу, осуществляющему </w:t>
      </w:r>
      <w:proofErr w:type="gramStart"/>
      <w:r w:rsidRPr="00954644">
        <w:rPr>
          <w:bCs/>
          <w:sz w:val="24"/>
          <w:szCs w:val="24"/>
        </w:rPr>
        <w:t>товарную</w:t>
      </w:r>
      <w:proofErr w:type="gramEnd"/>
      <w:r w:rsidRPr="00954644">
        <w:rPr>
          <w:bCs/>
          <w:sz w:val="24"/>
          <w:szCs w:val="24"/>
        </w:rPr>
        <w:t xml:space="preserve"> </w:t>
      </w:r>
      <w:proofErr w:type="spellStart"/>
      <w:r w:rsidRPr="00954644">
        <w:rPr>
          <w:bCs/>
          <w:sz w:val="24"/>
          <w:szCs w:val="24"/>
        </w:rPr>
        <w:t>аквакультуру</w:t>
      </w:r>
      <w:proofErr w:type="spellEnd"/>
      <w:r w:rsidRPr="00954644">
        <w:rPr>
          <w:bCs/>
          <w:sz w:val="24"/>
          <w:szCs w:val="24"/>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7526052A"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32)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4EA11DBC"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33)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15FE8A5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34) земельного участка арендатору (за исключением арендаторов земельных участков, указанных в подпункте 33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14:paraId="610E0BA9"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35)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14:paraId="72E24D59" w14:textId="77777777" w:rsidR="006903A9" w:rsidRPr="00A7476A" w:rsidRDefault="006903A9" w:rsidP="006903A9">
      <w:pPr>
        <w:keepLines w:val="0"/>
        <w:widowControl w:val="0"/>
        <w:shd w:val="clear" w:color="auto" w:fill="FFFFFF"/>
        <w:tabs>
          <w:tab w:val="left" w:pos="-5387"/>
        </w:tabs>
        <w:spacing w:line="240" w:lineRule="auto"/>
        <w:ind w:firstLine="425"/>
        <w:rPr>
          <w:color w:val="22272F"/>
          <w:sz w:val="23"/>
          <w:szCs w:val="23"/>
          <w:shd w:val="clear" w:color="auto" w:fill="FFFFFF"/>
        </w:rPr>
      </w:pPr>
      <w:proofErr w:type="gramStart"/>
      <w:r w:rsidRPr="00A7476A">
        <w:rPr>
          <w:color w:val="22272F"/>
          <w:sz w:val="23"/>
          <w:szCs w:val="23"/>
          <w:shd w:val="clear" w:color="auto" w:fill="FFFFFF"/>
        </w:rPr>
        <w:t>36) земельного участка для обеспечения выполнения инженерных изысканий, архитектурно-</w:t>
      </w:r>
      <w:r w:rsidRPr="00A7476A">
        <w:rPr>
          <w:color w:val="22272F"/>
          <w:sz w:val="23"/>
          <w:szCs w:val="23"/>
          <w:shd w:val="clear" w:color="auto" w:fill="FFFFFF"/>
        </w:rPr>
        <w:lastRenderedPageBreak/>
        <w:t xml:space="preserve">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w:t>
      </w:r>
      <w:r w:rsidRPr="00A7476A">
        <w:rPr>
          <w:sz w:val="23"/>
          <w:szCs w:val="23"/>
          <w:shd w:val="clear" w:color="auto" w:fill="FFFFFF"/>
        </w:rPr>
        <w:t>соответствии с </w:t>
      </w:r>
      <w:hyperlink r:id="rId12" w:anchor="/document/75098893/entry/6" w:history="1">
        <w:r w:rsidRPr="00A7476A">
          <w:rPr>
            <w:sz w:val="23"/>
            <w:szCs w:val="23"/>
            <w:shd w:val="clear" w:color="auto" w:fill="FFFFFF"/>
          </w:rPr>
          <w:t>Федеральным законом</w:t>
        </w:r>
      </w:hyperlink>
      <w:r w:rsidRPr="00A7476A">
        <w:rPr>
          <w:sz w:val="23"/>
          <w:szCs w:val="23"/>
          <w:shd w:val="clear" w:color="auto" w:fill="FFFFFF"/>
        </w:rPr>
        <w:t xml:space="preserve"> "О </w:t>
      </w:r>
      <w:r w:rsidRPr="00A7476A">
        <w:rPr>
          <w:color w:val="22272F"/>
          <w:sz w:val="23"/>
          <w:szCs w:val="23"/>
          <w:shd w:val="clear" w:color="auto" w:fill="FFFFFF"/>
        </w:rPr>
        <w:t>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14:paraId="6EBE524E" w14:textId="77777777" w:rsidR="000B53E3" w:rsidRPr="00954644" w:rsidRDefault="000B53E3" w:rsidP="000B53E3">
      <w:pPr>
        <w:keepLines w:val="0"/>
        <w:widowControl w:val="0"/>
        <w:shd w:val="clear" w:color="auto" w:fill="FFFFFF"/>
        <w:tabs>
          <w:tab w:val="left" w:pos="-5387"/>
        </w:tabs>
        <w:spacing w:line="240" w:lineRule="auto"/>
        <w:ind w:firstLine="425"/>
        <w:rPr>
          <w:bCs/>
          <w:sz w:val="24"/>
          <w:szCs w:val="24"/>
        </w:rPr>
      </w:pPr>
      <w:proofErr w:type="gramStart"/>
      <w:r w:rsidRPr="00954644">
        <w:rPr>
          <w:bCs/>
          <w:sz w:val="24"/>
          <w:szCs w:val="24"/>
        </w:rPr>
        <w:t>37)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w:t>
      </w:r>
      <w:proofErr w:type="gramEnd"/>
      <w:r w:rsidRPr="00954644">
        <w:rPr>
          <w:bCs/>
          <w:sz w:val="24"/>
          <w:szCs w:val="24"/>
        </w:rPr>
        <w:t xml:space="preserve"> </w:t>
      </w:r>
      <w:proofErr w:type="gramStart"/>
      <w:r w:rsidRPr="00954644">
        <w:rPr>
          <w:bCs/>
          <w:sz w:val="24"/>
          <w:szCs w:val="24"/>
        </w:rPr>
        <w:t>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w:t>
      </w:r>
      <w:proofErr w:type="gramEnd"/>
      <w:r w:rsidRPr="00954644">
        <w:rPr>
          <w:bCs/>
          <w:sz w:val="24"/>
          <w:szCs w:val="24"/>
        </w:rPr>
        <w:t xml:space="preserve"> также в случае, если земельные участки (права на них) отсутствуют у застройщика, признанного несостоятельным (банкротом);</w:t>
      </w:r>
    </w:p>
    <w:p w14:paraId="166867A9" w14:textId="77777777" w:rsidR="000B53E3" w:rsidRPr="00954644" w:rsidRDefault="000B53E3" w:rsidP="000B53E3">
      <w:pPr>
        <w:keepLines w:val="0"/>
        <w:widowControl w:val="0"/>
        <w:shd w:val="clear" w:color="auto" w:fill="FFFFFF"/>
        <w:tabs>
          <w:tab w:val="left" w:pos="-5387"/>
        </w:tabs>
        <w:spacing w:line="240" w:lineRule="auto"/>
        <w:ind w:firstLine="425"/>
        <w:rPr>
          <w:bCs/>
          <w:sz w:val="24"/>
          <w:szCs w:val="24"/>
        </w:rPr>
      </w:pPr>
      <w:r w:rsidRPr="00954644">
        <w:rPr>
          <w:bCs/>
          <w:sz w:val="24"/>
          <w:szCs w:val="24"/>
        </w:rPr>
        <w:t>38)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14:paraId="3E5D7278" w14:textId="77777777" w:rsidR="00003A38" w:rsidRPr="00A7476A" w:rsidRDefault="00003A38" w:rsidP="003030E3">
      <w:pPr>
        <w:keepLines w:val="0"/>
        <w:widowControl w:val="0"/>
        <w:overflowPunct/>
        <w:spacing w:line="240" w:lineRule="auto"/>
        <w:ind w:firstLine="709"/>
        <w:rPr>
          <w:sz w:val="24"/>
          <w:szCs w:val="24"/>
        </w:rPr>
      </w:pPr>
    </w:p>
    <w:p w14:paraId="21FD48A7" w14:textId="670062CD" w:rsidR="00003A38" w:rsidRPr="00A7476A" w:rsidRDefault="00003A38" w:rsidP="00E56B1D">
      <w:pPr>
        <w:pStyle w:val="7"/>
        <w:spacing w:line="240" w:lineRule="auto"/>
        <w:ind w:firstLine="0"/>
      </w:pPr>
      <w:bookmarkStart w:id="15" w:name="_Toc158661443"/>
      <w:r w:rsidRPr="00A7476A">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w:t>
      </w:r>
      <w:bookmarkEnd w:id="15"/>
    </w:p>
    <w:p w14:paraId="0CD8E718" w14:textId="6CA0680A" w:rsidR="00003A38" w:rsidRPr="00832411" w:rsidRDefault="008602EE" w:rsidP="00832411">
      <w:pPr>
        <w:pStyle w:val="ad"/>
        <w:jc w:val="center"/>
        <w:rPr>
          <w:rFonts w:ascii="Times New Roman" w:hAnsi="Times New Roman"/>
          <w:b/>
          <w:bCs/>
          <w:sz w:val="24"/>
          <w:szCs w:val="24"/>
          <w:u w:val="single"/>
        </w:rPr>
      </w:pPr>
      <w:bookmarkStart w:id="16" w:name="_Toc33527689"/>
      <w:proofErr w:type="spellStart"/>
      <w:r>
        <w:rPr>
          <w:rFonts w:ascii="Times New Roman" w:hAnsi="Times New Roman"/>
          <w:b/>
          <w:bCs/>
          <w:sz w:val="24"/>
          <w:szCs w:val="24"/>
          <w:u w:val="single"/>
        </w:rPr>
        <w:t>Геймановское</w:t>
      </w:r>
      <w:proofErr w:type="spellEnd"/>
      <w:r w:rsidR="00003A38" w:rsidRPr="00832411">
        <w:rPr>
          <w:rFonts w:ascii="Times New Roman" w:hAnsi="Times New Roman"/>
          <w:b/>
          <w:bCs/>
          <w:sz w:val="24"/>
          <w:szCs w:val="24"/>
          <w:u w:val="single"/>
        </w:rPr>
        <w:t xml:space="preserve"> сельское поселение.</w:t>
      </w:r>
      <w:bookmarkEnd w:id="16"/>
    </w:p>
    <w:p w14:paraId="78262E93" w14:textId="77777777" w:rsidR="00003A38" w:rsidRPr="00A7476A" w:rsidRDefault="00003A38" w:rsidP="003030E3">
      <w:pPr>
        <w:keepLines w:val="0"/>
        <w:widowControl w:val="0"/>
        <w:overflowPunct/>
        <w:spacing w:line="240" w:lineRule="auto"/>
        <w:ind w:firstLine="709"/>
        <w:rPr>
          <w:i/>
          <w:sz w:val="24"/>
          <w:szCs w:val="24"/>
        </w:rPr>
      </w:pPr>
    </w:p>
    <w:p w14:paraId="6BD5B9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w:t>
      </w:r>
    </w:p>
    <w:p w14:paraId="01423BC9" w14:textId="77777777" w:rsidR="00003A38" w:rsidRPr="00A7476A" w:rsidRDefault="00003A38" w:rsidP="003030E3">
      <w:pPr>
        <w:keepLines w:val="0"/>
        <w:widowControl w:val="0"/>
        <w:overflowPunct/>
        <w:spacing w:line="240" w:lineRule="auto"/>
        <w:ind w:firstLine="709"/>
        <w:jc w:val="center"/>
        <w:rPr>
          <w:sz w:val="24"/>
          <w:szCs w:val="24"/>
        </w:rPr>
      </w:pPr>
    </w:p>
    <w:p w14:paraId="64FC3834" w14:textId="0601274B" w:rsidR="00003A38" w:rsidRPr="00A7476A" w:rsidRDefault="00003A38" w:rsidP="00E56B1D">
      <w:pPr>
        <w:pStyle w:val="7"/>
        <w:spacing w:line="240" w:lineRule="auto"/>
        <w:ind w:firstLine="0"/>
      </w:pPr>
      <w:bookmarkStart w:id="17" w:name="_Toc158661444"/>
      <w:r w:rsidRPr="00A7476A">
        <w:t>Статья 10. Приобретение прав на земельные участки, на которых расположены объекты недвижимости</w:t>
      </w:r>
      <w:bookmarkEnd w:id="17"/>
    </w:p>
    <w:p w14:paraId="3B0506D9" w14:textId="77777777" w:rsidR="00FF744B" w:rsidRPr="00A7476A" w:rsidRDefault="00FF744B" w:rsidP="00FF744B"/>
    <w:p w14:paraId="4AE47D9C" w14:textId="77777777" w:rsidR="002227E4" w:rsidRPr="00A7476A" w:rsidRDefault="002227E4" w:rsidP="003030E3">
      <w:pPr>
        <w:pStyle w:val="s1"/>
        <w:shd w:val="clear" w:color="auto" w:fill="FFFFFF"/>
        <w:spacing w:before="0" w:beforeAutospacing="0" w:after="0" w:afterAutospacing="0"/>
        <w:ind w:firstLine="709"/>
        <w:jc w:val="both"/>
      </w:pPr>
      <w:r w:rsidRPr="00A7476A">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3AB3AE27" w14:textId="77777777" w:rsidR="002227E4" w:rsidRPr="00A7476A" w:rsidRDefault="002227E4" w:rsidP="003030E3">
      <w:pPr>
        <w:pStyle w:val="s1"/>
        <w:shd w:val="clear" w:color="auto" w:fill="FFFFFF"/>
        <w:spacing w:before="0" w:beforeAutospacing="0" w:after="0" w:afterAutospacing="0"/>
        <w:ind w:firstLine="709"/>
        <w:jc w:val="both"/>
      </w:pPr>
      <w:r w:rsidRPr="00A7476A">
        <w:t>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статьей 39.36 Земельного кодекса.</w:t>
      </w:r>
    </w:p>
    <w:p w14:paraId="1A2CD7E6" w14:textId="77777777" w:rsidR="002227E4" w:rsidRPr="00A7476A" w:rsidRDefault="002227E4" w:rsidP="003030E3">
      <w:pPr>
        <w:pStyle w:val="s1"/>
        <w:shd w:val="clear" w:color="auto" w:fill="FFFFFF"/>
        <w:spacing w:before="0" w:beforeAutospacing="0" w:after="0" w:afterAutospacing="0"/>
        <w:ind w:firstLine="709"/>
        <w:jc w:val="both"/>
      </w:pPr>
      <w:r w:rsidRPr="00A7476A">
        <w:t>2. В случае</w:t>
      </w:r>
      <w:proofErr w:type="gramStart"/>
      <w:r w:rsidRPr="00A7476A">
        <w:t>,</w:t>
      </w:r>
      <w:proofErr w:type="gramEnd"/>
      <w:r w:rsidRPr="00A7476A">
        <w:t xml:space="preserve"> если здание, сооружение, расположенные на земельном участке, раздел которого невозможно осуществить без нарушений требований к образуемым или </w:t>
      </w:r>
      <w:r w:rsidRPr="00A7476A">
        <w:lastRenderedPageBreak/>
        <w:t>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45636234"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3. </w:t>
      </w:r>
      <w:proofErr w:type="gramStart"/>
      <w:r w:rsidRPr="00A7476A">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w:t>
      </w:r>
      <w:proofErr w:type="gramEnd"/>
      <w:r w:rsidRPr="00A7476A">
        <w:t xml:space="preserve"> аренду с множественностью лиц на стороне арендатора.</w:t>
      </w:r>
    </w:p>
    <w:p w14:paraId="10BB41F4" w14:textId="77777777" w:rsidR="002227E4" w:rsidRPr="00A7476A" w:rsidRDefault="002227E4" w:rsidP="003030E3">
      <w:pPr>
        <w:pStyle w:val="s1"/>
        <w:shd w:val="clear" w:color="auto" w:fill="FFFFFF"/>
        <w:spacing w:before="0" w:beforeAutospacing="0" w:after="0" w:afterAutospacing="0"/>
        <w:ind w:firstLine="709"/>
        <w:jc w:val="both"/>
      </w:pPr>
      <w:r w:rsidRPr="00A7476A">
        <w:t>4. В случае</w:t>
      </w:r>
      <w:proofErr w:type="gramStart"/>
      <w:r w:rsidRPr="00A7476A">
        <w:t>,</w:t>
      </w:r>
      <w:proofErr w:type="gramEnd"/>
      <w:r w:rsidRPr="00A7476A">
        <w:t xml:space="preserve">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7ADDF80B"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5. </w:t>
      </w:r>
      <w:proofErr w:type="gramStart"/>
      <w:r w:rsidRPr="00A7476A">
        <w:t>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w:t>
      </w:r>
      <w:proofErr w:type="gramEnd"/>
      <w:r w:rsidRPr="00A7476A">
        <w:t xml:space="preserve"> </w:t>
      </w:r>
      <w:proofErr w:type="gramStart"/>
      <w:r w:rsidRPr="00A7476A">
        <w:t>целях</w:t>
      </w:r>
      <w:proofErr w:type="gramEnd"/>
      <w:r w:rsidRPr="00A7476A">
        <w:t>, совместно обращаются в уполномоченный орган.</w:t>
      </w:r>
    </w:p>
    <w:p w14:paraId="3081A5FF" w14:textId="77777777" w:rsidR="002227E4" w:rsidRPr="00A7476A" w:rsidRDefault="002227E4" w:rsidP="003030E3">
      <w:pPr>
        <w:pStyle w:val="s1"/>
        <w:shd w:val="clear" w:color="auto" w:fill="FFFFFF"/>
        <w:spacing w:before="0" w:beforeAutospacing="0" w:after="0" w:afterAutospacing="0"/>
        <w:ind w:firstLine="709"/>
        <w:jc w:val="both"/>
      </w:pPr>
      <w:r w:rsidRPr="00A7476A">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8CA05F8" w14:textId="77777777" w:rsidR="002227E4" w:rsidRPr="00A7476A" w:rsidRDefault="002227E4" w:rsidP="003030E3">
      <w:pPr>
        <w:pStyle w:val="s1"/>
        <w:shd w:val="clear" w:color="auto" w:fill="FFFFFF"/>
        <w:spacing w:before="0" w:beforeAutospacing="0" w:after="0" w:afterAutospacing="0"/>
        <w:ind w:firstLine="709"/>
        <w:jc w:val="both"/>
      </w:pPr>
      <w:r w:rsidRPr="00A7476A">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7953EF3B"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В течение тридцати дней со дня </w:t>
      </w:r>
      <w:proofErr w:type="gramStart"/>
      <w:r w:rsidRPr="00A7476A">
        <w:t>направления проекта договора аренды земельного участка</w:t>
      </w:r>
      <w:proofErr w:type="gramEnd"/>
      <w:r w:rsidRPr="00A7476A">
        <w:t xml:space="preserve">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240D9941"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7. </w:t>
      </w:r>
      <w:proofErr w:type="gramStart"/>
      <w:r w:rsidRPr="00A7476A">
        <w:t>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roofErr w:type="gramEnd"/>
    </w:p>
    <w:p w14:paraId="38BD1EF7"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8. Уполномоченный орган вправе обратиться в суд с иском о понуждении указанных в пунктах 1-4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w:t>
      </w:r>
      <w:r w:rsidRPr="00A7476A">
        <w:lastRenderedPageBreak/>
        <w:t>сооружение, если ни один из указанных правообладателей не обратился с заявлением о приобретении права на земельный участок.</w:t>
      </w:r>
    </w:p>
    <w:p w14:paraId="4A59C717" w14:textId="77777777" w:rsidR="002227E4" w:rsidRPr="00A7476A" w:rsidRDefault="002227E4" w:rsidP="003030E3">
      <w:pPr>
        <w:pStyle w:val="s1"/>
        <w:shd w:val="clear" w:color="auto" w:fill="FFFFFF"/>
        <w:spacing w:before="0" w:beforeAutospacing="0" w:after="0" w:afterAutospacing="0"/>
        <w:ind w:firstLine="709"/>
        <w:jc w:val="both"/>
      </w:pPr>
      <w:r w:rsidRPr="00A7476A">
        <w:t>9. Договор аренды земельного участка в случаях, предусмотренных пунктами 2-4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7137A3A1"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10. </w:t>
      </w:r>
      <w:proofErr w:type="gramStart"/>
      <w:r w:rsidRPr="00A7476A">
        <w:t>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w:t>
      </w:r>
      <w:proofErr w:type="gramEnd"/>
      <w:r w:rsidRPr="00A7476A">
        <w:t xml:space="preserve"> Отступление от этого </w:t>
      </w:r>
      <w:proofErr w:type="gramStart"/>
      <w:r w:rsidRPr="00A7476A">
        <w:t>правила</w:t>
      </w:r>
      <w:proofErr w:type="gramEnd"/>
      <w:r w:rsidRPr="00A7476A">
        <w:t xml:space="preserve"> возможно с согласия всех правообладателей здания, сооружения или помещений в них либо по решению суда.</w:t>
      </w:r>
    </w:p>
    <w:p w14:paraId="7E8D555D" w14:textId="77777777" w:rsidR="002227E4" w:rsidRPr="00A7476A" w:rsidRDefault="002227E4" w:rsidP="003030E3">
      <w:pPr>
        <w:pStyle w:val="s1"/>
        <w:shd w:val="clear" w:color="auto" w:fill="FFFFFF"/>
        <w:spacing w:before="0" w:beforeAutospacing="0" w:after="0" w:afterAutospacing="0"/>
        <w:ind w:firstLine="709"/>
        <w:jc w:val="both"/>
      </w:pPr>
      <w:r w:rsidRPr="00A7476A">
        <w:t>11. В случае</w:t>
      </w:r>
      <w:proofErr w:type="gramStart"/>
      <w:r w:rsidRPr="00A7476A">
        <w:t>,</w:t>
      </w:r>
      <w:proofErr w:type="gramEnd"/>
      <w:r w:rsidRPr="00A7476A">
        <w:t xml:space="preserve">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w:t>
      </w:r>
      <w:proofErr w:type="gramStart"/>
      <w:r w:rsidRPr="00A7476A">
        <w:t>управлении</w:t>
      </w:r>
      <w:proofErr w:type="gramEnd"/>
      <w:r w:rsidRPr="00A7476A">
        <w:t xml:space="preserve"> которого превышает площадь зданий, сооружений, находящихся в оперативном управлении остальных лиц.</w:t>
      </w:r>
    </w:p>
    <w:p w14:paraId="0F10D6FC" w14:textId="77777777" w:rsidR="002227E4" w:rsidRPr="00A7476A" w:rsidRDefault="002227E4" w:rsidP="003030E3">
      <w:pPr>
        <w:pStyle w:val="s1"/>
        <w:shd w:val="clear" w:color="auto" w:fill="FFFFFF"/>
        <w:spacing w:before="0" w:beforeAutospacing="0" w:after="0" w:afterAutospacing="0"/>
        <w:ind w:firstLine="709"/>
        <w:jc w:val="both"/>
      </w:pPr>
      <w:r w:rsidRPr="00A7476A">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14144150" w14:textId="77777777" w:rsidR="002227E4" w:rsidRPr="00A7476A" w:rsidRDefault="002227E4" w:rsidP="003030E3">
      <w:pPr>
        <w:pStyle w:val="s1"/>
        <w:shd w:val="clear" w:color="auto" w:fill="FFFFFF"/>
        <w:spacing w:before="0" w:beforeAutospacing="0" w:after="0" w:afterAutospacing="0"/>
        <w:ind w:firstLine="709"/>
        <w:jc w:val="both"/>
      </w:pPr>
      <w:r w:rsidRPr="00A7476A">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681A63A4" w14:textId="77777777" w:rsidR="002227E4" w:rsidRPr="00A7476A" w:rsidRDefault="002227E4" w:rsidP="003030E3">
      <w:pPr>
        <w:pStyle w:val="s1"/>
        <w:shd w:val="clear" w:color="auto" w:fill="FFFFFF"/>
        <w:spacing w:before="0" w:beforeAutospacing="0" w:after="0" w:afterAutospacing="0"/>
        <w:ind w:firstLine="709"/>
        <w:jc w:val="both"/>
      </w:pPr>
      <w:r w:rsidRPr="00A7476A">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576D72A7" w14:textId="77777777" w:rsidR="00003A38" w:rsidRPr="00A7476A" w:rsidRDefault="00003A38" w:rsidP="003030E3">
      <w:pPr>
        <w:keepLines w:val="0"/>
        <w:widowControl w:val="0"/>
        <w:overflowPunct/>
        <w:spacing w:line="240" w:lineRule="auto"/>
        <w:ind w:firstLine="709"/>
        <w:rPr>
          <w:sz w:val="24"/>
          <w:szCs w:val="24"/>
        </w:rPr>
      </w:pPr>
    </w:p>
    <w:p w14:paraId="1CD455F9" w14:textId="198AB1F0" w:rsidR="00003A38" w:rsidRPr="00A7476A" w:rsidRDefault="00003A38" w:rsidP="00E56B1D">
      <w:pPr>
        <w:keepLines w:val="0"/>
        <w:widowControl w:val="0"/>
        <w:overflowPunct/>
        <w:spacing w:line="240" w:lineRule="auto"/>
        <w:ind w:firstLine="0"/>
        <w:jc w:val="center"/>
        <w:outlineLvl w:val="0"/>
        <w:rPr>
          <w:b/>
          <w:sz w:val="24"/>
          <w:szCs w:val="24"/>
        </w:rPr>
      </w:pPr>
      <w:bookmarkStart w:id="18" w:name="_Toc158661445"/>
      <w:r w:rsidRPr="00A7476A">
        <w:rPr>
          <w:b/>
          <w:sz w:val="24"/>
          <w:szCs w:val="24"/>
        </w:rPr>
        <w:t>Раздел 5. Прекращение и ограничение прав на земельные участки. Сервитуты</w:t>
      </w:r>
      <w:bookmarkEnd w:id="18"/>
    </w:p>
    <w:p w14:paraId="18F2FB1D" w14:textId="77777777" w:rsidR="00003A38" w:rsidRPr="00A7476A" w:rsidRDefault="00003A38" w:rsidP="00E56B1D">
      <w:pPr>
        <w:keepLines w:val="0"/>
        <w:widowControl w:val="0"/>
        <w:overflowPunct/>
        <w:spacing w:line="240" w:lineRule="auto"/>
        <w:ind w:firstLine="0"/>
        <w:jc w:val="center"/>
        <w:rPr>
          <w:sz w:val="24"/>
          <w:szCs w:val="24"/>
        </w:rPr>
      </w:pPr>
    </w:p>
    <w:p w14:paraId="3C985037" w14:textId="6E3C2D1E" w:rsidR="00003A38" w:rsidRPr="00A7476A" w:rsidRDefault="00003A38" w:rsidP="00E56B1D">
      <w:pPr>
        <w:pStyle w:val="7"/>
        <w:spacing w:line="240" w:lineRule="auto"/>
        <w:ind w:firstLine="0"/>
      </w:pPr>
      <w:bookmarkStart w:id="19" w:name="_Toc158661446"/>
      <w:r w:rsidRPr="00A7476A">
        <w:t>Статья 11. Прекращение прав на земельные участки.</w:t>
      </w:r>
      <w:bookmarkEnd w:id="19"/>
    </w:p>
    <w:p w14:paraId="3A4A2F2A" w14:textId="77777777" w:rsidR="00DB333D" w:rsidRPr="00A7476A" w:rsidRDefault="00DB333D" w:rsidP="003030E3">
      <w:pPr>
        <w:keepLines w:val="0"/>
        <w:widowControl w:val="0"/>
        <w:overflowPunct/>
        <w:spacing w:line="240" w:lineRule="auto"/>
        <w:ind w:firstLine="709"/>
        <w:jc w:val="center"/>
        <w:rPr>
          <w:sz w:val="24"/>
          <w:szCs w:val="24"/>
        </w:rPr>
      </w:pPr>
    </w:p>
    <w:p w14:paraId="4B002849" w14:textId="3D5F3F06" w:rsidR="00003A38" w:rsidRPr="00A7476A" w:rsidRDefault="00003A38" w:rsidP="00A70051">
      <w:pPr>
        <w:keepLines w:val="0"/>
        <w:widowControl w:val="0"/>
        <w:overflowPunct/>
        <w:spacing w:line="240" w:lineRule="auto"/>
        <w:ind w:firstLine="709"/>
        <w:outlineLvl w:val="0"/>
        <w:rPr>
          <w:sz w:val="24"/>
          <w:szCs w:val="24"/>
        </w:rPr>
      </w:pPr>
      <w:bookmarkStart w:id="20" w:name="_Toc99705573"/>
      <w:bookmarkStart w:id="21" w:name="_Toc158661447"/>
      <w:r w:rsidRPr="00A7476A">
        <w:rPr>
          <w:sz w:val="24"/>
          <w:szCs w:val="24"/>
        </w:rPr>
        <w:t>1. Права на земельный участок прекращаются по основаниям, установленным федеральным законодательством.</w:t>
      </w:r>
      <w:bookmarkEnd w:id="20"/>
      <w:bookmarkEnd w:id="21"/>
    </w:p>
    <w:p w14:paraId="6016640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5608C692" w14:textId="77777777" w:rsidR="00003A38" w:rsidRPr="00A7476A" w:rsidRDefault="00003A38" w:rsidP="003030E3">
      <w:pPr>
        <w:keepLines w:val="0"/>
        <w:widowControl w:val="0"/>
        <w:overflowPunct/>
        <w:spacing w:line="240" w:lineRule="auto"/>
        <w:ind w:firstLine="709"/>
        <w:rPr>
          <w:sz w:val="24"/>
          <w:szCs w:val="24"/>
        </w:rPr>
      </w:pPr>
    </w:p>
    <w:p w14:paraId="6322A740" w14:textId="22B9CE07" w:rsidR="00DB333D" w:rsidRPr="0053570C" w:rsidRDefault="00003A38" w:rsidP="0053570C">
      <w:pPr>
        <w:pStyle w:val="7"/>
        <w:spacing w:line="240" w:lineRule="auto"/>
        <w:ind w:firstLine="0"/>
      </w:pPr>
      <w:bookmarkStart w:id="22" w:name="_Toc158661448"/>
      <w:r w:rsidRPr="00A7476A">
        <w:t>Статья 12. Право ограниченного пользования чужим земельным участком (сервитут</w:t>
      </w:r>
      <w:r w:rsidR="00D614B3" w:rsidRPr="00A7476A">
        <w:t>, публичный сервитут</w:t>
      </w:r>
      <w:r w:rsidRPr="00A7476A">
        <w:t>)</w:t>
      </w:r>
      <w:bookmarkEnd w:id="22"/>
    </w:p>
    <w:p w14:paraId="43771AE4" w14:textId="77777777" w:rsidR="00D614B3" w:rsidRPr="00A7476A" w:rsidRDefault="00D614B3" w:rsidP="003030E3">
      <w:pPr>
        <w:pStyle w:val="s1"/>
        <w:shd w:val="clear" w:color="auto" w:fill="FFFFFF"/>
        <w:spacing w:before="0" w:beforeAutospacing="0" w:after="0" w:afterAutospacing="0"/>
        <w:ind w:firstLine="709"/>
        <w:jc w:val="both"/>
      </w:pPr>
      <w:r w:rsidRPr="00A7476A">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w:t>
      </w:r>
    </w:p>
    <w:p w14:paraId="4B4F7219" w14:textId="77777777" w:rsidR="00D614B3" w:rsidRPr="00A7476A" w:rsidRDefault="00D614B3" w:rsidP="003030E3">
      <w:pPr>
        <w:pStyle w:val="s1"/>
        <w:shd w:val="clear" w:color="auto" w:fill="FFFFFF"/>
        <w:spacing w:before="0" w:beforeAutospacing="0" w:after="0" w:afterAutospacing="0"/>
        <w:ind w:firstLine="709"/>
        <w:jc w:val="both"/>
      </w:pPr>
      <w:r w:rsidRPr="00A7476A">
        <w:lastRenderedPageBreak/>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41D8F7AF" w14:textId="77777777" w:rsidR="00D614B3" w:rsidRPr="00A7476A" w:rsidRDefault="00D614B3" w:rsidP="003030E3">
      <w:pPr>
        <w:pStyle w:val="s1"/>
        <w:shd w:val="clear" w:color="auto" w:fill="FFFFFF"/>
        <w:spacing w:before="0" w:beforeAutospacing="0" w:after="0" w:afterAutospacing="0"/>
        <w:ind w:firstLine="709"/>
        <w:jc w:val="both"/>
      </w:pPr>
      <w:r w:rsidRPr="00A7476A">
        <w:t>3. Публичный сервитут устанавливается в соответствии с</w:t>
      </w:r>
      <w:r w:rsidR="00C951E3" w:rsidRPr="00A7476A">
        <w:t xml:space="preserve"> Земельным кодексом</w:t>
      </w:r>
      <w:r w:rsidRPr="00A7476A">
        <w:t>.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w:t>
      </w:r>
      <w:r w:rsidR="00C951E3" w:rsidRPr="00A7476A">
        <w:t>емельного кодекса</w:t>
      </w:r>
      <w:r w:rsidRPr="00A7476A">
        <w:t xml:space="preserve"> не применяются.</w:t>
      </w:r>
    </w:p>
    <w:p w14:paraId="3BA2BCCE"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4. Публичный сервитут может устанавливаться </w:t>
      </w:r>
      <w:proofErr w:type="gramStart"/>
      <w:r w:rsidRPr="00A7476A">
        <w:t>для</w:t>
      </w:r>
      <w:proofErr w:type="gramEnd"/>
      <w:r w:rsidRPr="00A7476A">
        <w:t>:</w:t>
      </w:r>
    </w:p>
    <w:p w14:paraId="6D320892" w14:textId="62276C0D" w:rsidR="00D614B3" w:rsidRPr="00A7476A" w:rsidRDefault="00D614B3" w:rsidP="003030E3">
      <w:pPr>
        <w:pStyle w:val="s1"/>
        <w:shd w:val="clear" w:color="auto" w:fill="FFFFFF"/>
        <w:spacing w:before="0" w:beforeAutospacing="0" w:after="0" w:afterAutospacing="0"/>
        <w:ind w:firstLine="709"/>
        <w:jc w:val="both"/>
      </w:pPr>
      <w:r w:rsidRPr="00A7476A">
        <w:t xml:space="preserve">1) </w:t>
      </w:r>
      <w:r w:rsidR="00832411" w:rsidRPr="00954644">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r w:rsidRPr="00954644">
        <w:t>;</w:t>
      </w:r>
    </w:p>
    <w:p w14:paraId="337FABCC" w14:textId="77777777" w:rsidR="00D614B3" w:rsidRPr="00A7476A" w:rsidRDefault="00D614B3" w:rsidP="003030E3">
      <w:pPr>
        <w:pStyle w:val="s1"/>
        <w:shd w:val="clear" w:color="auto" w:fill="FFFFFF"/>
        <w:spacing w:before="0" w:beforeAutospacing="0" w:after="0" w:afterAutospacing="0"/>
        <w:ind w:firstLine="709"/>
        <w:jc w:val="both"/>
      </w:pPr>
      <w:r w:rsidRPr="00A7476A">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43EE742C" w14:textId="77777777" w:rsidR="00D614B3" w:rsidRPr="00A7476A" w:rsidRDefault="00D614B3" w:rsidP="003030E3">
      <w:pPr>
        <w:pStyle w:val="s1"/>
        <w:shd w:val="clear" w:color="auto" w:fill="FFFFFF"/>
        <w:spacing w:before="0" w:beforeAutospacing="0" w:after="0" w:afterAutospacing="0"/>
        <w:ind w:firstLine="709"/>
        <w:jc w:val="both"/>
      </w:pPr>
      <w:r w:rsidRPr="00A7476A">
        <w:t>3) проведения дренажных работ на земельном участке;</w:t>
      </w:r>
    </w:p>
    <w:p w14:paraId="2DEB8544" w14:textId="77777777" w:rsidR="00D614B3" w:rsidRPr="00A7476A" w:rsidRDefault="00D614B3" w:rsidP="003030E3">
      <w:pPr>
        <w:pStyle w:val="s1"/>
        <w:shd w:val="clear" w:color="auto" w:fill="FFFFFF"/>
        <w:spacing w:before="0" w:beforeAutospacing="0" w:after="0" w:afterAutospacing="0"/>
        <w:ind w:firstLine="709"/>
        <w:jc w:val="both"/>
      </w:pPr>
      <w:r w:rsidRPr="00A7476A">
        <w:t>4) забора (изъятия) водных ресурсов из водных объектов и водопоя;</w:t>
      </w:r>
    </w:p>
    <w:p w14:paraId="3F644DE8" w14:textId="77777777" w:rsidR="00D614B3" w:rsidRPr="00A7476A" w:rsidRDefault="00D614B3" w:rsidP="003030E3">
      <w:pPr>
        <w:pStyle w:val="s1"/>
        <w:shd w:val="clear" w:color="auto" w:fill="FFFFFF"/>
        <w:spacing w:before="0" w:beforeAutospacing="0" w:after="0" w:afterAutospacing="0"/>
        <w:ind w:firstLine="709"/>
        <w:jc w:val="both"/>
      </w:pPr>
      <w:r w:rsidRPr="00A7476A">
        <w:t>5) прогона сельскохозяйственных животных через земельный участок;</w:t>
      </w:r>
    </w:p>
    <w:p w14:paraId="060D8CB6" w14:textId="77777777" w:rsidR="00D614B3" w:rsidRPr="00A7476A" w:rsidRDefault="00D614B3" w:rsidP="003030E3">
      <w:pPr>
        <w:pStyle w:val="s1"/>
        <w:shd w:val="clear" w:color="auto" w:fill="FFFFFF"/>
        <w:spacing w:before="0" w:beforeAutospacing="0" w:after="0" w:afterAutospacing="0"/>
        <w:ind w:firstLine="709"/>
        <w:jc w:val="both"/>
      </w:pPr>
      <w:r w:rsidRPr="00A7476A">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50DBC3E9"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7) использования земельного участка в целях охоты, рыболовства, </w:t>
      </w:r>
      <w:proofErr w:type="spellStart"/>
      <w:r w:rsidRPr="00A7476A">
        <w:t>аквакультуры</w:t>
      </w:r>
      <w:proofErr w:type="spellEnd"/>
      <w:r w:rsidRPr="00A7476A">
        <w:t xml:space="preserve"> (рыбоводства);</w:t>
      </w:r>
    </w:p>
    <w:p w14:paraId="19F7986A" w14:textId="77777777" w:rsidR="00D614B3" w:rsidRPr="00A7476A" w:rsidRDefault="00D614B3" w:rsidP="003030E3">
      <w:pPr>
        <w:pStyle w:val="s1"/>
        <w:shd w:val="clear" w:color="auto" w:fill="FFFFFF"/>
        <w:spacing w:before="0" w:beforeAutospacing="0" w:after="0" w:afterAutospacing="0"/>
        <w:ind w:firstLine="709"/>
        <w:jc w:val="both"/>
      </w:pPr>
      <w:r w:rsidRPr="00A7476A">
        <w:t>8) использования земельного участка в целях, предусмотренных статьей 39.37</w:t>
      </w:r>
      <w:r w:rsidR="00C951E3" w:rsidRPr="00A7476A">
        <w:t xml:space="preserve"> Земельного кодекса</w:t>
      </w:r>
      <w:r w:rsidRPr="00A7476A">
        <w:t>.</w:t>
      </w:r>
    </w:p>
    <w:p w14:paraId="4A9EDB05" w14:textId="77777777" w:rsidR="00D614B3" w:rsidRPr="00A7476A" w:rsidRDefault="00D614B3" w:rsidP="003030E3">
      <w:pPr>
        <w:pStyle w:val="s1"/>
        <w:shd w:val="clear" w:color="auto" w:fill="FFFFFF"/>
        <w:spacing w:before="0" w:beforeAutospacing="0" w:after="0" w:afterAutospacing="0"/>
        <w:ind w:firstLine="709"/>
        <w:jc w:val="both"/>
      </w:pPr>
      <w:r w:rsidRPr="00A7476A">
        <w:t>5. Публичный сервитут может быть установлен в отношении одного или нескольких земельных участков и (или) земель.</w:t>
      </w:r>
    </w:p>
    <w:p w14:paraId="4B4537B7" w14:textId="77777777" w:rsidR="00D614B3" w:rsidRPr="00A7476A" w:rsidRDefault="00D614B3" w:rsidP="003030E3">
      <w:pPr>
        <w:pStyle w:val="s1"/>
        <w:shd w:val="clear" w:color="auto" w:fill="FFFFFF"/>
        <w:spacing w:before="0" w:beforeAutospacing="0" w:after="0" w:afterAutospacing="0"/>
        <w:ind w:firstLine="709"/>
        <w:jc w:val="both"/>
      </w:pPr>
      <w:r w:rsidRPr="00A7476A">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39774CB6" w14:textId="77777777" w:rsidR="00D614B3" w:rsidRPr="00A7476A" w:rsidRDefault="00D614B3" w:rsidP="003030E3">
      <w:pPr>
        <w:pStyle w:val="s1"/>
        <w:shd w:val="clear" w:color="auto" w:fill="FFFFFF"/>
        <w:spacing w:before="0" w:beforeAutospacing="0" w:after="0" w:afterAutospacing="0"/>
        <w:ind w:firstLine="709"/>
        <w:jc w:val="both"/>
      </w:pPr>
      <w:r w:rsidRPr="00A7476A">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30C6A4CE" w14:textId="77777777" w:rsidR="00D614B3" w:rsidRPr="00A7476A" w:rsidRDefault="00D614B3" w:rsidP="003030E3">
      <w:pPr>
        <w:pStyle w:val="s1"/>
        <w:shd w:val="clear" w:color="auto" w:fill="FFFFFF"/>
        <w:spacing w:before="0" w:beforeAutospacing="0" w:after="0" w:afterAutospacing="0"/>
        <w:ind w:firstLine="709"/>
        <w:jc w:val="both"/>
      </w:pPr>
      <w:r w:rsidRPr="00A7476A">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w:t>
      </w:r>
    </w:p>
    <w:p w14:paraId="4FAD3FA3" w14:textId="77777777" w:rsidR="00D614B3" w:rsidRPr="00A7476A" w:rsidRDefault="00D614B3" w:rsidP="003030E3">
      <w:pPr>
        <w:pStyle w:val="s1"/>
        <w:shd w:val="clear" w:color="auto" w:fill="FFFFFF"/>
        <w:spacing w:before="0" w:beforeAutospacing="0" w:after="0" w:afterAutospacing="0"/>
        <w:ind w:firstLine="709"/>
        <w:jc w:val="both"/>
      </w:pPr>
      <w:r w:rsidRPr="00A7476A">
        <w:t>Срок публичного сервитута определяется решением о его установлении.</w:t>
      </w:r>
    </w:p>
    <w:p w14:paraId="446F3106" w14:textId="77777777" w:rsidR="00D614B3" w:rsidRPr="00A7476A" w:rsidRDefault="00D614B3" w:rsidP="003030E3">
      <w:pPr>
        <w:pStyle w:val="s1"/>
        <w:shd w:val="clear" w:color="auto" w:fill="FFFFFF"/>
        <w:spacing w:before="0" w:beforeAutospacing="0" w:after="0" w:afterAutospacing="0"/>
        <w:ind w:firstLine="709"/>
        <w:jc w:val="both"/>
      </w:pPr>
      <w:r w:rsidRPr="00A7476A">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78B880BA" w14:textId="77777777" w:rsidR="00D614B3" w:rsidRPr="00A7476A" w:rsidRDefault="00D614B3" w:rsidP="003030E3">
      <w:pPr>
        <w:pStyle w:val="s1"/>
        <w:shd w:val="clear" w:color="auto" w:fill="FFFFFF"/>
        <w:spacing w:before="0" w:beforeAutospacing="0" w:after="0" w:afterAutospacing="0"/>
        <w:ind w:firstLine="709"/>
        <w:jc w:val="both"/>
      </w:pPr>
      <w:r w:rsidRPr="00A7476A">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592F5FB2" w14:textId="77777777" w:rsidR="00D614B3" w:rsidRPr="00A7476A" w:rsidRDefault="00D614B3" w:rsidP="003030E3">
      <w:pPr>
        <w:pStyle w:val="s1"/>
        <w:shd w:val="clear" w:color="auto" w:fill="FFFFFF"/>
        <w:spacing w:before="0" w:beforeAutospacing="0" w:after="0" w:afterAutospacing="0"/>
        <w:ind w:firstLine="709"/>
        <w:jc w:val="both"/>
      </w:pPr>
      <w:r w:rsidRPr="00A7476A">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097720E2" w14:textId="77777777" w:rsidR="00D614B3" w:rsidRPr="00A7476A" w:rsidRDefault="00D614B3" w:rsidP="003030E3">
      <w:pPr>
        <w:pStyle w:val="s1"/>
        <w:shd w:val="clear" w:color="auto" w:fill="FFFFFF"/>
        <w:spacing w:before="0" w:beforeAutospacing="0" w:after="0" w:afterAutospacing="0"/>
        <w:ind w:firstLine="709"/>
        <w:jc w:val="both"/>
      </w:pPr>
      <w:r w:rsidRPr="00A7476A">
        <w:lastRenderedPageBreak/>
        <w:t>10. В случае</w:t>
      </w:r>
      <w:proofErr w:type="gramStart"/>
      <w:r w:rsidRPr="00A7476A">
        <w:t>,</w:t>
      </w:r>
      <w:proofErr w:type="gramEnd"/>
      <w:r w:rsidRPr="00A7476A">
        <w:t xml:space="preserve"> если размещение объекта, указанного в подпункте 1 статьи 39.37 Земельного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размещение указанного сооружения на земельном участке, принадлежащем гражданину или юридическому лицу, на </w:t>
      </w:r>
      <w:proofErr w:type="gramStart"/>
      <w:r w:rsidRPr="00A7476A">
        <w:t>условиях</w:t>
      </w:r>
      <w:proofErr w:type="gramEnd"/>
      <w:r w:rsidRPr="00A7476A">
        <w:t xml:space="preserve">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w:t>
      </w:r>
    </w:p>
    <w:p w14:paraId="3A354330" w14:textId="77777777" w:rsidR="00D614B3" w:rsidRPr="00A7476A" w:rsidRDefault="00D614B3" w:rsidP="003030E3">
      <w:pPr>
        <w:pStyle w:val="s1"/>
        <w:shd w:val="clear" w:color="auto" w:fill="FFFFFF"/>
        <w:spacing w:before="0" w:beforeAutospacing="0" w:after="0" w:afterAutospacing="0"/>
        <w:ind w:firstLine="709"/>
        <w:jc w:val="both"/>
      </w:pPr>
      <w:r w:rsidRPr="00A7476A">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285F4E0C"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w:t>
      </w:r>
      <w:r w:rsidR="006D0D3D" w:rsidRPr="00A7476A">
        <w:t>Земельным кодексом</w:t>
      </w:r>
      <w:r w:rsidRPr="00A7476A">
        <w:t xml:space="preserve"> или федеральным законом.</w:t>
      </w:r>
    </w:p>
    <w:p w14:paraId="6B41F261"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w:t>
      </w:r>
      <w:proofErr w:type="gramStart"/>
      <w:r w:rsidRPr="00A7476A">
        <w:t>установивших</w:t>
      </w:r>
      <w:proofErr w:type="gramEnd"/>
      <w:r w:rsidRPr="00A7476A">
        <w:t xml:space="preserve"> публичный сервитут, соразмерную плату, если иное не предусмотрено </w:t>
      </w:r>
      <w:r w:rsidR="006D0D3D" w:rsidRPr="00A7476A">
        <w:t>Земельным кодексом</w:t>
      </w:r>
      <w:r w:rsidRPr="00A7476A">
        <w:t>.</w:t>
      </w:r>
    </w:p>
    <w:p w14:paraId="5BFC7324" w14:textId="77777777" w:rsidR="00D614B3" w:rsidRPr="00A7476A" w:rsidRDefault="00D614B3" w:rsidP="003030E3">
      <w:pPr>
        <w:pStyle w:val="s1"/>
        <w:shd w:val="clear" w:color="auto" w:fill="FFFFFF"/>
        <w:spacing w:before="0" w:beforeAutospacing="0" w:after="0" w:afterAutospacing="0"/>
        <w:ind w:firstLine="709"/>
        <w:jc w:val="both"/>
      </w:pPr>
      <w:r w:rsidRPr="00A7476A">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7EDA0850" w14:textId="77777777" w:rsidR="00D614B3" w:rsidRPr="00A7476A" w:rsidRDefault="00D614B3" w:rsidP="003030E3">
      <w:pPr>
        <w:pStyle w:val="s1"/>
        <w:shd w:val="clear" w:color="auto" w:fill="FFFFFF"/>
        <w:spacing w:before="0" w:beforeAutospacing="0" w:after="0" w:afterAutospacing="0"/>
        <w:ind w:firstLine="709"/>
        <w:jc w:val="both"/>
      </w:pPr>
      <w:r w:rsidRPr="00A7476A">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0D7DD5E8" w14:textId="77777777" w:rsidR="00D614B3" w:rsidRPr="00A7476A" w:rsidRDefault="00D614B3" w:rsidP="003030E3">
      <w:pPr>
        <w:pStyle w:val="s1"/>
        <w:shd w:val="clear" w:color="auto" w:fill="FFFFFF"/>
        <w:spacing w:before="0" w:beforeAutospacing="0" w:after="0" w:afterAutospacing="0"/>
        <w:ind w:firstLine="709"/>
        <w:jc w:val="both"/>
      </w:pPr>
      <w:r w:rsidRPr="00A7476A">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2F83EE0A" w14:textId="77777777" w:rsidR="00D614B3" w:rsidRPr="00A7476A" w:rsidRDefault="00D614B3" w:rsidP="003030E3">
      <w:pPr>
        <w:pStyle w:val="s1"/>
        <w:shd w:val="clear" w:color="auto" w:fill="FFFFFF"/>
        <w:spacing w:before="0" w:beforeAutospacing="0" w:after="0" w:afterAutospacing="0"/>
        <w:ind w:firstLine="709"/>
        <w:jc w:val="both"/>
      </w:pPr>
      <w:r w:rsidRPr="00A7476A">
        <w:t>17. Сервитуты подлежат государственной регистрации в соответствии с</w:t>
      </w:r>
      <w:r w:rsidR="00785B8A" w:rsidRPr="00A7476A">
        <w:t xml:space="preserve"> Федеральным законом </w:t>
      </w:r>
      <w:r w:rsidRPr="00A7476A">
        <w:t>"О государственной регистрации недвижимости", за исключением сервитутов, предусмотренных</w:t>
      </w:r>
      <w:r w:rsidR="00785B8A" w:rsidRPr="00A7476A">
        <w:t xml:space="preserve"> пунктом 4 статьи 39.25 Земельного кодекса</w:t>
      </w:r>
      <w:r w:rsidRPr="00A7476A">
        <w:t>. Сведения о публичных сервитутах вносятся в Единый государственный реестр недвижимости.</w:t>
      </w:r>
    </w:p>
    <w:p w14:paraId="734FB76B" w14:textId="77777777" w:rsidR="00D614B3" w:rsidRPr="00A7476A" w:rsidRDefault="00D614B3" w:rsidP="003030E3">
      <w:pPr>
        <w:pStyle w:val="s1"/>
        <w:shd w:val="clear" w:color="auto" w:fill="FFFFFF"/>
        <w:spacing w:before="0" w:beforeAutospacing="0" w:after="0" w:afterAutospacing="0"/>
        <w:ind w:firstLine="709"/>
        <w:jc w:val="both"/>
      </w:pPr>
      <w:r w:rsidRPr="00A7476A">
        <w:t>18. Порядок установления публичного сервитута в отношении земельных участков и (или) земель для их использования в целях, предусмотренных</w:t>
      </w:r>
      <w:r w:rsidR="00785B8A" w:rsidRPr="00A7476A">
        <w:t xml:space="preserve"> статьей 39.37 Земельного кодекса</w:t>
      </w:r>
      <w:r w:rsidRPr="00A7476A">
        <w:t>, срок публичного сервитута, условия его осуществления и порядок определения платы за такой сервитут устанавливаются</w:t>
      </w:r>
      <w:r w:rsidR="00785B8A" w:rsidRPr="00A7476A">
        <w:t xml:space="preserve"> главой V.7 Земельного кодекса</w:t>
      </w:r>
      <w:r w:rsidRPr="00A7476A">
        <w:t>.</w:t>
      </w:r>
    </w:p>
    <w:p w14:paraId="543C7024" w14:textId="77777777" w:rsidR="00D614B3" w:rsidRPr="00A7476A" w:rsidRDefault="00D614B3" w:rsidP="003030E3">
      <w:pPr>
        <w:pStyle w:val="s1"/>
        <w:shd w:val="clear" w:color="auto" w:fill="FFFFFF"/>
        <w:spacing w:before="0" w:beforeAutospacing="0" w:after="0" w:afterAutospacing="0"/>
        <w:ind w:firstLine="709"/>
        <w:jc w:val="both"/>
      </w:pPr>
      <w:r w:rsidRPr="00A7476A">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w:t>
      </w:r>
      <w:r w:rsidR="00785B8A" w:rsidRPr="00A7476A">
        <w:t xml:space="preserve"> Федеральным законом </w:t>
      </w:r>
      <w:r w:rsidRPr="00A7476A">
        <w:t>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DA7010D" w14:textId="77777777" w:rsidR="00003A38" w:rsidRPr="00A7476A" w:rsidRDefault="00003A38" w:rsidP="00FF744B">
      <w:pPr>
        <w:keepLines w:val="0"/>
        <w:widowControl w:val="0"/>
        <w:overflowPunct/>
        <w:spacing w:line="240" w:lineRule="auto"/>
        <w:ind w:firstLine="0"/>
        <w:rPr>
          <w:i/>
          <w:sz w:val="24"/>
          <w:szCs w:val="24"/>
        </w:rPr>
      </w:pPr>
    </w:p>
    <w:p w14:paraId="032EBBEE" w14:textId="4D21AA66" w:rsidR="00287571" w:rsidRPr="0053570C" w:rsidRDefault="00003A38" w:rsidP="0053570C">
      <w:pPr>
        <w:pStyle w:val="7"/>
        <w:spacing w:line="240" w:lineRule="auto"/>
        <w:ind w:firstLine="0"/>
      </w:pPr>
      <w:bookmarkStart w:id="23" w:name="_Toc158661449"/>
      <w:r w:rsidRPr="00A7476A">
        <w:lastRenderedPageBreak/>
        <w:t>Статья 13. Ограничение прав на землю</w:t>
      </w:r>
      <w:bookmarkEnd w:id="23"/>
    </w:p>
    <w:p w14:paraId="32EC4F56"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1. Права на землю могут быть ограничены по основаниям, установленным </w:t>
      </w:r>
      <w:r w:rsidR="00882AF0" w:rsidRPr="00A7476A">
        <w:t>Земельным кодексом</w:t>
      </w:r>
      <w:r w:rsidRPr="00A7476A">
        <w:t>, федеральными законами.</w:t>
      </w:r>
    </w:p>
    <w:p w14:paraId="2EAC60BA" w14:textId="77777777" w:rsidR="000E57D3" w:rsidRPr="00A7476A" w:rsidRDefault="000E57D3" w:rsidP="003030E3">
      <w:pPr>
        <w:pStyle w:val="s1"/>
        <w:shd w:val="clear" w:color="auto" w:fill="FFFFFF"/>
        <w:spacing w:before="0" w:beforeAutospacing="0" w:after="0" w:afterAutospacing="0"/>
        <w:ind w:firstLine="709"/>
        <w:jc w:val="both"/>
      </w:pPr>
      <w:r w:rsidRPr="00A7476A">
        <w:t>2. Могут устанавливаться следующие ограничения прав на землю:</w:t>
      </w:r>
    </w:p>
    <w:p w14:paraId="260778D1" w14:textId="77777777" w:rsidR="000E57D3" w:rsidRPr="00A7476A" w:rsidRDefault="000E57D3" w:rsidP="003030E3">
      <w:pPr>
        <w:pStyle w:val="s1"/>
        <w:shd w:val="clear" w:color="auto" w:fill="FFFFFF"/>
        <w:spacing w:before="0" w:beforeAutospacing="0" w:after="0" w:afterAutospacing="0"/>
        <w:ind w:firstLine="709"/>
        <w:jc w:val="both"/>
      </w:pPr>
      <w:r w:rsidRPr="00A7476A">
        <w:t>1) ограничения использования земельных участков в зонах с особыми условиями использования территорий;</w:t>
      </w:r>
    </w:p>
    <w:p w14:paraId="07B2BB14" w14:textId="77777777" w:rsidR="000E57D3" w:rsidRPr="00A7476A" w:rsidRDefault="000E57D3" w:rsidP="003030E3">
      <w:pPr>
        <w:pStyle w:val="s1"/>
        <w:shd w:val="clear" w:color="auto" w:fill="FFFFFF"/>
        <w:spacing w:before="0" w:beforeAutospacing="0" w:after="0" w:afterAutospacing="0"/>
        <w:ind w:firstLine="709"/>
        <w:jc w:val="both"/>
      </w:pPr>
      <w:r w:rsidRPr="00A7476A">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6EBF96E0"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4) иные ограничения использования земельных участков в случаях, установленных </w:t>
      </w:r>
      <w:r w:rsidR="006D0D3D" w:rsidRPr="00A7476A">
        <w:t>Земельным кодексом</w:t>
      </w:r>
      <w:r w:rsidRPr="00A7476A">
        <w:t>, федеральными законами.</w:t>
      </w:r>
    </w:p>
    <w:p w14:paraId="470BFA73"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w:t>
      </w:r>
      <w:r w:rsidR="006D0D3D" w:rsidRPr="00A7476A">
        <w:t>Земельным кодексом</w:t>
      </w:r>
      <w:r w:rsidRPr="00A7476A">
        <w:t>.</w:t>
      </w:r>
    </w:p>
    <w:p w14:paraId="3193D6FC" w14:textId="77777777" w:rsidR="000E57D3" w:rsidRPr="00A7476A" w:rsidRDefault="000E57D3" w:rsidP="003030E3">
      <w:pPr>
        <w:pStyle w:val="s1"/>
        <w:shd w:val="clear" w:color="auto" w:fill="FFFFFF"/>
        <w:spacing w:before="0" w:beforeAutospacing="0" w:after="0" w:afterAutospacing="0"/>
        <w:ind w:firstLine="709"/>
        <w:jc w:val="both"/>
      </w:pPr>
      <w:r w:rsidRPr="00A7476A">
        <w:t>4. Ограничения прав на землю устанавливаются бессрочно или на определенный срок.</w:t>
      </w:r>
    </w:p>
    <w:p w14:paraId="0FAB46C9" w14:textId="77777777" w:rsidR="000E57D3" w:rsidRPr="00A7476A" w:rsidRDefault="000E57D3" w:rsidP="003030E3">
      <w:pPr>
        <w:pStyle w:val="s1"/>
        <w:shd w:val="clear" w:color="auto" w:fill="FFFFFF"/>
        <w:spacing w:before="0" w:beforeAutospacing="0" w:after="0" w:afterAutospacing="0"/>
        <w:ind w:firstLine="709"/>
        <w:jc w:val="both"/>
      </w:pPr>
      <w:r w:rsidRPr="00A7476A">
        <w:t>5. Ограничения прав на землю сохраняются при переходе права собственности на земельный участок к другому лицу.</w:t>
      </w:r>
    </w:p>
    <w:p w14:paraId="38C73A34" w14:textId="77777777" w:rsidR="000E57D3" w:rsidRPr="00A7476A" w:rsidRDefault="000E57D3" w:rsidP="003030E3">
      <w:pPr>
        <w:pStyle w:val="s1"/>
        <w:shd w:val="clear" w:color="auto" w:fill="FFFFFF"/>
        <w:spacing w:before="0" w:beforeAutospacing="0" w:after="0" w:afterAutospacing="0"/>
        <w:ind w:firstLine="709"/>
        <w:jc w:val="both"/>
      </w:pPr>
      <w:r w:rsidRPr="00A7476A">
        <w:t>6. Ограничение прав на землю подлежит государственной регистрации в случаях и в порядке, которые установлены федеральными законами.</w:t>
      </w:r>
    </w:p>
    <w:p w14:paraId="4E10A4AC" w14:textId="77777777" w:rsidR="000E57D3" w:rsidRPr="00A7476A" w:rsidRDefault="000E57D3" w:rsidP="003030E3">
      <w:pPr>
        <w:pStyle w:val="s1"/>
        <w:shd w:val="clear" w:color="auto" w:fill="FFFFFF"/>
        <w:spacing w:before="0" w:beforeAutospacing="0" w:after="0" w:afterAutospacing="0"/>
        <w:ind w:firstLine="709"/>
        <w:jc w:val="both"/>
      </w:pPr>
      <w:r w:rsidRPr="00A7476A">
        <w:t>7. Ограничение прав на землю может быть обжаловано лицом, чьи права ограничены, в судебном порядке.</w:t>
      </w:r>
    </w:p>
    <w:p w14:paraId="6F8A34C5" w14:textId="77777777" w:rsidR="00FF744B" w:rsidRPr="00A7476A" w:rsidRDefault="00FF744B" w:rsidP="003030E3">
      <w:pPr>
        <w:keepLines w:val="0"/>
        <w:widowControl w:val="0"/>
        <w:overflowPunct/>
        <w:spacing w:line="240" w:lineRule="auto"/>
        <w:ind w:firstLine="709"/>
        <w:rPr>
          <w:sz w:val="24"/>
          <w:szCs w:val="24"/>
        </w:rPr>
      </w:pPr>
    </w:p>
    <w:p w14:paraId="2417650D" w14:textId="0994EC72" w:rsidR="00003A38" w:rsidRPr="00A7476A" w:rsidRDefault="00810366" w:rsidP="00E36B22">
      <w:pPr>
        <w:keepLines w:val="0"/>
        <w:widowControl w:val="0"/>
        <w:overflowPunct/>
        <w:spacing w:line="240" w:lineRule="auto"/>
        <w:ind w:firstLine="0"/>
        <w:contextualSpacing/>
        <w:jc w:val="center"/>
        <w:outlineLvl w:val="1"/>
        <w:rPr>
          <w:b/>
          <w:sz w:val="24"/>
          <w:szCs w:val="24"/>
        </w:rPr>
      </w:pPr>
      <w:bookmarkStart w:id="24" w:name="_Toc158661450"/>
      <w:r w:rsidRPr="00A7476A">
        <w:rPr>
          <w:b/>
          <w:sz w:val="24"/>
          <w:szCs w:val="24"/>
        </w:rPr>
        <w:t>ГЛАВА</w:t>
      </w:r>
      <w:r w:rsidR="00003A38" w:rsidRPr="00A7476A">
        <w:rPr>
          <w:b/>
          <w:sz w:val="24"/>
          <w:szCs w:val="24"/>
        </w:rPr>
        <w:t xml:space="preserve"> 2. Изменение видов разрешенного использования земельных участков и объектов капитального строительства физическими и юридическими лицами</w:t>
      </w:r>
      <w:bookmarkEnd w:id="24"/>
    </w:p>
    <w:p w14:paraId="308C6463" w14:textId="77777777" w:rsidR="00003A38" w:rsidRPr="00A7476A" w:rsidRDefault="00003A38" w:rsidP="00E56B1D">
      <w:pPr>
        <w:keepLines w:val="0"/>
        <w:widowControl w:val="0"/>
        <w:overflowPunct/>
        <w:spacing w:line="240" w:lineRule="auto"/>
        <w:ind w:firstLine="0"/>
        <w:rPr>
          <w:i/>
          <w:sz w:val="24"/>
          <w:szCs w:val="24"/>
        </w:rPr>
      </w:pPr>
    </w:p>
    <w:p w14:paraId="14F3FA71" w14:textId="3817D6A3" w:rsidR="00003A38" w:rsidRPr="00A7476A" w:rsidRDefault="00003A38" w:rsidP="00E56B1D">
      <w:pPr>
        <w:pStyle w:val="7"/>
        <w:spacing w:line="240" w:lineRule="auto"/>
        <w:ind w:firstLine="0"/>
      </w:pPr>
      <w:bookmarkStart w:id="25" w:name="_Toc158661451"/>
      <w:r w:rsidRPr="00A7476A">
        <w:t>Статья 14. Градостроительный регламент</w:t>
      </w:r>
      <w:bookmarkEnd w:id="25"/>
    </w:p>
    <w:p w14:paraId="6EDB77AC" w14:textId="77777777" w:rsidR="00287571" w:rsidRPr="00A7476A" w:rsidRDefault="00287571" w:rsidP="003030E3">
      <w:pPr>
        <w:keepLines w:val="0"/>
        <w:widowControl w:val="0"/>
        <w:overflowPunct/>
        <w:spacing w:line="240" w:lineRule="auto"/>
        <w:ind w:firstLine="709"/>
        <w:jc w:val="center"/>
        <w:rPr>
          <w:sz w:val="24"/>
          <w:szCs w:val="24"/>
        </w:rPr>
      </w:pPr>
    </w:p>
    <w:p w14:paraId="748AEB48" w14:textId="77777777" w:rsidR="00474A76" w:rsidRPr="00A7476A" w:rsidRDefault="00474A76" w:rsidP="003030E3">
      <w:pPr>
        <w:pStyle w:val="s1"/>
        <w:shd w:val="clear" w:color="auto" w:fill="FFFFFF"/>
        <w:spacing w:before="0" w:beforeAutospacing="0" w:after="0" w:afterAutospacing="0"/>
        <w:ind w:firstLine="709"/>
        <w:jc w:val="both"/>
      </w:pPr>
      <w:r w:rsidRPr="00A7476A">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0711548" w14:textId="77777777" w:rsidR="00474A76" w:rsidRPr="00A7476A" w:rsidRDefault="00474A76" w:rsidP="003030E3">
      <w:pPr>
        <w:pStyle w:val="s1"/>
        <w:shd w:val="clear" w:color="auto" w:fill="FFFFFF"/>
        <w:spacing w:before="0" w:beforeAutospacing="0" w:after="0" w:afterAutospacing="0"/>
        <w:ind w:firstLine="709"/>
        <w:jc w:val="both"/>
      </w:pPr>
      <w:r w:rsidRPr="00A7476A">
        <w:t>2. Градостроительные регламенты устанавливаются с учетом:</w:t>
      </w:r>
    </w:p>
    <w:p w14:paraId="5D4A22D4" w14:textId="77777777" w:rsidR="00474A76" w:rsidRPr="00A7476A" w:rsidRDefault="00474A76" w:rsidP="003030E3">
      <w:pPr>
        <w:pStyle w:val="s1"/>
        <w:shd w:val="clear" w:color="auto" w:fill="FFFFFF"/>
        <w:spacing w:before="0" w:beforeAutospacing="0" w:after="0" w:afterAutospacing="0"/>
        <w:ind w:firstLine="709"/>
        <w:jc w:val="both"/>
      </w:pPr>
      <w:r w:rsidRPr="00A7476A">
        <w:t>1) фактического использования земельных участков и объектов капитального строительства в границах территориальной зоны;</w:t>
      </w:r>
    </w:p>
    <w:p w14:paraId="0026F749" w14:textId="77777777" w:rsidR="00474A76" w:rsidRPr="00A7476A" w:rsidRDefault="00474A76" w:rsidP="003030E3">
      <w:pPr>
        <w:pStyle w:val="s1"/>
        <w:shd w:val="clear" w:color="auto" w:fill="FFFFFF"/>
        <w:spacing w:before="0" w:beforeAutospacing="0" w:after="0" w:afterAutospacing="0"/>
        <w:ind w:firstLine="709"/>
        <w:jc w:val="both"/>
      </w:pPr>
      <w:r w:rsidRPr="00A7476A">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71E95DF2" w14:textId="77777777" w:rsidR="00474A76" w:rsidRPr="00A7476A" w:rsidRDefault="00474A76" w:rsidP="003030E3">
      <w:pPr>
        <w:pStyle w:val="s1"/>
        <w:shd w:val="clear" w:color="auto" w:fill="FFFFFF"/>
        <w:spacing w:before="0" w:beforeAutospacing="0" w:after="0" w:afterAutospacing="0"/>
        <w:ind w:firstLine="709"/>
        <w:jc w:val="both"/>
      </w:pPr>
      <w:r w:rsidRPr="00A7476A">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20C5F01F" w14:textId="77777777" w:rsidR="00474A76" w:rsidRPr="00A7476A" w:rsidRDefault="00474A76" w:rsidP="003030E3">
      <w:pPr>
        <w:pStyle w:val="s1"/>
        <w:shd w:val="clear" w:color="auto" w:fill="FFFFFF"/>
        <w:spacing w:before="0" w:beforeAutospacing="0" w:after="0" w:afterAutospacing="0"/>
        <w:ind w:firstLine="709"/>
        <w:jc w:val="both"/>
      </w:pPr>
      <w:r w:rsidRPr="00A7476A">
        <w:t>4) видов территориальных зон;</w:t>
      </w:r>
    </w:p>
    <w:p w14:paraId="6499AA01" w14:textId="77777777" w:rsidR="00474A76" w:rsidRPr="00A7476A" w:rsidRDefault="00474A76" w:rsidP="003030E3">
      <w:pPr>
        <w:pStyle w:val="s1"/>
        <w:shd w:val="clear" w:color="auto" w:fill="FFFFFF"/>
        <w:spacing w:before="0" w:beforeAutospacing="0" w:after="0" w:afterAutospacing="0"/>
        <w:ind w:firstLine="709"/>
        <w:jc w:val="both"/>
      </w:pPr>
      <w:r w:rsidRPr="00A7476A">
        <w:t>5) требований охраны объектов культурного наследия, а также особо охраняемых природных территорий, иных природных объектов.</w:t>
      </w:r>
    </w:p>
    <w:p w14:paraId="761BD2E9" w14:textId="77777777" w:rsidR="00474A76" w:rsidRPr="00A7476A" w:rsidRDefault="00474A76" w:rsidP="003030E3">
      <w:pPr>
        <w:pStyle w:val="s1"/>
        <w:shd w:val="clear" w:color="auto" w:fill="FFFFFF"/>
        <w:spacing w:before="0" w:beforeAutospacing="0" w:after="0" w:afterAutospacing="0"/>
        <w:ind w:firstLine="709"/>
        <w:jc w:val="both"/>
      </w:pPr>
      <w:r w:rsidRPr="00A7476A">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47719BA" w14:textId="77777777" w:rsidR="00474A76" w:rsidRPr="00A7476A" w:rsidRDefault="00474A76" w:rsidP="003030E3">
      <w:pPr>
        <w:pStyle w:val="s1"/>
        <w:shd w:val="clear" w:color="auto" w:fill="FFFFFF"/>
        <w:spacing w:before="0" w:beforeAutospacing="0" w:after="0" w:afterAutospacing="0"/>
        <w:ind w:firstLine="709"/>
        <w:jc w:val="both"/>
      </w:pPr>
      <w:r w:rsidRPr="00A7476A">
        <w:t>4. Действие градостроительного регламента не распространяется на земельные участки:</w:t>
      </w:r>
    </w:p>
    <w:p w14:paraId="0822A966" w14:textId="77777777" w:rsidR="00474A76" w:rsidRPr="00A7476A" w:rsidRDefault="00474A76" w:rsidP="003030E3">
      <w:pPr>
        <w:pStyle w:val="s1"/>
        <w:shd w:val="clear" w:color="auto" w:fill="FFFFFF"/>
        <w:spacing w:before="0" w:beforeAutospacing="0" w:after="0" w:afterAutospacing="0"/>
        <w:ind w:firstLine="709"/>
        <w:jc w:val="both"/>
      </w:pPr>
      <w:proofErr w:type="gramStart"/>
      <w:r w:rsidRPr="00A7476A">
        <w:lastRenderedPageBreak/>
        <w:t>1) в границах территорий памятников и ансамблей, включенных в единый государственный реестре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A7476A">
        <w:t xml:space="preserve"> наследия;</w:t>
      </w:r>
    </w:p>
    <w:p w14:paraId="34C963B4" w14:textId="77777777" w:rsidR="00474A76" w:rsidRPr="00A7476A" w:rsidRDefault="00474A76" w:rsidP="003030E3">
      <w:pPr>
        <w:pStyle w:val="s1"/>
        <w:shd w:val="clear" w:color="auto" w:fill="FFFFFF"/>
        <w:spacing w:before="0" w:beforeAutospacing="0" w:after="0" w:afterAutospacing="0"/>
        <w:ind w:firstLine="709"/>
        <w:jc w:val="both"/>
      </w:pPr>
      <w:r w:rsidRPr="00A7476A">
        <w:t>2) в границах территорий общего пользования;</w:t>
      </w:r>
    </w:p>
    <w:p w14:paraId="2D02CC54" w14:textId="77777777" w:rsidR="00474A76" w:rsidRPr="00A7476A" w:rsidRDefault="00474A76" w:rsidP="003030E3">
      <w:pPr>
        <w:pStyle w:val="s1"/>
        <w:shd w:val="clear" w:color="auto" w:fill="FFFFFF"/>
        <w:spacing w:before="0" w:beforeAutospacing="0" w:after="0" w:afterAutospacing="0"/>
        <w:ind w:firstLine="709"/>
        <w:jc w:val="both"/>
      </w:pPr>
      <w:proofErr w:type="gramStart"/>
      <w:r w:rsidRPr="00A7476A">
        <w:t>3) предназначенные для размещения линейных объектов и (или) занятые линейными объектами;</w:t>
      </w:r>
      <w:proofErr w:type="gramEnd"/>
    </w:p>
    <w:p w14:paraId="5F65877C" w14:textId="77777777" w:rsidR="00474A76" w:rsidRPr="00A7476A" w:rsidRDefault="00474A76" w:rsidP="003030E3">
      <w:pPr>
        <w:pStyle w:val="s1"/>
        <w:shd w:val="clear" w:color="auto" w:fill="FFFFFF"/>
        <w:spacing w:before="0" w:beforeAutospacing="0" w:after="0" w:afterAutospacing="0"/>
        <w:ind w:firstLine="709"/>
        <w:jc w:val="both"/>
      </w:pPr>
      <w:proofErr w:type="gramStart"/>
      <w:r w:rsidRPr="00A7476A">
        <w:t>4) предоставленные для добычи полезных ископаемых.</w:t>
      </w:r>
      <w:proofErr w:type="gramEnd"/>
    </w:p>
    <w:p w14:paraId="550B7923" w14:textId="77777777" w:rsidR="00474A76" w:rsidRPr="00A7476A" w:rsidRDefault="00474A76" w:rsidP="003030E3">
      <w:pPr>
        <w:pStyle w:val="s1"/>
        <w:shd w:val="clear" w:color="auto" w:fill="FFFFFF"/>
        <w:spacing w:before="0" w:beforeAutospacing="0" w:after="0" w:afterAutospacing="0"/>
        <w:ind w:firstLine="709"/>
        <w:jc w:val="both"/>
      </w:pPr>
      <w:r w:rsidRPr="00A7476A">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34330C6E" w14:textId="77777777" w:rsidR="00474A76" w:rsidRPr="00A7476A" w:rsidRDefault="00474A76" w:rsidP="003030E3">
      <w:pPr>
        <w:pStyle w:val="s1"/>
        <w:shd w:val="clear" w:color="auto" w:fill="FFFFFF"/>
        <w:spacing w:before="0" w:beforeAutospacing="0" w:after="0" w:afterAutospacing="0"/>
        <w:ind w:firstLine="709"/>
        <w:jc w:val="both"/>
      </w:pPr>
      <w:r w:rsidRPr="00A7476A">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2570B433" w14:textId="77777777" w:rsidR="00474A76" w:rsidRPr="00A7476A" w:rsidRDefault="00474A76" w:rsidP="003030E3">
      <w:pPr>
        <w:pStyle w:val="s1"/>
        <w:shd w:val="clear" w:color="auto" w:fill="FFFFFF"/>
        <w:spacing w:before="0" w:beforeAutospacing="0" w:after="0" w:afterAutospacing="0"/>
        <w:ind w:firstLine="709"/>
        <w:jc w:val="both"/>
      </w:pPr>
      <w:r w:rsidRPr="00A7476A">
        <w:t>6.1. </w:t>
      </w:r>
      <w:proofErr w:type="gramStart"/>
      <w:r w:rsidRPr="00A7476A">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A7476A">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6FBDD301" w14:textId="77777777" w:rsidR="00474A76" w:rsidRPr="00A7476A" w:rsidRDefault="00474A76" w:rsidP="003030E3">
      <w:pPr>
        <w:pStyle w:val="s1"/>
        <w:shd w:val="clear" w:color="auto" w:fill="FFFFFF"/>
        <w:spacing w:before="0" w:beforeAutospacing="0" w:after="0" w:afterAutospacing="0"/>
        <w:ind w:firstLine="709"/>
        <w:jc w:val="both"/>
      </w:pPr>
      <w:r w:rsidRPr="00A7476A">
        <w:t xml:space="preserve">7. </w:t>
      </w:r>
      <w:r w:rsidR="00FB43AA" w:rsidRPr="00A7476A">
        <w:rPr>
          <w:rStyle w:val="blk"/>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proofErr w:type="gramStart"/>
      <w:r w:rsidR="00FB43AA" w:rsidRPr="00A7476A">
        <w:rPr>
          <w:rStyle w:val="blk"/>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roofErr w:type="gramEnd"/>
    </w:p>
    <w:p w14:paraId="6054BC55" w14:textId="77777777" w:rsidR="00474A76" w:rsidRPr="00A7476A" w:rsidRDefault="00474A76" w:rsidP="003030E3">
      <w:pPr>
        <w:pStyle w:val="s1"/>
        <w:shd w:val="clear" w:color="auto" w:fill="FFFFFF"/>
        <w:spacing w:before="0" w:beforeAutospacing="0" w:after="0" w:afterAutospacing="0"/>
        <w:ind w:firstLine="709"/>
        <w:jc w:val="both"/>
      </w:pPr>
      <w:r w:rsidRPr="00A7476A">
        <w:t xml:space="preserve">8. </w:t>
      </w:r>
      <w:proofErr w:type="gramStart"/>
      <w:r w:rsidRPr="00A7476A">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14:paraId="2DC9E32B" w14:textId="77777777" w:rsidR="00474A76" w:rsidRPr="00A7476A" w:rsidRDefault="00474A76" w:rsidP="003030E3">
      <w:pPr>
        <w:pStyle w:val="s1"/>
        <w:shd w:val="clear" w:color="auto" w:fill="FFFFFF"/>
        <w:spacing w:before="0" w:beforeAutospacing="0" w:after="0" w:afterAutospacing="0"/>
        <w:ind w:firstLine="709"/>
        <w:jc w:val="both"/>
      </w:pPr>
      <w:r w:rsidRPr="00A7476A">
        <w:lastRenderedPageBreak/>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51CBDBE" w14:textId="77777777" w:rsidR="00474A76" w:rsidRPr="00A7476A" w:rsidRDefault="00474A76" w:rsidP="003030E3">
      <w:pPr>
        <w:pStyle w:val="s1"/>
        <w:shd w:val="clear" w:color="auto" w:fill="FFFFFF"/>
        <w:spacing w:before="0" w:beforeAutospacing="0" w:after="0" w:afterAutospacing="0"/>
        <w:ind w:firstLine="709"/>
        <w:jc w:val="both"/>
      </w:pPr>
      <w:r w:rsidRPr="00A7476A">
        <w:t>10. В случае</w:t>
      </w:r>
      <w:proofErr w:type="gramStart"/>
      <w:r w:rsidRPr="00A7476A">
        <w:t>,</w:t>
      </w:r>
      <w:proofErr w:type="gramEnd"/>
      <w:r w:rsidRPr="00A7476A">
        <w:t xml:space="preserve">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AA7E2B0" w14:textId="77777777" w:rsidR="00003A38" w:rsidRPr="00A7476A" w:rsidRDefault="00003A38" w:rsidP="003030E3">
      <w:pPr>
        <w:keepLines w:val="0"/>
        <w:widowControl w:val="0"/>
        <w:overflowPunct/>
        <w:spacing w:line="240" w:lineRule="auto"/>
        <w:ind w:firstLine="709"/>
        <w:rPr>
          <w:sz w:val="24"/>
          <w:szCs w:val="24"/>
        </w:rPr>
      </w:pPr>
    </w:p>
    <w:p w14:paraId="05B04A6A" w14:textId="214779D5" w:rsidR="00003A38" w:rsidRPr="00A7476A" w:rsidRDefault="00003A38" w:rsidP="00E36B22">
      <w:pPr>
        <w:pStyle w:val="7"/>
        <w:spacing w:line="240" w:lineRule="auto"/>
        <w:ind w:firstLine="0"/>
      </w:pPr>
      <w:bookmarkStart w:id="26" w:name="_Toc158661452"/>
      <w:r w:rsidRPr="00A7476A">
        <w:t>Статья 15. Виды разрешенного использования земельных участков и объектов капитального строительства</w:t>
      </w:r>
      <w:bookmarkEnd w:id="26"/>
    </w:p>
    <w:p w14:paraId="57237B21" w14:textId="77777777" w:rsidR="00287571" w:rsidRPr="00A7476A" w:rsidRDefault="00287571" w:rsidP="003030E3">
      <w:pPr>
        <w:keepLines w:val="0"/>
        <w:widowControl w:val="0"/>
        <w:overflowPunct/>
        <w:spacing w:line="240" w:lineRule="auto"/>
        <w:ind w:firstLine="709"/>
        <w:jc w:val="center"/>
        <w:rPr>
          <w:sz w:val="24"/>
          <w:szCs w:val="24"/>
        </w:rPr>
      </w:pPr>
    </w:p>
    <w:p w14:paraId="07378AC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Разрешенное использование земельных участков и объектов капитального строительства может быть следующих видов:</w:t>
      </w:r>
    </w:p>
    <w:p w14:paraId="78D42D2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основные виды разрешенного использования;</w:t>
      </w:r>
    </w:p>
    <w:p w14:paraId="7ED49C0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условно разрешенные виды использования;</w:t>
      </w:r>
    </w:p>
    <w:p w14:paraId="3D72FD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вспомогательные виды разрешенного использования, допустимые только в качестве </w:t>
      </w:r>
      <w:proofErr w:type="gramStart"/>
      <w:r w:rsidRPr="00A7476A">
        <w:rPr>
          <w:sz w:val="24"/>
          <w:szCs w:val="24"/>
        </w:rPr>
        <w:t>дополнительных</w:t>
      </w:r>
      <w:proofErr w:type="gramEnd"/>
      <w:r w:rsidRPr="00A7476A">
        <w:rPr>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14:paraId="7F63D32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33A9B9F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1151324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3034C1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08B47A7" w14:textId="77777777" w:rsidR="000B53E3" w:rsidRPr="00A7476A" w:rsidRDefault="000B53E3" w:rsidP="000B53E3">
      <w:pPr>
        <w:keepLines w:val="0"/>
        <w:widowControl w:val="0"/>
        <w:overflowPunct/>
        <w:spacing w:line="240" w:lineRule="auto"/>
        <w:ind w:firstLine="709"/>
        <w:rPr>
          <w:sz w:val="24"/>
          <w:szCs w:val="24"/>
        </w:rPr>
      </w:pPr>
      <w:r w:rsidRPr="00A7476A">
        <w:rPr>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5A48B32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20D9E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6. Предоставление разрешения на условно разрешенный вид использования </w:t>
      </w:r>
      <w:r w:rsidRPr="00A7476A">
        <w:rPr>
          <w:sz w:val="24"/>
          <w:szCs w:val="24"/>
        </w:rPr>
        <w:lastRenderedPageBreak/>
        <w:t>земельного участка или объекта капитального строительства осуществляется в порядке, предусмотренном статьей 39 Градостроительного кодекса.</w:t>
      </w:r>
    </w:p>
    <w:p w14:paraId="4F8E60C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242419D3" w14:textId="77777777" w:rsidR="00003A38" w:rsidRPr="00A7476A" w:rsidRDefault="00003A38" w:rsidP="003030E3">
      <w:pPr>
        <w:keepLines w:val="0"/>
        <w:widowControl w:val="0"/>
        <w:overflowPunct/>
        <w:spacing w:line="240" w:lineRule="auto"/>
        <w:ind w:firstLine="709"/>
        <w:rPr>
          <w:sz w:val="24"/>
          <w:szCs w:val="24"/>
        </w:rPr>
      </w:pPr>
    </w:p>
    <w:p w14:paraId="17FF7179" w14:textId="53BDD176" w:rsidR="00003A38" w:rsidRPr="00A7476A" w:rsidRDefault="00003A38" w:rsidP="00E36B22">
      <w:pPr>
        <w:pStyle w:val="7"/>
        <w:spacing w:line="240" w:lineRule="auto"/>
        <w:ind w:firstLine="0"/>
      </w:pPr>
      <w:bookmarkStart w:id="27" w:name="_Toc158661453"/>
      <w:r w:rsidRPr="00A7476A">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7"/>
    </w:p>
    <w:p w14:paraId="3DB0DCD0" w14:textId="77777777" w:rsidR="00287571" w:rsidRPr="00A7476A" w:rsidRDefault="00287571" w:rsidP="003030E3">
      <w:pPr>
        <w:keepLines w:val="0"/>
        <w:widowControl w:val="0"/>
        <w:overflowPunct/>
        <w:spacing w:line="240" w:lineRule="auto"/>
        <w:ind w:firstLine="709"/>
        <w:jc w:val="center"/>
        <w:rPr>
          <w:sz w:val="24"/>
          <w:szCs w:val="24"/>
        </w:rPr>
      </w:pPr>
    </w:p>
    <w:p w14:paraId="4513F7B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A12433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в том числе их площадь;</w:t>
      </w:r>
    </w:p>
    <w:p w14:paraId="19A9E09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518BBA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предельное количество этажей или предельную высоту зданий, строений, сооружений;</w:t>
      </w:r>
    </w:p>
    <w:p w14:paraId="40E37FC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w:t>
      </w:r>
      <w:r w:rsidR="00B2207E" w:rsidRPr="00A7476A">
        <w:rPr>
          <w:sz w:val="24"/>
          <w:szCs w:val="24"/>
        </w:rPr>
        <w:t>тка.</w:t>
      </w:r>
    </w:p>
    <w:p w14:paraId="72AA098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1.1. В случае</w:t>
      </w:r>
      <w:proofErr w:type="gramStart"/>
      <w:r w:rsidRPr="00A7476A">
        <w:rPr>
          <w:sz w:val="24"/>
          <w:szCs w:val="24"/>
        </w:rPr>
        <w:t>,</w:t>
      </w:r>
      <w:proofErr w:type="gramEnd"/>
      <w:r w:rsidRPr="00A7476A">
        <w:rPr>
          <w:sz w:val="24"/>
          <w:szCs w:val="24"/>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003B58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1.2. </w:t>
      </w:r>
      <w:proofErr w:type="gramStart"/>
      <w:r w:rsidRPr="00A7476A">
        <w:rPr>
          <w:sz w:val="24"/>
          <w:szCs w:val="24"/>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14:paraId="7FB6817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указанные в части 1 настоящей статьи размеры и параметры, их сочетания.</w:t>
      </w:r>
    </w:p>
    <w:p w14:paraId="1791C51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 пределах территориальных зон могут устанавливаться </w:t>
      </w:r>
      <w:proofErr w:type="spellStart"/>
      <w:r w:rsidRPr="00A7476A">
        <w:rPr>
          <w:sz w:val="24"/>
          <w:szCs w:val="24"/>
        </w:rPr>
        <w:t>подзоны</w:t>
      </w:r>
      <w:proofErr w:type="spellEnd"/>
      <w:r w:rsidRPr="00A7476A">
        <w:rPr>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E42EC2E" w14:textId="77777777" w:rsidR="00003A38" w:rsidRPr="00A7476A" w:rsidRDefault="00003A38" w:rsidP="003030E3">
      <w:pPr>
        <w:keepLines w:val="0"/>
        <w:widowControl w:val="0"/>
        <w:overflowPunct/>
        <w:spacing w:line="240" w:lineRule="auto"/>
        <w:ind w:firstLine="709"/>
        <w:rPr>
          <w:sz w:val="24"/>
          <w:szCs w:val="24"/>
        </w:rPr>
      </w:pPr>
    </w:p>
    <w:p w14:paraId="786B7EF8" w14:textId="693AC150" w:rsidR="00003A38" w:rsidRPr="00A7476A" w:rsidRDefault="00003A38" w:rsidP="00E36B22">
      <w:pPr>
        <w:pStyle w:val="7"/>
        <w:spacing w:line="240" w:lineRule="auto"/>
        <w:ind w:firstLine="0"/>
      </w:pPr>
      <w:bookmarkStart w:id="28" w:name="_Toc158661454"/>
      <w:r w:rsidRPr="00A7476A">
        <w:t>Статья 17. Порядок предоставления разрешения на условно разрешенный вид использования земельного участка или объекта капитального строительства</w:t>
      </w:r>
      <w:bookmarkEnd w:id="28"/>
    </w:p>
    <w:p w14:paraId="4EF2DD44" w14:textId="77777777" w:rsidR="00287571" w:rsidRPr="00A7476A" w:rsidRDefault="00287571" w:rsidP="003030E3">
      <w:pPr>
        <w:keepLines w:val="0"/>
        <w:widowControl w:val="0"/>
        <w:overflowPunct/>
        <w:spacing w:line="240" w:lineRule="auto"/>
        <w:ind w:firstLine="709"/>
        <w:jc w:val="center"/>
        <w:rPr>
          <w:sz w:val="24"/>
          <w:szCs w:val="24"/>
        </w:rPr>
      </w:pPr>
    </w:p>
    <w:p w14:paraId="561F4634"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1. Физическое или юридическое лицо, заинтересованное в предоставлении </w:t>
      </w:r>
      <w:r w:rsidRPr="00A7476A">
        <w:rPr>
          <w:sz w:val="24"/>
          <w:szCs w:val="24"/>
        </w:rPr>
        <w:lastRenderedPageBreak/>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w:t>
      </w:r>
      <w:r w:rsidR="0056763B" w:rsidRPr="00A7476A">
        <w:rPr>
          <w:sz w:val="24"/>
          <w:szCs w:val="24"/>
        </w:rPr>
        <w:t>азрешенный вид использования в К</w:t>
      </w:r>
      <w:r w:rsidRPr="00A7476A">
        <w:rPr>
          <w:sz w:val="24"/>
          <w:szCs w:val="24"/>
        </w:rPr>
        <w:t>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14:paraId="08D52431"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00506C40" w:rsidRPr="00A7476A">
        <w:rPr>
          <w:sz w:val="24"/>
          <w:szCs w:val="24"/>
        </w:rPr>
        <w:t>Градостроительного кодекса</w:t>
      </w:r>
      <w:r w:rsidRPr="00A7476A">
        <w:rPr>
          <w:sz w:val="24"/>
          <w:szCs w:val="24"/>
        </w:rPr>
        <w:t>, с учетом положений настоящей статьи.</w:t>
      </w:r>
    </w:p>
    <w:p w14:paraId="73DA2378"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3. В случае</w:t>
      </w:r>
      <w:proofErr w:type="gramStart"/>
      <w:r w:rsidRPr="00A7476A">
        <w:rPr>
          <w:sz w:val="24"/>
          <w:szCs w:val="24"/>
        </w:rPr>
        <w:t>,</w:t>
      </w:r>
      <w:proofErr w:type="gramEnd"/>
      <w:r w:rsidRPr="00A7476A">
        <w:rPr>
          <w:sz w:val="24"/>
          <w:szCs w:val="24"/>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28FB13A"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4. </w:t>
      </w:r>
      <w:proofErr w:type="gramStart"/>
      <w:r w:rsidRPr="00A7476A">
        <w:rPr>
          <w:sz w:val="24"/>
          <w:szCs w:val="24"/>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A7476A">
        <w:rPr>
          <w:sz w:val="24"/>
          <w:szCs w:val="24"/>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D8EB0A6" w14:textId="4632F29C" w:rsidR="00B2207E" w:rsidRPr="00E36B22" w:rsidRDefault="00E3305D" w:rsidP="003030E3">
      <w:pPr>
        <w:keepLines w:val="0"/>
        <w:widowControl w:val="0"/>
        <w:overflowPunct/>
        <w:spacing w:line="240" w:lineRule="auto"/>
        <w:ind w:firstLine="709"/>
        <w:rPr>
          <w:sz w:val="24"/>
          <w:szCs w:val="24"/>
        </w:rPr>
      </w:pPr>
      <w:r w:rsidRPr="00A7476A">
        <w:rPr>
          <w:sz w:val="24"/>
          <w:szCs w:val="24"/>
        </w:rPr>
        <w:t>5</w:t>
      </w:r>
      <w:r w:rsidR="00B2207E" w:rsidRPr="00A7476A">
        <w:rPr>
          <w:sz w:val="24"/>
          <w:szCs w:val="24"/>
        </w:rPr>
        <w:t>. Срок проведения общественных обсуждений или публичных слушаний со дня оповещения жи</w:t>
      </w:r>
      <w:r w:rsidR="0056763B" w:rsidRPr="00A7476A">
        <w:rPr>
          <w:sz w:val="24"/>
          <w:szCs w:val="24"/>
        </w:rPr>
        <w:t xml:space="preserve">телей </w:t>
      </w:r>
      <w:proofErr w:type="spellStart"/>
      <w:r w:rsidR="008602EE">
        <w:rPr>
          <w:sz w:val="24"/>
          <w:szCs w:val="24"/>
        </w:rPr>
        <w:t>Геймановского</w:t>
      </w:r>
      <w:proofErr w:type="spellEnd"/>
      <w:r w:rsidR="0056763B" w:rsidRPr="00A7476A">
        <w:rPr>
          <w:sz w:val="24"/>
          <w:szCs w:val="24"/>
        </w:rPr>
        <w:t xml:space="preserve"> сельского поселения</w:t>
      </w:r>
      <w:r w:rsidR="00B2207E"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56763B" w:rsidRPr="00A7476A">
        <w:rPr>
          <w:sz w:val="24"/>
          <w:szCs w:val="24"/>
        </w:rPr>
        <w:t xml:space="preserve"> </w:t>
      </w:r>
      <w:r w:rsidR="008545CA">
        <w:rPr>
          <w:sz w:val="24"/>
          <w:szCs w:val="24"/>
        </w:rPr>
        <w:t>Тбилисский</w:t>
      </w:r>
      <w:r w:rsidR="00E56B1D">
        <w:rPr>
          <w:sz w:val="24"/>
          <w:szCs w:val="24"/>
        </w:rPr>
        <w:t xml:space="preserve"> район</w:t>
      </w:r>
      <w:r w:rsidR="00B2207E" w:rsidRPr="00A7476A">
        <w:rPr>
          <w:sz w:val="24"/>
          <w:szCs w:val="24"/>
        </w:rPr>
        <w:t xml:space="preserve"> и (или) нормативным правовым актом представительного органа муниципального образования и не </w:t>
      </w:r>
      <w:r w:rsidR="00B2207E" w:rsidRPr="00E36B22">
        <w:rPr>
          <w:sz w:val="24"/>
          <w:szCs w:val="24"/>
        </w:rPr>
        <w:t>может быть более одного месяца.</w:t>
      </w:r>
    </w:p>
    <w:p w14:paraId="561B9B15"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6</w:t>
      </w:r>
      <w:r w:rsidR="00B2207E" w:rsidRPr="00A7476A">
        <w:rPr>
          <w:sz w:val="24"/>
          <w:szCs w:val="24"/>
        </w:rPr>
        <w:t xml:space="preserve">. </w:t>
      </w:r>
      <w:proofErr w:type="gramStart"/>
      <w:r w:rsidR="00B2207E" w:rsidRPr="00A7476A">
        <w:rPr>
          <w:sz w:val="24"/>
          <w:szCs w:val="24"/>
        </w:rPr>
        <w:t>На основании заключения о результатах общественных обсуждений или публичных слушаний по проекту решения о предоставлении разрешения на условно</w:t>
      </w:r>
      <w:r w:rsidR="0056763B" w:rsidRPr="00A7476A">
        <w:rPr>
          <w:sz w:val="24"/>
          <w:szCs w:val="24"/>
        </w:rPr>
        <w:t xml:space="preserve"> разрешенный вид использования К</w:t>
      </w:r>
      <w:r w:rsidR="00B2207E" w:rsidRPr="00A7476A">
        <w:rPr>
          <w:sz w:val="24"/>
          <w:szCs w:val="24"/>
        </w:rPr>
        <w:t>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14:paraId="7C19591B" w14:textId="15B6AE05" w:rsidR="00B2207E" w:rsidRPr="00A7476A" w:rsidRDefault="00E3305D" w:rsidP="003030E3">
      <w:pPr>
        <w:keepLines w:val="0"/>
        <w:widowControl w:val="0"/>
        <w:overflowPunct/>
        <w:spacing w:line="240" w:lineRule="auto"/>
        <w:ind w:firstLine="709"/>
        <w:rPr>
          <w:sz w:val="24"/>
          <w:szCs w:val="24"/>
        </w:rPr>
      </w:pPr>
      <w:r w:rsidRPr="00A7476A">
        <w:rPr>
          <w:sz w:val="24"/>
          <w:szCs w:val="24"/>
        </w:rPr>
        <w:t>7</w:t>
      </w:r>
      <w:r w:rsidR="00B2207E" w:rsidRPr="00A7476A">
        <w:rPr>
          <w:sz w:val="24"/>
          <w:szCs w:val="24"/>
        </w:rPr>
        <w:t>. На основании указанных в</w:t>
      </w:r>
      <w:r w:rsidRPr="00A7476A">
        <w:rPr>
          <w:sz w:val="24"/>
          <w:szCs w:val="24"/>
        </w:rPr>
        <w:t xml:space="preserve"> части 6</w:t>
      </w:r>
      <w:r w:rsidR="00B2207E" w:rsidRPr="00A7476A">
        <w:rPr>
          <w:sz w:val="24"/>
          <w:szCs w:val="24"/>
        </w:rPr>
        <w:t xml:space="preserve"> настоящей с</w:t>
      </w:r>
      <w:r w:rsidR="0056763B" w:rsidRPr="00A7476A">
        <w:rPr>
          <w:sz w:val="24"/>
          <w:szCs w:val="24"/>
        </w:rPr>
        <w:t xml:space="preserve">татьи рекомендаций глава администрации муниципального образования </w:t>
      </w:r>
      <w:r w:rsidR="008545CA">
        <w:rPr>
          <w:sz w:val="24"/>
          <w:szCs w:val="24"/>
        </w:rPr>
        <w:t>Тбилисский</w:t>
      </w:r>
      <w:r w:rsidR="00E56B1D">
        <w:rPr>
          <w:sz w:val="24"/>
          <w:szCs w:val="24"/>
        </w:rPr>
        <w:t xml:space="preserve"> район</w:t>
      </w:r>
      <w:r w:rsidR="00B2207E" w:rsidRPr="00A7476A">
        <w:rPr>
          <w:sz w:val="24"/>
          <w:szCs w:val="24"/>
        </w:rPr>
        <w:t xml:space="preserve"> в течение трех</w:t>
      </w:r>
      <w:r w:rsidR="0056763B" w:rsidRPr="00A7476A">
        <w:rPr>
          <w:sz w:val="24"/>
          <w:szCs w:val="24"/>
        </w:rPr>
        <w:t xml:space="preserve"> </w:t>
      </w:r>
      <w:r w:rsidR="00B2207E" w:rsidRPr="00A7476A">
        <w:rPr>
          <w:sz w:val="24"/>
          <w:szCs w:val="24"/>
        </w:rPr>
        <w:t>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0056763B" w:rsidRPr="00A7476A">
        <w:rPr>
          <w:sz w:val="24"/>
          <w:szCs w:val="24"/>
        </w:rPr>
        <w:t xml:space="preserve"> администрации</w:t>
      </w:r>
      <w:r w:rsidR="00B2207E" w:rsidRPr="00A7476A">
        <w:rPr>
          <w:sz w:val="24"/>
          <w:szCs w:val="24"/>
        </w:rPr>
        <w:t xml:space="preserve"> муниципального образования</w:t>
      </w:r>
      <w:r w:rsidR="0056763B" w:rsidRPr="00A7476A">
        <w:rPr>
          <w:sz w:val="24"/>
          <w:szCs w:val="24"/>
        </w:rPr>
        <w:t xml:space="preserve"> </w:t>
      </w:r>
      <w:r w:rsidR="008545CA">
        <w:rPr>
          <w:sz w:val="24"/>
          <w:szCs w:val="24"/>
        </w:rPr>
        <w:t>Тбилисский</w:t>
      </w:r>
      <w:r w:rsidR="00E56B1D">
        <w:rPr>
          <w:sz w:val="24"/>
          <w:szCs w:val="24"/>
        </w:rPr>
        <w:t xml:space="preserve"> район</w:t>
      </w:r>
      <w:r w:rsidR="00B2207E" w:rsidRPr="00A7476A">
        <w:rPr>
          <w:sz w:val="24"/>
          <w:szCs w:val="24"/>
        </w:rPr>
        <w:t xml:space="preserve"> (при наличии официального сайта муниципального образования) в сети "Интернет".</w:t>
      </w:r>
    </w:p>
    <w:p w14:paraId="737C50E6"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lastRenderedPageBreak/>
        <w:t>8</w:t>
      </w:r>
      <w:r w:rsidR="00B2207E" w:rsidRPr="00A7476A">
        <w:rPr>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3387D92"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 В случае</w:t>
      </w:r>
      <w:proofErr w:type="gramStart"/>
      <w:r w:rsidR="00B2207E" w:rsidRPr="00A7476A">
        <w:rPr>
          <w:sz w:val="24"/>
          <w:szCs w:val="24"/>
        </w:rPr>
        <w:t>,</w:t>
      </w:r>
      <w:proofErr w:type="gramEnd"/>
      <w:r w:rsidR="00B2207E" w:rsidRPr="00A7476A">
        <w:rPr>
          <w:sz w:val="24"/>
          <w:szCs w:val="24"/>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w:t>
      </w:r>
      <w:r w:rsidR="00B87990" w:rsidRPr="00A7476A">
        <w:rPr>
          <w:sz w:val="24"/>
          <w:szCs w:val="24"/>
        </w:rPr>
        <w:t>енном для внесения изменений в П</w:t>
      </w:r>
      <w:r w:rsidR="00B2207E" w:rsidRPr="00A7476A">
        <w:rPr>
          <w:sz w:val="24"/>
          <w:szCs w:val="24"/>
        </w:rPr>
        <w:t>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293600D0"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 xml:space="preserve">.1. </w:t>
      </w:r>
      <w:proofErr w:type="gramStart"/>
      <w:r w:rsidR="00B2207E" w:rsidRPr="00A7476A">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882AF0" w:rsidRPr="00A7476A">
        <w:rPr>
          <w:sz w:val="24"/>
          <w:szCs w:val="24"/>
        </w:rPr>
        <w:t xml:space="preserve"> части 2 статьи 55.32 Градостроительного кодекса</w:t>
      </w:r>
      <w:r w:rsidR="00B2207E" w:rsidRPr="00A7476A">
        <w:rPr>
          <w:sz w:val="24"/>
          <w:szCs w:val="24"/>
        </w:rPr>
        <w:t>,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w:t>
      </w:r>
      <w:proofErr w:type="gramEnd"/>
      <w:r w:rsidR="00B2207E" w:rsidRPr="00A7476A">
        <w:rPr>
          <w:sz w:val="24"/>
          <w:szCs w:val="24"/>
        </w:rPr>
        <w:t xml:space="preserve"> </w:t>
      </w:r>
      <w:proofErr w:type="gramStart"/>
      <w:r w:rsidR="00B2207E" w:rsidRPr="00A7476A">
        <w:rPr>
          <w:sz w:val="24"/>
          <w:szCs w:val="24"/>
        </w:rPr>
        <w:t xml:space="preserve">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r w:rsidR="00882AF0" w:rsidRPr="00A7476A">
        <w:rPr>
          <w:sz w:val="24"/>
          <w:szCs w:val="24"/>
        </w:rPr>
        <w:t xml:space="preserve">части 2 статьи 55.32 Градостроительного кодекса </w:t>
      </w:r>
      <w:r w:rsidR="00B2207E" w:rsidRPr="00A7476A">
        <w:rPr>
          <w:sz w:val="24"/>
          <w:szCs w:val="24"/>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00B2207E" w:rsidRPr="00A7476A">
        <w:rPr>
          <w:sz w:val="24"/>
          <w:szCs w:val="24"/>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7C9FCF1" w14:textId="77777777" w:rsidR="00003A38" w:rsidRPr="00A7476A" w:rsidRDefault="00B2207E" w:rsidP="00FF744B">
      <w:pPr>
        <w:keepLines w:val="0"/>
        <w:widowControl w:val="0"/>
        <w:overflowPunct/>
        <w:spacing w:line="240" w:lineRule="auto"/>
        <w:ind w:firstLine="709"/>
        <w:rPr>
          <w:sz w:val="24"/>
          <w:szCs w:val="24"/>
        </w:rPr>
      </w:pPr>
      <w:r w:rsidRPr="00A7476A">
        <w:rPr>
          <w:sz w:val="24"/>
          <w:szCs w:val="24"/>
        </w:rPr>
        <w:t>1</w:t>
      </w:r>
      <w:r w:rsidR="00E3305D" w:rsidRPr="00A7476A">
        <w:rPr>
          <w:sz w:val="24"/>
          <w:szCs w:val="24"/>
        </w:rPr>
        <w:t>0</w:t>
      </w:r>
      <w:r w:rsidRPr="00A7476A">
        <w:rPr>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w:t>
      </w:r>
      <w:r w:rsidR="00FF744B" w:rsidRPr="00A7476A">
        <w:rPr>
          <w:sz w:val="24"/>
          <w:szCs w:val="24"/>
        </w:rPr>
        <w:t>едоставлении такого разрешения.</w:t>
      </w:r>
    </w:p>
    <w:p w14:paraId="3AF957B5" w14:textId="77777777" w:rsidR="00423DC2" w:rsidRPr="00A7476A" w:rsidRDefault="00423DC2" w:rsidP="003030E3">
      <w:pPr>
        <w:keepLines w:val="0"/>
        <w:widowControl w:val="0"/>
        <w:overflowPunct/>
        <w:spacing w:line="240" w:lineRule="auto"/>
        <w:ind w:firstLine="709"/>
        <w:jc w:val="center"/>
        <w:rPr>
          <w:b/>
          <w:sz w:val="23"/>
          <w:szCs w:val="20"/>
          <w:u w:val="single"/>
        </w:rPr>
      </w:pPr>
    </w:p>
    <w:p w14:paraId="0AA69067" w14:textId="44D0A155" w:rsidR="00003A38" w:rsidRPr="00A7476A" w:rsidRDefault="00003A38" w:rsidP="00A42090">
      <w:pPr>
        <w:pStyle w:val="7"/>
      </w:pPr>
      <w:bookmarkStart w:id="29" w:name="_Toc158661455"/>
      <w:r w:rsidRPr="00A7476A">
        <w:t>Статья 18. Отклонение от предельных параметров разрешенного строительства, реконструкции объектов капитального строительства.</w:t>
      </w:r>
      <w:bookmarkEnd w:id="29"/>
    </w:p>
    <w:p w14:paraId="32FE6422" w14:textId="77777777" w:rsidR="00287571" w:rsidRPr="00A7476A" w:rsidRDefault="00287571" w:rsidP="003030E3">
      <w:pPr>
        <w:keepLines w:val="0"/>
        <w:widowControl w:val="0"/>
        <w:overflowPunct/>
        <w:spacing w:line="240" w:lineRule="auto"/>
        <w:ind w:firstLine="709"/>
        <w:jc w:val="center"/>
        <w:rPr>
          <w:sz w:val="24"/>
          <w:szCs w:val="24"/>
        </w:rPr>
      </w:pPr>
    </w:p>
    <w:p w14:paraId="12D84FF1" w14:textId="77777777" w:rsidR="002D1BCD" w:rsidRDefault="00CB50F1" w:rsidP="002D1BCD">
      <w:pPr>
        <w:pStyle w:val="s1"/>
        <w:shd w:val="clear" w:color="auto" w:fill="FFFFFF"/>
        <w:spacing w:before="0" w:beforeAutospacing="0" w:after="0" w:afterAutospacing="0"/>
        <w:ind w:firstLine="709"/>
        <w:jc w:val="both"/>
      </w:pPr>
      <w:r w:rsidRPr="00A7476A">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FB43AA" w:rsidRPr="00A7476A">
        <w:t>иные характеристики,</w:t>
      </w:r>
      <w:r w:rsidRPr="00A7476A">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01B5738" w14:textId="0F7F9437" w:rsidR="00BD18DE" w:rsidRPr="00A7476A" w:rsidRDefault="00E61F53" w:rsidP="002D1BCD">
      <w:pPr>
        <w:pStyle w:val="s1"/>
        <w:shd w:val="clear" w:color="auto" w:fill="FFFFFF"/>
        <w:spacing w:before="0" w:beforeAutospacing="0" w:after="0" w:afterAutospacing="0"/>
        <w:ind w:firstLine="709"/>
        <w:jc w:val="both"/>
      </w:pPr>
      <w:r w:rsidRPr="000949EA">
        <w:t>1.1.</w:t>
      </w:r>
      <w:r w:rsidR="0086730C" w:rsidRPr="000949EA">
        <w:t xml:space="preserve"> </w:t>
      </w:r>
      <w:proofErr w:type="gramStart"/>
      <w:r w:rsidR="00BD18DE" w:rsidRPr="000949EA">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roofErr w:type="gramEnd"/>
      <w:r w:rsidR="000949EA" w:rsidRPr="000949EA">
        <w:rPr>
          <w:color w:val="FF0000"/>
          <w:shd w:val="clear" w:color="auto" w:fill="FFFFFF"/>
        </w:rPr>
        <w:t xml:space="preserve"> </w:t>
      </w:r>
      <w:r w:rsidR="000949EA" w:rsidRPr="006A14D1">
        <w:rPr>
          <w:shd w:val="clear" w:color="auto" w:fill="FFFFFF"/>
        </w:rPr>
        <w:t xml:space="preserve">Факт наличия </w:t>
      </w:r>
      <w:r w:rsidR="000949EA" w:rsidRPr="006A14D1">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000949EA" w:rsidRPr="006A14D1">
        <w:rPr>
          <w:shd w:val="clear" w:color="auto" w:fill="FFFFFF"/>
        </w:rPr>
        <w:t xml:space="preserve"> должны подтверждаться </w:t>
      </w:r>
      <w:r w:rsidR="000949EA" w:rsidRPr="006A14D1">
        <w:t>заключением аккредитованных экспертов</w:t>
      </w:r>
      <w:proofErr w:type="gramStart"/>
      <w:r w:rsidR="000949EA" w:rsidRPr="006A14D1">
        <w:t>.</w:t>
      </w:r>
      <w:proofErr w:type="gramEnd"/>
      <w:r w:rsidR="000949EA" w:rsidRPr="006A14D1">
        <w:t xml:space="preserve"> </w:t>
      </w:r>
      <w:r w:rsidR="000949EA" w:rsidRPr="006A14D1">
        <w:lastRenderedPageBreak/>
        <w:t>(</w:t>
      </w:r>
      <w:proofErr w:type="gramStart"/>
      <w:r w:rsidR="000949EA" w:rsidRPr="006A14D1">
        <w:t>р</w:t>
      </w:r>
      <w:proofErr w:type="gramEnd"/>
      <w:r w:rsidR="000949EA" w:rsidRPr="006A14D1">
        <w:t xml:space="preserve">екомендации ДАГ КК от 24.12.2020 г. № </w:t>
      </w:r>
      <w:r w:rsidR="000949EA" w:rsidRPr="006A14D1">
        <w:rPr>
          <w:lang w:eastAsia="ar-SA"/>
        </w:rPr>
        <w:t xml:space="preserve">71-01-08-10406/20, от </w:t>
      </w:r>
      <w:r w:rsidR="000949EA" w:rsidRPr="006A14D1">
        <w:t>18.01.2021</w:t>
      </w:r>
      <w:r w:rsidR="000949EA" w:rsidRPr="006A14D1">
        <w:rPr>
          <w:lang w:eastAsia="ar-SA"/>
        </w:rPr>
        <w:t xml:space="preserve"> г. № 71-01-09-276/21)</w:t>
      </w:r>
      <w:r w:rsidR="006A14D1">
        <w:t>.</w:t>
      </w:r>
    </w:p>
    <w:p w14:paraId="03EDAA22" w14:textId="23574C77" w:rsidR="00CB50F1" w:rsidRPr="000949EA" w:rsidRDefault="00CB50F1" w:rsidP="000949EA">
      <w:pPr>
        <w:shd w:val="clear" w:color="auto" w:fill="FFFFFF"/>
        <w:overflowPunct/>
        <w:autoSpaceDE/>
        <w:spacing w:line="240" w:lineRule="auto"/>
        <w:ind w:firstLine="0"/>
        <w:rPr>
          <w:color w:val="FF0000"/>
          <w:sz w:val="24"/>
          <w:szCs w:val="24"/>
        </w:rPr>
      </w:pPr>
      <w:r w:rsidRPr="000949EA">
        <w:rPr>
          <w:sz w:val="24"/>
          <w:szCs w:val="24"/>
        </w:rPr>
        <w:t>1.</w:t>
      </w:r>
      <w:r w:rsidR="00E61F53" w:rsidRPr="000949EA">
        <w:rPr>
          <w:sz w:val="24"/>
          <w:szCs w:val="24"/>
        </w:rPr>
        <w:t>2</w:t>
      </w:r>
      <w:r w:rsidRPr="000949EA">
        <w:rPr>
          <w:sz w:val="24"/>
          <w:szCs w:val="24"/>
        </w:rPr>
        <w:t>.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0949EA" w:rsidRPr="000949EA">
        <w:rPr>
          <w:color w:val="FF0000"/>
          <w:sz w:val="24"/>
          <w:szCs w:val="24"/>
          <w:shd w:val="clear" w:color="auto" w:fill="FFFFFF"/>
        </w:rPr>
        <w:t xml:space="preserve"> </w:t>
      </w:r>
    </w:p>
    <w:p w14:paraId="4FA482F6"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A7476A">
        <w:t>архитектурным решениям</w:t>
      </w:r>
      <w:proofErr w:type="gramEnd"/>
      <w:r w:rsidRPr="00A7476A">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14:paraId="75410270" w14:textId="77777777" w:rsidR="00CB50F1" w:rsidRPr="00A7476A" w:rsidRDefault="00CB50F1" w:rsidP="003030E3">
      <w:pPr>
        <w:pStyle w:val="s1"/>
        <w:shd w:val="clear" w:color="auto" w:fill="FFFFFF"/>
        <w:spacing w:before="0" w:beforeAutospacing="0" w:after="0" w:afterAutospacing="0"/>
        <w:ind w:firstLine="709"/>
        <w:jc w:val="both"/>
      </w:pPr>
      <w:r w:rsidRPr="00A7476A">
        <w:t>3. Заинтересованное в получении разрешения на отклонение от предельных параметров разрешенного строительства, реконструкции объектов капитального с</w:t>
      </w:r>
      <w:r w:rsidR="009F7695" w:rsidRPr="00A7476A">
        <w:t>троительства лицо направляет в К</w:t>
      </w:r>
      <w:r w:rsidRPr="00A7476A">
        <w:t>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A07722E"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4. </w:t>
      </w:r>
      <w:proofErr w:type="gramStart"/>
      <w:r w:rsidR="00010D1C" w:rsidRPr="00A7476A">
        <w:rPr>
          <w:rStyle w:val="blk"/>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860A6B" w:rsidRPr="00A7476A">
        <w:rPr>
          <w:rStyle w:val="blk"/>
        </w:rPr>
        <w:t>Градостроительного кодекса</w:t>
      </w:r>
      <w:r w:rsidR="00010D1C" w:rsidRPr="00A7476A">
        <w:rPr>
          <w:rStyle w:val="blk"/>
        </w:rPr>
        <w:t xml:space="preserve">, с учетом положений статьи 39 </w:t>
      </w:r>
      <w:r w:rsidR="00860A6B" w:rsidRPr="00A7476A">
        <w:rPr>
          <w:rStyle w:val="blk"/>
        </w:rPr>
        <w:t>Градостроительного кодекса</w:t>
      </w:r>
      <w:r w:rsidR="00010D1C" w:rsidRPr="00A7476A">
        <w:rPr>
          <w:rStyle w:val="blk"/>
        </w:rPr>
        <w:t>, за исключением случая, указанного в части</w:t>
      </w:r>
      <w:proofErr w:type="gramEnd"/>
      <w:r w:rsidR="00010D1C" w:rsidRPr="00A7476A">
        <w:rPr>
          <w:rStyle w:val="blk"/>
        </w:rPr>
        <w:t xml:space="preserve">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B43356" w14:textId="5CE1F407" w:rsidR="00CB50F1" w:rsidRPr="00A7476A" w:rsidRDefault="00CB50F1" w:rsidP="003030E3">
      <w:pPr>
        <w:pStyle w:val="s1"/>
        <w:shd w:val="clear" w:color="auto" w:fill="FFFFFF"/>
        <w:spacing w:before="0" w:beforeAutospacing="0" w:after="0" w:afterAutospacing="0"/>
        <w:ind w:firstLine="709"/>
        <w:jc w:val="both"/>
      </w:pPr>
      <w:r w:rsidRPr="00A7476A">
        <w:t xml:space="preserve">5. </w:t>
      </w:r>
      <w:proofErr w:type="gramStart"/>
      <w:r w:rsidR="00010D1C" w:rsidRPr="00A7476A">
        <w:rPr>
          <w:rStyle w:val="blk"/>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9F7695" w:rsidRPr="00A7476A">
        <w:rPr>
          <w:rStyle w:val="blk"/>
        </w:rPr>
        <w:t>К</w:t>
      </w:r>
      <w:r w:rsidR="00010D1C" w:rsidRPr="00A7476A">
        <w:rPr>
          <w:rStyle w:val="blk"/>
        </w:rPr>
        <w:t>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00010D1C" w:rsidRPr="00A7476A">
        <w:rPr>
          <w:rStyle w:val="blk"/>
        </w:rPr>
        <w:t xml:space="preserve"> направляет указа</w:t>
      </w:r>
      <w:r w:rsidR="009F7695" w:rsidRPr="00A7476A">
        <w:rPr>
          <w:rStyle w:val="blk"/>
        </w:rPr>
        <w:t xml:space="preserve">нные рекомендации главе </w:t>
      </w:r>
      <w:r w:rsidR="00010D1C" w:rsidRPr="00A7476A">
        <w:rPr>
          <w:rStyle w:val="blk"/>
        </w:rPr>
        <w:t>администрации</w:t>
      </w:r>
      <w:r w:rsidR="009F7695" w:rsidRPr="00A7476A">
        <w:rPr>
          <w:rStyle w:val="blk"/>
        </w:rPr>
        <w:t xml:space="preserve"> муниципального образования </w:t>
      </w:r>
      <w:r w:rsidR="008545CA">
        <w:rPr>
          <w:rStyle w:val="blk"/>
        </w:rPr>
        <w:t>Тбилисский</w:t>
      </w:r>
      <w:r w:rsidR="00E56B1D">
        <w:rPr>
          <w:rStyle w:val="blk"/>
        </w:rPr>
        <w:t xml:space="preserve"> район</w:t>
      </w:r>
      <w:r w:rsidR="00010D1C" w:rsidRPr="00A7476A">
        <w:rPr>
          <w:rStyle w:val="blk"/>
        </w:rPr>
        <w:t>.</w:t>
      </w:r>
    </w:p>
    <w:p w14:paraId="1E226846" w14:textId="4B37537F" w:rsidR="00CB50F1" w:rsidRPr="00A7476A" w:rsidRDefault="009F7695" w:rsidP="003030E3">
      <w:pPr>
        <w:pStyle w:val="s1"/>
        <w:shd w:val="clear" w:color="auto" w:fill="FFFFFF"/>
        <w:spacing w:before="0" w:beforeAutospacing="0" w:after="0" w:afterAutospacing="0"/>
        <w:ind w:firstLine="709"/>
        <w:jc w:val="both"/>
      </w:pPr>
      <w:r w:rsidRPr="00A7476A">
        <w:t xml:space="preserve">6. Глава </w:t>
      </w:r>
      <w:r w:rsidR="00CB50F1" w:rsidRPr="00A7476A">
        <w:t>администрации</w:t>
      </w:r>
      <w:r w:rsidRPr="00A7476A">
        <w:t xml:space="preserve"> муниципального образования </w:t>
      </w:r>
      <w:r w:rsidR="008545CA">
        <w:t>Тбилисский</w:t>
      </w:r>
      <w:r w:rsidR="00E56B1D">
        <w:t xml:space="preserve"> район</w:t>
      </w:r>
      <w:r w:rsidR="00CB50F1" w:rsidRPr="00A7476A">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29070CD7"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6.1. </w:t>
      </w:r>
      <w:proofErr w:type="gramStart"/>
      <w:r w:rsidRPr="00A7476A">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w:t>
      </w:r>
      <w:r w:rsidRPr="00A7476A">
        <w:lastRenderedPageBreak/>
        <w:t>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w:t>
      </w:r>
      <w:proofErr w:type="gramEnd"/>
      <w:r w:rsidRPr="00A7476A">
        <w:t xml:space="preserve"> </w:t>
      </w:r>
      <w:proofErr w:type="gramStart"/>
      <w:r w:rsidRPr="00A7476A">
        <w:t>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w:t>
      </w:r>
      <w:r w:rsidR="00506C40" w:rsidRPr="00A7476A">
        <w:t xml:space="preserve">5.32 Градостроительного кодекса </w:t>
      </w:r>
      <w:r w:rsidRPr="00A7476A">
        <w:t>и от которых поступило данное уведомление, направлено уведомление о том, что наличие признаков самовольной постройки не усматривается либо</w:t>
      </w:r>
      <w:proofErr w:type="gramEnd"/>
      <w:r w:rsidRPr="00A7476A">
        <w:t xml:space="preserve">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E844B8E" w14:textId="77777777" w:rsidR="00CB50F1" w:rsidRPr="00A7476A" w:rsidRDefault="00CB50F1" w:rsidP="003030E3">
      <w:pPr>
        <w:pStyle w:val="s1"/>
        <w:shd w:val="clear" w:color="auto" w:fill="FFFFFF"/>
        <w:spacing w:before="0" w:beforeAutospacing="0" w:after="0" w:afterAutospacing="0"/>
        <w:ind w:firstLine="709"/>
        <w:jc w:val="both"/>
      </w:pPr>
      <w:r w:rsidRPr="00A7476A">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45349F3" w14:textId="30B1BB11" w:rsidR="0086730C" w:rsidRDefault="0086730C" w:rsidP="0086730C">
      <w:pPr>
        <w:keepLines w:val="0"/>
        <w:widowControl w:val="0"/>
        <w:shd w:val="clear" w:color="auto" w:fill="FFFFFF"/>
        <w:tabs>
          <w:tab w:val="left" w:pos="-5387"/>
        </w:tabs>
        <w:spacing w:line="240" w:lineRule="auto"/>
        <w:ind w:firstLine="709"/>
        <w:rPr>
          <w:sz w:val="24"/>
          <w:szCs w:val="24"/>
        </w:rPr>
      </w:pPr>
      <w:r w:rsidRPr="00A7476A">
        <w:rPr>
          <w:sz w:val="24"/>
          <w:szCs w:val="24"/>
        </w:rPr>
        <w:t>8</w:t>
      </w:r>
      <w:r w:rsidR="0088572B">
        <w:rPr>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3E5B00">
        <w:rPr>
          <w:sz w:val="24"/>
          <w:szCs w:val="24"/>
        </w:rPr>
        <w:t xml:space="preserve"> не допускается, если такое отклонение не соответствует ограничениям использования объектов недвижимости, установленным на </w:t>
      </w:r>
      <w:proofErr w:type="spellStart"/>
      <w:r w:rsidR="003E5B00">
        <w:rPr>
          <w:sz w:val="24"/>
          <w:szCs w:val="24"/>
        </w:rPr>
        <w:t>приаэродромной</w:t>
      </w:r>
      <w:proofErr w:type="spellEnd"/>
      <w:r w:rsidR="003E5B00">
        <w:rPr>
          <w:sz w:val="24"/>
          <w:szCs w:val="24"/>
        </w:rPr>
        <w:t xml:space="preserve">  территории.</w:t>
      </w:r>
    </w:p>
    <w:p w14:paraId="2D623911" w14:textId="2C341C5D" w:rsidR="00A42090" w:rsidRDefault="00A42090" w:rsidP="0086730C">
      <w:pPr>
        <w:keepLines w:val="0"/>
        <w:widowControl w:val="0"/>
        <w:shd w:val="clear" w:color="auto" w:fill="FFFFFF"/>
        <w:tabs>
          <w:tab w:val="left" w:pos="-5387"/>
        </w:tabs>
        <w:spacing w:line="240" w:lineRule="auto"/>
        <w:ind w:firstLine="709"/>
        <w:rPr>
          <w:sz w:val="24"/>
          <w:szCs w:val="24"/>
        </w:rPr>
      </w:pPr>
    </w:p>
    <w:p w14:paraId="7F9F290B" w14:textId="5E23855F" w:rsidR="00A42090" w:rsidRPr="00954644" w:rsidRDefault="00A42090" w:rsidP="00A42090">
      <w:pPr>
        <w:pStyle w:val="7"/>
      </w:pPr>
      <w:bookmarkStart w:id="30" w:name="_Toc158661456"/>
      <w:r w:rsidRPr="00954644">
        <w:t>Статья 19. Архитектурно-градостроительный облик объекта капитального строительства.</w:t>
      </w:r>
      <w:bookmarkEnd w:id="30"/>
    </w:p>
    <w:p w14:paraId="3FFB4B79" w14:textId="77777777" w:rsidR="00C256C3" w:rsidRPr="00954644" w:rsidRDefault="00C256C3" w:rsidP="00C256C3"/>
    <w:p w14:paraId="7D5DE6ED" w14:textId="158C5341"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2 настоящих Правил, за исключением случаев, предусмотренных частью 2 настоящей статьи.</w:t>
      </w:r>
    </w:p>
    <w:p w14:paraId="091A59B2" w14:textId="6E701D96"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2. Согласование архитектурно-градостроительного облика объекта капитального строительства не требуется в отношении:</w:t>
      </w:r>
    </w:p>
    <w:p w14:paraId="4EF12FAD" w14:textId="4B253BB3"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54E5EFCA" w14:textId="0BCCCEC6"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2) объектов, для строительства или реконструкции которых не требуется получение разрешения на строительство;</w:t>
      </w:r>
    </w:p>
    <w:p w14:paraId="1EDEBDA5" w14:textId="0FF381F2"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3) объектов, расположенных на земельных участках, находящихся в пользовании учреждений, исполняющих наказание;</w:t>
      </w:r>
    </w:p>
    <w:p w14:paraId="382C2E96" w14:textId="5849529F"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3E6C634E" w14:textId="3C63B5FC"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7A2969DB" w14:textId="47D4739A"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1B8A0C6A" w14:textId="33A12350"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 xml:space="preserve">4. Основанием для отказа в согласовании архитектурно-градостроительного облика объекта капитального строительства является несоответствие </w:t>
      </w:r>
      <w:proofErr w:type="gramStart"/>
      <w:r w:rsidRPr="00954644">
        <w:rPr>
          <w:sz w:val="24"/>
          <w:szCs w:val="24"/>
        </w:rPr>
        <w:t>архитектурных решений</w:t>
      </w:r>
      <w:proofErr w:type="gramEnd"/>
      <w:r w:rsidRPr="00954644">
        <w:rPr>
          <w:sz w:val="24"/>
          <w:szCs w:val="24"/>
        </w:rPr>
        <w:t xml:space="preserve">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w:t>
      </w:r>
      <w:r w:rsidRPr="00954644">
        <w:rPr>
          <w:sz w:val="24"/>
          <w:szCs w:val="24"/>
        </w:rPr>
        <w:lastRenderedPageBreak/>
        <w:t>строительства, указанным в градостроительном регламенте.</w:t>
      </w:r>
    </w:p>
    <w:p w14:paraId="6630F7CC" w14:textId="1A0B03E5" w:rsidR="00A42090"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настоящим Кодексом.</w:t>
      </w:r>
    </w:p>
    <w:p w14:paraId="0A48AE12" w14:textId="77777777" w:rsidR="001F1B44" w:rsidRPr="00954644" w:rsidRDefault="001F1B44" w:rsidP="003030E3">
      <w:pPr>
        <w:keepLines w:val="0"/>
        <w:widowControl w:val="0"/>
        <w:overflowPunct/>
        <w:spacing w:line="240" w:lineRule="auto"/>
        <w:ind w:firstLine="709"/>
        <w:rPr>
          <w:sz w:val="24"/>
          <w:szCs w:val="24"/>
        </w:rPr>
      </w:pPr>
    </w:p>
    <w:p w14:paraId="214AA442" w14:textId="264E98A5" w:rsidR="00003A38" w:rsidRPr="00954644" w:rsidRDefault="00810366" w:rsidP="00E36B22">
      <w:pPr>
        <w:keepLines w:val="0"/>
        <w:widowControl w:val="0"/>
        <w:overflowPunct/>
        <w:spacing w:line="240" w:lineRule="auto"/>
        <w:ind w:firstLine="0"/>
        <w:contextualSpacing/>
        <w:jc w:val="center"/>
        <w:outlineLvl w:val="0"/>
        <w:rPr>
          <w:b/>
          <w:sz w:val="24"/>
          <w:szCs w:val="24"/>
        </w:rPr>
      </w:pPr>
      <w:bookmarkStart w:id="31" w:name="_Toc158661457"/>
      <w:r w:rsidRPr="00954644">
        <w:rPr>
          <w:b/>
          <w:sz w:val="24"/>
          <w:szCs w:val="24"/>
        </w:rPr>
        <w:t>ГЛАВА</w:t>
      </w:r>
      <w:r w:rsidR="00003A38" w:rsidRPr="00954644">
        <w:rPr>
          <w:b/>
          <w:sz w:val="24"/>
          <w:szCs w:val="24"/>
        </w:rPr>
        <w:t xml:space="preserve"> 3. Подготовка документации по планировке территории</w:t>
      </w:r>
      <w:bookmarkEnd w:id="31"/>
    </w:p>
    <w:p w14:paraId="478C48E6" w14:textId="77777777" w:rsidR="00003A38" w:rsidRPr="00A7476A" w:rsidRDefault="00003A38" w:rsidP="00E36B22">
      <w:pPr>
        <w:keepLines w:val="0"/>
        <w:widowControl w:val="0"/>
        <w:overflowPunct/>
        <w:spacing w:line="240" w:lineRule="auto"/>
        <w:ind w:firstLine="0"/>
        <w:jc w:val="center"/>
        <w:rPr>
          <w:sz w:val="24"/>
          <w:szCs w:val="24"/>
        </w:rPr>
      </w:pPr>
    </w:p>
    <w:p w14:paraId="6BD57FFC" w14:textId="26799D65" w:rsidR="00003A38" w:rsidRPr="00A7476A" w:rsidRDefault="00003A38" w:rsidP="00E36B22">
      <w:pPr>
        <w:pStyle w:val="7"/>
        <w:spacing w:line="240" w:lineRule="auto"/>
        <w:ind w:firstLine="0"/>
        <w:rPr>
          <w:sz w:val="24"/>
          <w:szCs w:val="24"/>
        </w:rPr>
      </w:pPr>
      <w:bookmarkStart w:id="32" w:name="_Toc158661458"/>
      <w:r w:rsidRPr="00A7476A">
        <w:t xml:space="preserve">Статья </w:t>
      </w:r>
      <w:r w:rsidR="00A42090">
        <w:t>20</w:t>
      </w:r>
      <w:r w:rsidRPr="00A7476A">
        <w:t>. Общие положения о планировке территории</w:t>
      </w:r>
      <w:bookmarkEnd w:id="32"/>
    </w:p>
    <w:p w14:paraId="789BDDFB" w14:textId="77777777" w:rsidR="00287571" w:rsidRPr="00A7476A" w:rsidRDefault="00287571" w:rsidP="003030E3">
      <w:pPr>
        <w:keepLines w:val="0"/>
        <w:widowControl w:val="0"/>
        <w:overflowPunct/>
        <w:spacing w:line="240" w:lineRule="auto"/>
        <w:ind w:firstLine="709"/>
        <w:jc w:val="center"/>
        <w:rPr>
          <w:sz w:val="24"/>
          <w:szCs w:val="24"/>
        </w:rPr>
      </w:pPr>
    </w:p>
    <w:p w14:paraId="0E9FD4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710EE4" w:rsidRPr="00A7476A">
        <w:rPr>
          <w:sz w:val="24"/>
          <w:szCs w:val="24"/>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00710EE4" w:rsidRPr="00A7476A">
        <w:rPr>
          <w:sz w:val="24"/>
          <w:szCs w:val="24"/>
        </w:rPr>
        <w:t>границ зон планируемого размещения объектов капитального строительства</w:t>
      </w:r>
      <w:proofErr w:type="gramEnd"/>
      <w:r w:rsidR="00710EE4" w:rsidRPr="00A7476A">
        <w:rPr>
          <w:sz w:val="24"/>
          <w:szCs w:val="24"/>
        </w:rPr>
        <w:t>.</w:t>
      </w:r>
    </w:p>
    <w:p w14:paraId="24AFD43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14:paraId="086DC9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6CF8D92" w14:textId="5195D41D" w:rsidR="00003A38" w:rsidRPr="00A7476A" w:rsidRDefault="00EB77AA" w:rsidP="003030E3">
      <w:pPr>
        <w:keepLines w:val="0"/>
        <w:widowControl w:val="0"/>
        <w:overflowPunct/>
        <w:spacing w:line="240" w:lineRule="auto"/>
        <w:ind w:firstLine="709"/>
        <w:rPr>
          <w:sz w:val="24"/>
          <w:szCs w:val="24"/>
        </w:rPr>
      </w:pPr>
      <w:r>
        <w:rPr>
          <w:sz w:val="24"/>
          <w:szCs w:val="24"/>
        </w:rPr>
        <w:t>4</w:t>
      </w:r>
      <w:r w:rsidR="00003A38" w:rsidRPr="00A7476A">
        <w:rPr>
          <w:sz w:val="24"/>
          <w:szCs w:val="24"/>
        </w:rPr>
        <w:t>. При подготовке документации по планировке территории может осуществляться разработка</w:t>
      </w:r>
      <w:r w:rsidR="00C25F19" w:rsidRPr="00A7476A">
        <w:rPr>
          <w:sz w:val="24"/>
          <w:szCs w:val="24"/>
        </w:rPr>
        <w:t xml:space="preserve"> проектов планировки территории и</w:t>
      </w:r>
      <w:r w:rsidR="00003A38" w:rsidRPr="00A7476A">
        <w:rPr>
          <w:sz w:val="24"/>
          <w:szCs w:val="24"/>
        </w:rPr>
        <w:t xml:space="preserve"> проектов межевания территории.</w:t>
      </w:r>
    </w:p>
    <w:p w14:paraId="1376FFA5" w14:textId="58AB32FD" w:rsidR="00003A38" w:rsidRPr="00A7476A" w:rsidRDefault="00EB77AA" w:rsidP="003030E3">
      <w:pPr>
        <w:keepLines w:val="0"/>
        <w:widowControl w:val="0"/>
        <w:overflowPunct/>
        <w:spacing w:line="240" w:lineRule="auto"/>
        <w:ind w:firstLine="709"/>
        <w:rPr>
          <w:sz w:val="24"/>
          <w:szCs w:val="24"/>
        </w:rPr>
      </w:pPr>
      <w:r>
        <w:rPr>
          <w:sz w:val="24"/>
          <w:szCs w:val="24"/>
        </w:rPr>
        <w:t>5</w:t>
      </w:r>
      <w:r w:rsidR="00003A38" w:rsidRPr="00A7476A">
        <w:rPr>
          <w:sz w:val="24"/>
          <w:szCs w:val="24"/>
        </w:rPr>
        <w:t>.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573A1C1B" w14:textId="5A5E7CB1" w:rsidR="00E61F53" w:rsidRPr="00A7476A" w:rsidRDefault="00EB77AA" w:rsidP="00E61F53">
      <w:pPr>
        <w:keepLines w:val="0"/>
        <w:widowControl w:val="0"/>
        <w:overflowPunct/>
        <w:spacing w:line="240" w:lineRule="auto"/>
        <w:ind w:firstLine="709"/>
        <w:rPr>
          <w:sz w:val="24"/>
          <w:szCs w:val="24"/>
        </w:rPr>
      </w:pPr>
      <w:r>
        <w:rPr>
          <w:sz w:val="24"/>
          <w:szCs w:val="24"/>
        </w:rPr>
        <w:t>6</w:t>
      </w:r>
      <w:r w:rsidR="00003A38" w:rsidRPr="00A7476A">
        <w:rPr>
          <w:sz w:val="24"/>
          <w:szCs w:val="24"/>
        </w:rPr>
        <w:t xml:space="preserve">. </w:t>
      </w:r>
      <w:r w:rsidR="00E61F53" w:rsidRPr="00A7476A">
        <w:rPr>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6B55165E" w14:textId="400E2C0C" w:rsidR="00003A38" w:rsidRPr="00A7476A" w:rsidRDefault="00EB77AA" w:rsidP="003030E3">
      <w:pPr>
        <w:keepLines w:val="0"/>
        <w:widowControl w:val="0"/>
        <w:overflowPunct/>
        <w:spacing w:line="240" w:lineRule="auto"/>
        <w:ind w:firstLine="709"/>
        <w:rPr>
          <w:sz w:val="24"/>
          <w:szCs w:val="24"/>
        </w:rPr>
      </w:pPr>
      <w:r>
        <w:rPr>
          <w:sz w:val="24"/>
          <w:szCs w:val="24"/>
        </w:rPr>
        <w:t xml:space="preserve">7. </w:t>
      </w:r>
      <w:r w:rsidR="00003A38" w:rsidRPr="00A7476A">
        <w:rPr>
          <w:sz w:val="24"/>
          <w:szCs w:val="24"/>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3A47F6D4" w14:textId="30797DC8" w:rsidR="00003A38" w:rsidRPr="00A7476A" w:rsidRDefault="00EB77AA" w:rsidP="003030E3">
      <w:pPr>
        <w:keepLines w:val="0"/>
        <w:widowControl w:val="0"/>
        <w:overflowPunct/>
        <w:spacing w:line="240" w:lineRule="auto"/>
        <w:ind w:firstLine="709"/>
        <w:rPr>
          <w:sz w:val="24"/>
          <w:szCs w:val="24"/>
        </w:rPr>
      </w:pPr>
      <w:r>
        <w:rPr>
          <w:sz w:val="24"/>
          <w:szCs w:val="24"/>
        </w:rPr>
        <w:t>8</w:t>
      </w:r>
      <w:r w:rsidR="00003A38" w:rsidRPr="00A7476A">
        <w:rPr>
          <w:sz w:val="24"/>
          <w:szCs w:val="24"/>
        </w:rPr>
        <w:t>. Подготовка графической части документации по планировке территории осуществляется:</w:t>
      </w:r>
    </w:p>
    <w:p w14:paraId="75D5056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 соответствии с системой координат, используемой для ведения Единого государственного реестра недвижимости;</w:t>
      </w:r>
    </w:p>
    <w:p w14:paraId="083CE07E" w14:textId="77777777" w:rsidR="00E61F53" w:rsidRPr="00A7476A" w:rsidRDefault="00003A38" w:rsidP="00E61F53">
      <w:pPr>
        <w:keepLines w:val="0"/>
        <w:widowControl w:val="0"/>
        <w:overflowPunct/>
        <w:spacing w:line="240" w:lineRule="auto"/>
        <w:ind w:firstLine="709"/>
        <w:rPr>
          <w:sz w:val="24"/>
          <w:szCs w:val="24"/>
        </w:rPr>
      </w:pPr>
      <w:r w:rsidRPr="00A7476A">
        <w:rPr>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2D5DFAFF" w14:textId="30F8F389" w:rsidR="00E61F53" w:rsidRPr="00A7476A" w:rsidRDefault="00E61F53" w:rsidP="002D1BCD">
      <w:pPr>
        <w:keepLines w:val="0"/>
        <w:widowControl w:val="0"/>
        <w:overflowPunct/>
        <w:spacing w:line="240" w:lineRule="auto"/>
        <w:ind w:firstLine="709"/>
        <w:rPr>
          <w:sz w:val="24"/>
          <w:szCs w:val="24"/>
        </w:rPr>
      </w:pPr>
      <w:r w:rsidRPr="00A7476A">
        <w:rPr>
          <w:sz w:val="24"/>
          <w:szCs w:val="24"/>
        </w:rPr>
        <w:t xml:space="preserve">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w:t>
      </w:r>
      <w:r w:rsidR="002D1BCD">
        <w:rPr>
          <w:sz w:val="24"/>
          <w:szCs w:val="24"/>
        </w:rPr>
        <w:t>тельством Российской Федерации.</w:t>
      </w:r>
    </w:p>
    <w:p w14:paraId="0972C28F" w14:textId="77777777" w:rsidR="00003A38" w:rsidRPr="00A7476A" w:rsidRDefault="00003A38" w:rsidP="003030E3">
      <w:pPr>
        <w:keepLines w:val="0"/>
        <w:widowControl w:val="0"/>
        <w:overflowPunct/>
        <w:spacing w:line="240" w:lineRule="auto"/>
        <w:ind w:firstLine="709"/>
        <w:rPr>
          <w:sz w:val="24"/>
          <w:szCs w:val="24"/>
        </w:rPr>
      </w:pPr>
    </w:p>
    <w:p w14:paraId="6C163B3D" w14:textId="2C65B648" w:rsidR="001F1B44" w:rsidRPr="00A7476A" w:rsidRDefault="00003A38" w:rsidP="002D1BCD">
      <w:pPr>
        <w:pStyle w:val="7"/>
        <w:spacing w:line="240" w:lineRule="auto"/>
        <w:ind w:firstLine="0"/>
      </w:pPr>
      <w:bookmarkStart w:id="33" w:name="_Toc158661459"/>
      <w:r w:rsidRPr="00A7476A">
        <w:t>Статья 2</w:t>
      </w:r>
      <w:r w:rsidR="00A42090">
        <w:t>1</w:t>
      </w:r>
      <w:r w:rsidRPr="00A7476A">
        <w:t>. Инженерные изыскания для подготовки документации по планировке территории</w:t>
      </w:r>
      <w:bookmarkEnd w:id="33"/>
    </w:p>
    <w:p w14:paraId="2BEB819B" w14:textId="77777777" w:rsidR="00E44FB0" w:rsidRPr="00A7476A" w:rsidRDefault="00E44FB0" w:rsidP="003030E3">
      <w:pPr>
        <w:pStyle w:val="s1"/>
        <w:shd w:val="clear" w:color="auto" w:fill="FFFFFF"/>
        <w:spacing w:before="0" w:beforeAutospacing="0" w:after="0" w:afterAutospacing="0"/>
        <w:ind w:firstLine="709"/>
        <w:jc w:val="both"/>
      </w:pPr>
      <w:r w:rsidRPr="00A7476A">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w:t>
      </w:r>
      <w:r w:rsidR="00E61F53" w:rsidRPr="00A7476A">
        <w:t>4</w:t>
      </w:r>
      <w:r w:rsidR="00BE62D6" w:rsidRPr="00A7476A">
        <w:t xml:space="preserve"> </w:t>
      </w:r>
      <w:r w:rsidRPr="00A7476A">
        <w:t>настоящей статьи.</w:t>
      </w:r>
    </w:p>
    <w:p w14:paraId="04D7E743" w14:textId="4C98701A" w:rsidR="00E44FB0" w:rsidRPr="00A7476A" w:rsidRDefault="00E44FB0" w:rsidP="003030E3">
      <w:pPr>
        <w:pStyle w:val="s1"/>
        <w:shd w:val="clear" w:color="auto" w:fill="FFFFFF"/>
        <w:spacing w:before="0" w:beforeAutospacing="0" w:after="0" w:afterAutospacing="0"/>
        <w:ind w:firstLine="709"/>
        <w:jc w:val="both"/>
      </w:pPr>
      <w:r w:rsidRPr="00A7476A">
        <w:lastRenderedPageBreak/>
        <w:t xml:space="preserve">2.  </w:t>
      </w:r>
      <w:r w:rsidR="00C256C3" w:rsidRPr="00C256C3">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r w:rsidRPr="00A7476A">
        <w:t>.</w:t>
      </w:r>
    </w:p>
    <w:p w14:paraId="69CFA18C" w14:textId="4FB50BC5" w:rsidR="00E44FB0" w:rsidRPr="00954644" w:rsidRDefault="00E44FB0" w:rsidP="003030E3">
      <w:pPr>
        <w:pStyle w:val="s1"/>
        <w:shd w:val="clear" w:color="auto" w:fill="FFFFFF"/>
        <w:spacing w:before="0" w:beforeAutospacing="0" w:after="0" w:afterAutospacing="0"/>
        <w:ind w:firstLine="709"/>
        <w:jc w:val="both"/>
      </w:pPr>
      <w:r w:rsidRPr="00954644">
        <w:t>3. </w:t>
      </w:r>
      <w:r w:rsidR="003C2A75" w:rsidRPr="00954644">
        <w:t>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субъектов Российской Федерации,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r w:rsidRPr="00954644">
        <w:t>.</w:t>
      </w:r>
    </w:p>
    <w:p w14:paraId="5D755824" w14:textId="77777777" w:rsidR="00E44FB0" w:rsidRPr="00A7476A" w:rsidRDefault="00E44FB0" w:rsidP="003030E3">
      <w:pPr>
        <w:pStyle w:val="s1"/>
        <w:shd w:val="clear" w:color="auto" w:fill="FFFFFF"/>
        <w:spacing w:before="0" w:beforeAutospacing="0" w:after="0" w:afterAutospacing="0"/>
        <w:ind w:firstLine="709"/>
        <w:jc w:val="both"/>
      </w:pPr>
      <w:r w:rsidRPr="00A7476A">
        <w:t>4. Инженерные изыскания для подготовки документации по планировке территории выполняются в целях получения:</w:t>
      </w:r>
    </w:p>
    <w:p w14:paraId="79C34693" w14:textId="77777777" w:rsidR="00E44FB0" w:rsidRPr="00A7476A" w:rsidRDefault="00E44FB0" w:rsidP="003030E3">
      <w:pPr>
        <w:pStyle w:val="s1"/>
        <w:shd w:val="clear" w:color="auto" w:fill="FFFFFF"/>
        <w:spacing w:before="0" w:beforeAutospacing="0" w:after="0" w:afterAutospacing="0"/>
        <w:ind w:firstLine="709"/>
        <w:jc w:val="both"/>
      </w:pPr>
      <w:r w:rsidRPr="00A7476A">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53776C03" w14:textId="77777777" w:rsidR="00E44FB0" w:rsidRPr="00A7476A" w:rsidRDefault="00E44FB0" w:rsidP="003030E3">
      <w:pPr>
        <w:pStyle w:val="s1"/>
        <w:shd w:val="clear" w:color="auto" w:fill="FFFFFF"/>
        <w:spacing w:before="0" w:beforeAutospacing="0" w:after="0" w:afterAutospacing="0"/>
        <w:ind w:firstLine="709"/>
        <w:jc w:val="both"/>
      </w:pPr>
      <w:r w:rsidRPr="00A7476A">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27779D9C" w14:textId="77777777" w:rsidR="00E44FB0" w:rsidRPr="00A7476A" w:rsidRDefault="00E44FB0" w:rsidP="003030E3">
      <w:pPr>
        <w:pStyle w:val="s1"/>
        <w:shd w:val="clear" w:color="auto" w:fill="FFFFFF"/>
        <w:spacing w:before="0" w:beforeAutospacing="0" w:after="0" w:afterAutospacing="0"/>
        <w:ind w:firstLine="709"/>
        <w:jc w:val="both"/>
      </w:pPr>
      <w:r w:rsidRPr="00A7476A">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2E64071" w14:textId="77777777" w:rsidR="00E44FB0" w:rsidRPr="00A7476A" w:rsidRDefault="00E44FB0" w:rsidP="003030E3">
      <w:pPr>
        <w:pStyle w:val="s1"/>
        <w:shd w:val="clear" w:color="auto" w:fill="FFFFFF"/>
        <w:spacing w:before="0" w:beforeAutospacing="0" w:after="0" w:afterAutospacing="0"/>
        <w:ind w:firstLine="709"/>
        <w:jc w:val="both"/>
      </w:pPr>
      <w:r w:rsidRPr="00A7476A">
        <w:t xml:space="preserve">5. </w:t>
      </w:r>
      <w:proofErr w:type="gramStart"/>
      <w:r w:rsidRPr="00A7476A">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w:t>
      </w:r>
      <w:r w:rsidR="00506C40" w:rsidRPr="00A7476A">
        <w:t xml:space="preserve"> Градостроительным кодексом</w:t>
      </w:r>
      <w:r w:rsidRPr="00A7476A">
        <w:t>, в зависимости от вида и назначения объектов капитального строительства, размещение которых планируется в соответствии с такой документацией, а также</w:t>
      </w:r>
      <w:proofErr w:type="gramEnd"/>
      <w:r w:rsidRPr="00A7476A">
        <w:t xml:space="preserve">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1C054AD2" w14:textId="1F92EC50" w:rsidR="006A14D1" w:rsidRPr="00A7476A" w:rsidRDefault="00E44FB0" w:rsidP="0053570C">
      <w:pPr>
        <w:pStyle w:val="s1"/>
        <w:shd w:val="clear" w:color="auto" w:fill="FFFFFF"/>
        <w:spacing w:before="0" w:beforeAutospacing="0" w:after="0" w:afterAutospacing="0"/>
        <w:ind w:firstLine="709"/>
        <w:jc w:val="both"/>
      </w:pPr>
      <w:r w:rsidRPr="00A7476A">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w:t>
      </w:r>
      <w:r w:rsidR="001F1B44" w:rsidRPr="00A7476A">
        <w:t>твии с указанной документацией.</w:t>
      </w:r>
    </w:p>
    <w:p w14:paraId="3D98A385" w14:textId="62808A0F" w:rsidR="00287571" w:rsidRPr="0053570C" w:rsidRDefault="00E5191C" w:rsidP="0053570C">
      <w:pPr>
        <w:pStyle w:val="7"/>
        <w:spacing w:line="240" w:lineRule="auto"/>
        <w:ind w:firstLine="0"/>
      </w:pPr>
      <w:bookmarkStart w:id="34" w:name="_Toc158661460"/>
      <w:r w:rsidRPr="00A7476A">
        <w:t>Статья 2</w:t>
      </w:r>
      <w:r w:rsidR="00A42090">
        <w:t>2</w:t>
      </w:r>
      <w:r w:rsidRPr="00A7476A">
        <w:t>. Проект</w:t>
      </w:r>
      <w:r w:rsidR="00003A38" w:rsidRPr="00A7476A">
        <w:t xml:space="preserve"> планировки территории</w:t>
      </w:r>
      <w:bookmarkEnd w:id="34"/>
    </w:p>
    <w:p w14:paraId="23C5F245" w14:textId="77777777" w:rsidR="00E5191C" w:rsidRPr="00A7476A" w:rsidRDefault="00E5191C" w:rsidP="003030E3">
      <w:pPr>
        <w:pStyle w:val="s1"/>
        <w:shd w:val="clear" w:color="auto" w:fill="FFFFFF"/>
        <w:spacing w:before="0" w:beforeAutospacing="0" w:after="0" w:afterAutospacing="0"/>
        <w:ind w:firstLine="709"/>
        <w:jc w:val="both"/>
      </w:pPr>
      <w:r w:rsidRPr="00A7476A">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BEC0972" w14:textId="77777777" w:rsidR="00197160" w:rsidRPr="00A7476A" w:rsidRDefault="00197160" w:rsidP="003030E3">
      <w:pPr>
        <w:pStyle w:val="s1"/>
        <w:shd w:val="clear" w:color="auto" w:fill="FFFFFF"/>
        <w:spacing w:before="0" w:beforeAutospacing="0" w:after="0" w:afterAutospacing="0"/>
        <w:ind w:firstLine="709"/>
        <w:jc w:val="both"/>
      </w:pPr>
      <w:r w:rsidRPr="00A7476A">
        <w:t xml:space="preserve">При принятии решения о разработке </w:t>
      </w:r>
      <w:r w:rsidR="00311C12" w:rsidRPr="00A7476A">
        <w:t>документации по планировке территории устанавливаются границы проектирования проекта планировки с учетом включения смежных элементов планировочной структуры, прилегающих по периметру к основной (рассматриваемой) территории.</w:t>
      </w:r>
    </w:p>
    <w:p w14:paraId="29334616" w14:textId="77777777" w:rsidR="00E5191C" w:rsidRPr="00A7476A" w:rsidRDefault="00E5191C" w:rsidP="003030E3">
      <w:pPr>
        <w:pStyle w:val="s1"/>
        <w:shd w:val="clear" w:color="auto" w:fill="FFFFFF"/>
        <w:spacing w:before="0" w:beforeAutospacing="0" w:after="0" w:afterAutospacing="0"/>
        <w:ind w:firstLine="709"/>
        <w:jc w:val="both"/>
      </w:pPr>
      <w:r w:rsidRPr="00A7476A">
        <w:t>2. Проект планировки территории состоит из основной части, которая подлежит утверждению, и материалов по ее обоснованию.</w:t>
      </w:r>
    </w:p>
    <w:p w14:paraId="2F149495" w14:textId="77777777" w:rsidR="00E5191C" w:rsidRPr="00A7476A" w:rsidRDefault="00E5191C" w:rsidP="003030E3">
      <w:pPr>
        <w:pStyle w:val="s1"/>
        <w:shd w:val="clear" w:color="auto" w:fill="FFFFFF"/>
        <w:spacing w:before="0" w:beforeAutospacing="0" w:after="0" w:afterAutospacing="0"/>
        <w:ind w:firstLine="709"/>
        <w:jc w:val="both"/>
      </w:pPr>
      <w:r w:rsidRPr="00A7476A">
        <w:t>3. Основная часть проекта планировки территории включает в себя:</w:t>
      </w:r>
    </w:p>
    <w:p w14:paraId="4394E2C2" w14:textId="77777777" w:rsidR="00E5191C" w:rsidRPr="00A7476A" w:rsidRDefault="00E5191C" w:rsidP="003030E3">
      <w:pPr>
        <w:pStyle w:val="s1"/>
        <w:shd w:val="clear" w:color="auto" w:fill="FFFFFF"/>
        <w:spacing w:before="0" w:beforeAutospacing="0" w:after="0" w:afterAutospacing="0"/>
        <w:ind w:firstLine="709"/>
        <w:jc w:val="both"/>
      </w:pPr>
      <w:r w:rsidRPr="00A7476A">
        <w:t>1) чертеж или чертежи планировки территории, на которых отображаются:</w:t>
      </w:r>
    </w:p>
    <w:p w14:paraId="41CC0305" w14:textId="77777777" w:rsidR="00E5191C" w:rsidRPr="00A7476A" w:rsidRDefault="00E5191C" w:rsidP="003030E3">
      <w:pPr>
        <w:pStyle w:val="s1"/>
        <w:shd w:val="clear" w:color="auto" w:fill="FFFFFF"/>
        <w:spacing w:before="0" w:beforeAutospacing="0" w:after="0" w:afterAutospacing="0"/>
        <w:ind w:firstLine="709"/>
        <w:jc w:val="both"/>
      </w:pPr>
      <w:r w:rsidRPr="00A7476A">
        <w:t>а) красные линии;</w:t>
      </w:r>
    </w:p>
    <w:p w14:paraId="4A9CA8CA" w14:textId="77777777" w:rsidR="00E5191C" w:rsidRPr="00A7476A" w:rsidRDefault="00E5191C" w:rsidP="003030E3">
      <w:pPr>
        <w:pStyle w:val="s1"/>
        <w:shd w:val="clear" w:color="auto" w:fill="FFFFFF"/>
        <w:spacing w:before="0" w:beforeAutospacing="0" w:after="0" w:afterAutospacing="0"/>
        <w:ind w:firstLine="709"/>
        <w:jc w:val="both"/>
      </w:pPr>
      <w:r w:rsidRPr="00A7476A">
        <w:t>б) границы существующих и планируемых элементов планировочной структуры;</w:t>
      </w:r>
    </w:p>
    <w:p w14:paraId="77041C47" w14:textId="77777777" w:rsidR="00E5191C" w:rsidRPr="00A7476A" w:rsidRDefault="00E5191C" w:rsidP="003030E3">
      <w:pPr>
        <w:pStyle w:val="s1"/>
        <w:shd w:val="clear" w:color="auto" w:fill="FFFFFF"/>
        <w:spacing w:before="0" w:beforeAutospacing="0" w:after="0" w:afterAutospacing="0"/>
        <w:ind w:firstLine="709"/>
        <w:jc w:val="both"/>
      </w:pPr>
      <w:r w:rsidRPr="00A7476A">
        <w:t>в) границы зон планируемого размещения объектов капитального строительства;</w:t>
      </w:r>
    </w:p>
    <w:p w14:paraId="73BDDA42" w14:textId="77777777" w:rsidR="00E5191C" w:rsidRPr="00A7476A" w:rsidRDefault="00E5191C" w:rsidP="003030E3">
      <w:pPr>
        <w:pStyle w:val="s1"/>
        <w:shd w:val="clear" w:color="auto" w:fill="FFFFFF"/>
        <w:spacing w:before="0" w:beforeAutospacing="0" w:after="0" w:afterAutospacing="0"/>
        <w:ind w:firstLine="709"/>
        <w:jc w:val="both"/>
      </w:pPr>
      <w:proofErr w:type="gramStart"/>
      <w:r w:rsidRPr="00A7476A">
        <w:lastRenderedPageBreak/>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A7476A">
        <w:t xml:space="preserve"> </w:t>
      </w:r>
      <w:proofErr w:type="gramStart"/>
      <w:r w:rsidRPr="00A7476A">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A7476A">
        <w:t xml:space="preserve"> </w:t>
      </w:r>
      <w:proofErr w:type="gramStart"/>
      <w:r w:rsidRPr="00A7476A">
        <w:t>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w:t>
      </w:r>
      <w:proofErr w:type="gramEnd"/>
      <w:r w:rsidRPr="00A7476A">
        <w:t xml:space="preserve">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556B0997" w14:textId="77777777" w:rsidR="00E5191C" w:rsidRPr="00A7476A" w:rsidRDefault="00E5191C" w:rsidP="003030E3">
      <w:pPr>
        <w:pStyle w:val="s1"/>
        <w:shd w:val="clear" w:color="auto" w:fill="FFFFFF"/>
        <w:spacing w:before="0" w:beforeAutospacing="0" w:after="0" w:afterAutospacing="0"/>
        <w:ind w:firstLine="709"/>
        <w:jc w:val="both"/>
      </w:pPr>
      <w:proofErr w:type="gramStart"/>
      <w:r w:rsidRPr="00A7476A">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A7476A">
        <w:t xml:space="preserve"> инфраструктуры.</w:t>
      </w:r>
    </w:p>
    <w:p w14:paraId="065BCA30" w14:textId="77777777" w:rsidR="00E5191C" w:rsidRPr="00A7476A" w:rsidRDefault="00E5191C" w:rsidP="003030E3">
      <w:pPr>
        <w:pStyle w:val="s1"/>
        <w:shd w:val="clear" w:color="auto" w:fill="FFFFFF"/>
        <w:spacing w:before="0" w:beforeAutospacing="0" w:after="0" w:afterAutospacing="0"/>
        <w:ind w:firstLine="709"/>
        <w:jc w:val="both"/>
      </w:pPr>
      <w:r w:rsidRPr="00A7476A">
        <w:t>4. Материалы по обоснованию проекта планировки территории содержат:</w:t>
      </w:r>
    </w:p>
    <w:p w14:paraId="0A684F3C" w14:textId="77777777" w:rsidR="00E5191C" w:rsidRPr="00A7476A" w:rsidRDefault="00E5191C" w:rsidP="003030E3">
      <w:pPr>
        <w:pStyle w:val="s1"/>
        <w:shd w:val="clear" w:color="auto" w:fill="FFFFFF"/>
        <w:spacing w:before="0" w:beforeAutospacing="0" w:after="0" w:afterAutospacing="0"/>
        <w:ind w:firstLine="709"/>
        <w:jc w:val="both"/>
      </w:pPr>
      <w:r w:rsidRPr="00A7476A">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14:paraId="5EB46253" w14:textId="77777777" w:rsidR="00E5191C" w:rsidRPr="00A7476A" w:rsidRDefault="00E5191C" w:rsidP="003030E3">
      <w:pPr>
        <w:pStyle w:val="s1"/>
        <w:shd w:val="clear" w:color="auto" w:fill="FFFFFF"/>
        <w:spacing w:before="0" w:beforeAutospacing="0" w:after="0" w:afterAutospacing="0"/>
        <w:ind w:firstLine="709"/>
        <w:jc w:val="both"/>
      </w:pPr>
      <w:r w:rsidRPr="00A7476A">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w:t>
      </w:r>
      <w:r w:rsidR="00506C40" w:rsidRPr="00A7476A">
        <w:t xml:space="preserve"> Градостроительным кодексом</w:t>
      </w:r>
      <w:r w:rsidRPr="00A7476A">
        <w:t>;</w:t>
      </w:r>
    </w:p>
    <w:p w14:paraId="492CE677" w14:textId="77777777" w:rsidR="00E5191C" w:rsidRPr="00A7476A" w:rsidRDefault="00E5191C" w:rsidP="003030E3">
      <w:pPr>
        <w:pStyle w:val="s1"/>
        <w:shd w:val="clear" w:color="auto" w:fill="FFFFFF"/>
        <w:spacing w:before="0" w:beforeAutospacing="0" w:after="0" w:afterAutospacing="0"/>
        <w:ind w:firstLine="709"/>
        <w:jc w:val="both"/>
      </w:pPr>
      <w:r w:rsidRPr="00A7476A">
        <w:t xml:space="preserve">3) обоснование </w:t>
      </w:r>
      <w:proofErr w:type="gramStart"/>
      <w:r w:rsidRPr="00A7476A">
        <w:t>определения границ зон планируемого размещения объектов капитального строительства</w:t>
      </w:r>
      <w:proofErr w:type="gramEnd"/>
      <w:r w:rsidRPr="00A7476A">
        <w:t>;</w:t>
      </w:r>
    </w:p>
    <w:p w14:paraId="5A9234AD" w14:textId="77777777" w:rsidR="00E5191C" w:rsidRPr="00A7476A" w:rsidRDefault="00E5191C" w:rsidP="003030E3">
      <w:pPr>
        <w:pStyle w:val="s1"/>
        <w:shd w:val="clear" w:color="auto" w:fill="FFFFFF"/>
        <w:spacing w:before="0" w:beforeAutospacing="0" w:after="0" w:afterAutospacing="0"/>
        <w:ind w:firstLine="709"/>
        <w:jc w:val="both"/>
      </w:pPr>
      <w:r w:rsidRPr="00A7476A">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35FBBBB2" w14:textId="77777777" w:rsidR="00E5191C" w:rsidRPr="00A7476A" w:rsidRDefault="00E5191C" w:rsidP="003030E3">
      <w:pPr>
        <w:pStyle w:val="s1"/>
        <w:shd w:val="clear" w:color="auto" w:fill="FFFFFF"/>
        <w:spacing w:before="0" w:beforeAutospacing="0" w:after="0" w:afterAutospacing="0"/>
        <w:ind w:firstLine="709"/>
        <w:jc w:val="both"/>
      </w:pPr>
      <w:r w:rsidRPr="00A7476A">
        <w:t>5) схему границ территорий объектов культурного наследия;</w:t>
      </w:r>
    </w:p>
    <w:p w14:paraId="155C7641" w14:textId="77777777" w:rsidR="00E5191C" w:rsidRPr="00A7476A" w:rsidRDefault="00E5191C" w:rsidP="003030E3">
      <w:pPr>
        <w:pStyle w:val="s1"/>
        <w:shd w:val="clear" w:color="auto" w:fill="FFFFFF"/>
        <w:spacing w:before="0" w:beforeAutospacing="0" w:after="0" w:afterAutospacing="0"/>
        <w:ind w:firstLine="709"/>
        <w:jc w:val="both"/>
      </w:pPr>
      <w:r w:rsidRPr="00A7476A">
        <w:t>6) схему границ зон с особыми условиями использования территории;</w:t>
      </w:r>
    </w:p>
    <w:p w14:paraId="1731663F" w14:textId="77777777" w:rsidR="00E5191C" w:rsidRPr="00A7476A" w:rsidRDefault="00E5191C" w:rsidP="003030E3">
      <w:pPr>
        <w:pStyle w:val="s1"/>
        <w:shd w:val="clear" w:color="auto" w:fill="FFFFFF"/>
        <w:spacing w:before="0" w:beforeAutospacing="0" w:after="0" w:afterAutospacing="0"/>
        <w:ind w:firstLine="709"/>
        <w:jc w:val="both"/>
      </w:pPr>
      <w:proofErr w:type="gramStart"/>
      <w:r w:rsidRPr="00A7476A">
        <w:t xml:space="preserve">7) </w:t>
      </w:r>
      <w:r w:rsidR="00FE6064" w:rsidRPr="00A7476A">
        <w:rPr>
          <w:rStyle w:val="blk"/>
        </w:rPr>
        <w:t xml:space="preserve">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w:t>
      </w:r>
      <w:r w:rsidR="00FE6064" w:rsidRPr="00A7476A">
        <w:rPr>
          <w:rStyle w:val="blk"/>
        </w:rPr>
        <w:lastRenderedPageBreak/>
        <w:t>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w:t>
      </w:r>
      <w:proofErr w:type="gramEnd"/>
      <w:r w:rsidR="00FE6064" w:rsidRPr="00A7476A">
        <w:rPr>
          <w:rStyle w:val="blk"/>
        </w:rPr>
        <w:t xml:space="preserve"> объектов для населения;</w:t>
      </w:r>
    </w:p>
    <w:p w14:paraId="5D2C2F10" w14:textId="77777777" w:rsidR="00E5191C" w:rsidRPr="00A7476A" w:rsidRDefault="00E5191C" w:rsidP="003030E3">
      <w:pPr>
        <w:pStyle w:val="s1"/>
        <w:shd w:val="clear" w:color="auto" w:fill="FFFFFF"/>
        <w:spacing w:before="0" w:beforeAutospacing="0" w:after="0" w:afterAutospacing="0"/>
        <w:ind w:firstLine="709"/>
        <w:jc w:val="both"/>
      </w:pPr>
      <w:r w:rsidRPr="00A7476A">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03167127" w14:textId="77777777" w:rsidR="00E5191C" w:rsidRPr="00A7476A" w:rsidRDefault="00E5191C" w:rsidP="003030E3">
      <w:pPr>
        <w:pStyle w:val="s1"/>
        <w:shd w:val="clear" w:color="auto" w:fill="FFFFFF"/>
        <w:spacing w:before="0" w:beforeAutospacing="0" w:after="0" w:afterAutospacing="0"/>
        <w:ind w:firstLine="709"/>
        <w:jc w:val="both"/>
      </w:pPr>
      <w:r w:rsidRPr="00A7476A">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0EFF8DB5" w14:textId="77777777" w:rsidR="00E5191C" w:rsidRPr="00A7476A" w:rsidRDefault="00E5191C" w:rsidP="003030E3">
      <w:pPr>
        <w:pStyle w:val="s1"/>
        <w:shd w:val="clear" w:color="auto" w:fill="FFFFFF"/>
        <w:spacing w:before="0" w:beforeAutospacing="0" w:after="0" w:afterAutospacing="0"/>
        <w:ind w:firstLine="709"/>
        <w:jc w:val="both"/>
      </w:pPr>
      <w:r w:rsidRPr="00A7476A">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7CEC167E" w14:textId="77777777" w:rsidR="00E5191C" w:rsidRPr="00A7476A" w:rsidRDefault="00E5191C" w:rsidP="003030E3">
      <w:pPr>
        <w:pStyle w:val="s1"/>
        <w:shd w:val="clear" w:color="auto" w:fill="FFFFFF"/>
        <w:spacing w:before="0" w:beforeAutospacing="0" w:after="0" w:afterAutospacing="0"/>
        <w:ind w:firstLine="709"/>
        <w:jc w:val="both"/>
      </w:pPr>
      <w:r w:rsidRPr="00A7476A">
        <w:t>11) перечень мероприятий по охране окружающей среды;</w:t>
      </w:r>
    </w:p>
    <w:p w14:paraId="0827EA65" w14:textId="77777777" w:rsidR="00E5191C" w:rsidRPr="00A7476A" w:rsidRDefault="00E5191C" w:rsidP="003030E3">
      <w:pPr>
        <w:pStyle w:val="s1"/>
        <w:shd w:val="clear" w:color="auto" w:fill="FFFFFF"/>
        <w:spacing w:before="0" w:beforeAutospacing="0" w:after="0" w:afterAutospacing="0"/>
        <w:ind w:firstLine="709"/>
        <w:jc w:val="both"/>
      </w:pPr>
      <w:r w:rsidRPr="00A7476A">
        <w:t>12) обоснование очередности планируемого развития территории;</w:t>
      </w:r>
    </w:p>
    <w:p w14:paraId="7E57D9AA" w14:textId="77777777" w:rsidR="00E5191C" w:rsidRPr="00A7476A" w:rsidRDefault="00E5191C" w:rsidP="003030E3">
      <w:pPr>
        <w:pStyle w:val="s1"/>
        <w:shd w:val="clear" w:color="auto" w:fill="FFFFFF"/>
        <w:spacing w:before="0" w:beforeAutospacing="0" w:after="0" w:afterAutospacing="0"/>
        <w:ind w:firstLine="709"/>
        <w:jc w:val="both"/>
      </w:pPr>
      <w:r w:rsidRPr="00A7476A">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0B4638B6" w14:textId="77777777" w:rsidR="00E5191C" w:rsidRPr="00A7476A" w:rsidRDefault="00E5191C" w:rsidP="003030E3">
      <w:pPr>
        <w:pStyle w:val="s1"/>
        <w:shd w:val="clear" w:color="auto" w:fill="FFFFFF"/>
        <w:spacing w:before="0" w:beforeAutospacing="0" w:after="0" w:afterAutospacing="0"/>
        <w:ind w:firstLine="709"/>
        <w:jc w:val="both"/>
      </w:pPr>
      <w:r w:rsidRPr="00A7476A">
        <w:t>14) иные материалы для обоснования положений по планировке территории.</w:t>
      </w:r>
    </w:p>
    <w:p w14:paraId="1FFA4B9A" w14:textId="77777777" w:rsidR="00E5191C" w:rsidRPr="00A7476A" w:rsidRDefault="00E5191C" w:rsidP="003030E3">
      <w:pPr>
        <w:pStyle w:val="s1"/>
        <w:shd w:val="clear" w:color="auto" w:fill="FFFFFF"/>
        <w:spacing w:before="0" w:beforeAutospacing="0" w:after="0" w:afterAutospacing="0"/>
        <w:ind w:firstLine="709"/>
        <w:jc w:val="both"/>
      </w:pPr>
      <w:r w:rsidRPr="00A7476A">
        <w:t>6. В состав проекта планировки территории может включаться проект организации дорожного движения, разрабатываемый в соответствии с требованиями</w:t>
      </w:r>
      <w:r w:rsidR="001D7895" w:rsidRPr="00A7476A">
        <w:t xml:space="preserve"> Федерального закона </w:t>
      </w:r>
      <w:r w:rsidRPr="00A7476A">
        <w:t>"Об организации дорожного движения в Российской Федерации и о внесении изменений в отдельные законодательные акты Российской Федерации".</w:t>
      </w:r>
    </w:p>
    <w:p w14:paraId="6033103C" w14:textId="77777777" w:rsidR="00BE62D6" w:rsidRPr="00A7476A" w:rsidRDefault="00BE62D6" w:rsidP="003030E3">
      <w:pPr>
        <w:pStyle w:val="s1"/>
        <w:shd w:val="clear" w:color="auto" w:fill="FFFFFF"/>
        <w:spacing w:before="0" w:beforeAutospacing="0" w:after="0" w:afterAutospacing="0"/>
        <w:ind w:firstLine="709"/>
        <w:jc w:val="both"/>
      </w:pPr>
    </w:p>
    <w:p w14:paraId="2202BDF7" w14:textId="3C7B3F0F" w:rsidR="00003A38" w:rsidRPr="00A7476A" w:rsidRDefault="00003A38" w:rsidP="00E36B22">
      <w:pPr>
        <w:pStyle w:val="7"/>
        <w:spacing w:line="240" w:lineRule="auto"/>
        <w:ind w:firstLine="0"/>
      </w:pPr>
      <w:bookmarkStart w:id="35" w:name="_Toc158661461"/>
      <w:r w:rsidRPr="00A7476A">
        <w:t>Статья 2</w:t>
      </w:r>
      <w:r w:rsidR="00A42090">
        <w:t>3</w:t>
      </w:r>
      <w:r w:rsidRPr="00A7476A">
        <w:t>. Проекты межевания территорий</w:t>
      </w:r>
      <w:bookmarkEnd w:id="35"/>
    </w:p>
    <w:p w14:paraId="5E3E8359" w14:textId="77777777" w:rsidR="00287571" w:rsidRPr="00A7476A" w:rsidRDefault="00287571" w:rsidP="003030E3">
      <w:pPr>
        <w:keepLines w:val="0"/>
        <w:widowControl w:val="0"/>
        <w:overflowPunct/>
        <w:spacing w:line="240" w:lineRule="auto"/>
        <w:ind w:firstLine="709"/>
        <w:jc w:val="center"/>
        <w:rPr>
          <w:sz w:val="24"/>
          <w:szCs w:val="24"/>
        </w:rPr>
      </w:pPr>
    </w:p>
    <w:p w14:paraId="1F41C646" w14:textId="77777777" w:rsidR="00F9023C" w:rsidRPr="00A7476A" w:rsidRDefault="00F9023C" w:rsidP="003030E3">
      <w:pPr>
        <w:pStyle w:val="s1"/>
        <w:spacing w:before="0" w:beforeAutospacing="0" w:after="0" w:afterAutospacing="0"/>
        <w:ind w:firstLine="709"/>
        <w:jc w:val="both"/>
      </w:pPr>
      <w:r w:rsidRPr="00A7476A">
        <w:t xml:space="preserve">1. </w:t>
      </w:r>
      <w:proofErr w:type="gramStart"/>
      <w:r w:rsidR="00FE6064" w:rsidRPr="00A7476A">
        <w:rPr>
          <w:rStyle w:val="blk"/>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roofErr w:type="gramEnd"/>
    </w:p>
    <w:p w14:paraId="39603635" w14:textId="77777777" w:rsidR="00F9023C" w:rsidRPr="00A7476A" w:rsidRDefault="00F9023C" w:rsidP="003030E3">
      <w:pPr>
        <w:pStyle w:val="s1"/>
        <w:spacing w:before="0" w:beforeAutospacing="0" w:after="0" w:afterAutospacing="0"/>
        <w:ind w:firstLine="709"/>
        <w:jc w:val="both"/>
      </w:pPr>
      <w:r w:rsidRPr="00A7476A">
        <w:t xml:space="preserve">2. Подготовка проекта межевания территории </w:t>
      </w:r>
      <w:r w:rsidR="00FE6064" w:rsidRPr="00A7476A">
        <w:t>осуществляется,</w:t>
      </w:r>
      <w:r w:rsidRPr="00A7476A">
        <w:t xml:space="preserve"> </w:t>
      </w:r>
      <w:proofErr w:type="gramStart"/>
      <w:r w:rsidRPr="00A7476A">
        <w:t>для</w:t>
      </w:r>
      <w:proofErr w:type="gramEnd"/>
      <w:r w:rsidRPr="00A7476A">
        <w:t>:</w:t>
      </w:r>
    </w:p>
    <w:p w14:paraId="3B0C73BC" w14:textId="77777777" w:rsidR="00F9023C" w:rsidRPr="00A7476A" w:rsidRDefault="00F9023C" w:rsidP="003030E3">
      <w:pPr>
        <w:pStyle w:val="s1"/>
        <w:spacing w:before="0" w:beforeAutospacing="0" w:after="0" w:afterAutospacing="0"/>
        <w:ind w:firstLine="709"/>
        <w:jc w:val="both"/>
      </w:pPr>
      <w:r w:rsidRPr="00A7476A">
        <w:t xml:space="preserve">1) определения местоположения </w:t>
      </w:r>
      <w:r w:rsidR="00FE6064" w:rsidRPr="00A7476A">
        <w:t>границ,</w:t>
      </w:r>
      <w:r w:rsidRPr="00A7476A">
        <w:t xml:space="preserve"> образуемых и изменяемых земельных участков;</w:t>
      </w:r>
    </w:p>
    <w:p w14:paraId="67C0BD06" w14:textId="77777777" w:rsidR="00F9023C" w:rsidRPr="00A7476A" w:rsidRDefault="00F9023C" w:rsidP="003030E3">
      <w:pPr>
        <w:pStyle w:val="s1"/>
        <w:spacing w:before="0" w:beforeAutospacing="0" w:after="0" w:afterAutospacing="0"/>
        <w:ind w:firstLine="709"/>
        <w:jc w:val="both"/>
      </w:pPr>
      <w:proofErr w:type="gramStart"/>
      <w:r w:rsidRPr="00A7476A">
        <w:t xml:space="preserve">2) </w:t>
      </w:r>
      <w:r w:rsidR="00FE6064" w:rsidRPr="00A7476A">
        <w:rPr>
          <w:rStyle w:val="blk"/>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w:t>
      </w:r>
      <w:proofErr w:type="gramEnd"/>
      <w:r w:rsidR="00FE6064" w:rsidRPr="00A7476A">
        <w:rPr>
          <w:rStyle w:val="blk"/>
        </w:rPr>
        <w:t xml:space="preserve"> изменение границ территории общего пользования</w:t>
      </w:r>
      <w:r w:rsidRPr="00A7476A">
        <w:t>.</w:t>
      </w:r>
    </w:p>
    <w:p w14:paraId="68208531" w14:textId="77777777" w:rsidR="00F9023C" w:rsidRPr="00A7476A" w:rsidRDefault="00F9023C" w:rsidP="003030E3">
      <w:pPr>
        <w:pStyle w:val="s1"/>
        <w:spacing w:before="0" w:beforeAutospacing="0" w:after="0" w:afterAutospacing="0"/>
        <w:ind w:firstLine="709"/>
        <w:jc w:val="both"/>
      </w:pPr>
      <w:r w:rsidRPr="00A7476A">
        <w:t>3. Проект межевания территории состоит из основной части, которая подлежит утверждению, и материалов по обоснованию этого проекта.</w:t>
      </w:r>
    </w:p>
    <w:p w14:paraId="42A285DD" w14:textId="77777777" w:rsidR="00F9023C" w:rsidRPr="00A7476A" w:rsidRDefault="00F9023C" w:rsidP="003030E3">
      <w:pPr>
        <w:pStyle w:val="s1"/>
        <w:spacing w:before="0" w:beforeAutospacing="0" w:after="0" w:afterAutospacing="0"/>
        <w:ind w:firstLine="709"/>
        <w:jc w:val="both"/>
      </w:pPr>
      <w:r w:rsidRPr="00A7476A">
        <w:t>4. Основная часть проекта межевания территории включает в себя текстовую часть и чертежи межевания территории.</w:t>
      </w:r>
    </w:p>
    <w:p w14:paraId="6FF639B0" w14:textId="77777777" w:rsidR="00F9023C" w:rsidRPr="00A7476A" w:rsidRDefault="00F9023C" w:rsidP="003030E3">
      <w:pPr>
        <w:pStyle w:val="s1"/>
        <w:spacing w:before="0" w:beforeAutospacing="0" w:after="0" w:afterAutospacing="0"/>
        <w:ind w:firstLine="709"/>
        <w:jc w:val="both"/>
      </w:pPr>
      <w:r w:rsidRPr="00A7476A">
        <w:t>5. Текстовая часть проекта межевания территории включает в себя:</w:t>
      </w:r>
    </w:p>
    <w:p w14:paraId="540FFCF0" w14:textId="77777777" w:rsidR="00F9023C" w:rsidRPr="00A7476A" w:rsidRDefault="00F9023C" w:rsidP="003030E3">
      <w:pPr>
        <w:pStyle w:val="s1"/>
        <w:spacing w:before="0" w:beforeAutospacing="0" w:after="0" w:afterAutospacing="0"/>
        <w:ind w:firstLine="709"/>
        <w:jc w:val="both"/>
      </w:pPr>
      <w:r w:rsidRPr="00A7476A">
        <w:lastRenderedPageBreak/>
        <w:t>1) перечень и сведения о площади образуемых земельных участков, в том числе возможные способы их образования;</w:t>
      </w:r>
    </w:p>
    <w:p w14:paraId="04676187" w14:textId="77777777" w:rsidR="00F9023C" w:rsidRPr="00A7476A" w:rsidRDefault="00F9023C" w:rsidP="003030E3">
      <w:pPr>
        <w:pStyle w:val="s1"/>
        <w:spacing w:before="0" w:beforeAutospacing="0" w:after="0" w:afterAutospacing="0"/>
        <w:ind w:firstLine="709"/>
        <w:jc w:val="both"/>
      </w:pPr>
      <w:r w:rsidRPr="00A7476A">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0D151F75" w14:textId="77777777" w:rsidR="00F9023C" w:rsidRPr="00A7476A" w:rsidRDefault="00F9023C" w:rsidP="003030E3">
      <w:pPr>
        <w:pStyle w:val="s1"/>
        <w:spacing w:before="0" w:beforeAutospacing="0" w:after="0" w:afterAutospacing="0"/>
        <w:ind w:firstLine="709"/>
        <w:jc w:val="both"/>
      </w:pPr>
      <w:r w:rsidRPr="00A7476A">
        <w:t>3) вид разрешенного использования образуемых земельных участков в соответствии с проектом планировки территории в случаях, предусмотренных</w:t>
      </w:r>
      <w:r w:rsidR="00506C40" w:rsidRPr="00A7476A">
        <w:t xml:space="preserve"> Градостроительным кодексом</w:t>
      </w:r>
      <w:r w:rsidRPr="00A7476A">
        <w:t>;</w:t>
      </w:r>
    </w:p>
    <w:p w14:paraId="7E6493CE" w14:textId="77777777" w:rsidR="00F9023C" w:rsidRPr="00A7476A" w:rsidRDefault="00F9023C" w:rsidP="003030E3">
      <w:pPr>
        <w:pStyle w:val="s1"/>
        <w:spacing w:before="0" w:beforeAutospacing="0" w:after="0" w:afterAutospacing="0"/>
        <w:ind w:firstLine="709"/>
        <w:jc w:val="both"/>
      </w:pPr>
      <w:r w:rsidRPr="00A7476A">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sidR="00944DB0" w:rsidRPr="00A7476A">
        <w:t>границ,</w:t>
      </w:r>
      <w:r w:rsidRPr="00A7476A">
        <w:t xml:space="preserve"> образуемых и (или) изменяемых лесных участков);</w:t>
      </w:r>
    </w:p>
    <w:p w14:paraId="738750E6" w14:textId="77777777" w:rsidR="00F9023C" w:rsidRPr="00A7476A" w:rsidRDefault="00F9023C" w:rsidP="003030E3">
      <w:pPr>
        <w:pStyle w:val="s1"/>
        <w:spacing w:before="0" w:beforeAutospacing="0" w:after="0" w:afterAutospacing="0"/>
        <w:ind w:firstLine="709"/>
        <w:jc w:val="both"/>
      </w:pPr>
      <w:r w:rsidRPr="00A7476A">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w:t>
      </w:r>
      <w:r w:rsidR="00506C40" w:rsidRPr="00A7476A">
        <w:t xml:space="preserve"> Градостроительным кодексом </w:t>
      </w:r>
      <w:r w:rsidRPr="00A7476A">
        <w:t>для территориальных зон.</w:t>
      </w:r>
    </w:p>
    <w:p w14:paraId="29378C8E" w14:textId="77777777" w:rsidR="00F9023C" w:rsidRPr="00A7476A" w:rsidRDefault="00F9023C" w:rsidP="003030E3">
      <w:pPr>
        <w:pStyle w:val="s1"/>
        <w:spacing w:before="0" w:beforeAutospacing="0" w:after="0" w:afterAutospacing="0"/>
        <w:ind w:firstLine="709"/>
        <w:jc w:val="both"/>
      </w:pPr>
      <w:r w:rsidRPr="00A7476A">
        <w:t>6. На чертежах межевания территории отображаются:</w:t>
      </w:r>
    </w:p>
    <w:p w14:paraId="5317E6F2" w14:textId="77777777" w:rsidR="00F9023C" w:rsidRPr="00A7476A" w:rsidRDefault="00F9023C" w:rsidP="003030E3">
      <w:pPr>
        <w:pStyle w:val="s1"/>
        <w:spacing w:before="0" w:beforeAutospacing="0" w:after="0" w:afterAutospacing="0"/>
        <w:ind w:firstLine="709"/>
        <w:jc w:val="both"/>
      </w:pPr>
      <w:r w:rsidRPr="00A7476A">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5703B711" w14:textId="77777777" w:rsidR="00F9023C" w:rsidRPr="00A7476A" w:rsidRDefault="00F9023C" w:rsidP="003030E3">
      <w:pPr>
        <w:pStyle w:val="s1"/>
        <w:spacing w:before="0" w:beforeAutospacing="0" w:after="0" w:afterAutospacing="0"/>
        <w:ind w:firstLine="709"/>
        <w:jc w:val="both"/>
      </w:pPr>
      <w:r w:rsidRPr="00A7476A">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4492E942" w14:textId="77777777" w:rsidR="00F9023C" w:rsidRPr="00A7476A" w:rsidRDefault="00F9023C" w:rsidP="003030E3">
      <w:pPr>
        <w:pStyle w:val="s1"/>
        <w:spacing w:before="0" w:beforeAutospacing="0" w:after="0" w:afterAutospacing="0"/>
        <w:ind w:firstLine="709"/>
        <w:jc w:val="both"/>
      </w:pPr>
      <w:r w:rsidRPr="00A7476A">
        <w:t>3) линии отступа от красных линий в целях определения мест допустимого размещения зданий, строений, сооружений;</w:t>
      </w:r>
    </w:p>
    <w:p w14:paraId="530B59E6" w14:textId="77777777" w:rsidR="00F9023C" w:rsidRPr="00A7476A" w:rsidRDefault="00F9023C" w:rsidP="003030E3">
      <w:pPr>
        <w:pStyle w:val="s1"/>
        <w:spacing w:before="0" w:beforeAutospacing="0" w:after="0" w:afterAutospacing="0"/>
        <w:ind w:firstLine="709"/>
        <w:jc w:val="both"/>
      </w:pPr>
      <w:r w:rsidRPr="00A7476A">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7584ACFC" w14:textId="77777777" w:rsidR="00F9023C" w:rsidRPr="00A7476A" w:rsidRDefault="00F9023C" w:rsidP="003030E3">
      <w:pPr>
        <w:pStyle w:val="s1"/>
        <w:spacing w:before="0" w:beforeAutospacing="0" w:after="0" w:afterAutospacing="0"/>
        <w:ind w:firstLine="709"/>
        <w:jc w:val="both"/>
      </w:pPr>
      <w:r w:rsidRPr="00A7476A">
        <w:t>5) границы публичных сервитутов.</w:t>
      </w:r>
    </w:p>
    <w:p w14:paraId="7DED36FB" w14:textId="77777777" w:rsidR="00F9023C" w:rsidRPr="00A7476A" w:rsidRDefault="00F9023C" w:rsidP="003030E3">
      <w:pPr>
        <w:pStyle w:val="s1"/>
        <w:spacing w:before="0" w:beforeAutospacing="0" w:after="0" w:afterAutospacing="0"/>
        <w:ind w:firstLine="709"/>
        <w:jc w:val="both"/>
      </w:pPr>
      <w:r w:rsidRPr="00A7476A">
        <w:t xml:space="preserve">6.1. При подготовке проекта межевания территории в целях определения местоположения </w:t>
      </w:r>
      <w:r w:rsidR="00944DB0" w:rsidRPr="00A7476A">
        <w:t>границ,</w:t>
      </w:r>
      <w:r w:rsidRPr="00A7476A">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106329B5" w14:textId="77777777" w:rsidR="00F9023C" w:rsidRPr="00A7476A" w:rsidRDefault="00F9023C" w:rsidP="003030E3">
      <w:pPr>
        <w:pStyle w:val="s1"/>
        <w:spacing w:before="0" w:beforeAutospacing="0" w:after="0" w:afterAutospacing="0"/>
        <w:ind w:firstLine="709"/>
        <w:jc w:val="both"/>
      </w:pPr>
      <w:r w:rsidRPr="00A7476A">
        <w:t>7. Материалы по обоснованию проекта межевания территории включают в себя чертежи, на которых отображаются:</w:t>
      </w:r>
    </w:p>
    <w:p w14:paraId="4743B53B" w14:textId="77777777" w:rsidR="00F9023C" w:rsidRPr="00A7476A" w:rsidRDefault="00F9023C" w:rsidP="003030E3">
      <w:pPr>
        <w:pStyle w:val="s1"/>
        <w:spacing w:before="0" w:beforeAutospacing="0" w:after="0" w:afterAutospacing="0"/>
        <w:ind w:firstLine="709"/>
        <w:jc w:val="both"/>
      </w:pPr>
      <w:r w:rsidRPr="00A7476A">
        <w:t>1) границы существующих земельных участков;</w:t>
      </w:r>
    </w:p>
    <w:p w14:paraId="0B8C8648" w14:textId="77777777" w:rsidR="00F9023C" w:rsidRPr="00A7476A" w:rsidRDefault="00F9023C" w:rsidP="003030E3">
      <w:pPr>
        <w:pStyle w:val="s1"/>
        <w:spacing w:before="0" w:beforeAutospacing="0" w:after="0" w:afterAutospacing="0"/>
        <w:ind w:firstLine="709"/>
        <w:jc w:val="both"/>
      </w:pPr>
      <w:r w:rsidRPr="00A7476A">
        <w:t>2) границы зон с особыми условиями использования территорий;</w:t>
      </w:r>
    </w:p>
    <w:p w14:paraId="29083693" w14:textId="77777777" w:rsidR="00F9023C" w:rsidRPr="00A7476A" w:rsidRDefault="00F9023C" w:rsidP="003030E3">
      <w:pPr>
        <w:pStyle w:val="s1"/>
        <w:spacing w:before="0" w:beforeAutospacing="0" w:after="0" w:afterAutospacing="0"/>
        <w:ind w:firstLine="709"/>
        <w:jc w:val="both"/>
      </w:pPr>
      <w:r w:rsidRPr="00A7476A">
        <w:t>3) местоположение существующих объектов капитального строительства;</w:t>
      </w:r>
    </w:p>
    <w:p w14:paraId="3B2264A4" w14:textId="77777777" w:rsidR="00F9023C" w:rsidRPr="00A7476A" w:rsidRDefault="00F9023C" w:rsidP="003030E3">
      <w:pPr>
        <w:pStyle w:val="s1"/>
        <w:spacing w:before="0" w:beforeAutospacing="0" w:after="0" w:afterAutospacing="0"/>
        <w:ind w:firstLine="709"/>
        <w:jc w:val="both"/>
      </w:pPr>
      <w:r w:rsidRPr="00A7476A">
        <w:t>4) границы особо охраняемых природных территорий;</w:t>
      </w:r>
    </w:p>
    <w:p w14:paraId="317BCD1B" w14:textId="77777777" w:rsidR="00F9023C" w:rsidRPr="00A7476A" w:rsidRDefault="00F9023C" w:rsidP="003030E3">
      <w:pPr>
        <w:pStyle w:val="s1"/>
        <w:spacing w:before="0" w:beforeAutospacing="0" w:after="0" w:afterAutospacing="0"/>
        <w:ind w:firstLine="709"/>
        <w:jc w:val="both"/>
      </w:pPr>
      <w:r w:rsidRPr="00A7476A">
        <w:t>5) границы территорий объектов культурного наследия;</w:t>
      </w:r>
    </w:p>
    <w:p w14:paraId="7578635D" w14:textId="77777777" w:rsidR="00F9023C" w:rsidRPr="00A7476A" w:rsidRDefault="00F9023C" w:rsidP="003030E3">
      <w:pPr>
        <w:pStyle w:val="s1"/>
        <w:spacing w:before="0" w:beforeAutospacing="0" w:after="0" w:afterAutospacing="0"/>
        <w:ind w:firstLine="709"/>
        <w:jc w:val="both"/>
      </w:pPr>
      <w:r w:rsidRPr="00A7476A">
        <w:t>6) границы лесничеств, участковых лесничеств, лесных кварталов, лесотаксационных выделов или частей лесотаксационных выделов.</w:t>
      </w:r>
    </w:p>
    <w:p w14:paraId="2688EFD5" w14:textId="77777777" w:rsidR="00F9023C" w:rsidRPr="00A7476A" w:rsidRDefault="00F9023C" w:rsidP="003030E3">
      <w:pPr>
        <w:pStyle w:val="s1"/>
        <w:spacing w:before="0" w:beforeAutospacing="0" w:after="0" w:afterAutospacing="0"/>
        <w:ind w:firstLine="709"/>
        <w:jc w:val="both"/>
      </w:pPr>
      <w:r w:rsidRPr="00A7476A">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w:t>
      </w:r>
      <w:r w:rsidRPr="00A7476A">
        <w:lastRenderedPageBreak/>
        <w:t>соответствии с</w:t>
      </w:r>
      <w:r w:rsidR="00506C40" w:rsidRPr="00A7476A">
        <w:t xml:space="preserve"> </w:t>
      </w:r>
      <w:r w:rsidR="00431A08" w:rsidRPr="00A7476A">
        <w:t>Градостроительным кодексом</w:t>
      </w:r>
      <w:r w:rsidRPr="00A7476A">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6E657A65" w14:textId="77777777" w:rsidR="00F9023C" w:rsidRPr="00A7476A" w:rsidRDefault="00F9023C" w:rsidP="003030E3">
      <w:pPr>
        <w:pStyle w:val="s1"/>
        <w:spacing w:before="0" w:beforeAutospacing="0" w:after="0" w:afterAutospacing="0"/>
        <w:ind w:firstLine="709"/>
        <w:jc w:val="both"/>
      </w:pPr>
      <w:r w:rsidRPr="00A7476A">
        <w:t xml:space="preserve">9. При подготовке проекта межевания территории определение местоположения </w:t>
      </w:r>
      <w:r w:rsidR="00944DB0" w:rsidRPr="00A7476A">
        <w:t>границ,</w:t>
      </w:r>
      <w:r w:rsidRPr="00A7476A">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4615617D" w14:textId="77777777" w:rsidR="00F9023C" w:rsidRPr="00A7476A" w:rsidRDefault="00F9023C" w:rsidP="003030E3">
      <w:pPr>
        <w:pStyle w:val="s1"/>
        <w:spacing w:before="0" w:beforeAutospacing="0" w:after="0" w:afterAutospacing="0"/>
        <w:ind w:firstLine="709"/>
        <w:jc w:val="both"/>
      </w:pPr>
      <w:r w:rsidRPr="00A7476A">
        <w:t>10. В случае</w:t>
      </w:r>
      <w:proofErr w:type="gramStart"/>
      <w:r w:rsidRPr="00A7476A">
        <w:t>,</w:t>
      </w:r>
      <w:proofErr w:type="gramEnd"/>
      <w:r w:rsidRPr="00A7476A">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3D49C85C" w14:textId="77777777" w:rsidR="00F9023C" w:rsidRPr="00A7476A" w:rsidRDefault="00F9023C" w:rsidP="003030E3">
      <w:pPr>
        <w:pStyle w:val="s1"/>
        <w:spacing w:before="0" w:beforeAutospacing="0" w:after="0" w:afterAutospacing="0"/>
        <w:ind w:firstLine="709"/>
        <w:jc w:val="both"/>
      </w:pPr>
      <w:r w:rsidRPr="00A7476A">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4053D043" w14:textId="19E215CD" w:rsidR="00DE7B6B" w:rsidRDefault="00F9023C" w:rsidP="00DE7B6B">
      <w:pPr>
        <w:pStyle w:val="s1"/>
        <w:spacing w:before="0" w:beforeAutospacing="0" w:after="0" w:afterAutospacing="0"/>
        <w:ind w:firstLine="709"/>
        <w:jc w:val="both"/>
        <w:rPr>
          <w:rStyle w:val="blk"/>
        </w:rPr>
      </w:pPr>
      <w:r w:rsidRPr="00A7476A">
        <w:t xml:space="preserve">12. </w:t>
      </w:r>
      <w:proofErr w:type="gramStart"/>
      <w:r w:rsidR="00FE6064" w:rsidRPr="00A7476A">
        <w:rPr>
          <w:rStyle w:val="blk"/>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w:t>
      </w:r>
      <w:proofErr w:type="gramEnd"/>
      <w:r w:rsidR="00FE6064" w:rsidRPr="00A7476A">
        <w:rPr>
          <w:rStyle w:val="blk"/>
        </w:rPr>
        <w:t xml:space="preserve">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607559CC" w14:textId="77777777" w:rsidR="00DE7B6B" w:rsidRDefault="00DE7B6B" w:rsidP="00DE7B6B">
      <w:pPr>
        <w:pStyle w:val="s1"/>
        <w:spacing w:before="0" w:beforeAutospacing="0" w:after="0" w:afterAutospacing="0"/>
        <w:ind w:firstLine="709"/>
        <w:jc w:val="both"/>
      </w:pPr>
    </w:p>
    <w:p w14:paraId="4C46FC16" w14:textId="5BBEE37E" w:rsidR="00003A38" w:rsidRDefault="00DB333D" w:rsidP="00E36B22">
      <w:pPr>
        <w:pStyle w:val="7"/>
        <w:spacing w:line="240" w:lineRule="auto"/>
        <w:ind w:firstLine="0"/>
      </w:pPr>
      <w:bookmarkStart w:id="36" w:name="_Toc158661462"/>
      <w:r w:rsidRPr="00A7476A">
        <w:t>Статья 2</w:t>
      </w:r>
      <w:r w:rsidR="00A42090">
        <w:t>4</w:t>
      </w:r>
      <w:r w:rsidR="00003A38" w:rsidRPr="00A7476A">
        <w:t>. Согласование архитектурно-градостроительного облика</w:t>
      </w:r>
      <w:bookmarkEnd w:id="36"/>
    </w:p>
    <w:p w14:paraId="4FC34277" w14:textId="77777777" w:rsidR="009B6BE1" w:rsidRPr="009B6BE1" w:rsidRDefault="009B6BE1" w:rsidP="009B6BE1"/>
    <w:p w14:paraId="784E1F67" w14:textId="5555DE93" w:rsidR="009B6BE1" w:rsidRPr="009B6BE1" w:rsidRDefault="009B6BE1" w:rsidP="009B6BE1">
      <w:pPr>
        <w:keepLines w:val="0"/>
        <w:widowControl w:val="0"/>
        <w:overflowPunct/>
        <w:spacing w:line="240" w:lineRule="auto"/>
        <w:ind w:firstLine="709"/>
        <w:rPr>
          <w:sz w:val="24"/>
          <w:szCs w:val="24"/>
        </w:rPr>
      </w:pPr>
      <w:r w:rsidRPr="009B6BE1">
        <w:rPr>
          <w:sz w:val="24"/>
          <w:szCs w:val="24"/>
        </w:rPr>
        <w:t xml:space="preserve">1. </w:t>
      </w:r>
      <w:r w:rsidR="00A22E4E">
        <w:rPr>
          <w:sz w:val="24"/>
          <w:szCs w:val="24"/>
        </w:rPr>
        <w:t>Правила рассмотрения</w:t>
      </w:r>
      <w:r w:rsidRPr="009B6BE1">
        <w:rPr>
          <w:sz w:val="24"/>
          <w:szCs w:val="24"/>
        </w:rPr>
        <w:t xml:space="preserve">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w:t>
      </w:r>
      <w:r w:rsidR="00A22E4E">
        <w:rPr>
          <w:sz w:val="24"/>
          <w:szCs w:val="24"/>
        </w:rPr>
        <w:t>ы</w:t>
      </w:r>
      <w:r w:rsidRPr="009B6BE1">
        <w:rPr>
          <w:sz w:val="24"/>
          <w:szCs w:val="24"/>
        </w:rPr>
        <w:t xml:space="preserve"> постановлением</w:t>
      </w:r>
      <w:r w:rsidR="003C2A75">
        <w:rPr>
          <w:sz w:val="24"/>
          <w:szCs w:val="24"/>
        </w:rPr>
        <w:t xml:space="preserve"> </w:t>
      </w:r>
      <w:r w:rsidRPr="009B6BE1">
        <w:rPr>
          <w:sz w:val="24"/>
          <w:szCs w:val="24"/>
        </w:rPr>
        <w:t xml:space="preserve">Правительства Российской Федерации от </w:t>
      </w:r>
      <w:r w:rsidR="00A22E4E">
        <w:rPr>
          <w:sz w:val="24"/>
          <w:szCs w:val="24"/>
        </w:rPr>
        <w:t>29</w:t>
      </w:r>
      <w:r w:rsidRPr="009B6BE1">
        <w:rPr>
          <w:sz w:val="24"/>
          <w:szCs w:val="24"/>
        </w:rPr>
        <w:t xml:space="preserve"> </w:t>
      </w:r>
      <w:r w:rsidR="00A22E4E">
        <w:rPr>
          <w:sz w:val="24"/>
          <w:szCs w:val="24"/>
        </w:rPr>
        <w:t>мая</w:t>
      </w:r>
      <w:r w:rsidRPr="009B6BE1">
        <w:rPr>
          <w:sz w:val="24"/>
          <w:szCs w:val="24"/>
        </w:rPr>
        <w:t xml:space="preserve"> 20</w:t>
      </w:r>
      <w:r w:rsidR="00A22E4E">
        <w:rPr>
          <w:sz w:val="24"/>
          <w:szCs w:val="24"/>
        </w:rPr>
        <w:t>23</w:t>
      </w:r>
      <w:r w:rsidRPr="009B6BE1">
        <w:rPr>
          <w:sz w:val="24"/>
          <w:szCs w:val="24"/>
        </w:rPr>
        <w:t xml:space="preserve"> года № </w:t>
      </w:r>
      <w:r w:rsidR="00A22E4E">
        <w:rPr>
          <w:sz w:val="24"/>
          <w:szCs w:val="24"/>
        </w:rPr>
        <w:t>857</w:t>
      </w:r>
      <w:r w:rsidRPr="009B6BE1">
        <w:rPr>
          <w:sz w:val="24"/>
          <w:szCs w:val="24"/>
        </w:rPr>
        <w:t xml:space="preserve"> «</w:t>
      </w:r>
      <w:r w:rsidR="00A22E4E" w:rsidRPr="00A22E4E">
        <w:rPr>
          <w:sz w:val="24"/>
          <w:szCs w:val="24"/>
        </w:rPr>
        <w:t>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r w:rsidRPr="009B6BE1">
        <w:rPr>
          <w:sz w:val="24"/>
          <w:szCs w:val="24"/>
        </w:rPr>
        <w:t>»</w:t>
      </w:r>
      <w:r w:rsidR="00A22E4E">
        <w:rPr>
          <w:sz w:val="24"/>
          <w:szCs w:val="24"/>
        </w:rPr>
        <w:t>.</w:t>
      </w:r>
    </w:p>
    <w:p w14:paraId="6817AFEC"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2. Основными целями рассмотрения архитектурно-градостроительного облика объекта капитального строительства являются:</w:t>
      </w:r>
    </w:p>
    <w:p w14:paraId="6FC4D429" w14:textId="3881764F"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обеспечение гармонизации пространственной среды, а также композиционного и средового разнообразия в структуре застройки муниципальных образований Краснодарского края;</w:t>
      </w:r>
    </w:p>
    <w:p w14:paraId="6D0C2A85" w14:textId="47A5A6BA"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формирование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курортно-рекреационных территорий</w:t>
      </w:r>
      <w:r w:rsidRPr="00954644">
        <w:rPr>
          <w:sz w:val="24"/>
          <w:szCs w:val="24"/>
        </w:rPr>
        <w:t>;</w:t>
      </w:r>
    </w:p>
    <w:p w14:paraId="06C81373" w14:textId="74032B83" w:rsidR="009B6BE1" w:rsidRPr="00954644" w:rsidRDefault="009B6BE1" w:rsidP="009B6BE1">
      <w:pPr>
        <w:keepLines w:val="0"/>
        <w:widowControl w:val="0"/>
        <w:overflowPunct/>
        <w:spacing w:line="240" w:lineRule="auto"/>
        <w:ind w:firstLine="709"/>
        <w:rPr>
          <w:sz w:val="24"/>
          <w:szCs w:val="24"/>
        </w:rPr>
      </w:pPr>
      <w:r w:rsidRPr="00954644">
        <w:rPr>
          <w:sz w:val="24"/>
          <w:szCs w:val="24"/>
        </w:rPr>
        <w:lastRenderedPageBreak/>
        <w:t xml:space="preserve">- </w:t>
      </w:r>
      <w:r w:rsidR="003C2A75" w:rsidRPr="00954644">
        <w:rPr>
          <w:sz w:val="24"/>
          <w:szCs w:val="24"/>
        </w:rPr>
        <w:t>обеспечение пространственного единства отдельных элементов планировочной структуры для повышения эффективности использования территорий Краснодарского края</w:t>
      </w:r>
      <w:r w:rsidRPr="00954644">
        <w:rPr>
          <w:sz w:val="24"/>
          <w:szCs w:val="24"/>
        </w:rPr>
        <w:t>.</w:t>
      </w:r>
    </w:p>
    <w:p w14:paraId="449EE23E" w14:textId="13CBAE85"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w:t>
      </w:r>
      <w:r w:rsidR="003C2A75" w:rsidRPr="00954644">
        <w:rPr>
          <w:sz w:val="24"/>
          <w:szCs w:val="24"/>
        </w:rPr>
        <w:t xml:space="preserve">краевого значения, </w:t>
      </w:r>
      <w:proofErr w:type="gramStart"/>
      <w:r w:rsidR="003C2A75" w:rsidRPr="00954644">
        <w:rPr>
          <w:sz w:val="24"/>
          <w:szCs w:val="24"/>
        </w:rPr>
        <w:t>при</w:t>
      </w:r>
      <w:proofErr w:type="gramEnd"/>
      <w:r w:rsidR="003C2A75" w:rsidRPr="00954644">
        <w:rPr>
          <w:sz w:val="24"/>
          <w:szCs w:val="24"/>
        </w:rPr>
        <w:t xml:space="preserve"> которой предусматривается</w:t>
      </w:r>
      <w:r w:rsidRPr="00954644">
        <w:rPr>
          <w:sz w:val="24"/>
          <w:szCs w:val="24"/>
        </w:rPr>
        <w:t>:</w:t>
      </w:r>
    </w:p>
    <w:p w14:paraId="1E5A3898" w14:textId="18EA1F32"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анализ современного состояния территории, существующих объектов капитального строительства, элементов объектов благоустройства, иных объектов, расположенных на земельном участке, на котором планируется новое строительство или реконструкция объекта капитального строительства, для которого осуществляется оценка архитектурно-градостроительного облика, и на территориях, расположенных вдоль границ указанного земельного участка</w:t>
      </w:r>
      <w:r w:rsidRPr="00954644">
        <w:rPr>
          <w:sz w:val="24"/>
          <w:szCs w:val="24"/>
        </w:rPr>
        <w:t>;</w:t>
      </w:r>
    </w:p>
    <w:p w14:paraId="0639F16B" w14:textId="450DD454"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определение соответствия:</w:t>
      </w:r>
    </w:p>
    <w:p w14:paraId="77EF534F" w14:textId="482D392E"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схеме территориального планирования Краснодарского края, документам территориального планирования муниципального образования</w:t>
      </w:r>
      <w:r w:rsidRPr="00954644">
        <w:rPr>
          <w:sz w:val="24"/>
          <w:szCs w:val="24"/>
        </w:rPr>
        <w:t>;</w:t>
      </w:r>
    </w:p>
    <w:p w14:paraId="335BFBCE" w14:textId="115B982C"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проекту планировки территории (в случае, если проект планировки территории утвержден на земельный участок, на котором планируется новое строительство или реконструкция объекта капитального строительства, для которого осуществляется оценка архитектурно-градостроительного облика, и на территориях, расположенных вдоль границ указанного земельного участка);</w:t>
      </w:r>
    </w:p>
    <w:p w14:paraId="01E97D2C" w14:textId="48D8A7D0" w:rsidR="003C2A75" w:rsidRPr="00954644" w:rsidRDefault="003C2A75" w:rsidP="009B6BE1">
      <w:pPr>
        <w:keepLines w:val="0"/>
        <w:widowControl w:val="0"/>
        <w:overflowPunct/>
        <w:spacing w:line="240" w:lineRule="auto"/>
        <w:ind w:firstLine="709"/>
        <w:rPr>
          <w:sz w:val="24"/>
          <w:szCs w:val="24"/>
        </w:rPr>
      </w:pPr>
      <w:r w:rsidRPr="00954644">
        <w:rPr>
          <w:sz w:val="24"/>
          <w:szCs w:val="24"/>
        </w:rPr>
        <w:t>- градостроительному плану земельного участка;</w:t>
      </w:r>
    </w:p>
    <w:p w14:paraId="3AAAACA8" w14:textId="0AC197E5" w:rsidR="003C2A75" w:rsidRPr="00954644" w:rsidRDefault="003C2A75" w:rsidP="009B6BE1">
      <w:pPr>
        <w:keepLines w:val="0"/>
        <w:widowControl w:val="0"/>
        <w:overflowPunct/>
        <w:spacing w:line="240" w:lineRule="auto"/>
        <w:ind w:firstLine="709"/>
        <w:rPr>
          <w:sz w:val="24"/>
          <w:szCs w:val="24"/>
        </w:rPr>
      </w:pPr>
      <w:r w:rsidRPr="00954644">
        <w:rPr>
          <w:sz w:val="24"/>
          <w:szCs w:val="24"/>
        </w:rPr>
        <w:t>- предельным параметрам разрешенного строительства, установленным правилами землепользования застройки муниципального образования;</w:t>
      </w:r>
    </w:p>
    <w:p w14:paraId="3FECE1B1" w14:textId="759A7BA1" w:rsidR="003C2A75" w:rsidRPr="00954644" w:rsidRDefault="003C2A75" w:rsidP="009B6BE1">
      <w:pPr>
        <w:keepLines w:val="0"/>
        <w:widowControl w:val="0"/>
        <w:overflowPunct/>
        <w:spacing w:line="240" w:lineRule="auto"/>
        <w:ind w:firstLine="709"/>
        <w:rPr>
          <w:sz w:val="24"/>
          <w:szCs w:val="24"/>
        </w:rPr>
      </w:pPr>
      <w:r w:rsidRPr="00954644">
        <w:rPr>
          <w:sz w:val="24"/>
          <w:szCs w:val="24"/>
        </w:rPr>
        <w:t>- нормативам градостроительного проектирования Краснодарского края.</w:t>
      </w:r>
    </w:p>
    <w:p w14:paraId="33B10AFA" w14:textId="373A3491" w:rsidR="009B6BE1" w:rsidRPr="00954644" w:rsidRDefault="009B6BE1" w:rsidP="003C2A75">
      <w:pPr>
        <w:keepLines w:val="0"/>
        <w:widowControl w:val="0"/>
        <w:overflowPunct/>
        <w:spacing w:line="240" w:lineRule="auto"/>
        <w:ind w:firstLine="709"/>
        <w:rPr>
          <w:sz w:val="24"/>
          <w:szCs w:val="24"/>
        </w:rPr>
      </w:pPr>
      <w:r w:rsidRPr="00954644">
        <w:rPr>
          <w:sz w:val="24"/>
          <w:szCs w:val="24"/>
        </w:rPr>
        <w:t xml:space="preserve">4. </w:t>
      </w:r>
      <w:r w:rsidR="003C2A75" w:rsidRPr="00954644">
        <w:rPr>
          <w:sz w:val="24"/>
          <w:szCs w:val="24"/>
        </w:rPr>
        <w:t>Принятие решения о согласовании архитектурно-градостроительного облика объекта капитального строительства осуществляется в отношении вновь возводимых и реконструируемых объектов капитального строительства краевого значения на территории Краснодарского края</w:t>
      </w:r>
      <w:r w:rsidRPr="00954644">
        <w:rPr>
          <w:sz w:val="24"/>
          <w:szCs w:val="24"/>
        </w:rPr>
        <w:t>.</w:t>
      </w:r>
    </w:p>
    <w:p w14:paraId="29FEE181" w14:textId="7FECBFA7" w:rsidR="009B6BE1" w:rsidRPr="009B6BE1" w:rsidRDefault="009B6BE1" w:rsidP="009B6BE1">
      <w:pPr>
        <w:keepLines w:val="0"/>
        <w:widowControl w:val="0"/>
        <w:overflowPunct/>
        <w:spacing w:line="240" w:lineRule="auto"/>
        <w:ind w:firstLine="709"/>
        <w:rPr>
          <w:sz w:val="24"/>
          <w:szCs w:val="24"/>
        </w:rPr>
      </w:pPr>
      <w:r w:rsidRPr="009B6BE1">
        <w:rPr>
          <w:sz w:val="24"/>
          <w:szCs w:val="24"/>
        </w:rPr>
        <w:t xml:space="preserve">5. Порядок </w:t>
      </w:r>
      <w:r w:rsidR="004B4D50">
        <w:rPr>
          <w:sz w:val="24"/>
          <w:szCs w:val="24"/>
        </w:rPr>
        <w:t xml:space="preserve">согласования </w:t>
      </w:r>
      <w:r w:rsidRPr="009B6BE1">
        <w:rPr>
          <w:sz w:val="24"/>
          <w:szCs w:val="24"/>
        </w:rPr>
        <w:t>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321DCCAF" w14:textId="1F1CB7F2" w:rsidR="009B6BE1" w:rsidRPr="009B6BE1" w:rsidRDefault="009B6BE1" w:rsidP="009B6BE1">
      <w:pPr>
        <w:keepLines w:val="0"/>
        <w:widowControl w:val="0"/>
        <w:overflowPunct/>
        <w:spacing w:line="240" w:lineRule="auto"/>
        <w:ind w:firstLine="709"/>
        <w:rPr>
          <w:sz w:val="24"/>
          <w:szCs w:val="24"/>
        </w:rPr>
      </w:pPr>
      <w:r w:rsidRPr="009B6BE1">
        <w:rPr>
          <w:sz w:val="24"/>
          <w:szCs w:val="24"/>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w:t>
      </w:r>
      <w:r w:rsidRPr="009B6BE1">
        <w:rPr>
          <w:color w:val="FF0000"/>
          <w:sz w:val="24"/>
          <w:szCs w:val="24"/>
        </w:rPr>
        <w:t xml:space="preserve"> </w:t>
      </w:r>
      <w:proofErr w:type="spellStart"/>
      <w:r w:rsidR="008602EE">
        <w:rPr>
          <w:sz w:val="24"/>
          <w:szCs w:val="24"/>
        </w:rPr>
        <w:t>Геймановского</w:t>
      </w:r>
      <w:proofErr w:type="spellEnd"/>
      <w:r w:rsidRPr="009B6BE1">
        <w:rPr>
          <w:sz w:val="24"/>
          <w:szCs w:val="24"/>
        </w:rPr>
        <w:t xml:space="preserve"> сельское поселение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3C421F9B"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14:paraId="5A41A83D" w14:textId="6CC5F37C" w:rsidR="00287571" w:rsidRPr="00C82899" w:rsidRDefault="00FB7164" w:rsidP="00C82899">
      <w:pPr>
        <w:spacing w:after="200" w:line="240" w:lineRule="auto"/>
        <w:ind w:firstLine="851"/>
        <w:rPr>
          <w:color w:val="FF0000"/>
          <w:sz w:val="24"/>
          <w:szCs w:val="24"/>
        </w:rPr>
      </w:pPr>
      <w:r>
        <w:rPr>
          <w:sz w:val="24"/>
          <w:szCs w:val="24"/>
        </w:rPr>
        <w:t xml:space="preserve">8. </w:t>
      </w:r>
      <w:r w:rsidR="00EB7494">
        <w:rPr>
          <w:sz w:val="24"/>
          <w:szCs w:val="24"/>
        </w:rPr>
        <w:t xml:space="preserve">Требования к </w:t>
      </w:r>
      <w:proofErr w:type="gramStart"/>
      <w:r w:rsidR="00EB7494">
        <w:rPr>
          <w:sz w:val="24"/>
          <w:szCs w:val="24"/>
        </w:rPr>
        <w:t>архитектурным решениям</w:t>
      </w:r>
      <w:proofErr w:type="gramEnd"/>
      <w:r w:rsidR="00EB7494">
        <w:rPr>
          <w:sz w:val="24"/>
          <w:szCs w:val="24"/>
        </w:rPr>
        <w:t xml:space="preserve"> объектов капитального строительства, расположенным в территориальных зонах, обозначенных на карте градостроительного зонирования приведены в таблице 5 статьи 5</w:t>
      </w:r>
      <w:r w:rsidR="00C82899">
        <w:rPr>
          <w:sz w:val="24"/>
          <w:szCs w:val="24"/>
        </w:rPr>
        <w:t>2</w:t>
      </w:r>
      <w:r w:rsidR="00EB7494">
        <w:rPr>
          <w:sz w:val="24"/>
          <w:szCs w:val="24"/>
        </w:rPr>
        <w:t xml:space="preserve"> настоящих Правил</w:t>
      </w:r>
      <w:r w:rsidRPr="006A14D1">
        <w:rPr>
          <w:sz w:val="24"/>
          <w:szCs w:val="24"/>
        </w:rPr>
        <w:t>.</w:t>
      </w:r>
    </w:p>
    <w:p w14:paraId="605DD52A" w14:textId="6E0804FB" w:rsidR="00EB6D14" w:rsidRPr="00EB6D14" w:rsidRDefault="00EB6D14" w:rsidP="00E36B22">
      <w:pPr>
        <w:keepNext/>
        <w:ind w:firstLine="0"/>
        <w:jc w:val="center"/>
        <w:outlineLvl w:val="6"/>
        <w:rPr>
          <w:b/>
          <w:sz w:val="23"/>
          <w:szCs w:val="20"/>
          <w:u w:val="single"/>
          <w:lang w:val="x-none" w:eastAsia="x-none"/>
        </w:rPr>
      </w:pPr>
      <w:bookmarkStart w:id="37" w:name="_Toc33527706"/>
      <w:bookmarkStart w:id="38" w:name="_Toc158661463"/>
      <w:r w:rsidRPr="00EB6D14">
        <w:rPr>
          <w:b/>
          <w:sz w:val="23"/>
          <w:szCs w:val="20"/>
          <w:u w:val="single"/>
          <w:lang w:val="x-none" w:eastAsia="x-none"/>
        </w:rPr>
        <w:t>Статья 2</w:t>
      </w:r>
      <w:r w:rsidR="00A42090">
        <w:rPr>
          <w:b/>
          <w:sz w:val="23"/>
          <w:szCs w:val="20"/>
          <w:u w:val="single"/>
          <w:lang w:eastAsia="x-none"/>
        </w:rPr>
        <w:t>5</w:t>
      </w:r>
      <w:r w:rsidRPr="00EB6D14">
        <w:rPr>
          <w:b/>
          <w:sz w:val="23"/>
          <w:szCs w:val="20"/>
          <w:u w:val="single"/>
          <w:lang w:val="x-none" w:eastAsia="x-none"/>
        </w:rPr>
        <w:t>. Особенности подготовки документации по планировке территории, разрабатываемой на основании решения органа местного самоуправления.</w:t>
      </w:r>
      <w:bookmarkEnd w:id="37"/>
      <w:bookmarkEnd w:id="38"/>
    </w:p>
    <w:p w14:paraId="0AC78EA4" w14:textId="77777777" w:rsidR="00EB6D14" w:rsidRPr="00EB6D14" w:rsidRDefault="00EB6D14" w:rsidP="00EB6D14">
      <w:pPr>
        <w:keepLines w:val="0"/>
        <w:widowControl w:val="0"/>
        <w:overflowPunct/>
        <w:spacing w:line="240" w:lineRule="auto"/>
        <w:ind w:firstLine="720"/>
        <w:jc w:val="center"/>
        <w:rPr>
          <w:sz w:val="24"/>
          <w:szCs w:val="24"/>
        </w:rPr>
      </w:pPr>
    </w:p>
    <w:p w14:paraId="24B7F003" w14:textId="453CC0B4" w:rsidR="00EB6D14" w:rsidRPr="00EB6D14" w:rsidRDefault="00EB6D14" w:rsidP="00EB6D14">
      <w:pPr>
        <w:keepLines w:val="0"/>
        <w:widowControl w:val="0"/>
        <w:overflowPunct/>
        <w:spacing w:line="240" w:lineRule="auto"/>
        <w:ind w:firstLine="709"/>
        <w:rPr>
          <w:sz w:val="24"/>
          <w:szCs w:val="24"/>
        </w:rPr>
      </w:pPr>
      <w:r w:rsidRPr="00EB6D14">
        <w:rPr>
          <w:sz w:val="24"/>
          <w:szCs w:val="24"/>
        </w:rPr>
        <w:t>1. Решение о подготовке документации по пла</w:t>
      </w:r>
      <w:r w:rsidR="001517C0">
        <w:rPr>
          <w:sz w:val="24"/>
          <w:szCs w:val="24"/>
        </w:rPr>
        <w:t xml:space="preserve">нировке территории принимаются уполномоченными федеральными органами исполнительной </w:t>
      </w:r>
      <w:r w:rsidR="00531BF9">
        <w:rPr>
          <w:sz w:val="24"/>
          <w:szCs w:val="24"/>
        </w:rPr>
        <w:t xml:space="preserve">власти, органами </w:t>
      </w:r>
      <w:r w:rsidR="00531BF9">
        <w:rPr>
          <w:sz w:val="24"/>
          <w:szCs w:val="24"/>
        </w:rPr>
        <w:lastRenderedPageBreak/>
        <w:t xml:space="preserve">исполнительной власти субъекта Российской Федерации, органами местного самоуправления, </w:t>
      </w:r>
      <w:r w:rsidRPr="00EB6D14">
        <w:rPr>
          <w:sz w:val="24"/>
          <w:szCs w:val="24"/>
        </w:rPr>
        <w:t>за исключением случаев, указа</w:t>
      </w:r>
      <w:r w:rsidR="00531BF9">
        <w:rPr>
          <w:sz w:val="24"/>
          <w:szCs w:val="24"/>
        </w:rPr>
        <w:t>нных  в частях</w:t>
      </w:r>
      <w:r w:rsidRPr="00EB6D14">
        <w:rPr>
          <w:sz w:val="24"/>
          <w:szCs w:val="24"/>
        </w:rPr>
        <w:t xml:space="preserve"> 1.1 </w:t>
      </w:r>
      <w:r w:rsidR="00531BF9">
        <w:rPr>
          <w:sz w:val="24"/>
          <w:szCs w:val="24"/>
        </w:rPr>
        <w:t xml:space="preserve"> и 12.12 </w:t>
      </w:r>
      <w:r w:rsidRPr="00EB6D14">
        <w:rPr>
          <w:sz w:val="24"/>
          <w:szCs w:val="24"/>
        </w:rPr>
        <w:t>статьи 45 Градостроительн</w:t>
      </w:r>
      <w:r w:rsidR="00531BF9">
        <w:rPr>
          <w:sz w:val="24"/>
          <w:szCs w:val="24"/>
        </w:rPr>
        <w:t>ого кодекса Российской Федерации.</w:t>
      </w:r>
    </w:p>
    <w:p w14:paraId="3F7F730A" w14:textId="77777777" w:rsidR="00EB6D14" w:rsidRPr="00EB6D14" w:rsidRDefault="00EB6D14" w:rsidP="00EB6D14">
      <w:pPr>
        <w:keepLines w:val="0"/>
        <w:widowControl w:val="0"/>
        <w:overflowPunct/>
        <w:spacing w:line="240" w:lineRule="auto"/>
        <w:ind w:firstLine="709"/>
        <w:rPr>
          <w:sz w:val="24"/>
          <w:szCs w:val="24"/>
        </w:rPr>
      </w:pPr>
      <w:r w:rsidRPr="00EB6D14">
        <w:rPr>
          <w:sz w:val="24"/>
          <w:szCs w:val="24"/>
        </w:rPr>
        <w:t>1.1. Решения о подготовке документации по планировке территории принимаются самостоятельно:</w:t>
      </w:r>
    </w:p>
    <w:p w14:paraId="176D1935" w14:textId="057CDD0B" w:rsidR="00EB6D14" w:rsidRPr="00EB6D14" w:rsidRDefault="001E6F3A" w:rsidP="00EB6D14">
      <w:pPr>
        <w:keepLines w:val="0"/>
        <w:widowControl w:val="0"/>
        <w:overflowPunct/>
        <w:spacing w:line="240" w:lineRule="auto"/>
        <w:ind w:firstLine="709"/>
        <w:rPr>
          <w:sz w:val="24"/>
          <w:szCs w:val="24"/>
        </w:rPr>
      </w:pPr>
      <w:r>
        <w:rPr>
          <w:sz w:val="24"/>
          <w:szCs w:val="24"/>
        </w:rPr>
        <w:t xml:space="preserve">1) </w:t>
      </w:r>
      <w:r w:rsidR="00EB6D14" w:rsidRPr="00EB6D14">
        <w:rPr>
          <w:sz w:val="24"/>
          <w:szCs w:val="24"/>
        </w:rPr>
        <w:t>лицами, с которыми заключены договоры о</w:t>
      </w:r>
      <w:r w:rsidR="003D52DA">
        <w:rPr>
          <w:sz w:val="24"/>
          <w:szCs w:val="24"/>
        </w:rPr>
        <w:t xml:space="preserve"> комплексном развитии территории;</w:t>
      </w:r>
    </w:p>
    <w:p w14:paraId="1A15417C" w14:textId="39C60B3F" w:rsidR="00EB6D14" w:rsidRPr="00EB6D14" w:rsidRDefault="00EB6D14" w:rsidP="001E6F3A">
      <w:pPr>
        <w:keepLines w:val="0"/>
        <w:widowControl w:val="0"/>
        <w:overflowPunct/>
        <w:spacing w:line="240" w:lineRule="auto"/>
        <w:ind w:firstLine="708"/>
        <w:rPr>
          <w:sz w:val="24"/>
          <w:szCs w:val="24"/>
        </w:rPr>
      </w:pPr>
      <w:r w:rsidRPr="00EB6D14">
        <w:rPr>
          <w:sz w:val="24"/>
          <w:szCs w:val="24"/>
        </w:rPr>
        <w:t>2</w:t>
      </w:r>
      <w:r w:rsidR="001E6F3A">
        <w:rPr>
          <w:sz w:val="24"/>
          <w:szCs w:val="24"/>
        </w:rPr>
        <w:t xml:space="preserve">) </w:t>
      </w:r>
      <w:r w:rsidRPr="00EB6D14">
        <w:rPr>
          <w:sz w:val="24"/>
          <w:szCs w:val="24"/>
        </w:rPr>
        <w:t xml:space="preserve">правообладателями </w:t>
      </w:r>
      <w:r w:rsidR="001E6F3A">
        <w:rPr>
          <w:sz w:val="24"/>
          <w:szCs w:val="24"/>
        </w:rPr>
        <w:t xml:space="preserve">существующих линейных объектов, </w:t>
      </w:r>
      <w:r w:rsidRPr="00EB6D14">
        <w:rPr>
          <w:sz w:val="24"/>
          <w:szCs w:val="24"/>
        </w:rPr>
        <w:t>подлежащих реконструкции, в случае подготовки документации по планировке территории в целях их реконструкции (за исключени</w:t>
      </w:r>
      <w:r w:rsidR="001E6F3A">
        <w:rPr>
          <w:sz w:val="24"/>
          <w:szCs w:val="24"/>
        </w:rPr>
        <w:t>ем случая, указанного в части 12.12 ст.45 Градостроительного кодекса РФ</w:t>
      </w:r>
      <w:r w:rsidRPr="00EB6D14">
        <w:rPr>
          <w:sz w:val="24"/>
          <w:szCs w:val="24"/>
        </w:rPr>
        <w:t>);</w:t>
      </w:r>
    </w:p>
    <w:p w14:paraId="3C7E024C" w14:textId="39BDAE73" w:rsidR="00EB6D14" w:rsidRPr="00EB6D14" w:rsidRDefault="001E6F3A"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w:t>
      </w:r>
      <w:r>
        <w:rPr>
          <w:sz w:val="24"/>
          <w:szCs w:val="24"/>
        </w:rPr>
        <w:t xml:space="preserve"> значения (за исключением случаев, указанных в части 12.12 ст.45 Градостроительного кодекса РФ</w:t>
      </w:r>
      <w:r w:rsidR="00EB6D14" w:rsidRPr="00EB6D14">
        <w:rPr>
          <w:sz w:val="24"/>
          <w:szCs w:val="24"/>
        </w:rPr>
        <w:t>);</w:t>
      </w:r>
    </w:p>
    <w:p w14:paraId="492AE5B1" w14:textId="1DDE91B7" w:rsidR="00EB6D14" w:rsidRPr="00EB6D14" w:rsidRDefault="001E6F3A"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DBA871A" w14:textId="77777777" w:rsidR="00EB6D14" w:rsidRPr="00EB6D14" w:rsidRDefault="00EB6D14" w:rsidP="00EB6D14">
      <w:pPr>
        <w:keepLines w:val="0"/>
        <w:widowControl w:val="0"/>
        <w:overflowPunct/>
        <w:spacing w:line="240" w:lineRule="auto"/>
        <w:ind w:firstLine="709"/>
        <w:rPr>
          <w:sz w:val="24"/>
          <w:szCs w:val="24"/>
        </w:rPr>
      </w:pPr>
      <w:r w:rsidRPr="00EB6D14">
        <w:rPr>
          <w:sz w:val="24"/>
          <w:szCs w:val="24"/>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7DDB514" w14:textId="6F12E000" w:rsidR="00EB6D14" w:rsidRPr="00EB6D14" w:rsidRDefault="00750B40" w:rsidP="00EB6D14">
      <w:pPr>
        <w:keepLines w:val="0"/>
        <w:widowControl w:val="0"/>
        <w:overflowPunct/>
        <w:spacing w:line="240" w:lineRule="auto"/>
        <w:ind w:firstLine="709"/>
        <w:rPr>
          <w:sz w:val="24"/>
          <w:szCs w:val="24"/>
        </w:rPr>
      </w:pPr>
      <w:r>
        <w:rPr>
          <w:sz w:val="24"/>
          <w:szCs w:val="24"/>
        </w:rPr>
        <w:t xml:space="preserve">2. </w:t>
      </w:r>
      <w:proofErr w:type="gramStart"/>
      <w:r>
        <w:rPr>
          <w:sz w:val="24"/>
          <w:szCs w:val="24"/>
        </w:rPr>
        <w:t xml:space="preserve">Администрация муниципального образования </w:t>
      </w:r>
      <w:r w:rsidR="008545CA">
        <w:rPr>
          <w:sz w:val="24"/>
          <w:szCs w:val="24"/>
        </w:rPr>
        <w:t>Тбилисский</w:t>
      </w:r>
      <w:r w:rsidR="00E56B1D">
        <w:rPr>
          <w:sz w:val="24"/>
          <w:szCs w:val="24"/>
        </w:rPr>
        <w:t xml:space="preserve"> район</w:t>
      </w:r>
      <w:r>
        <w:rPr>
          <w:sz w:val="24"/>
          <w:szCs w:val="24"/>
        </w:rPr>
        <w:t xml:space="preserve"> принимает</w:t>
      </w:r>
      <w:r w:rsidR="00EB6D14" w:rsidRPr="00EB6D14">
        <w:rPr>
          <w:sz w:val="24"/>
          <w:szCs w:val="24"/>
        </w:rPr>
        <w:t xml:space="preserve"> решение о подготовке документации по пл</w:t>
      </w:r>
      <w:r w:rsidR="00E02A11">
        <w:rPr>
          <w:sz w:val="24"/>
          <w:szCs w:val="24"/>
        </w:rPr>
        <w:t>анировке территории, обеспечивае</w:t>
      </w:r>
      <w:r w:rsidR="00EB6D14" w:rsidRPr="00EB6D14">
        <w:rPr>
          <w:sz w:val="24"/>
          <w:szCs w:val="24"/>
        </w:rPr>
        <w:t>т подготовку документации по планировке территории, за исключением случаев, указанных в части 1.</w:t>
      </w:r>
      <w:r>
        <w:rPr>
          <w:sz w:val="24"/>
          <w:szCs w:val="24"/>
        </w:rPr>
        <w:t>1 настоящей статьи, и утверждает</w:t>
      </w:r>
      <w:r w:rsidR="00EB6D14" w:rsidRPr="00EB6D14">
        <w:rPr>
          <w:sz w:val="24"/>
          <w:szCs w:val="24"/>
        </w:rPr>
        <w:t xml:space="preserve"> документацию по планировке территории</w:t>
      </w:r>
      <w:r>
        <w:rPr>
          <w:sz w:val="24"/>
          <w:szCs w:val="24"/>
        </w:rPr>
        <w:t xml:space="preserve"> в границах </w:t>
      </w:r>
      <w:proofErr w:type="spellStart"/>
      <w:r w:rsidR="008602EE">
        <w:rPr>
          <w:sz w:val="24"/>
          <w:szCs w:val="24"/>
        </w:rPr>
        <w:t>Геймановского</w:t>
      </w:r>
      <w:proofErr w:type="spellEnd"/>
      <w:r>
        <w:rPr>
          <w:sz w:val="24"/>
          <w:szCs w:val="24"/>
        </w:rPr>
        <w:t xml:space="preserve"> сельского поселения</w:t>
      </w:r>
      <w:r w:rsidR="005656A1">
        <w:rPr>
          <w:sz w:val="24"/>
          <w:szCs w:val="24"/>
        </w:rPr>
        <w:t xml:space="preserve">, </w:t>
      </w:r>
      <w:r w:rsidR="00EB6D14" w:rsidRPr="00EB6D14">
        <w:rPr>
          <w:sz w:val="24"/>
          <w:szCs w:val="24"/>
        </w:rPr>
        <w:t>за исключением случаев, ук</w:t>
      </w:r>
      <w:r w:rsidR="00A26FFC">
        <w:rPr>
          <w:sz w:val="24"/>
          <w:szCs w:val="24"/>
        </w:rPr>
        <w:t>азанных в частях 2-3.2, 4.1,4.2 ст.45 Градостроительного кодекса РФ</w:t>
      </w:r>
      <w:r w:rsidR="00EB6D14" w:rsidRPr="00EB6D14">
        <w:rPr>
          <w:sz w:val="24"/>
          <w:szCs w:val="24"/>
        </w:rPr>
        <w:t>.</w:t>
      </w:r>
      <w:proofErr w:type="gramEnd"/>
    </w:p>
    <w:p w14:paraId="1F78A8CB" w14:textId="5A5C5B61" w:rsidR="00EB6D14" w:rsidRPr="00EB6D14" w:rsidRDefault="00EB6D14" w:rsidP="00EB6D14">
      <w:pPr>
        <w:keepLines w:val="0"/>
        <w:widowControl w:val="0"/>
        <w:overflowPunct/>
        <w:spacing w:line="240" w:lineRule="auto"/>
        <w:ind w:firstLine="709"/>
        <w:rPr>
          <w:sz w:val="24"/>
          <w:szCs w:val="24"/>
        </w:rPr>
      </w:pPr>
      <w:r w:rsidRPr="00EB6D14">
        <w:rPr>
          <w:sz w:val="24"/>
          <w:szCs w:val="24"/>
        </w:rPr>
        <w:t xml:space="preserve">2.1. </w:t>
      </w:r>
      <w:proofErr w:type="gramStart"/>
      <w:r w:rsidR="004B4D50" w:rsidRPr="004B4D50">
        <w:rPr>
          <w:sz w:val="24"/>
          <w:szCs w:val="24"/>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w:t>
      </w:r>
      <w:proofErr w:type="gramEnd"/>
      <w:r w:rsidR="004B4D50" w:rsidRPr="004B4D50">
        <w:rPr>
          <w:sz w:val="24"/>
          <w:szCs w:val="24"/>
        </w:rPr>
        <w:t xml:space="preserve">, за счет средств местного </w:t>
      </w:r>
      <w:proofErr w:type="gramStart"/>
      <w:r w:rsidR="004B4D50" w:rsidRPr="004B4D50">
        <w:rPr>
          <w:sz w:val="24"/>
          <w:szCs w:val="24"/>
        </w:rPr>
        <w:t>бюджета</w:t>
      </w:r>
      <w:proofErr w:type="gramEnd"/>
      <w:r w:rsidR="004B4D50" w:rsidRPr="004B4D50">
        <w:rPr>
          <w:sz w:val="24"/>
          <w:szCs w:val="24"/>
        </w:rPr>
        <w:t xml:space="preserve">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w:t>
      </w:r>
      <w:r w:rsidR="004B4D50" w:rsidRPr="00954644">
        <w:rPr>
          <w:sz w:val="24"/>
          <w:szCs w:val="24"/>
        </w:rPr>
        <w:t>десяти</w:t>
      </w:r>
      <w:r w:rsidR="004B4D50" w:rsidRPr="004B4D50">
        <w:rPr>
          <w:sz w:val="24"/>
          <w:szCs w:val="24"/>
        </w:rPr>
        <w:t xml:space="preserve"> рабочих дней со дня поступления им указанной документации</w:t>
      </w:r>
      <w:r w:rsidRPr="00EB6D14">
        <w:rPr>
          <w:sz w:val="24"/>
          <w:szCs w:val="24"/>
        </w:rPr>
        <w:t>.</w:t>
      </w:r>
    </w:p>
    <w:p w14:paraId="72F03621" w14:textId="6F80C80E" w:rsidR="00EB6D14" w:rsidRPr="00EB6D14" w:rsidRDefault="00EB6D14" w:rsidP="00EB6D14">
      <w:pPr>
        <w:keepLines w:val="0"/>
        <w:widowControl w:val="0"/>
        <w:overflowPunct/>
        <w:spacing w:line="240" w:lineRule="auto"/>
        <w:ind w:firstLine="709"/>
        <w:rPr>
          <w:sz w:val="24"/>
          <w:szCs w:val="24"/>
        </w:rPr>
      </w:pPr>
      <w:r w:rsidRPr="00EB6D14">
        <w:rPr>
          <w:sz w:val="24"/>
          <w:szCs w:val="24"/>
        </w:rPr>
        <w:t xml:space="preserve">2.2. </w:t>
      </w:r>
      <w:proofErr w:type="gramStart"/>
      <w:r w:rsidR="004B4D50" w:rsidRPr="004B4D50">
        <w:rPr>
          <w:sz w:val="24"/>
          <w:szCs w:val="24"/>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w:t>
      </w:r>
      <w:r w:rsidR="004B4D50" w:rsidRPr="004B4D50">
        <w:rPr>
          <w:sz w:val="24"/>
          <w:szCs w:val="24"/>
        </w:rPr>
        <w:lastRenderedPageBreak/>
        <w:t>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r w:rsidRPr="00EB6D14">
        <w:rPr>
          <w:sz w:val="24"/>
          <w:szCs w:val="24"/>
        </w:rPr>
        <w:t>.</w:t>
      </w:r>
      <w:proofErr w:type="gramEnd"/>
    </w:p>
    <w:p w14:paraId="071A178F" w14:textId="5E2E589F" w:rsidR="00EB6D14" w:rsidRPr="00EB6D14" w:rsidRDefault="00CC6AD4"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xml:space="preserve">. </w:t>
      </w:r>
      <w:proofErr w:type="gramStart"/>
      <w:r w:rsidR="00EB6D14" w:rsidRPr="00EB6D14">
        <w:rPr>
          <w:sz w:val="24"/>
          <w:szCs w:val="24"/>
        </w:rPr>
        <w:t>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w:t>
      </w:r>
      <w:proofErr w:type="gramEnd"/>
      <w:r w:rsidR="00EB6D14" w:rsidRPr="00EB6D14">
        <w:rPr>
          <w:sz w:val="24"/>
          <w:szCs w:val="24"/>
        </w:rPr>
        <w:t xml:space="preserve"> </w:t>
      </w:r>
      <w:proofErr w:type="gramStart"/>
      <w:r w:rsidR="00EB6D14" w:rsidRPr="00EB6D14">
        <w:rPr>
          <w:sz w:val="24"/>
          <w:szCs w:val="24"/>
        </w:rPr>
        <w:t>значения муниципального района 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w:t>
      </w:r>
      <w:proofErr w:type="gramEnd"/>
      <w:r w:rsidR="00EB6D14" w:rsidRPr="00EB6D14">
        <w:rPr>
          <w:sz w:val="24"/>
          <w:szCs w:val="24"/>
        </w:rPr>
        <w:t xml:space="preserve"> </w:t>
      </w:r>
      <w:proofErr w:type="gramStart"/>
      <w:r w:rsidR="00EB6D14" w:rsidRPr="00EB6D14">
        <w:rPr>
          <w:sz w:val="24"/>
          <w:szCs w:val="24"/>
        </w:rPr>
        <w:t>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roofErr w:type="gramEnd"/>
    </w:p>
    <w:p w14:paraId="0F06735D" w14:textId="3F7EFD11" w:rsidR="00EB6D14" w:rsidRPr="00EB6D14" w:rsidRDefault="00CC6AD4"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xml:space="preserve">.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w:t>
      </w:r>
      <w:proofErr w:type="gramStart"/>
      <w:r w:rsidR="00EB6D14" w:rsidRPr="00EB6D14">
        <w:rPr>
          <w:sz w:val="24"/>
          <w:szCs w:val="24"/>
        </w:rPr>
        <w:t>территориям</w:t>
      </w:r>
      <w:proofErr w:type="gramEnd"/>
      <w:r w:rsidR="00EB6D14" w:rsidRPr="00EB6D14">
        <w:rPr>
          <w:sz w:val="24"/>
          <w:szCs w:val="24"/>
        </w:rPr>
        <w:t xml:space="preserve"> которых принято такое решение.</w:t>
      </w:r>
    </w:p>
    <w:p w14:paraId="25876BDD" w14:textId="3FA6A52F" w:rsidR="0081004E" w:rsidRDefault="009B6BE1" w:rsidP="00EB6D14">
      <w:pPr>
        <w:keepLines w:val="0"/>
        <w:widowControl w:val="0"/>
        <w:overflowPunct/>
        <w:spacing w:line="240" w:lineRule="auto"/>
        <w:ind w:firstLine="709"/>
        <w:rPr>
          <w:sz w:val="24"/>
          <w:szCs w:val="24"/>
        </w:rPr>
      </w:pPr>
      <w:r>
        <w:rPr>
          <w:sz w:val="24"/>
          <w:szCs w:val="24"/>
        </w:rPr>
        <w:t>5</w:t>
      </w:r>
      <w:r w:rsidR="00EB6D14" w:rsidRPr="00EB6D14">
        <w:rPr>
          <w:sz w:val="24"/>
          <w:szCs w:val="24"/>
        </w:rPr>
        <w:t xml:space="preserve">. </w:t>
      </w:r>
      <w:proofErr w:type="gramStart"/>
      <w:r w:rsidR="00EB6D14" w:rsidRPr="00EB6D14">
        <w:rPr>
          <w:sz w:val="24"/>
          <w:szCs w:val="24"/>
        </w:rPr>
        <w:t>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proofErr w:type="gramEnd"/>
      <w:r w:rsidR="00EB6D14" w:rsidRPr="00EB6D14">
        <w:rPr>
          <w:sz w:val="24"/>
          <w:szCs w:val="24"/>
        </w:rPr>
        <w:t xml:space="preserve"> частью 1.1 настоящей статьи. </w:t>
      </w:r>
    </w:p>
    <w:p w14:paraId="058462EC" w14:textId="5741D6D3" w:rsidR="00EB6D14" w:rsidRPr="00EB6D14" w:rsidRDefault="00EB6D14" w:rsidP="00EB6D14">
      <w:pPr>
        <w:keepLines w:val="0"/>
        <w:widowControl w:val="0"/>
        <w:overflowPunct/>
        <w:spacing w:line="240" w:lineRule="auto"/>
        <w:ind w:firstLine="709"/>
        <w:rPr>
          <w:sz w:val="24"/>
          <w:szCs w:val="24"/>
        </w:rPr>
      </w:pPr>
      <w:r w:rsidRPr="00EB6D14">
        <w:rPr>
          <w:sz w:val="24"/>
          <w:szCs w:val="24"/>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AC9F309" w14:textId="1E7CFEEF" w:rsidR="00EB6D14" w:rsidRDefault="009B6BE1" w:rsidP="009B6BE1">
      <w:pPr>
        <w:keepLines w:val="0"/>
        <w:widowControl w:val="0"/>
        <w:overflowPunct/>
        <w:spacing w:line="240" w:lineRule="auto"/>
        <w:ind w:firstLine="708"/>
        <w:rPr>
          <w:sz w:val="24"/>
          <w:szCs w:val="24"/>
        </w:rPr>
      </w:pPr>
      <w:r>
        <w:rPr>
          <w:sz w:val="24"/>
          <w:szCs w:val="24"/>
        </w:rPr>
        <w:t>6</w:t>
      </w:r>
      <w:r w:rsidR="00EB6D14" w:rsidRPr="00EB6D14">
        <w:rPr>
          <w:sz w:val="24"/>
          <w:szCs w:val="24"/>
        </w:rPr>
        <w:t xml:space="preserve">. </w:t>
      </w:r>
      <w:proofErr w:type="gramStart"/>
      <w:r w:rsidR="00EB6D14" w:rsidRPr="00EB6D14">
        <w:rPr>
          <w:sz w:val="24"/>
          <w:szCs w:val="24"/>
        </w:rPr>
        <w:t>Подготовка документации по планировке территории осущ</w:t>
      </w:r>
      <w:r w:rsidR="0089204B">
        <w:rPr>
          <w:sz w:val="24"/>
          <w:szCs w:val="24"/>
        </w:rPr>
        <w:t>ествляется на основании генерального плана</w:t>
      </w:r>
      <w:r w:rsidR="00EB6D14" w:rsidRPr="00EB6D14">
        <w:rPr>
          <w:sz w:val="24"/>
          <w:szCs w:val="24"/>
        </w:rPr>
        <w:t>,</w:t>
      </w:r>
      <w:r w:rsidR="0089204B">
        <w:rPr>
          <w:sz w:val="24"/>
          <w:szCs w:val="24"/>
        </w:rPr>
        <w:t xml:space="preserve"> настоящих</w:t>
      </w:r>
      <w:r w:rsidR="00EB6D14" w:rsidRPr="00EB6D14">
        <w:rPr>
          <w:sz w:val="24"/>
          <w:szCs w:val="24"/>
        </w:rPr>
        <w:t xml:space="preserve"> Правил (за исключением подготовки документации по планировке территории, предусматривающей размещение линейн</w:t>
      </w:r>
      <w:r w:rsidR="0089204B">
        <w:rPr>
          <w:sz w:val="24"/>
          <w:szCs w:val="24"/>
        </w:rPr>
        <w:t xml:space="preserve">ых объектов), </w:t>
      </w:r>
      <w:r w:rsidR="00EB6D14" w:rsidRPr="00EB6D14">
        <w:rPr>
          <w:sz w:val="24"/>
          <w:szCs w:val="24"/>
        </w:rPr>
        <w:t>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w:t>
      </w:r>
      <w:proofErr w:type="gramEnd"/>
      <w:r w:rsidR="00EB6D14" w:rsidRPr="00EB6D14">
        <w:rPr>
          <w:sz w:val="24"/>
          <w:szCs w:val="24"/>
        </w:rPr>
        <w:t xml:space="preserve"> </w:t>
      </w:r>
      <w:proofErr w:type="gramStart"/>
      <w:r w:rsidR="00EB6D14" w:rsidRPr="00EB6D14">
        <w:rPr>
          <w:sz w:val="24"/>
          <w:szCs w:val="24"/>
        </w:rPr>
        <w:t xml:space="preserve">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w:t>
      </w:r>
      <w:r w:rsidR="00EB6D14" w:rsidRPr="00EB6D14">
        <w:rPr>
          <w:sz w:val="24"/>
          <w:szCs w:val="24"/>
        </w:rPr>
        <w:lastRenderedPageBreak/>
        <w:t>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w:t>
      </w:r>
      <w:proofErr w:type="gramEnd"/>
      <w:r w:rsidR="00EB6D14" w:rsidRPr="00EB6D14">
        <w:rPr>
          <w:sz w:val="24"/>
          <w:szCs w:val="24"/>
        </w:rPr>
        <w:t xml:space="preserve">, границ зон с особыми условиями использования </w:t>
      </w:r>
      <w:r w:rsidR="00EB6D14" w:rsidRPr="0089204B">
        <w:rPr>
          <w:sz w:val="24"/>
          <w:szCs w:val="24"/>
        </w:rPr>
        <w:t>территорий.</w:t>
      </w:r>
    </w:p>
    <w:p w14:paraId="3C4CDB62" w14:textId="37C6EF33" w:rsidR="004B4D50" w:rsidRPr="00954644" w:rsidRDefault="00EB0FC6" w:rsidP="009B6BE1">
      <w:pPr>
        <w:keepLines w:val="0"/>
        <w:widowControl w:val="0"/>
        <w:overflowPunct/>
        <w:spacing w:line="240" w:lineRule="auto"/>
        <w:ind w:firstLine="708"/>
        <w:rPr>
          <w:sz w:val="24"/>
          <w:szCs w:val="24"/>
        </w:rPr>
      </w:pPr>
      <w:r w:rsidRPr="00954644">
        <w:rPr>
          <w:sz w:val="24"/>
          <w:szCs w:val="24"/>
        </w:rPr>
        <w:t>6.1</w:t>
      </w:r>
      <w:r w:rsidR="004B4D50" w:rsidRPr="00954644">
        <w:rPr>
          <w:sz w:val="24"/>
          <w:szCs w:val="24"/>
        </w:rPr>
        <w:t>.</w:t>
      </w:r>
      <w:r w:rsidR="004B4D50" w:rsidRPr="00954644">
        <w:t xml:space="preserve"> </w:t>
      </w:r>
      <w:r w:rsidR="004B4D50" w:rsidRPr="00954644">
        <w:rPr>
          <w:sz w:val="24"/>
          <w:szCs w:val="24"/>
        </w:rPr>
        <w:t xml:space="preserve">Лица, указанные в пунктах </w:t>
      </w:r>
      <w:r w:rsidRPr="00954644">
        <w:rPr>
          <w:sz w:val="24"/>
          <w:szCs w:val="24"/>
        </w:rPr>
        <w:t>2</w:t>
      </w:r>
      <w:r w:rsidR="004B4D50" w:rsidRPr="00954644">
        <w:rPr>
          <w:sz w:val="24"/>
          <w:szCs w:val="24"/>
        </w:rPr>
        <w:t xml:space="preserve"> и </w:t>
      </w:r>
      <w:r w:rsidRPr="00954644">
        <w:rPr>
          <w:sz w:val="24"/>
          <w:szCs w:val="24"/>
        </w:rPr>
        <w:t>3</w:t>
      </w:r>
      <w:r w:rsidR="004B4D50" w:rsidRPr="00954644">
        <w:rPr>
          <w:sz w:val="24"/>
          <w:szCs w:val="24"/>
        </w:rPr>
        <w:t xml:space="preserve"> части 1.1 настоящей статьи, осуществляют подготовку документации по планировке территории в соответствии с требованиями, указанными в части </w:t>
      </w:r>
      <w:r w:rsidRPr="00954644">
        <w:rPr>
          <w:sz w:val="24"/>
          <w:szCs w:val="24"/>
        </w:rPr>
        <w:t>6</w:t>
      </w:r>
      <w:r w:rsidR="004B4D50" w:rsidRPr="00954644">
        <w:rPr>
          <w:sz w:val="24"/>
          <w:szCs w:val="24"/>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w:t>
      </w:r>
      <w:r w:rsidRPr="00954644">
        <w:rPr>
          <w:sz w:val="24"/>
          <w:szCs w:val="24"/>
        </w:rPr>
        <w:t>.</w:t>
      </w:r>
    </w:p>
    <w:p w14:paraId="185B73C6" w14:textId="4960C545" w:rsidR="009B6BE1" w:rsidRPr="00954644" w:rsidRDefault="00EB0FC6" w:rsidP="00EB6D14">
      <w:pPr>
        <w:keepLines w:val="0"/>
        <w:widowControl w:val="0"/>
        <w:overflowPunct/>
        <w:spacing w:line="240" w:lineRule="auto"/>
        <w:ind w:firstLine="709"/>
        <w:rPr>
          <w:sz w:val="24"/>
          <w:szCs w:val="24"/>
        </w:rPr>
      </w:pPr>
      <w:r w:rsidRPr="00954644">
        <w:rPr>
          <w:sz w:val="24"/>
          <w:szCs w:val="24"/>
        </w:rPr>
        <w:t>6</w:t>
      </w:r>
      <w:r w:rsidR="004B4D50" w:rsidRPr="00954644">
        <w:rPr>
          <w:sz w:val="24"/>
          <w:szCs w:val="24"/>
        </w:rPr>
        <w:t>.</w:t>
      </w:r>
      <w:r w:rsidRPr="00954644">
        <w:rPr>
          <w:sz w:val="24"/>
          <w:szCs w:val="24"/>
        </w:rPr>
        <w:t>2.</w:t>
      </w:r>
      <w:r w:rsidR="004B4D50" w:rsidRPr="00954644">
        <w:rPr>
          <w:sz w:val="24"/>
          <w:szCs w:val="24"/>
        </w:rPr>
        <w:t xml:space="preserve">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w:t>
      </w:r>
      <w:proofErr w:type="gramStart"/>
      <w:r w:rsidR="004B4D50" w:rsidRPr="00954644">
        <w:rPr>
          <w:sz w:val="24"/>
          <w:szCs w:val="24"/>
        </w:rPr>
        <w:t>,</w:t>
      </w:r>
      <w:proofErr w:type="gramEnd"/>
      <w:r w:rsidR="004B4D50" w:rsidRPr="00954644">
        <w:rPr>
          <w:sz w:val="24"/>
          <w:szCs w:val="24"/>
        </w:rPr>
        <w:t xml:space="preserve">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w:t>
      </w:r>
      <w:r w:rsidR="006A14D1">
        <w:rPr>
          <w:sz w:val="24"/>
          <w:szCs w:val="24"/>
        </w:rPr>
        <w:t>а землепользования и застройки.</w:t>
      </w:r>
    </w:p>
    <w:p w14:paraId="5C8E9348" w14:textId="1525E872" w:rsidR="004B4D50" w:rsidRPr="00954644" w:rsidRDefault="00EB0FC6" w:rsidP="00EB6D14">
      <w:pPr>
        <w:keepLines w:val="0"/>
        <w:widowControl w:val="0"/>
        <w:overflowPunct/>
        <w:spacing w:line="240" w:lineRule="auto"/>
        <w:ind w:firstLine="709"/>
        <w:rPr>
          <w:sz w:val="24"/>
          <w:szCs w:val="24"/>
        </w:rPr>
      </w:pPr>
      <w:r w:rsidRPr="00954644">
        <w:rPr>
          <w:sz w:val="24"/>
          <w:szCs w:val="24"/>
        </w:rPr>
        <w:t>6</w:t>
      </w:r>
      <w:r w:rsidR="004B4D50" w:rsidRPr="00954644">
        <w:rPr>
          <w:sz w:val="24"/>
          <w:szCs w:val="24"/>
        </w:rPr>
        <w:t>.</w:t>
      </w:r>
      <w:r w:rsidRPr="00954644">
        <w:rPr>
          <w:sz w:val="24"/>
          <w:szCs w:val="24"/>
        </w:rPr>
        <w:t>3</w:t>
      </w:r>
      <w:proofErr w:type="gramStart"/>
      <w:r w:rsidRPr="00954644">
        <w:rPr>
          <w:sz w:val="24"/>
          <w:szCs w:val="24"/>
        </w:rPr>
        <w:t xml:space="preserve"> С</w:t>
      </w:r>
      <w:proofErr w:type="gramEnd"/>
      <w:r w:rsidRPr="00954644">
        <w:rPr>
          <w:sz w:val="24"/>
          <w:szCs w:val="24"/>
        </w:rPr>
        <w:t>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6831D8A6" w14:textId="77777777" w:rsidR="00003A38" w:rsidRPr="00A7476A" w:rsidRDefault="00003A38" w:rsidP="00F60FD8">
      <w:pPr>
        <w:keepLines w:val="0"/>
        <w:widowControl w:val="0"/>
        <w:overflowPunct/>
        <w:spacing w:line="240" w:lineRule="auto"/>
        <w:ind w:firstLine="0"/>
        <w:rPr>
          <w:sz w:val="24"/>
          <w:szCs w:val="24"/>
        </w:rPr>
      </w:pPr>
    </w:p>
    <w:p w14:paraId="5B514CE4" w14:textId="0BB0BBF0" w:rsidR="00003A38" w:rsidRPr="00A7476A" w:rsidRDefault="00003A38" w:rsidP="00E36B22">
      <w:pPr>
        <w:pStyle w:val="7"/>
        <w:ind w:firstLine="0"/>
      </w:pPr>
      <w:bookmarkStart w:id="39" w:name="_Toc158661464"/>
      <w:r w:rsidRPr="00A7476A">
        <w:t>Стат</w:t>
      </w:r>
      <w:r w:rsidR="00DB333D" w:rsidRPr="00A7476A">
        <w:t>ья 2</w:t>
      </w:r>
      <w:r w:rsidR="00A42090">
        <w:t>6</w:t>
      </w:r>
      <w:r w:rsidRPr="00A7476A">
        <w:t xml:space="preserve">. Особенности подготовки документации по планировке территории применительно к территории </w:t>
      </w:r>
      <w:r w:rsidR="00697922" w:rsidRPr="00A7476A">
        <w:t>сельского поселения</w:t>
      </w:r>
      <w:bookmarkEnd w:id="39"/>
    </w:p>
    <w:p w14:paraId="58FFB8F1" w14:textId="77777777" w:rsidR="00287571" w:rsidRPr="00A7476A" w:rsidRDefault="00287571" w:rsidP="003030E3">
      <w:pPr>
        <w:keepLines w:val="0"/>
        <w:widowControl w:val="0"/>
        <w:overflowPunct/>
        <w:spacing w:line="240" w:lineRule="auto"/>
        <w:ind w:firstLine="709"/>
        <w:jc w:val="center"/>
        <w:rPr>
          <w:sz w:val="24"/>
          <w:szCs w:val="24"/>
        </w:rPr>
      </w:pPr>
    </w:p>
    <w:p w14:paraId="6566E7E4" w14:textId="1EFA3F81"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proofErr w:type="gramStart"/>
      <w:r w:rsidRPr="00A7476A">
        <w:rPr>
          <w:sz w:val="24"/>
          <w:szCs w:val="24"/>
        </w:rPr>
        <w:t>Решение о подготовке документации по планировке территории приме</w:t>
      </w:r>
      <w:r w:rsidR="00697922" w:rsidRPr="00A7476A">
        <w:rPr>
          <w:sz w:val="24"/>
          <w:szCs w:val="24"/>
        </w:rPr>
        <w:t>нительно к территории</w:t>
      </w:r>
      <w:r w:rsidR="00E37DD6">
        <w:rPr>
          <w:sz w:val="24"/>
          <w:szCs w:val="24"/>
        </w:rPr>
        <w:t xml:space="preserve"> </w:t>
      </w:r>
      <w:proofErr w:type="spellStart"/>
      <w:r w:rsidR="008602EE">
        <w:rPr>
          <w:sz w:val="24"/>
          <w:szCs w:val="24"/>
        </w:rPr>
        <w:t>Геймановского</w:t>
      </w:r>
      <w:proofErr w:type="spellEnd"/>
      <w:r w:rsidR="00697922" w:rsidRPr="00A7476A">
        <w:rPr>
          <w:sz w:val="24"/>
          <w:szCs w:val="24"/>
        </w:rPr>
        <w:t xml:space="preserve"> сельского поселения</w:t>
      </w:r>
      <w:r w:rsidRPr="00A7476A">
        <w:rPr>
          <w:sz w:val="24"/>
          <w:szCs w:val="24"/>
        </w:rPr>
        <w:t>, за исключением с</w:t>
      </w:r>
      <w:r w:rsidR="00E37DD6">
        <w:rPr>
          <w:sz w:val="24"/>
          <w:szCs w:val="24"/>
        </w:rPr>
        <w:t xml:space="preserve">лучаев, указанных в частях 2 - 4.2 и 5.2 </w:t>
      </w:r>
      <w:r w:rsidRPr="00A7476A">
        <w:rPr>
          <w:sz w:val="24"/>
          <w:szCs w:val="24"/>
        </w:rPr>
        <w:t xml:space="preserve">статьи 45 Градостроительного кодекса, принимается органом местного самоуправления муниципального образования </w:t>
      </w:r>
      <w:r w:rsidR="008545CA">
        <w:rPr>
          <w:sz w:val="24"/>
          <w:szCs w:val="24"/>
        </w:rPr>
        <w:t>Тбилисский</w:t>
      </w:r>
      <w:r w:rsidR="00E56B1D">
        <w:rPr>
          <w:sz w:val="24"/>
          <w:szCs w:val="24"/>
        </w:rPr>
        <w:t xml:space="preserve"> район</w:t>
      </w:r>
      <w:r w:rsidR="00C003C0" w:rsidRPr="00A7476A">
        <w:rPr>
          <w:sz w:val="24"/>
          <w:szCs w:val="24"/>
        </w:rPr>
        <w:t>, по инициативе указанного органа</w:t>
      </w:r>
      <w:r w:rsidRPr="00A7476A">
        <w:rPr>
          <w:sz w:val="24"/>
          <w:szCs w:val="24"/>
        </w:rPr>
        <w:t xml:space="preserve"> либо на основании предложений физических или юридических лиц о подготовке документации по планировке территории.</w:t>
      </w:r>
      <w:proofErr w:type="gramEnd"/>
      <w:r w:rsidRPr="00A7476A">
        <w:rPr>
          <w:sz w:val="24"/>
          <w:szCs w:val="24"/>
        </w:rPr>
        <w:t xml:space="preserve">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w:t>
      </w:r>
      <w:r w:rsidR="00C003C0" w:rsidRPr="00A7476A">
        <w:rPr>
          <w:sz w:val="24"/>
          <w:szCs w:val="24"/>
        </w:rPr>
        <w:t xml:space="preserve"> админ</w:t>
      </w:r>
      <w:r w:rsidR="00255AB6" w:rsidRPr="00A7476A">
        <w:rPr>
          <w:sz w:val="24"/>
          <w:szCs w:val="24"/>
        </w:rPr>
        <w:t>истрацией муниципального района</w:t>
      </w:r>
      <w:r w:rsidR="00C003C0" w:rsidRPr="00A7476A">
        <w:rPr>
          <w:sz w:val="24"/>
          <w:szCs w:val="24"/>
        </w:rPr>
        <w:t xml:space="preserve"> решения</w:t>
      </w:r>
      <w:r w:rsidRPr="00A7476A">
        <w:rPr>
          <w:sz w:val="24"/>
          <w:szCs w:val="24"/>
        </w:rPr>
        <w:t xml:space="preserve"> о подготовке документации по планировке территории не требуется.</w:t>
      </w:r>
    </w:p>
    <w:p w14:paraId="37DAF6B6" w14:textId="689F2E10"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(при наличии официального сайта) в сети "Интернет".</w:t>
      </w:r>
    </w:p>
    <w:p w14:paraId="663778A2" w14:textId="3070888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w:t>
      </w:r>
      <w:r w:rsidR="00944DB0" w:rsidRPr="00A7476A">
        <w:rPr>
          <w:sz w:val="24"/>
          <w:szCs w:val="24"/>
        </w:rPr>
        <w:t xml:space="preserve">образования </w:t>
      </w:r>
      <w:r w:rsidR="008545CA">
        <w:rPr>
          <w:sz w:val="24"/>
          <w:szCs w:val="24"/>
        </w:rPr>
        <w:t>Тбилисский</w:t>
      </w:r>
      <w:r w:rsidR="00E56B1D">
        <w:rPr>
          <w:sz w:val="24"/>
          <w:szCs w:val="24"/>
        </w:rPr>
        <w:t xml:space="preserve"> район</w:t>
      </w:r>
      <w:r w:rsidRPr="00A7476A">
        <w:rPr>
          <w:sz w:val="24"/>
          <w:szCs w:val="24"/>
        </w:rPr>
        <w:t xml:space="preserve"> свои предложения о порядке, сроках подготовки и содержании документации по планировке территории.</w:t>
      </w:r>
    </w:p>
    <w:p w14:paraId="791BDADB" w14:textId="74103A38"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муниципального образования </w:t>
      </w:r>
      <w:r w:rsidR="008545CA">
        <w:rPr>
          <w:sz w:val="24"/>
          <w:szCs w:val="24"/>
        </w:rPr>
        <w:lastRenderedPageBreak/>
        <w:t>Тбилисский</w:t>
      </w:r>
      <w:r w:rsidR="00E56B1D">
        <w:rPr>
          <w:sz w:val="24"/>
          <w:szCs w:val="24"/>
        </w:rPr>
        <w:t xml:space="preserve"> район</w:t>
      </w:r>
      <w:r w:rsidRPr="00A7476A">
        <w:rPr>
          <w:sz w:val="24"/>
          <w:szCs w:val="24"/>
        </w:rPr>
        <w:t>.</w:t>
      </w:r>
    </w:p>
    <w:p w14:paraId="3CA7F500" w14:textId="7E93FE85" w:rsidR="00074F9C" w:rsidRPr="00A7476A" w:rsidRDefault="00003A38" w:rsidP="003030E3">
      <w:pPr>
        <w:keepLines w:val="0"/>
        <w:widowControl w:val="0"/>
        <w:overflowPunct/>
        <w:spacing w:line="240" w:lineRule="auto"/>
        <w:ind w:firstLine="709"/>
        <w:rPr>
          <w:sz w:val="24"/>
          <w:szCs w:val="24"/>
        </w:rPr>
      </w:pPr>
      <w:r w:rsidRPr="00A7476A">
        <w:rPr>
          <w:sz w:val="24"/>
          <w:szCs w:val="24"/>
        </w:rPr>
        <w:t xml:space="preserve">4. </w:t>
      </w:r>
      <w:r w:rsidR="00074F9C" w:rsidRPr="00A7476A">
        <w:rPr>
          <w:sz w:val="24"/>
          <w:szCs w:val="24"/>
        </w:rPr>
        <w:t xml:space="preserve">Орган местного </w:t>
      </w:r>
      <w:r w:rsidR="00944DB0" w:rsidRPr="00A7476A">
        <w:rPr>
          <w:sz w:val="24"/>
          <w:szCs w:val="24"/>
        </w:rPr>
        <w:t>самоуправления муниципального</w:t>
      </w:r>
      <w:r w:rsidR="00074F9C" w:rsidRPr="00A7476A">
        <w:rPr>
          <w:sz w:val="24"/>
          <w:szCs w:val="24"/>
        </w:rPr>
        <w:t xml:space="preserve"> образования </w:t>
      </w:r>
      <w:r w:rsidR="008545CA">
        <w:rPr>
          <w:sz w:val="24"/>
          <w:szCs w:val="24"/>
        </w:rPr>
        <w:t>Тбилисский</w:t>
      </w:r>
      <w:r w:rsidR="00E56B1D">
        <w:rPr>
          <w:sz w:val="24"/>
          <w:szCs w:val="24"/>
        </w:rPr>
        <w:t xml:space="preserve"> район</w:t>
      </w:r>
      <w:r w:rsidR="00074F9C" w:rsidRPr="00A7476A">
        <w:rPr>
          <w:sz w:val="24"/>
          <w:szCs w:val="24"/>
        </w:rPr>
        <w:t xml:space="preserve">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вышеуказанного района,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126EDB2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5. </w:t>
      </w:r>
      <w:r w:rsidR="00074F9C" w:rsidRPr="00A7476A">
        <w:rPr>
          <w:sz w:val="24"/>
          <w:szCs w:val="24"/>
        </w:rPr>
        <w:t xml:space="preserve">Проекты планировки территории и проекты межевания территории, решение об утверждении которых принимается в соответствии с </w:t>
      </w:r>
      <w:r w:rsidR="009C2C3D" w:rsidRPr="00A7476A">
        <w:rPr>
          <w:sz w:val="24"/>
          <w:szCs w:val="24"/>
        </w:rPr>
        <w:t xml:space="preserve">Градостроительным кодексом </w:t>
      </w:r>
      <w:r w:rsidR="00074F9C" w:rsidRPr="00A7476A">
        <w:rPr>
          <w:sz w:val="24"/>
          <w:szCs w:val="24"/>
        </w:rPr>
        <w:t>органами местного</w:t>
      </w:r>
      <w:r w:rsidR="00255AB6" w:rsidRPr="00A7476A">
        <w:rPr>
          <w:sz w:val="24"/>
          <w:szCs w:val="24"/>
        </w:rPr>
        <w:t xml:space="preserve"> самоуправления </w:t>
      </w:r>
      <w:r w:rsidR="00175291" w:rsidRPr="00A7476A">
        <w:rPr>
          <w:sz w:val="24"/>
          <w:szCs w:val="24"/>
        </w:rPr>
        <w:t>поселения</w:t>
      </w:r>
      <w:r w:rsidR="00255AB6" w:rsidRPr="00A7476A">
        <w:rPr>
          <w:sz w:val="24"/>
          <w:szCs w:val="24"/>
        </w:rPr>
        <w:t xml:space="preserve"> (в силу переданных полномочий)</w:t>
      </w:r>
      <w:r w:rsidR="00074F9C" w:rsidRPr="00A7476A">
        <w:rPr>
          <w:sz w:val="24"/>
          <w:szCs w:val="24"/>
        </w:rPr>
        <w:t>, до их утверждения подлежат обязательному рассмотрению на общественных обсуждениях или публичных слушаниях.</w:t>
      </w:r>
    </w:p>
    <w:p w14:paraId="41D9BB43" w14:textId="77777777" w:rsidR="00074F9C" w:rsidRPr="00A7476A" w:rsidRDefault="00074F9C" w:rsidP="003030E3">
      <w:pPr>
        <w:pStyle w:val="s1"/>
        <w:shd w:val="clear" w:color="auto" w:fill="FFFFFF"/>
        <w:spacing w:before="0" w:beforeAutospacing="0" w:after="0" w:afterAutospacing="0"/>
        <w:ind w:firstLine="709"/>
        <w:jc w:val="both"/>
      </w:pPr>
      <w:r w:rsidRPr="00A7476A">
        <w:t>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w:t>
      </w:r>
      <w:r w:rsidR="00050C18" w:rsidRPr="00A7476A">
        <w:t xml:space="preserve"> частью 12 статьи 43 и частью 22 статьи 45 Градостроительного кодекса</w:t>
      </w:r>
      <w:r w:rsidRPr="00A7476A">
        <w:t>, а также в случае, если проект планировки территории и проект межевания территории подготовлены в отношении:</w:t>
      </w:r>
    </w:p>
    <w:p w14:paraId="58F1C23E" w14:textId="77777777" w:rsidR="00074F9C" w:rsidRPr="00A7476A" w:rsidRDefault="00106E69" w:rsidP="003030E3">
      <w:pPr>
        <w:pStyle w:val="s1"/>
        <w:shd w:val="clear" w:color="auto" w:fill="FFFFFF"/>
        <w:spacing w:before="0" w:beforeAutospacing="0" w:after="0" w:afterAutospacing="0"/>
        <w:ind w:firstLine="709"/>
        <w:jc w:val="both"/>
      </w:pPr>
      <w:r w:rsidRPr="00A7476A">
        <w:t>1</w:t>
      </w:r>
      <w:r w:rsidR="00074F9C" w:rsidRPr="00A7476A">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DB5BA9C" w14:textId="77777777" w:rsidR="00074F9C" w:rsidRPr="00A7476A" w:rsidRDefault="00106E69" w:rsidP="003030E3">
      <w:pPr>
        <w:pStyle w:val="s1"/>
        <w:shd w:val="clear" w:color="auto" w:fill="FFFFFF"/>
        <w:spacing w:before="0" w:beforeAutospacing="0" w:after="0" w:afterAutospacing="0"/>
        <w:ind w:firstLine="709"/>
        <w:jc w:val="both"/>
      </w:pPr>
      <w:r w:rsidRPr="00A7476A">
        <w:t>2</w:t>
      </w:r>
      <w:r w:rsidR="00074F9C" w:rsidRPr="00A7476A">
        <w:t>) территории для размещения линейных объектов в границах земель лесного фонда.</w:t>
      </w:r>
    </w:p>
    <w:p w14:paraId="4FC4D6B3" w14:textId="77777777" w:rsidR="00003A38" w:rsidRPr="00A7476A" w:rsidRDefault="00074F9C" w:rsidP="003030E3">
      <w:pPr>
        <w:pStyle w:val="s1"/>
        <w:shd w:val="clear" w:color="auto" w:fill="FFFFFF"/>
        <w:spacing w:before="0" w:beforeAutospacing="0" w:after="0" w:afterAutospacing="0"/>
        <w:ind w:firstLine="709"/>
        <w:jc w:val="both"/>
      </w:pPr>
      <w:r w:rsidRPr="00A7476A">
        <w:t xml:space="preserve">5.2. </w:t>
      </w:r>
      <w:proofErr w:type="gramStart"/>
      <w:r w:rsidRPr="00A7476A">
        <w:t>В случае внесения изменений в указанные в</w:t>
      </w:r>
      <w:r w:rsidR="00050C18" w:rsidRPr="00A7476A">
        <w:t xml:space="preserve"> части 5 </w:t>
      </w:r>
      <w:r w:rsidRPr="00A7476A">
        <w:t>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roofErr w:type="gramEnd"/>
    </w:p>
    <w:p w14:paraId="4D6D7DA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6. </w:t>
      </w:r>
      <w:r w:rsidR="009C2C3D" w:rsidRPr="00A7476A">
        <w:rPr>
          <w:sz w:val="24"/>
          <w:szCs w:val="24"/>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14:paraId="7C7B17DB" w14:textId="4C5849DA" w:rsidR="00003A38" w:rsidRPr="00954644" w:rsidRDefault="00C418E1" w:rsidP="003030E3">
      <w:pPr>
        <w:keepLines w:val="0"/>
        <w:widowControl w:val="0"/>
        <w:overflowPunct/>
        <w:spacing w:line="240" w:lineRule="auto"/>
        <w:ind w:firstLine="709"/>
        <w:rPr>
          <w:sz w:val="24"/>
          <w:szCs w:val="24"/>
        </w:rPr>
      </w:pPr>
      <w:r w:rsidRPr="00A7476A">
        <w:rPr>
          <w:sz w:val="24"/>
          <w:szCs w:val="24"/>
        </w:rPr>
        <w:t>7</w:t>
      </w:r>
      <w:r w:rsidR="00003A38" w:rsidRPr="00A7476A">
        <w:rPr>
          <w:sz w:val="24"/>
          <w:szCs w:val="24"/>
        </w:rPr>
        <w:t xml:space="preserve">. </w:t>
      </w:r>
      <w:proofErr w:type="gramStart"/>
      <w:r w:rsidR="009C2C3D" w:rsidRPr="00A7476A">
        <w:rPr>
          <w:sz w:val="24"/>
          <w:szCs w:val="24"/>
        </w:rPr>
        <w:t>Срок проведения общественных обсуждений или публичных слушаний со дня оповещения жи</w:t>
      </w:r>
      <w:r w:rsidR="00255AB6" w:rsidRPr="00A7476A">
        <w:rPr>
          <w:sz w:val="24"/>
          <w:szCs w:val="24"/>
        </w:rPr>
        <w:t xml:space="preserve">телей </w:t>
      </w:r>
      <w:proofErr w:type="spellStart"/>
      <w:r w:rsidR="008602EE">
        <w:rPr>
          <w:sz w:val="24"/>
          <w:szCs w:val="24"/>
        </w:rPr>
        <w:t>Геймановского</w:t>
      </w:r>
      <w:proofErr w:type="spellEnd"/>
      <w:r w:rsidR="001068BB">
        <w:rPr>
          <w:sz w:val="24"/>
          <w:szCs w:val="24"/>
        </w:rPr>
        <w:t xml:space="preserve"> </w:t>
      </w:r>
      <w:r w:rsidR="00255AB6" w:rsidRPr="00A7476A">
        <w:rPr>
          <w:sz w:val="24"/>
          <w:szCs w:val="24"/>
        </w:rPr>
        <w:t>сельского поселения</w:t>
      </w:r>
      <w:r w:rsidR="009C2C3D"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255AB6" w:rsidRPr="00A7476A">
        <w:rPr>
          <w:sz w:val="24"/>
          <w:szCs w:val="24"/>
        </w:rPr>
        <w:t xml:space="preserve"> </w:t>
      </w:r>
      <w:r w:rsidR="008545CA">
        <w:rPr>
          <w:sz w:val="24"/>
          <w:szCs w:val="24"/>
        </w:rPr>
        <w:t>Тбилисский</w:t>
      </w:r>
      <w:r w:rsidR="00E56B1D">
        <w:rPr>
          <w:sz w:val="24"/>
          <w:szCs w:val="24"/>
        </w:rPr>
        <w:t xml:space="preserve"> район</w:t>
      </w:r>
      <w:r w:rsidR="009C2C3D" w:rsidRPr="00A7476A">
        <w:rPr>
          <w:sz w:val="24"/>
          <w:szCs w:val="24"/>
        </w:rPr>
        <w:t xml:space="preserve"> и (или) нормативным правовым актом представительного органа муниципального </w:t>
      </w:r>
      <w:r w:rsidR="009C2C3D" w:rsidRPr="00954644">
        <w:rPr>
          <w:sz w:val="24"/>
          <w:szCs w:val="24"/>
        </w:rPr>
        <w:t xml:space="preserve">образования </w:t>
      </w:r>
      <w:r w:rsidR="00EB0FC6" w:rsidRPr="00954644">
        <w:rPr>
          <w:sz w:val="24"/>
          <w:szCs w:val="24"/>
        </w:rPr>
        <w:t>и не может быть менее четырнадцати дней и более тридцати дней</w:t>
      </w:r>
      <w:r w:rsidR="009C2C3D" w:rsidRPr="00954644">
        <w:rPr>
          <w:sz w:val="24"/>
          <w:szCs w:val="24"/>
        </w:rPr>
        <w:t>.</w:t>
      </w:r>
      <w:proofErr w:type="gramEnd"/>
    </w:p>
    <w:p w14:paraId="194F2DBD" w14:textId="77777777" w:rsidR="00003A38" w:rsidRPr="00A7476A" w:rsidRDefault="00C418E1" w:rsidP="003030E3">
      <w:pPr>
        <w:keepLines w:val="0"/>
        <w:widowControl w:val="0"/>
        <w:overflowPunct/>
        <w:spacing w:line="240" w:lineRule="auto"/>
        <w:ind w:firstLine="709"/>
        <w:rPr>
          <w:sz w:val="24"/>
          <w:szCs w:val="24"/>
        </w:rPr>
      </w:pPr>
      <w:r w:rsidRPr="00A7476A">
        <w:rPr>
          <w:sz w:val="24"/>
          <w:szCs w:val="24"/>
        </w:rPr>
        <w:t>8</w:t>
      </w:r>
      <w:r w:rsidR="00003A38" w:rsidRPr="00A7476A">
        <w:rPr>
          <w:sz w:val="24"/>
          <w:szCs w:val="24"/>
        </w:rPr>
        <w:t xml:space="preserve">. </w:t>
      </w:r>
      <w:proofErr w:type="gramStart"/>
      <w:r w:rsidR="0012116A" w:rsidRPr="00A7476A">
        <w:rPr>
          <w:sz w:val="24"/>
          <w:szCs w:val="24"/>
        </w:rPr>
        <w:t>А</w:t>
      </w:r>
      <w:r w:rsidR="00697922" w:rsidRPr="00A7476A">
        <w:rPr>
          <w:sz w:val="24"/>
          <w:szCs w:val="24"/>
        </w:rPr>
        <w:t>дми</w:t>
      </w:r>
      <w:r w:rsidR="007E2B63" w:rsidRPr="00A7476A">
        <w:rPr>
          <w:sz w:val="24"/>
          <w:szCs w:val="24"/>
        </w:rPr>
        <w:t xml:space="preserve">нистрации муниципального района </w:t>
      </w:r>
      <w:r w:rsidR="009C2C3D" w:rsidRPr="00A7476A">
        <w:rPr>
          <w:sz w:val="24"/>
          <w:szCs w:val="24"/>
        </w:rPr>
        <w:t>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w:t>
      </w:r>
      <w:proofErr w:type="gramEnd"/>
      <w:r w:rsidR="009C2C3D" w:rsidRPr="00A7476A">
        <w:rPr>
          <w:sz w:val="24"/>
          <w:szCs w:val="24"/>
        </w:rPr>
        <w:t xml:space="preserve">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14:paraId="0D9A64D5" w14:textId="77777777" w:rsidR="00003A38" w:rsidRPr="00A7476A" w:rsidRDefault="00C418E1" w:rsidP="003030E3">
      <w:pPr>
        <w:keepLines w:val="0"/>
        <w:widowControl w:val="0"/>
        <w:overflowPunct/>
        <w:spacing w:line="240" w:lineRule="auto"/>
        <w:ind w:firstLine="709"/>
        <w:rPr>
          <w:sz w:val="24"/>
          <w:szCs w:val="24"/>
        </w:rPr>
      </w:pPr>
      <w:r w:rsidRPr="00A7476A">
        <w:rPr>
          <w:sz w:val="24"/>
          <w:szCs w:val="24"/>
        </w:rPr>
        <w:t>9</w:t>
      </w:r>
      <w:r w:rsidR="00003A38" w:rsidRPr="00A7476A">
        <w:rPr>
          <w:sz w:val="24"/>
          <w:szCs w:val="24"/>
        </w:rPr>
        <w:t xml:space="preserve">.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w:t>
      </w:r>
      <w:r w:rsidR="00003A38" w:rsidRPr="00A7476A">
        <w:rPr>
          <w:sz w:val="24"/>
          <w:szCs w:val="24"/>
        </w:rPr>
        <w:lastRenderedPageBreak/>
        <w:t>представленной такими лицами документации по планировке территории не допускается.</w:t>
      </w:r>
    </w:p>
    <w:p w14:paraId="771B098E" w14:textId="28FB1C8B" w:rsidR="00003A38" w:rsidRPr="00A7476A" w:rsidRDefault="00C418E1" w:rsidP="003030E3">
      <w:pPr>
        <w:keepLines w:val="0"/>
        <w:widowControl w:val="0"/>
        <w:overflowPunct/>
        <w:spacing w:line="240" w:lineRule="auto"/>
        <w:ind w:firstLine="709"/>
        <w:rPr>
          <w:sz w:val="24"/>
          <w:szCs w:val="24"/>
        </w:rPr>
      </w:pPr>
      <w:r w:rsidRPr="00A7476A">
        <w:rPr>
          <w:sz w:val="24"/>
          <w:szCs w:val="24"/>
        </w:rPr>
        <w:t>10</w:t>
      </w:r>
      <w:r w:rsidR="00003A38" w:rsidRPr="00A7476A">
        <w:rPr>
          <w:sz w:val="24"/>
          <w:szCs w:val="24"/>
        </w:rPr>
        <w:t xml:space="preserve">. </w:t>
      </w:r>
      <w:proofErr w:type="gramStart"/>
      <w:r w:rsidR="00003A38" w:rsidRPr="00A7476A">
        <w:rPr>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8545CA">
        <w:rPr>
          <w:sz w:val="24"/>
          <w:szCs w:val="24"/>
        </w:rPr>
        <w:t>Тбилисский</w:t>
      </w:r>
      <w:r w:rsidR="00E56B1D">
        <w:rPr>
          <w:sz w:val="24"/>
          <w:szCs w:val="24"/>
        </w:rPr>
        <w:t xml:space="preserve"> район</w:t>
      </w:r>
      <w:r w:rsidR="00003A38" w:rsidRPr="00A7476A">
        <w:rPr>
          <w:sz w:val="24"/>
          <w:szCs w:val="24"/>
        </w:rPr>
        <w:t xml:space="preserve"> (при наличии официального сайта муниципального образования) в сети "Интернет".</w:t>
      </w:r>
      <w:proofErr w:type="gramEnd"/>
    </w:p>
    <w:p w14:paraId="634A860B" w14:textId="38E78415" w:rsidR="00944DB0" w:rsidRDefault="00C418E1" w:rsidP="003553CA">
      <w:pPr>
        <w:keepLines w:val="0"/>
        <w:widowControl w:val="0"/>
        <w:overflowPunct/>
        <w:spacing w:line="240" w:lineRule="auto"/>
        <w:ind w:firstLine="709"/>
        <w:rPr>
          <w:sz w:val="24"/>
          <w:szCs w:val="24"/>
        </w:rPr>
      </w:pPr>
      <w:r w:rsidRPr="00A7476A">
        <w:rPr>
          <w:sz w:val="24"/>
          <w:szCs w:val="24"/>
        </w:rPr>
        <w:t>11</w:t>
      </w:r>
      <w:r w:rsidR="00003A38" w:rsidRPr="00A7476A">
        <w:rPr>
          <w:sz w:val="24"/>
          <w:szCs w:val="24"/>
        </w:rPr>
        <w:t xml:space="preserve">. </w:t>
      </w:r>
      <w:r w:rsidR="009C2C3D" w:rsidRPr="00A7476A">
        <w:rPr>
          <w:sz w:val="24"/>
          <w:szCs w:val="24"/>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24C2EE60" w14:textId="77777777" w:rsidR="000B5BF1" w:rsidRPr="00A7476A" w:rsidRDefault="000B5BF1" w:rsidP="003553CA">
      <w:pPr>
        <w:keepLines w:val="0"/>
        <w:widowControl w:val="0"/>
        <w:overflowPunct/>
        <w:spacing w:line="240" w:lineRule="auto"/>
        <w:ind w:firstLine="709"/>
        <w:rPr>
          <w:sz w:val="24"/>
          <w:szCs w:val="24"/>
        </w:rPr>
      </w:pPr>
    </w:p>
    <w:p w14:paraId="0D45DF31" w14:textId="488F3D6B" w:rsidR="00003A38" w:rsidRPr="00A7476A" w:rsidRDefault="00003A38" w:rsidP="00E36B22">
      <w:pPr>
        <w:keepLines w:val="0"/>
        <w:widowControl w:val="0"/>
        <w:overflowPunct/>
        <w:spacing w:line="240" w:lineRule="auto"/>
        <w:ind w:firstLine="0"/>
        <w:contextualSpacing/>
        <w:jc w:val="center"/>
        <w:outlineLvl w:val="1"/>
        <w:rPr>
          <w:b/>
          <w:sz w:val="24"/>
          <w:szCs w:val="24"/>
        </w:rPr>
      </w:pPr>
      <w:bookmarkStart w:id="40" w:name="_Toc158661465"/>
      <w:r w:rsidRPr="00A7476A">
        <w:rPr>
          <w:b/>
          <w:sz w:val="24"/>
          <w:szCs w:val="24"/>
        </w:rPr>
        <w:t>ГЛАВА 4. Проведение</w:t>
      </w:r>
      <w:r w:rsidR="00634C6B" w:rsidRPr="00A7476A">
        <w:rPr>
          <w:b/>
          <w:sz w:val="24"/>
          <w:szCs w:val="24"/>
        </w:rPr>
        <w:t xml:space="preserve"> общественных обсуждений или</w:t>
      </w:r>
      <w:r w:rsidRPr="00A7476A">
        <w:rPr>
          <w:b/>
          <w:sz w:val="24"/>
          <w:szCs w:val="24"/>
        </w:rPr>
        <w:t xml:space="preserve"> публичных слушаний по вопросам землепользования и застройки</w:t>
      </w:r>
      <w:bookmarkEnd w:id="40"/>
    </w:p>
    <w:p w14:paraId="4C900330" w14:textId="77777777" w:rsidR="00003A38" w:rsidRPr="00A7476A" w:rsidRDefault="00003A38" w:rsidP="00E36B22">
      <w:pPr>
        <w:keepLines w:val="0"/>
        <w:widowControl w:val="0"/>
        <w:overflowPunct/>
        <w:spacing w:line="240" w:lineRule="auto"/>
        <w:ind w:firstLine="0"/>
        <w:jc w:val="center"/>
        <w:rPr>
          <w:sz w:val="24"/>
          <w:szCs w:val="24"/>
        </w:rPr>
      </w:pPr>
    </w:p>
    <w:p w14:paraId="4BD71E9B" w14:textId="7BC1B2B1" w:rsidR="00003A38" w:rsidRPr="00A7476A" w:rsidRDefault="00DB333D" w:rsidP="00E36B22">
      <w:pPr>
        <w:pStyle w:val="7"/>
        <w:ind w:firstLine="0"/>
      </w:pPr>
      <w:bookmarkStart w:id="41" w:name="_Toc158661466"/>
      <w:r w:rsidRPr="00A7476A">
        <w:t>Статья 2</w:t>
      </w:r>
      <w:r w:rsidR="00A42090">
        <w:t>7</w:t>
      </w:r>
      <w:r w:rsidR="00003A38" w:rsidRPr="00A7476A">
        <w:t>.</w:t>
      </w:r>
      <w:r w:rsidR="00EF61A7" w:rsidRPr="00EF61A7">
        <w:rPr>
          <w:color w:val="FF0000"/>
          <w:sz w:val="24"/>
          <w:szCs w:val="24"/>
        </w:rPr>
        <w:t xml:space="preserve"> </w:t>
      </w:r>
      <w:r w:rsidR="00EF61A7" w:rsidRPr="006A14D1">
        <w:rPr>
          <w:sz w:val="24"/>
          <w:szCs w:val="24"/>
        </w:rPr>
        <w:t>Общественные обсуждения или публичные слушания</w:t>
      </w:r>
      <w:r w:rsidR="00003A38" w:rsidRPr="006A14D1">
        <w:t xml:space="preserve"> по вопросам землепользования и застройки</w:t>
      </w:r>
      <w:bookmarkEnd w:id="41"/>
    </w:p>
    <w:p w14:paraId="16BDF5CE" w14:textId="77777777" w:rsidR="00287571" w:rsidRPr="00A7476A" w:rsidRDefault="00287571" w:rsidP="003030E3">
      <w:pPr>
        <w:keepLines w:val="0"/>
        <w:widowControl w:val="0"/>
        <w:overflowPunct/>
        <w:spacing w:line="240" w:lineRule="auto"/>
        <w:ind w:firstLine="709"/>
        <w:jc w:val="center"/>
        <w:rPr>
          <w:sz w:val="24"/>
          <w:szCs w:val="24"/>
        </w:rPr>
      </w:pPr>
    </w:p>
    <w:p w14:paraId="108B9CFB" w14:textId="6810A8AA"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634C6B" w:rsidRPr="00A7476A">
        <w:rPr>
          <w:sz w:val="24"/>
          <w:szCs w:val="24"/>
        </w:rPr>
        <w:t>Общественные обсуждения или п</w:t>
      </w:r>
      <w:r w:rsidRPr="00A7476A">
        <w:rPr>
          <w:sz w:val="24"/>
          <w:szCs w:val="24"/>
        </w:rPr>
        <w:t>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w:t>
      </w:r>
      <w:r w:rsidR="003553CA" w:rsidRPr="00A7476A">
        <w:rPr>
          <w:sz w:val="24"/>
          <w:szCs w:val="24"/>
        </w:rPr>
        <w:t xml:space="preserve"> РФ</w:t>
      </w:r>
      <w:r w:rsidRPr="00A7476A">
        <w:rPr>
          <w:sz w:val="24"/>
          <w:szCs w:val="24"/>
        </w:rPr>
        <w:t>, законодательством Краснодарского края, Уставом муниципального образования</w:t>
      </w:r>
      <w:r w:rsidR="00DD499E" w:rsidRPr="00A7476A">
        <w:rPr>
          <w:sz w:val="24"/>
          <w:szCs w:val="24"/>
        </w:rPr>
        <w:t xml:space="preserve"> </w:t>
      </w:r>
      <w:r w:rsidR="008545CA">
        <w:rPr>
          <w:sz w:val="24"/>
          <w:szCs w:val="24"/>
        </w:rPr>
        <w:t>Тбилисский</w:t>
      </w:r>
      <w:r w:rsidR="00E56B1D">
        <w:rPr>
          <w:sz w:val="24"/>
          <w:szCs w:val="24"/>
        </w:rPr>
        <w:t xml:space="preserve"> район</w:t>
      </w:r>
      <w:r w:rsidRPr="00A7476A">
        <w:rPr>
          <w:sz w:val="24"/>
          <w:szCs w:val="24"/>
        </w:rPr>
        <w:t>, настоящими Правилами.</w:t>
      </w:r>
    </w:p>
    <w:p w14:paraId="5712050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634C6B" w:rsidRPr="00A7476A">
        <w:rPr>
          <w:sz w:val="24"/>
          <w:szCs w:val="24"/>
        </w:rPr>
        <w:t>Общественные обсуждения или п</w:t>
      </w:r>
      <w:r w:rsidRPr="00A7476A">
        <w:rPr>
          <w:sz w:val="24"/>
          <w:szCs w:val="24"/>
        </w:rPr>
        <w:t>убличные слушания проводятся с целью:</w:t>
      </w:r>
    </w:p>
    <w:p w14:paraId="6958A294" w14:textId="77777777" w:rsidR="00384BB2" w:rsidRPr="00954644" w:rsidRDefault="00384BB2" w:rsidP="00384BB2">
      <w:pPr>
        <w:keepLines w:val="0"/>
        <w:widowControl w:val="0"/>
        <w:shd w:val="clear" w:color="auto" w:fill="FFFFFF"/>
        <w:tabs>
          <w:tab w:val="left" w:pos="-5387"/>
        </w:tabs>
        <w:spacing w:line="240" w:lineRule="auto"/>
        <w:ind w:firstLine="425"/>
        <w:rPr>
          <w:bCs/>
          <w:sz w:val="24"/>
          <w:szCs w:val="24"/>
        </w:rPr>
      </w:pPr>
      <w:r w:rsidRPr="00954644">
        <w:rPr>
          <w:bCs/>
          <w:sz w:val="24"/>
          <w:szCs w:val="24"/>
        </w:rPr>
        <w:t>1)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08620653" w14:textId="77777777" w:rsidR="00384BB2" w:rsidRPr="00954644" w:rsidRDefault="00384BB2" w:rsidP="00384BB2">
      <w:pPr>
        <w:keepLines w:val="0"/>
        <w:widowControl w:val="0"/>
        <w:shd w:val="clear" w:color="auto" w:fill="FFFFFF"/>
        <w:tabs>
          <w:tab w:val="left" w:pos="-5387"/>
        </w:tabs>
        <w:spacing w:line="240" w:lineRule="auto"/>
        <w:ind w:firstLine="425"/>
        <w:rPr>
          <w:bCs/>
          <w:sz w:val="24"/>
          <w:szCs w:val="24"/>
        </w:rPr>
      </w:pPr>
      <w:r w:rsidRPr="00954644">
        <w:rPr>
          <w:bCs/>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14:paraId="3399499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w:t>
      </w:r>
      <w:r w:rsidR="00634C6B" w:rsidRPr="00A7476A">
        <w:rPr>
          <w:sz w:val="24"/>
          <w:szCs w:val="24"/>
        </w:rPr>
        <w:t>Общественные обсуждения или п</w:t>
      </w:r>
      <w:r w:rsidRPr="00A7476A">
        <w:rPr>
          <w:sz w:val="24"/>
          <w:szCs w:val="24"/>
        </w:rPr>
        <w:t xml:space="preserve">убличные слушания по вопросам землепользования и застройки организуются в случаях, когда рассматриваются следующие вопросы: </w:t>
      </w:r>
    </w:p>
    <w:p w14:paraId="1AA9CD00"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1) по проектам генеральных планов и проектам внесения изменений в генеральные планы поселения;</w:t>
      </w:r>
    </w:p>
    <w:p w14:paraId="7F2A3EFB"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2) по проектам правил землепользования и застройки и по проектам внесения изменений в правила землепользования и застройки поселений;</w:t>
      </w:r>
    </w:p>
    <w:p w14:paraId="12BF160D"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3) по проектам планировки территории и (или) проектам межевания территории, по проектам, предусматривающим внесение изменений в один из указанных утвержденных документов;</w:t>
      </w:r>
    </w:p>
    <w:p w14:paraId="47BDB5BB"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4) 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14:paraId="53F1ABF0" w14:textId="0D8ACF98" w:rsidR="00384BB2" w:rsidRDefault="00384BB2" w:rsidP="00384BB2">
      <w:pPr>
        <w:keepLines w:val="0"/>
        <w:widowControl w:val="0"/>
        <w:spacing w:line="240" w:lineRule="auto"/>
        <w:ind w:firstLine="708"/>
        <w:rPr>
          <w:sz w:val="24"/>
          <w:szCs w:val="24"/>
          <w:lang w:eastAsia="zh-CN"/>
        </w:rPr>
      </w:pPr>
      <w:r w:rsidRPr="00A7476A">
        <w:rPr>
          <w:sz w:val="24"/>
          <w:szCs w:val="24"/>
          <w:lang w:eastAsia="zh-CN"/>
        </w:rPr>
        <w:t>5)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707FBE">
        <w:rPr>
          <w:sz w:val="24"/>
          <w:szCs w:val="24"/>
          <w:lang w:eastAsia="zh-CN"/>
        </w:rPr>
        <w:t>;</w:t>
      </w:r>
    </w:p>
    <w:p w14:paraId="416B6BD6" w14:textId="71BB62D7" w:rsidR="00707FBE" w:rsidRPr="00A7476A" w:rsidRDefault="00707FBE" w:rsidP="006A14D1">
      <w:pPr>
        <w:keepLines w:val="0"/>
        <w:widowControl w:val="0"/>
        <w:spacing w:line="240" w:lineRule="auto"/>
        <w:ind w:firstLine="708"/>
        <w:rPr>
          <w:sz w:val="24"/>
          <w:szCs w:val="24"/>
          <w:lang w:eastAsia="zh-CN"/>
        </w:rPr>
      </w:pPr>
      <w:r w:rsidRPr="006A14D1">
        <w:rPr>
          <w:sz w:val="24"/>
          <w:szCs w:val="24"/>
        </w:rPr>
        <w:t>6) об утверждении схемы расположения земельного участка на кадастровом плане соответствующей территории под многоквартирным жилым домом с соблюдением требований статьи 11.10 Земельного кодекса Российской Федерации.</w:t>
      </w:r>
    </w:p>
    <w:p w14:paraId="795DEA54" w14:textId="38100F8D" w:rsidR="00384BB2" w:rsidRPr="00A7476A" w:rsidRDefault="00384BB2" w:rsidP="00384BB2">
      <w:pPr>
        <w:keepLines w:val="0"/>
        <w:widowControl w:val="0"/>
        <w:spacing w:line="240" w:lineRule="auto"/>
        <w:ind w:firstLine="709"/>
        <w:rPr>
          <w:bCs/>
          <w:color w:val="000000"/>
          <w:sz w:val="24"/>
          <w:szCs w:val="24"/>
        </w:rPr>
      </w:pPr>
      <w:r w:rsidRPr="00A7476A">
        <w:rPr>
          <w:bCs/>
          <w:color w:val="000000"/>
          <w:sz w:val="24"/>
          <w:szCs w:val="24"/>
        </w:rPr>
        <w:t xml:space="preserve">4. Порядок проведения общественных обсуждений или публичных слушаний по вопросам землепользования и застройки регулируется статьей 5.1. Градостроительного </w:t>
      </w:r>
      <w:r w:rsidRPr="00A7476A">
        <w:rPr>
          <w:bCs/>
          <w:color w:val="000000"/>
          <w:sz w:val="24"/>
          <w:szCs w:val="24"/>
        </w:rPr>
        <w:lastRenderedPageBreak/>
        <w:t xml:space="preserve">кодекса Российской Федерации, нормативным правовым </w:t>
      </w:r>
      <w:r w:rsidR="00AA63BE">
        <w:rPr>
          <w:bCs/>
          <w:color w:val="000000"/>
          <w:sz w:val="24"/>
          <w:szCs w:val="24"/>
        </w:rPr>
        <w:t xml:space="preserve">актом </w:t>
      </w:r>
      <w:r w:rsidRPr="00A7476A">
        <w:rPr>
          <w:bCs/>
          <w:color w:val="000000"/>
          <w:sz w:val="24"/>
          <w:szCs w:val="24"/>
        </w:rPr>
        <w:t>муниципального образования и настоящими правилами.</w:t>
      </w:r>
    </w:p>
    <w:p w14:paraId="22F3980C" w14:textId="77777777" w:rsidR="00F70BE2" w:rsidRPr="00A7476A" w:rsidRDefault="00F70BE2" w:rsidP="00F70BE2">
      <w:pPr>
        <w:keepLines w:val="0"/>
        <w:widowControl w:val="0"/>
        <w:overflowPunct/>
        <w:spacing w:line="240" w:lineRule="auto"/>
        <w:ind w:firstLine="709"/>
        <w:rPr>
          <w:b/>
          <w:sz w:val="24"/>
          <w:szCs w:val="24"/>
        </w:rPr>
      </w:pPr>
    </w:p>
    <w:p w14:paraId="761CBDD4" w14:textId="77777777" w:rsidR="00003A38" w:rsidRPr="00A7476A" w:rsidRDefault="00B87990" w:rsidP="00E36B22">
      <w:pPr>
        <w:keepLines w:val="0"/>
        <w:widowControl w:val="0"/>
        <w:overflowPunct/>
        <w:spacing w:line="240" w:lineRule="auto"/>
        <w:ind w:firstLine="0"/>
        <w:contextualSpacing/>
        <w:jc w:val="center"/>
        <w:outlineLvl w:val="0"/>
        <w:rPr>
          <w:b/>
          <w:sz w:val="24"/>
          <w:szCs w:val="24"/>
        </w:rPr>
      </w:pPr>
      <w:bookmarkStart w:id="42" w:name="_Toc158661467"/>
      <w:r w:rsidRPr="00A7476A">
        <w:rPr>
          <w:b/>
          <w:sz w:val="24"/>
          <w:szCs w:val="24"/>
        </w:rPr>
        <w:t>ГЛАВА 5. Внесение изменений в П</w:t>
      </w:r>
      <w:r w:rsidR="00003A38" w:rsidRPr="00A7476A">
        <w:rPr>
          <w:b/>
          <w:sz w:val="24"/>
          <w:szCs w:val="24"/>
        </w:rPr>
        <w:t>равила</w:t>
      </w:r>
      <w:bookmarkEnd w:id="42"/>
      <w:r w:rsidR="00003A38" w:rsidRPr="00A7476A">
        <w:rPr>
          <w:b/>
          <w:sz w:val="24"/>
          <w:szCs w:val="24"/>
        </w:rPr>
        <w:t xml:space="preserve"> </w:t>
      </w:r>
    </w:p>
    <w:p w14:paraId="47AB5411" w14:textId="77777777" w:rsidR="00003A38" w:rsidRPr="00A7476A" w:rsidRDefault="00003A38" w:rsidP="00E36B22">
      <w:pPr>
        <w:keepLines w:val="0"/>
        <w:widowControl w:val="0"/>
        <w:overflowPunct/>
        <w:spacing w:line="240" w:lineRule="auto"/>
        <w:ind w:firstLine="0"/>
        <w:jc w:val="center"/>
        <w:rPr>
          <w:sz w:val="24"/>
          <w:szCs w:val="24"/>
        </w:rPr>
      </w:pPr>
    </w:p>
    <w:p w14:paraId="12C4F94E" w14:textId="46A8F9A1" w:rsidR="00003A38" w:rsidRPr="00A7476A" w:rsidRDefault="00DB333D" w:rsidP="00E36B22">
      <w:pPr>
        <w:pStyle w:val="7"/>
        <w:ind w:firstLine="0"/>
      </w:pPr>
      <w:bookmarkStart w:id="43" w:name="_Toc158661468"/>
      <w:r w:rsidRPr="00A7476A">
        <w:t>Статья 2</w:t>
      </w:r>
      <w:r w:rsidR="00A42090">
        <w:t>8</w:t>
      </w:r>
      <w:r w:rsidR="00003A38" w:rsidRPr="00A7476A">
        <w:t>. Порядок и осно</w:t>
      </w:r>
      <w:r w:rsidR="00B87990" w:rsidRPr="00A7476A">
        <w:t>вания для внесения изменений в П</w:t>
      </w:r>
      <w:r w:rsidR="00003A38" w:rsidRPr="00A7476A">
        <w:t>равила</w:t>
      </w:r>
      <w:bookmarkEnd w:id="43"/>
      <w:r w:rsidR="00003A38" w:rsidRPr="00A7476A">
        <w:t xml:space="preserve"> </w:t>
      </w:r>
    </w:p>
    <w:p w14:paraId="299CD2BF" w14:textId="77777777" w:rsidR="001F1B44" w:rsidRPr="00A7476A" w:rsidRDefault="001F1B44" w:rsidP="001F1B44"/>
    <w:p w14:paraId="004D9FB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rStyle w:val="blk"/>
          <w:sz w:val="24"/>
          <w:szCs w:val="24"/>
        </w:rPr>
        <w:t xml:space="preserve">Внесение изменений в правила землепользования и застройки осуществляется в порядке, предусмотренном статьями 31 и 32 </w:t>
      </w:r>
      <w:r w:rsidR="0002515D" w:rsidRPr="00A7476A">
        <w:rPr>
          <w:rStyle w:val="blk"/>
          <w:sz w:val="24"/>
          <w:szCs w:val="24"/>
        </w:rPr>
        <w:t>Градостроительного кодекса</w:t>
      </w:r>
      <w:r w:rsidR="00EA4185" w:rsidRPr="00A7476A">
        <w:rPr>
          <w:rStyle w:val="blk"/>
          <w:sz w:val="24"/>
          <w:szCs w:val="24"/>
        </w:rPr>
        <w:t>, с учетом особенностей, установленных настоящей статьей.</w:t>
      </w:r>
    </w:p>
    <w:p w14:paraId="3CF4D70B" w14:textId="0762EA5D"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254B2B" w:rsidRPr="00A7476A">
        <w:rPr>
          <w:sz w:val="24"/>
          <w:szCs w:val="24"/>
        </w:rPr>
        <w:t>Ос</w:t>
      </w:r>
      <w:r w:rsidR="00FA4546" w:rsidRPr="00A7476A">
        <w:rPr>
          <w:sz w:val="24"/>
          <w:szCs w:val="24"/>
        </w:rPr>
        <w:t>нованием</w:t>
      </w:r>
      <w:r w:rsidR="00254B2B" w:rsidRPr="00A7476A">
        <w:rPr>
          <w:sz w:val="24"/>
          <w:szCs w:val="24"/>
        </w:rPr>
        <w:t xml:space="preserve"> для рас</w:t>
      </w:r>
      <w:r w:rsidR="00DD499E" w:rsidRPr="00A7476A">
        <w:rPr>
          <w:sz w:val="24"/>
          <w:szCs w:val="24"/>
        </w:rPr>
        <w:t xml:space="preserve">смотрения главой </w:t>
      </w:r>
      <w:r w:rsidR="00254B2B" w:rsidRPr="00A7476A">
        <w:rPr>
          <w:sz w:val="24"/>
          <w:szCs w:val="24"/>
        </w:rPr>
        <w:t>администрации</w:t>
      </w:r>
      <w:r w:rsidR="00DD499E" w:rsidRPr="00A7476A">
        <w:rPr>
          <w:sz w:val="24"/>
          <w:szCs w:val="24"/>
        </w:rPr>
        <w:t xml:space="preserve"> муниципального</w:t>
      </w:r>
      <w:r w:rsidR="00FA4546" w:rsidRPr="00A7476A">
        <w:rPr>
          <w:sz w:val="24"/>
          <w:szCs w:val="24"/>
        </w:rPr>
        <w:t xml:space="preserve"> образования </w:t>
      </w:r>
      <w:r w:rsidR="008545CA">
        <w:rPr>
          <w:sz w:val="24"/>
          <w:szCs w:val="24"/>
        </w:rPr>
        <w:t>Тбилисский</w:t>
      </w:r>
      <w:r w:rsidR="00E56B1D">
        <w:rPr>
          <w:sz w:val="24"/>
          <w:szCs w:val="24"/>
        </w:rPr>
        <w:t xml:space="preserve"> район</w:t>
      </w:r>
      <w:r w:rsidR="00254B2B" w:rsidRPr="00A7476A">
        <w:rPr>
          <w:sz w:val="24"/>
          <w:szCs w:val="24"/>
        </w:rPr>
        <w:t xml:space="preserve"> вопроса о внесении изменений в правила землепользования и застройки являются:</w:t>
      </w:r>
    </w:p>
    <w:p w14:paraId="17EA973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sz w:val="24"/>
          <w:szCs w:val="24"/>
        </w:rPr>
        <w:t>несоответствие правил землепользования и застройк</w:t>
      </w:r>
      <w:r w:rsidR="00DD499E" w:rsidRPr="00A7476A">
        <w:rPr>
          <w:sz w:val="24"/>
          <w:szCs w:val="24"/>
        </w:rPr>
        <w:t>и генеральному плану поселения</w:t>
      </w:r>
      <w:r w:rsidR="00EA4185" w:rsidRPr="00A7476A">
        <w:rPr>
          <w:sz w:val="24"/>
          <w:szCs w:val="24"/>
        </w:rPr>
        <w:t>,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1DB8EA03" w14:textId="77777777" w:rsidR="00423DC2" w:rsidRPr="00A7476A" w:rsidRDefault="001D118B" w:rsidP="00CF3774">
      <w:pPr>
        <w:keepLines w:val="0"/>
        <w:widowControl w:val="0"/>
        <w:overflowPunct/>
        <w:spacing w:line="240" w:lineRule="auto"/>
        <w:ind w:firstLine="709"/>
        <w:rPr>
          <w:sz w:val="24"/>
          <w:szCs w:val="24"/>
        </w:rPr>
      </w:pPr>
      <w:r w:rsidRPr="00A7476A">
        <w:rPr>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7476A">
        <w:rPr>
          <w:sz w:val="24"/>
          <w:szCs w:val="24"/>
        </w:rPr>
        <w:t>приаэродромной</w:t>
      </w:r>
      <w:proofErr w:type="spellEnd"/>
      <w:r w:rsidRPr="00A7476A">
        <w:rPr>
          <w:sz w:val="24"/>
          <w:szCs w:val="24"/>
        </w:rPr>
        <w:t xml:space="preserve"> территории, которые допущены в правилах землепользования и застройки поселения, городского округа, межселенной территории;</w:t>
      </w:r>
    </w:p>
    <w:p w14:paraId="59F62950"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2) поступление предложений об изменении границ территориальных зон, изменении градостроительных регламентов;</w:t>
      </w:r>
    </w:p>
    <w:p w14:paraId="539BD30E"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BFC96A1"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42B7076"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1862DC4"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6) принятие решения о комплексном развитии территории.</w:t>
      </w:r>
    </w:p>
    <w:p w14:paraId="23969C4F" w14:textId="77777777" w:rsidR="00384BB2" w:rsidRPr="00A7476A" w:rsidRDefault="00384BB2" w:rsidP="00384BB2">
      <w:pPr>
        <w:keepLines w:val="0"/>
        <w:widowControl w:val="0"/>
        <w:overflowPunct/>
        <w:spacing w:line="240" w:lineRule="auto"/>
        <w:ind w:firstLine="709"/>
        <w:rPr>
          <w:sz w:val="24"/>
          <w:szCs w:val="24"/>
        </w:rPr>
      </w:pPr>
      <w:r w:rsidRPr="00A7476A">
        <w:rPr>
          <w:sz w:val="24"/>
          <w:szCs w:val="24"/>
        </w:rPr>
        <w:t>7) обнаружение мест захоронений погибших при защите Отечества, расположенных в границах муниципальных образований.</w:t>
      </w:r>
    </w:p>
    <w:p w14:paraId="63F74FF3"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 Предложения о внесении изменений в правила </w:t>
      </w:r>
      <w:r w:rsidR="00FA4546" w:rsidRPr="00A7476A">
        <w:rPr>
          <w:sz w:val="24"/>
          <w:szCs w:val="24"/>
        </w:rPr>
        <w:t>землепользования и застройки в К</w:t>
      </w:r>
      <w:r w:rsidRPr="00A7476A">
        <w:rPr>
          <w:sz w:val="24"/>
          <w:szCs w:val="24"/>
        </w:rPr>
        <w:t>омиссию направляются:</w:t>
      </w:r>
    </w:p>
    <w:p w14:paraId="21C30189"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11E9998"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DF7383C"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lastRenderedPageBreak/>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0350B5F"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7E02107A" w14:textId="77777777" w:rsidR="00384BB2" w:rsidRPr="00A7476A" w:rsidRDefault="00384BB2" w:rsidP="00384BB2">
      <w:pPr>
        <w:keepLines w:val="0"/>
        <w:widowControl w:val="0"/>
        <w:overflowPunct/>
        <w:spacing w:line="240" w:lineRule="auto"/>
        <w:ind w:firstLine="709"/>
        <w:rPr>
          <w:sz w:val="24"/>
          <w:szCs w:val="24"/>
        </w:rPr>
      </w:pPr>
      <w:r w:rsidRPr="00A7476A">
        <w:rPr>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303F17C6"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7F7FDFB7" w14:textId="1754D460" w:rsidR="001D118B" w:rsidRPr="00954644" w:rsidRDefault="001D118B" w:rsidP="00CF3774">
      <w:pPr>
        <w:keepLines w:val="0"/>
        <w:widowControl w:val="0"/>
        <w:overflowPunct/>
        <w:spacing w:line="240" w:lineRule="auto"/>
        <w:ind w:firstLine="709"/>
        <w:rPr>
          <w:sz w:val="24"/>
          <w:szCs w:val="24"/>
        </w:rPr>
      </w:pPr>
      <w:proofErr w:type="gramStart"/>
      <w:r w:rsidRPr="00954644">
        <w:rPr>
          <w:sz w:val="24"/>
          <w:szCs w:val="24"/>
        </w:rPr>
        <w:t xml:space="preserve">6) </w:t>
      </w:r>
      <w:r w:rsidR="00B1489A" w:rsidRPr="00954644">
        <w:rPr>
          <w:sz w:val="24"/>
          <w:szCs w:val="24"/>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r w:rsidRPr="00954644">
        <w:rPr>
          <w:sz w:val="24"/>
          <w:szCs w:val="24"/>
        </w:rPr>
        <w:t>;</w:t>
      </w:r>
      <w:proofErr w:type="gramEnd"/>
    </w:p>
    <w:p w14:paraId="67B6790C" w14:textId="56D6A722" w:rsidR="001D118B" w:rsidRPr="00954644" w:rsidRDefault="001D118B" w:rsidP="00CF3774">
      <w:pPr>
        <w:keepLines w:val="0"/>
        <w:widowControl w:val="0"/>
        <w:overflowPunct/>
        <w:spacing w:line="240" w:lineRule="auto"/>
        <w:ind w:firstLine="709"/>
        <w:rPr>
          <w:sz w:val="24"/>
          <w:szCs w:val="24"/>
        </w:rPr>
      </w:pPr>
      <w:proofErr w:type="gramStart"/>
      <w:r w:rsidRPr="00954644">
        <w:rPr>
          <w:sz w:val="24"/>
          <w:szCs w:val="24"/>
        </w:rPr>
        <w:t xml:space="preserve">7) </w:t>
      </w:r>
      <w:r w:rsidR="00B1489A" w:rsidRPr="00954644">
        <w:rPr>
          <w:sz w:val="24"/>
          <w:szCs w:val="24"/>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w:t>
      </w:r>
      <w:proofErr w:type="gramEnd"/>
      <w:r w:rsidR="00B1489A" w:rsidRPr="00954644">
        <w:rPr>
          <w:sz w:val="24"/>
          <w:szCs w:val="24"/>
        </w:rPr>
        <w:t xml:space="preserve">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r w:rsidRPr="00954644">
        <w:rPr>
          <w:sz w:val="24"/>
          <w:szCs w:val="24"/>
        </w:rPr>
        <w:t>.</w:t>
      </w:r>
    </w:p>
    <w:p w14:paraId="5E4EAE14"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3.1. В случае</w:t>
      </w:r>
      <w:proofErr w:type="gramStart"/>
      <w:r w:rsidRPr="00A7476A">
        <w:rPr>
          <w:sz w:val="24"/>
          <w:szCs w:val="24"/>
        </w:rPr>
        <w:t>,</w:t>
      </w:r>
      <w:proofErr w:type="gramEnd"/>
      <w:r w:rsidRPr="00A7476A">
        <w:rPr>
          <w:sz w:val="24"/>
          <w:szCs w:val="24"/>
        </w:rPr>
        <w:t xml:space="preserve"> если правилами землепользования и застройки не обеспечена в соответствии с</w:t>
      </w:r>
      <w:r w:rsidR="00FA4546" w:rsidRPr="00A7476A">
        <w:rPr>
          <w:sz w:val="24"/>
          <w:szCs w:val="24"/>
        </w:rPr>
        <w:t xml:space="preserve"> частью 3.1 статьи 31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xml:space="preserve">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0B79249D" w14:textId="447C3DB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3.2. В случае, предусмотренном частью 3.1 настоящей статьи, глава </w:t>
      </w:r>
      <w:r w:rsidR="00BD0F3B" w:rsidRPr="00A7476A">
        <w:rPr>
          <w:sz w:val="24"/>
          <w:szCs w:val="24"/>
        </w:rPr>
        <w:t xml:space="preserve">муниципального района </w:t>
      </w:r>
      <w:r w:rsidRPr="00A7476A">
        <w:rPr>
          <w:sz w:val="24"/>
          <w:szCs w:val="24"/>
        </w:rPr>
        <w:t xml:space="preserve">обеспечивают внесение изменений в правила землепользования и застройки в течение тридцати дней со дня </w:t>
      </w:r>
      <w:r w:rsidR="00B1489A" w:rsidRPr="00A7476A">
        <w:rPr>
          <w:sz w:val="24"/>
          <w:szCs w:val="24"/>
        </w:rPr>
        <w:t>получения,</w:t>
      </w:r>
      <w:r w:rsidRPr="00A7476A">
        <w:rPr>
          <w:sz w:val="24"/>
          <w:szCs w:val="24"/>
        </w:rPr>
        <w:t xml:space="preserve"> указанного в части 3.1 настоящей статьи требования.</w:t>
      </w:r>
    </w:p>
    <w:p w14:paraId="417E4B5D" w14:textId="763A3D7F"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3.3. </w:t>
      </w:r>
      <w:proofErr w:type="gramStart"/>
      <w:r w:rsidRPr="00A7476A">
        <w:rPr>
          <w:sz w:val="24"/>
          <w:szCs w:val="24"/>
        </w:rPr>
        <w:t>В целях внесения изменений в правила землепользования и застройки в случаях, предусмотренных пунктами 3 - 6</w:t>
      </w:r>
      <w:r w:rsidR="003862F8">
        <w:rPr>
          <w:sz w:val="24"/>
          <w:szCs w:val="24"/>
        </w:rPr>
        <w:t xml:space="preserve"> части 2 и частью 3.1 </w:t>
      </w:r>
      <w:r w:rsidRPr="00A7476A">
        <w:rPr>
          <w:sz w:val="24"/>
          <w:szCs w:val="24"/>
        </w:rPr>
        <w:t>статьи</w:t>
      </w:r>
      <w:r w:rsidR="003862F8">
        <w:rPr>
          <w:sz w:val="24"/>
          <w:szCs w:val="24"/>
        </w:rPr>
        <w:t xml:space="preserve"> 33 Градостроительного кодекса РФ</w:t>
      </w:r>
      <w:r w:rsidRPr="00A7476A">
        <w:rPr>
          <w:sz w:val="24"/>
          <w:szCs w:val="24"/>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w:t>
      </w:r>
      <w:r w:rsidRPr="00A7476A">
        <w:rPr>
          <w:sz w:val="24"/>
          <w:szCs w:val="24"/>
        </w:rPr>
        <w:lastRenderedPageBreak/>
        <w:t>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w:t>
      </w:r>
      <w:proofErr w:type="gramEnd"/>
      <w:r w:rsidRPr="00A7476A">
        <w:rPr>
          <w:sz w:val="24"/>
          <w:szCs w:val="24"/>
        </w:rPr>
        <w:t xml:space="preserve"> </w:t>
      </w:r>
      <w:proofErr w:type="gramStart"/>
      <w:r w:rsidRPr="00A7476A">
        <w:rPr>
          <w:sz w:val="24"/>
          <w:szCs w:val="24"/>
        </w:rPr>
        <w:t>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w:t>
      </w:r>
      <w:r w:rsidR="00FA4546" w:rsidRPr="00A7476A">
        <w:rPr>
          <w:sz w:val="24"/>
          <w:szCs w:val="24"/>
        </w:rPr>
        <w:t xml:space="preserve"> 4 настоящей статьи заключения К</w:t>
      </w:r>
      <w:r w:rsidRPr="00A7476A">
        <w:rPr>
          <w:sz w:val="24"/>
          <w:szCs w:val="24"/>
        </w:rPr>
        <w:t>омиссии не требуются.</w:t>
      </w:r>
      <w:proofErr w:type="gramEnd"/>
    </w:p>
    <w:p w14:paraId="251E0EB2"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w:t>
      </w:r>
      <w:r w:rsidR="00FA4546" w:rsidRPr="00A7476A">
        <w:rPr>
          <w:sz w:val="24"/>
          <w:szCs w:val="24"/>
        </w:rPr>
        <w:t xml:space="preserve"> частью 5.2 статьи 30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xml:space="preserve">, такие изменения должны быть внесены в срок не </w:t>
      </w:r>
      <w:proofErr w:type="gramStart"/>
      <w:r w:rsidRPr="00A7476A">
        <w:rPr>
          <w:sz w:val="24"/>
          <w:szCs w:val="24"/>
        </w:rPr>
        <w:t>позднее</w:t>
      </w:r>
      <w:proofErr w:type="gramEnd"/>
      <w:r w:rsidRPr="00A7476A">
        <w:rPr>
          <w:sz w:val="24"/>
          <w:szCs w:val="24"/>
        </w:rPr>
        <w:t xml:space="preserve"> чем девяносто дней со дня утверждения проекта планировки территории в целях ее комплексного развития.</w:t>
      </w:r>
    </w:p>
    <w:p w14:paraId="1A6EF3A5" w14:textId="539B5066" w:rsidR="00384BB2" w:rsidRPr="00A7476A" w:rsidRDefault="00384BB2" w:rsidP="00550DE8">
      <w:pPr>
        <w:keepLines w:val="0"/>
        <w:widowControl w:val="0"/>
        <w:overflowPunct/>
        <w:spacing w:line="240" w:lineRule="auto"/>
        <w:ind w:firstLine="709"/>
        <w:rPr>
          <w:sz w:val="24"/>
          <w:szCs w:val="24"/>
        </w:rPr>
      </w:pPr>
      <w:r w:rsidRPr="00A7476A">
        <w:rPr>
          <w:sz w:val="24"/>
          <w:szCs w:val="24"/>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w:t>
      </w:r>
      <w:proofErr w:type="gramStart"/>
      <w:r w:rsidRPr="00A7476A">
        <w:rPr>
          <w:sz w:val="24"/>
          <w:szCs w:val="24"/>
        </w:rPr>
        <w:t>с даты обнаружения</w:t>
      </w:r>
      <w:proofErr w:type="gramEnd"/>
      <w:r w:rsidRPr="00A7476A">
        <w:rPr>
          <w:sz w:val="24"/>
          <w:szCs w:val="24"/>
        </w:rPr>
        <w:t xml:space="preserve"> таких мест, при этом проведение общественных обсуждений или п</w:t>
      </w:r>
      <w:r w:rsidR="00550DE8">
        <w:rPr>
          <w:sz w:val="24"/>
          <w:szCs w:val="24"/>
        </w:rPr>
        <w:t>убличных слушаний не требуется.</w:t>
      </w:r>
    </w:p>
    <w:p w14:paraId="2D85C727"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4. </w:t>
      </w:r>
      <w:proofErr w:type="gramStart"/>
      <w:r w:rsidRPr="00A7476A">
        <w:rPr>
          <w:sz w:val="24"/>
          <w:szCs w:val="24"/>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14:paraId="0035DE37"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4.1</w:t>
      </w:r>
      <w:r w:rsidR="00551461" w:rsidRPr="00A7476A">
        <w:rPr>
          <w:sz w:val="24"/>
          <w:szCs w:val="24"/>
        </w:rPr>
        <w:t>.</w:t>
      </w:r>
      <w:r w:rsidRPr="00A7476A">
        <w:rPr>
          <w:sz w:val="24"/>
          <w:szCs w:val="24"/>
        </w:rPr>
        <w:t xml:space="preserve"> Проект о внесении изменений в правила землепользования и застройки, </w:t>
      </w:r>
      <w:r w:rsidRPr="00E36B22">
        <w:rPr>
          <w:sz w:val="24"/>
          <w:szCs w:val="24"/>
        </w:rPr>
        <w:t>предусматривающих</w:t>
      </w:r>
      <w:r w:rsidRPr="00A7476A">
        <w:rPr>
          <w:sz w:val="24"/>
          <w:szCs w:val="24"/>
        </w:rPr>
        <w:t xml:space="preserve"> приведение данных правил в соответствие с ограничениями использования объектов недвижимости, установленными на </w:t>
      </w:r>
      <w:proofErr w:type="spellStart"/>
      <w:r w:rsidRPr="00A7476A">
        <w:rPr>
          <w:sz w:val="24"/>
          <w:szCs w:val="24"/>
        </w:rPr>
        <w:t>приаэродр</w:t>
      </w:r>
      <w:r w:rsidR="00FA4546" w:rsidRPr="00A7476A">
        <w:rPr>
          <w:sz w:val="24"/>
          <w:szCs w:val="24"/>
        </w:rPr>
        <w:t>омной</w:t>
      </w:r>
      <w:proofErr w:type="spellEnd"/>
      <w:r w:rsidR="00FA4546" w:rsidRPr="00A7476A">
        <w:rPr>
          <w:sz w:val="24"/>
          <w:szCs w:val="24"/>
        </w:rPr>
        <w:t xml:space="preserve"> территории, рассмотрению К</w:t>
      </w:r>
      <w:r w:rsidRPr="00A7476A">
        <w:rPr>
          <w:sz w:val="24"/>
          <w:szCs w:val="24"/>
        </w:rPr>
        <w:t>омиссией не подлежит.</w:t>
      </w:r>
    </w:p>
    <w:p w14:paraId="2D9A9C8E"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w:t>
      </w:r>
      <w:r w:rsidR="00FA4546" w:rsidRPr="00A7476A">
        <w:rPr>
          <w:sz w:val="24"/>
          <w:szCs w:val="24"/>
        </w:rPr>
        <w:t xml:space="preserve"> Глава </w:t>
      </w:r>
      <w:r w:rsidRPr="00A7476A">
        <w:rPr>
          <w:sz w:val="24"/>
          <w:szCs w:val="24"/>
        </w:rPr>
        <w:t>администрации</w:t>
      </w:r>
      <w:r w:rsidR="00FA4546" w:rsidRPr="00A7476A">
        <w:rPr>
          <w:sz w:val="24"/>
          <w:szCs w:val="24"/>
        </w:rPr>
        <w:t xml:space="preserve"> муниципального района</w:t>
      </w:r>
      <w:r w:rsidRPr="00A7476A">
        <w:rPr>
          <w:sz w:val="24"/>
          <w:szCs w:val="24"/>
        </w:rPr>
        <w:t xml:space="preserve"> с учетом рекоменда</w:t>
      </w:r>
      <w:r w:rsidR="00FA4546" w:rsidRPr="00A7476A">
        <w:rPr>
          <w:sz w:val="24"/>
          <w:szCs w:val="24"/>
        </w:rPr>
        <w:t>ций, содержащихся в заключени</w:t>
      </w:r>
      <w:proofErr w:type="gramStart"/>
      <w:r w:rsidR="00FA4546" w:rsidRPr="00A7476A">
        <w:rPr>
          <w:sz w:val="24"/>
          <w:szCs w:val="24"/>
        </w:rPr>
        <w:t>и</w:t>
      </w:r>
      <w:proofErr w:type="gramEnd"/>
      <w:r w:rsidR="00FA4546" w:rsidRPr="00A7476A">
        <w:rPr>
          <w:sz w:val="24"/>
          <w:szCs w:val="24"/>
        </w:rPr>
        <w:t xml:space="preserve"> К</w:t>
      </w:r>
      <w:r w:rsidRPr="00A7476A">
        <w:rPr>
          <w:sz w:val="24"/>
          <w:szCs w:val="24"/>
        </w:rPr>
        <w:t>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1F74AC63"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5.1. В случае</w:t>
      </w:r>
      <w:proofErr w:type="gramStart"/>
      <w:r w:rsidRPr="00A7476A">
        <w:rPr>
          <w:sz w:val="24"/>
          <w:szCs w:val="24"/>
        </w:rPr>
        <w:t>,</w:t>
      </w:r>
      <w:proofErr w:type="gramEnd"/>
      <w:r w:rsidRPr="00A7476A">
        <w:rPr>
          <w:sz w:val="24"/>
          <w:szCs w:val="24"/>
        </w:rPr>
        <w:t xml:space="preserve">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5A0607B0" w14:textId="1021805F" w:rsidR="001D118B" w:rsidRPr="00A7476A" w:rsidRDefault="001D118B" w:rsidP="00CF3774">
      <w:pPr>
        <w:keepLines w:val="0"/>
        <w:widowControl w:val="0"/>
        <w:overflowPunct/>
        <w:spacing w:line="240" w:lineRule="auto"/>
        <w:ind w:firstLine="709"/>
        <w:rPr>
          <w:sz w:val="24"/>
          <w:szCs w:val="24"/>
        </w:rPr>
      </w:pPr>
      <w:r w:rsidRPr="00A7476A">
        <w:rPr>
          <w:sz w:val="24"/>
          <w:szCs w:val="24"/>
        </w:rPr>
        <w:t>6.</w:t>
      </w:r>
      <w:r w:rsidR="003218B7" w:rsidRPr="00A7476A">
        <w:rPr>
          <w:sz w:val="24"/>
          <w:szCs w:val="24"/>
        </w:rPr>
        <w:t xml:space="preserve"> </w:t>
      </w:r>
      <w:r w:rsidR="00AB3363" w:rsidRPr="00A7476A">
        <w:rPr>
          <w:sz w:val="24"/>
          <w:szCs w:val="24"/>
        </w:rPr>
        <w:t>Глава администрации</w:t>
      </w:r>
      <w:r w:rsidR="003218B7" w:rsidRPr="00A7476A">
        <w:rPr>
          <w:sz w:val="24"/>
          <w:szCs w:val="24"/>
        </w:rPr>
        <w:t xml:space="preserve"> муниципального района</w:t>
      </w:r>
      <w:r w:rsidRPr="00A7476A">
        <w:rPr>
          <w:sz w:val="24"/>
          <w:szCs w:val="24"/>
        </w:rPr>
        <w:t xml:space="preserve"> после поступления от уполномоченного Правительством Российской Федерации федерального органа исполнительной власти предписания,</w:t>
      </w:r>
      <w:r w:rsidR="00582C07">
        <w:rPr>
          <w:sz w:val="24"/>
          <w:szCs w:val="24"/>
        </w:rPr>
        <w:t xml:space="preserve"> указанного в пункте 1.1 части 2</w:t>
      </w:r>
      <w:r w:rsidRPr="00A7476A">
        <w:rPr>
          <w:sz w:val="24"/>
          <w:szCs w:val="24"/>
        </w:rPr>
        <w:t xml:space="preserve"> настоящей статьи, </w:t>
      </w:r>
      <w:proofErr w:type="gramStart"/>
      <w:r w:rsidRPr="00A7476A">
        <w:rPr>
          <w:sz w:val="24"/>
          <w:szCs w:val="24"/>
        </w:rPr>
        <w:t>обязан</w:t>
      </w:r>
      <w:proofErr w:type="gramEnd"/>
      <w:r w:rsidRPr="00A7476A">
        <w:rPr>
          <w:sz w:val="24"/>
          <w:szCs w:val="24"/>
        </w:rPr>
        <w:t xml:space="preserve"> принять решение о внесении изменений в правила землепользования и застройки. Предписание, указанное</w:t>
      </w:r>
      <w:r w:rsidR="00582C07">
        <w:rPr>
          <w:sz w:val="24"/>
          <w:szCs w:val="24"/>
        </w:rPr>
        <w:t xml:space="preserve"> в пункте 1.1 части 2 настоящей </w:t>
      </w:r>
      <w:r w:rsidRPr="00A7476A">
        <w:rPr>
          <w:sz w:val="24"/>
          <w:szCs w:val="24"/>
        </w:rPr>
        <w:t>статьи</w:t>
      </w:r>
      <w:proofErr w:type="gramStart"/>
      <w:r w:rsidR="00582C07">
        <w:rPr>
          <w:sz w:val="24"/>
          <w:szCs w:val="24"/>
        </w:rPr>
        <w:t xml:space="preserve"> </w:t>
      </w:r>
      <w:r w:rsidRPr="00A7476A">
        <w:rPr>
          <w:sz w:val="24"/>
          <w:szCs w:val="24"/>
        </w:rPr>
        <w:t>,</w:t>
      </w:r>
      <w:proofErr w:type="gramEnd"/>
      <w:r w:rsidRPr="00A7476A">
        <w:rPr>
          <w:sz w:val="24"/>
          <w:szCs w:val="24"/>
        </w:rPr>
        <w:t xml:space="preserve"> может быть обжаловано главой местной администрации в суд.</w:t>
      </w:r>
    </w:p>
    <w:p w14:paraId="3461CDD8"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7. </w:t>
      </w:r>
      <w:proofErr w:type="gramStart"/>
      <w:r w:rsidRPr="00A7476A">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3218B7" w:rsidRPr="00A7476A">
        <w:rPr>
          <w:sz w:val="24"/>
          <w:szCs w:val="24"/>
        </w:rPr>
        <w:t xml:space="preserve"> части 2 статьи 55.32 Градостроительного</w:t>
      </w:r>
      <w:r w:rsidRPr="00A7476A">
        <w:rPr>
          <w:sz w:val="24"/>
          <w:szCs w:val="24"/>
        </w:rPr>
        <w:t xml:space="preserve"> Кодекса</w:t>
      </w:r>
      <w:r w:rsidR="003218B7" w:rsidRPr="00A7476A">
        <w:rPr>
          <w:sz w:val="24"/>
          <w:szCs w:val="24"/>
        </w:rPr>
        <w:t xml:space="preserve"> РФ</w:t>
      </w:r>
      <w:r w:rsidRPr="00A7476A">
        <w:rPr>
          <w:sz w:val="24"/>
          <w:szCs w:val="24"/>
        </w:rPr>
        <w:t xml:space="preserve">, не допускается внесение в правила землепользования и застройки изменений, предусматривающих установление </w:t>
      </w:r>
      <w:r w:rsidRPr="00A7476A">
        <w:rPr>
          <w:sz w:val="24"/>
          <w:szCs w:val="24"/>
        </w:rPr>
        <w:lastRenderedPageBreak/>
        <w:t>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A7476A">
        <w:rPr>
          <w:sz w:val="24"/>
          <w:szCs w:val="24"/>
        </w:rPr>
        <w:t xml:space="preserve"> </w:t>
      </w:r>
      <w:proofErr w:type="gramStart"/>
      <w:r w:rsidRPr="00A7476A">
        <w:rPr>
          <w:sz w:val="24"/>
          <w:szCs w:val="24"/>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A7476A">
        <w:rPr>
          <w:sz w:val="24"/>
          <w:szCs w:val="24"/>
        </w:rPr>
        <w:t xml:space="preserve"> в части 2 статьи 55.32 </w:t>
      </w:r>
      <w:r w:rsidR="003218B7" w:rsidRPr="00A7476A">
        <w:rPr>
          <w:sz w:val="24"/>
          <w:szCs w:val="24"/>
        </w:rPr>
        <w:t>Градостроительного</w:t>
      </w:r>
      <w:r w:rsidRPr="00A7476A">
        <w:rPr>
          <w:sz w:val="24"/>
          <w:szCs w:val="24"/>
        </w:rPr>
        <w:t xml:space="preserve"> Кодекса</w:t>
      </w:r>
      <w:r w:rsidR="003218B7" w:rsidRPr="00A7476A">
        <w:rPr>
          <w:sz w:val="24"/>
          <w:szCs w:val="24"/>
        </w:rPr>
        <w:t xml:space="preserve"> </w:t>
      </w:r>
      <w:proofErr w:type="gramStart"/>
      <w:r w:rsidR="003218B7" w:rsidRPr="00A7476A">
        <w:rPr>
          <w:sz w:val="24"/>
          <w:szCs w:val="24"/>
        </w:rPr>
        <w:t>РФ</w:t>
      </w:r>
      <w:proofErr w:type="gramEnd"/>
      <w:r w:rsidRPr="00A7476A">
        <w:rPr>
          <w:sz w:val="24"/>
          <w:szCs w:val="24"/>
        </w:rPr>
        <w:t xml:space="preserve"> и от </w:t>
      </w:r>
      <w:proofErr w:type="gramStart"/>
      <w:r w:rsidRPr="00A7476A">
        <w:rPr>
          <w:sz w:val="24"/>
          <w:szCs w:val="24"/>
        </w:rPr>
        <w:t>которых</w:t>
      </w:r>
      <w:proofErr w:type="gramEnd"/>
      <w:r w:rsidRPr="00A7476A">
        <w:rPr>
          <w:sz w:val="24"/>
          <w:szCs w:val="24"/>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722A851"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8. </w:t>
      </w:r>
      <w:proofErr w:type="gramStart"/>
      <w:r w:rsidRPr="00A7476A">
        <w:rPr>
          <w:sz w:val="24"/>
          <w:szCs w:val="24"/>
        </w:rPr>
        <w:t>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w:t>
      </w:r>
      <w:r w:rsidR="003218B7" w:rsidRPr="00A7476A">
        <w:rPr>
          <w:sz w:val="24"/>
          <w:szCs w:val="24"/>
        </w:rPr>
        <w:t xml:space="preserve">чения, направляет главе </w:t>
      </w:r>
      <w:r w:rsidRPr="00A7476A">
        <w:rPr>
          <w:sz w:val="24"/>
          <w:szCs w:val="24"/>
        </w:rPr>
        <w:t>администрации</w:t>
      </w:r>
      <w:r w:rsidR="003218B7" w:rsidRPr="00A7476A">
        <w:rPr>
          <w:sz w:val="24"/>
          <w:szCs w:val="24"/>
        </w:rPr>
        <w:t xml:space="preserve"> муниципального района</w:t>
      </w:r>
      <w:r w:rsidRPr="00A7476A">
        <w:rPr>
          <w:sz w:val="24"/>
          <w:szCs w:val="24"/>
        </w:rPr>
        <w:t xml:space="preserve"> требование об отображении в правилах землепользования и застройки границ зон с особыми</w:t>
      </w:r>
      <w:proofErr w:type="gramEnd"/>
      <w:r w:rsidRPr="00A7476A">
        <w:rPr>
          <w:sz w:val="24"/>
          <w:szCs w:val="24"/>
        </w:rPr>
        <w:t xml:space="preserve">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77A004E3" w14:textId="77777777" w:rsidR="00551461" w:rsidRPr="00A7476A" w:rsidRDefault="00551461" w:rsidP="00CF3774">
      <w:pPr>
        <w:keepLines w:val="0"/>
        <w:widowControl w:val="0"/>
        <w:overflowPunct/>
        <w:spacing w:line="240" w:lineRule="auto"/>
        <w:ind w:firstLine="709"/>
        <w:rPr>
          <w:sz w:val="24"/>
          <w:szCs w:val="24"/>
        </w:rPr>
      </w:pPr>
      <w:r w:rsidRPr="00A7476A">
        <w:rPr>
          <w:sz w:val="24"/>
          <w:szCs w:val="24"/>
        </w:rPr>
        <w:t xml:space="preserve">9. </w:t>
      </w:r>
      <w:proofErr w:type="gramStart"/>
      <w:r w:rsidRPr="00A7476A">
        <w:rPr>
          <w:sz w:val="24"/>
          <w:szCs w:val="24"/>
        </w:rPr>
        <w:t>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w:t>
      </w:r>
      <w:r w:rsidR="003218B7" w:rsidRPr="00A7476A">
        <w:rPr>
          <w:sz w:val="24"/>
          <w:szCs w:val="24"/>
        </w:rPr>
        <w:t xml:space="preserve">ования и застройки глава </w:t>
      </w:r>
      <w:r w:rsidRPr="00A7476A">
        <w:rPr>
          <w:sz w:val="24"/>
          <w:szCs w:val="24"/>
        </w:rPr>
        <w:t xml:space="preserve"> администрации</w:t>
      </w:r>
      <w:r w:rsidR="003218B7" w:rsidRPr="00A7476A">
        <w:rPr>
          <w:sz w:val="24"/>
          <w:szCs w:val="24"/>
        </w:rPr>
        <w:t xml:space="preserve"> муниципального района</w:t>
      </w:r>
      <w:r w:rsidRPr="00A7476A">
        <w:rPr>
          <w:sz w:val="24"/>
          <w:szCs w:val="24"/>
        </w:rPr>
        <w:t xml:space="preserve"> обязан обеспечить</w:t>
      </w:r>
      <w:proofErr w:type="gramEnd"/>
      <w:r w:rsidRPr="00A7476A">
        <w:rPr>
          <w:sz w:val="24"/>
          <w:szCs w:val="24"/>
        </w:rPr>
        <w:t xml:space="preserve">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50E87405" w14:textId="07F1787F" w:rsidR="00551461" w:rsidRDefault="00551461" w:rsidP="00CF3774">
      <w:pPr>
        <w:keepLines w:val="0"/>
        <w:widowControl w:val="0"/>
        <w:overflowPunct/>
        <w:spacing w:line="240" w:lineRule="auto"/>
        <w:ind w:firstLine="709"/>
        <w:rPr>
          <w:sz w:val="24"/>
          <w:szCs w:val="24"/>
        </w:rPr>
      </w:pPr>
      <w:r w:rsidRPr="00A7476A">
        <w:rPr>
          <w:sz w:val="24"/>
          <w:szCs w:val="24"/>
        </w:rPr>
        <w:t xml:space="preserve">10. </w:t>
      </w:r>
      <w:proofErr w:type="gramStart"/>
      <w:r w:rsidRPr="00A7476A">
        <w:rPr>
          <w:sz w:val="24"/>
          <w:szCs w:val="24"/>
        </w:rPr>
        <w:t>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w:t>
      </w:r>
      <w:proofErr w:type="gramEnd"/>
      <w:r w:rsidRPr="00A7476A">
        <w:rPr>
          <w:sz w:val="24"/>
          <w:szCs w:val="24"/>
        </w:rPr>
        <w:t>,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55A85EDA" w14:textId="77777777" w:rsidR="000B5BF1" w:rsidRPr="00A7476A" w:rsidRDefault="000B5BF1" w:rsidP="00CF3774">
      <w:pPr>
        <w:keepLines w:val="0"/>
        <w:widowControl w:val="0"/>
        <w:overflowPunct/>
        <w:spacing w:line="240" w:lineRule="auto"/>
        <w:ind w:firstLine="709"/>
        <w:rPr>
          <w:sz w:val="24"/>
          <w:szCs w:val="24"/>
        </w:rPr>
      </w:pPr>
    </w:p>
    <w:p w14:paraId="23B92C43" w14:textId="59A3A11D" w:rsidR="00003A38" w:rsidRPr="002D1BCD" w:rsidRDefault="00003A38" w:rsidP="002D1BCD">
      <w:pPr>
        <w:keepLines w:val="0"/>
        <w:widowControl w:val="0"/>
        <w:overflowPunct/>
        <w:spacing w:line="240" w:lineRule="auto"/>
        <w:ind w:firstLine="0"/>
        <w:contextualSpacing/>
        <w:jc w:val="center"/>
        <w:outlineLvl w:val="0"/>
        <w:rPr>
          <w:b/>
          <w:sz w:val="24"/>
          <w:szCs w:val="24"/>
        </w:rPr>
      </w:pPr>
      <w:bookmarkStart w:id="44" w:name="_Toc158661469"/>
      <w:r w:rsidRPr="00A7476A">
        <w:rPr>
          <w:b/>
          <w:sz w:val="24"/>
          <w:szCs w:val="24"/>
        </w:rPr>
        <w:t>ГЛАВА 6. Регулирование иных вопросов землепользования и застройки</w:t>
      </w:r>
      <w:bookmarkEnd w:id="44"/>
    </w:p>
    <w:p w14:paraId="4FB1BE4B" w14:textId="70DE1271" w:rsidR="002D1BCD" w:rsidRPr="002D1BCD" w:rsidRDefault="00003A38" w:rsidP="002D1BCD">
      <w:pPr>
        <w:pStyle w:val="7"/>
        <w:ind w:firstLine="0"/>
      </w:pPr>
      <w:bookmarkStart w:id="45" w:name="_Toc158661470"/>
      <w:r w:rsidRPr="00A7476A">
        <w:lastRenderedPageBreak/>
        <w:t>Статья 2</w:t>
      </w:r>
      <w:r w:rsidR="00A42090">
        <w:t>9</w:t>
      </w:r>
      <w:r w:rsidRPr="00A7476A">
        <w:t>. Выдача разрешений на строительство</w:t>
      </w:r>
      <w:bookmarkEnd w:id="45"/>
    </w:p>
    <w:p w14:paraId="0200F87F" w14:textId="77777777" w:rsidR="00710C93" w:rsidRPr="00A7476A" w:rsidRDefault="005D6419" w:rsidP="003030E3">
      <w:pPr>
        <w:pStyle w:val="s1"/>
        <w:spacing w:before="0" w:beforeAutospacing="0" w:after="0" w:afterAutospacing="0"/>
        <w:ind w:firstLine="709"/>
        <w:jc w:val="both"/>
      </w:pPr>
      <w:r w:rsidRPr="00A7476A">
        <w:t xml:space="preserve">1. </w:t>
      </w:r>
      <w:proofErr w:type="gramStart"/>
      <w:r w:rsidRPr="00A7476A">
        <w:t>Разрешение</w:t>
      </w:r>
      <w:r w:rsidR="00710C93" w:rsidRPr="00A7476A">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w:t>
      </w:r>
      <w:r w:rsidRPr="00A7476A">
        <w:t xml:space="preserve"> частью 1.1 </w:t>
      </w:r>
      <w:r w:rsidR="00710C93" w:rsidRPr="00A7476A">
        <w:t>настоящей статьи), проектом планировки территории и проектом межевания территории (за исключением случаев, если в соответствии с</w:t>
      </w:r>
      <w:r w:rsidR="00431A08" w:rsidRPr="00A7476A">
        <w:t xml:space="preserve"> Градостроительным кодексом</w:t>
      </w:r>
      <w:r w:rsidR="00710C93" w:rsidRPr="00A7476A">
        <w:t xml:space="preserve">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w:t>
      </w:r>
      <w:proofErr w:type="gramEnd"/>
      <w:r w:rsidR="00710C93" w:rsidRPr="00A7476A">
        <w:t xml:space="preserve"> (</w:t>
      </w:r>
      <w:proofErr w:type="gramStart"/>
      <w:r w:rsidR="00710C93" w:rsidRPr="00A7476A">
        <w:t>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w:t>
      </w:r>
      <w:proofErr w:type="gramEnd"/>
      <w:r w:rsidR="00710C93" w:rsidRPr="00A7476A">
        <w:t xml:space="preserve">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r w:rsidR="00431A08" w:rsidRPr="00A7476A">
        <w:t>Градостроительным кодексом</w:t>
      </w:r>
      <w:r w:rsidR="00710C93" w:rsidRPr="00A7476A">
        <w:t>.</w:t>
      </w:r>
    </w:p>
    <w:p w14:paraId="7A49CE84" w14:textId="77777777" w:rsidR="00710C93" w:rsidRPr="00A7476A" w:rsidRDefault="00710C93" w:rsidP="003030E3">
      <w:pPr>
        <w:pStyle w:val="s1"/>
        <w:spacing w:before="0" w:beforeAutospacing="0" w:after="0" w:afterAutospacing="0"/>
        <w:ind w:firstLine="709"/>
        <w:jc w:val="both"/>
      </w:pPr>
      <w:r w:rsidRPr="00A7476A">
        <w:t xml:space="preserve">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w:t>
      </w:r>
      <w:proofErr w:type="gramStart"/>
      <w:r w:rsidRPr="00A7476A">
        <w:t>документации</w:t>
      </w:r>
      <w:proofErr w:type="gramEnd"/>
      <w:r w:rsidRPr="00A7476A">
        <w:t xml:space="preserve"> установленным в соответствии с</w:t>
      </w:r>
      <w:r w:rsidR="008F05C6" w:rsidRPr="00A7476A">
        <w:t xml:space="preserve"> частью 7 статьи 36 Градостроительного кодекса </w:t>
      </w:r>
      <w:r w:rsidRPr="00A7476A">
        <w:t>требованиям к назначению, параметрам и размещению объекта капитального строительства на указанном земельном участке.</w:t>
      </w:r>
    </w:p>
    <w:p w14:paraId="7C848880" w14:textId="77777777" w:rsidR="00710C93" w:rsidRPr="00A7476A" w:rsidRDefault="00710C93" w:rsidP="003030E3">
      <w:pPr>
        <w:pStyle w:val="s1"/>
        <w:spacing w:before="0" w:beforeAutospacing="0" w:after="0" w:afterAutospacing="0"/>
        <w:ind w:firstLine="709"/>
        <w:jc w:val="both"/>
      </w:pPr>
      <w:r w:rsidRPr="00A7476A">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037592A9" w14:textId="77777777" w:rsidR="00710C93" w:rsidRPr="00A7476A" w:rsidRDefault="00710C93" w:rsidP="003030E3">
      <w:pPr>
        <w:pStyle w:val="s1"/>
        <w:spacing w:before="0" w:beforeAutospacing="0" w:after="0" w:afterAutospacing="0"/>
        <w:ind w:firstLine="709"/>
        <w:jc w:val="both"/>
      </w:pPr>
      <w:r w:rsidRPr="00A7476A">
        <w:t xml:space="preserve">3. </w:t>
      </w:r>
      <w:proofErr w:type="gramStart"/>
      <w:r w:rsidRPr="00A7476A">
        <w:t>Не допускается выдача разрешений на строительство при отсутствии</w:t>
      </w:r>
      <w:r w:rsidR="00B87990" w:rsidRPr="00A7476A">
        <w:t xml:space="preserve"> П</w:t>
      </w:r>
      <w:r w:rsidR="008F05C6" w:rsidRPr="00A7476A">
        <w:t>равил</w:t>
      </w:r>
      <w:r w:rsidRPr="00A7476A">
        <w:t>,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w:t>
      </w:r>
      <w:r w:rsidR="00D97271" w:rsidRPr="00A7476A">
        <w:t xml:space="preserve"> не распространяется </w:t>
      </w:r>
      <w:r w:rsidRPr="00A7476A">
        <w:t>действие градостроительных регламентов или для которых</w:t>
      </w:r>
      <w:r w:rsidR="00D97271" w:rsidRPr="00A7476A">
        <w:t xml:space="preserve"> не устанавливаются  </w:t>
      </w:r>
      <w:r w:rsidRPr="00A7476A">
        <w:t>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w:t>
      </w:r>
      <w:proofErr w:type="gramEnd"/>
      <w:r w:rsidRPr="00A7476A">
        <w:t xml:space="preserve"> строительства ограничениям использования объектов недвижимости, установленным на </w:t>
      </w:r>
      <w:proofErr w:type="spellStart"/>
      <w:r w:rsidRPr="00A7476A">
        <w:t>приаэродромной</w:t>
      </w:r>
      <w:proofErr w:type="spellEnd"/>
      <w:r w:rsidRPr="00A7476A">
        <w:t xml:space="preserve"> территории.</w:t>
      </w:r>
    </w:p>
    <w:p w14:paraId="5088101F" w14:textId="77777777" w:rsidR="00710C93" w:rsidRPr="00A7476A" w:rsidRDefault="00710C93" w:rsidP="003030E3">
      <w:pPr>
        <w:pStyle w:val="s1"/>
        <w:spacing w:before="0" w:beforeAutospacing="0" w:after="0" w:afterAutospacing="0"/>
        <w:ind w:firstLine="709"/>
        <w:jc w:val="both"/>
      </w:pPr>
      <w:r w:rsidRPr="00A7476A">
        <w:t>4. Разрешение на строительство выдается органом местного самоуправления</w:t>
      </w:r>
      <w:r w:rsidR="00B764E5" w:rsidRPr="00A7476A">
        <w:t xml:space="preserve"> района</w:t>
      </w:r>
      <w:r w:rsidRPr="00A7476A">
        <w:t xml:space="preserve"> по месту нахождения земельного участка, за исключением случаев, предусмотренных</w:t>
      </w:r>
      <w:r w:rsidR="00D97271" w:rsidRPr="00A7476A">
        <w:t xml:space="preserve"> частями 5-6 </w:t>
      </w:r>
      <w:r w:rsidRPr="00A7476A">
        <w:t>настоящей статьи и другими федеральными законами.</w:t>
      </w:r>
    </w:p>
    <w:p w14:paraId="0EDF4DFB" w14:textId="77777777" w:rsidR="00710C93" w:rsidRPr="00A7476A" w:rsidRDefault="00710C93" w:rsidP="003030E3">
      <w:pPr>
        <w:pStyle w:val="s1"/>
        <w:spacing w:before="0" w:beforeAutospacing="0" w:after="0" w:afterAutospacing="0"/>
        <w:ind w:firstLine="709"/>
        <w:jc w:val="both"/>
      </w:pPr>
      <w:r w:rsidRPr="00A7476A">
        <w:t>5. Разрешение на строительство выдается в случае осуществления строительства, реконструкции:</w:t>
      </w:r>
    </w:p>
    <w:p w14:paraId="27BF4C0F" w14:textId="77777777" w:rsidR="00710C93" w:rsidRPr="00A7476A" w:rsidRDefault="00D97271" w:rsidP="003030E3">
      <w:pPr>
        <w:pStyle w:val="s1"/>
        <w:spacing w:before="0" w:beforeAutospacing="0" w:after="0" w:afterAutospacing="0"/>
        <w:ind w:firstLine="709"/>
        <w:jc w:val="both"/>
      </w:pPr>
      <w:r w:rsidRPr="00A7476A">
        <w:t>1</w:t>
      </w:r>
      <w:r w:rsidR="00710C93" w:rsidRPr="00A7476A">
        <w:t>)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70D5A5ED" w14:textId="77777777" w:rsidR="00710C93" w:rsidRPr="00A7476A" w:rsidRDefault="00D97271" w:rsidP="003030E3">
      <w:pPr>
        <w:pStyle w:val="s1"/>
        <w:spacing w:before="0" w:beforeAutospacing="0" w:after="0" w:afterAutospacing="0"/>
        <w:ind w:firstLine="709"/>
        <w:jc w:val="both"/>
      </w:pPr>
      <w:r w:rsidRPr="00A7476A">
        <w:lastRenderedPageBreak/>
        <w:t>2</w:t>
      </w:r>
      <w:r w:rsidR="00710C93" w:rsidRPr="00A7476A">
        <w:t>) объекта использования атомной энергии - Государственной корпорацией по атомной энергии "</w:t>
      </w:r>
      <w:proofErr w:type="spellStart"/>
      <w:r w:rsidR="00710C93" w:rsidRPr="00A7476A">
        <w:t>Росатом</w:t>
      </w:r>
      <w:proofErr w:type="spellEnd"/>
      <w:r w:rsidR="00710C93" w:rsidRPr="00A7476A">
        <w:t>";</w:t>
      </w:r>
    </w:p>
    <w:p w14:paraId="4F4B6411" w14:textId="77777777" w:rsidR="00710C93" w:rsidRPr="00A7476A" w:rsidRDefault="00D97271" w:rsidP="003030E3">
      <w:pPr>
        <w:pStyle w:val="s1"/>
        <w:spacing w:before="0" w:beforeAutospacing="0" w:after="0" w:afterAutospacing="0"/>
        <w:ind w:firstLine="709"/>
        <w:jc w:val="both"/>
      </w:pPr>
      <w:r w:rsidRPr="00A7476A">
        <w:t>2</w:t>
      </w:r>
      <w:r w:rsidR="00710C93" w:rsidRPr="00A7476A">
        <w:t>.1) объекта космической инфраструктуры - Государственной корпорацией по космической деятельности "</w:t>
      </w:r>
      <w:proofErr w:type="spellStart"/>
      <w:r w:rsidR="00710C93" w:rsidRPr="00A7476A">
        <w:t>Роскосмос</w:t>
      </w:r>
      <w:proofErr w:type="spellEnd"/>
      <w:r w:rsidR="00710C93" w:rsidRPr="00A7476A">
        <w:t>";</w:t>
      </w:r>
    </w:p>
    <w:p w14:paraId="1A4ABA78" w14:textId="77777777" w:rsidR="00710C93" w:rsidRDefault="00CB1DD8" w:rsidP="003030E3">
      <w:pPr>
        <w:pStyle w:val="s1"/>
        <w:spacing w:before="0" w:beforeAutospacing="0" w:after="0" w:afterAutospacing="0"/>
        <w:ind w:firstLine="709"/>
        <w:jc w:val="both"/>
      </w:pPr>
      <w:proofErr w:type="gramStart"/>
      <w:r w:rsidRPr="00A7476A">
        <w:t>3</w:t>
      </w:r>
      <w:r w:rsidR="00710C93" w:rsidRPr="00A7476A">
        <w:t>) гидротехнических сооружений первого и второго классов, устанавливаемых в соответствии с</w:t>
      </w:r>
      <w:r w:rsidR="00D97271" w:rsidRPr="00A7476A">
        <w:t xml:space="preserve"> законодательством </w:t>
      </w:r>
      <w:r w:rsidR="00710C93" w:rsidRPr="00A7476A">
        <w:t>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w:t>
      </w:r>
      <w:proofErr w:type="gramEnd"/>
      <w:r w:rsidR="00710C93" w:rsidRPr="00A7476A">
        <w:t xml:space="preserve">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w:t>
      </w:r>
      <w:r w:rsidR="00D97271" w:rsidRPr="00A7476A">
        <w:t xml:space="preserve"> федеральными органами исполнительной власти</w:t>
      </w:r>
      <w:r w:rsidR="00710C93" w:rsidRPr="00A7476A">
        <w:t>;</w:t>
      </w:r>
    </w:p>
    <w:p w14:paraId="34D0F28D" w14:textId="79FE112E" w:rsidR="008650AF" w:rsidRPr="008650AF" w:rsidRDefault="008650AF" w:rsidP="003030E3">
      <w:pPr>
        <w:pStyle w:val="s1"/>
        <w:spacing w:before="0" w:beforeAutospacing="0" w:after="0" w:afterAutospacing="0"/>
        <w:ind w:firstLine="709"/>
        <w:jc w:val="both"/>
        <w:rPr>
          <w:color w:val="FF0000"/>
        </w:rPr>
      </w:pPr>
      <w:r>
        <w:t xml:space="preserve">3.1) </w:t>
      </w:r>
      <w:r w:rsidR="00E36B22" w:rsidRPr="00E36B22">
        <w:t>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r w:rsidRPr="00E36B22">
        <w:t xml:space="preserve">; </w:t>
      </w:r>
    </w:p>
    <w:p w14:paraId="3FE03C59" w14:textId="77777777" w:rsidR="00710C93" w:rsidRPr="00A7476A" w:rsidRDefault="00CB1DD8" w:rsidP="003030E3">
      <w:pPr>
        <w:pStyle w:val="s1"/>
        <w:spacing w:before="0" w:beforeAutospacing="0" w:after="0" w:afterAutospacing="0"/>
        <w:ind w:firstLine="709"/>
        <w:jc w:val="both"/>
      </w:pPr>
      <w:proofErr w:type="gramStart"/>
      <w:r w:rsidRPr="00A7476A">
        <w:t>4</w:t>
      </w:r>
      <w:r w:rsidR="00710C93" w:rsidRPr="00A7476A">
        <w:t xml:space="preserve">) </w:t>
      </w:r>
      <w:r w:rsidRPr="00A7476A">
        <w:rPr>
          <w:rStyle w:val="blk"/>
        </w:rPr>
        <w:t>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roofErr w:type="gramEnd"/>
    </w:p>
    <w:p w14:paraId="1878095C" w14:textId="77777777" w:rsidR="00710C93" w:rsidRPr="00A7476A" w:rsidRDefault="00710C93" w:rsidP="003030E3">
      <w:pPr>
        <w:pStyle w:val="s1"/>
        <w:spacing w:before="0" w:beforeAutospacing="0" w:after="0" w:afterAutospacing="0"/>
        <w:ind w:firstLine="709"/>
        <w:jc w:val="both"/>
      </w:pPr>
      <w:r w:rsidRPr="00A7476A">
        <w:t>5.1. В случае</w:t>
      </w:r>
      <w:proofErr w:type="gramStart"/>
      <w:r w:rsidRPr="00A7476A">
        <w:t>,</w:t>
      </w:r>
      <w:proofErr w:type="gramEnd"/>
      <w:r w:rsidRPr="00A7476A">
        <w:t xml:space="preserve">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w:t>
      </w:r>
      <w:r w:rsidR="00803A1B" w:rsidRPr="00A7476A">
        <w:t xml:space="preserve"> Градостроительным кодексом</w:t>
      </w:r>
      <w:r w:rsidRPr="00A7476A">
        <w:t>.</w:t>
      </w:r>
    </w:p>
    <w:p w14:paraId="500BDEE5" w14:textId="77777777" w:rsidR="00710C93" w:rsidRPr="00A7476A" w:rsidRDefault="00710C93" w:rsidP="003030E3">
      <w:pPr>
        <w:pStyle w:val="s1"/>
        <w:spacing w:before="0" w:beforeAutospacing="0" w:after="0" w:afterAutospacing="0"/>
        <w:ind w:firstLine="709"/>
        <w:jc w:val="both"/>
      </w:pPr>
      <w:r w:rsidRPr="00A7476A">
        <w:t>6. Разрешение на строительство, за исключением случаев, установленных</w:t>
      </w:r>
      <w:r w:rsidR="00D97271" w:rsidRPr="00A7476A">
        <w:t xml:space="preserve"> частями 5 и 5.1 </w:t>
      </w:r>
      <w:r w:rsidRPr="00A7476A">
        <w:t>настоящей статьи и другими федеральными законами, выдается:</w:t>
      </w:r>
    </w:p>
    <w:p w14:paraId="7272D42D" w14:textId="77777777" w:rsidR="00710C93" w:rsidRPr="00A7476A" w:rsidRDefault="00D97271" w:rsidP="003030E3">
      <w:pPr>
        <w:pStyle w:val="s1"/>
        <w:spacing w:before="0" w:beforeAutospacing="0" w:after="0" w:afterAutospacing="0"/>
        <w:ind w:firstLine="709"/>
        <w:jc w:val="both"/>
      </w:pPr>
      <w:proofErr w:type="gramStart"/>
      <w:r w:rsidRPr="00A7476A">
        <w:t>1)</w:t>
      </w:r>
      <w:r w:rsidR="00710C93" w:rsidRPr="00A7476A">
        <w:t> уполномоченным</w:t>
      </w:r>
      <w:r w:rsidRPr="00A7476A">
        <w:t xml:space="preserve"> федеральным органом </w:t>
      </w:r>
      <w:r w:rsidR="00710C93" w:rsidRPr="00A7476A">
        <w:t>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w:t>
      </w:r>
      <w:proofErr w:type="gramEnd"/>
      <w:r w:rsidR="00710C93" w:rsidRPr="00A7476A">
        <w:t xml:space="preserve"> </w:t>
      </w:r>
      <w:proofErr w:type="gramStart"/>
      <w:r w:rsidR="00710C93" w:rsidRPr="00A7476A">
        <w:t>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roofErr w:type="gramEnd"/>
    </w:p>
    <w:p w14:paraId="3A42AC26" w14:textId="77777777" w:rsidR="00710C93" w:rsidRPr="00A7476A" w:rsidRDefault="00710C93" w:rsidP="003030E3">
      <w:pPr>
        <w:pStyle w:val="s1"/>
        <w:spacing w:before="0" w:beforeAutospacing="0" w:after="0" w:afterAutospacing="0"/>
        <w:ind w:firstLine="709"/>
        <w:jc w:val="both"/>
      </w:pPr>
      <w:r w:rsidRPr="00A7476A">
        <w:lastRenderedPageBreak/>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2AD2F391" w14:textId="77777777" w:rsidR="00710C93" w:rsidRPr="00A7476A" w:rsidRDefault="00710C93" w:rsidP="003030E3">
      <w:pPr>
        <w:pStyle w:val="s1"/>
        <w:spacing w:before="0" w:beforeAutospacing="0" w:after="0" w:afterAutospacing="0"/>
        <w:ind w:firstLine="709"/>
        <w:jc w:val="both"/>
      </w:pPr>
      <w:proofErr w:type="gramStart"/>
      <w:r w:rsidRPr="00A7476A">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roofErr w:type="gramEnd"/>
    </w:p>
    <w:p w14:paraId="79D6B945" w14:textId="48764E02" w:rsidR="00DA5D8C" w:rsidRPr="00A7476A" w:rsidRDefault="00DA5D8C" w:rsidP="00DA5D8C">
      <w:pPr>
        <w:pStyle w:val="s1"/>
        <w:spacing w:before="0" w:beforeAutospacing="0" w:after="0" w:afterAutospacing="0"/>
        <w:ind w:firstLine="709"/>
        <w:jc w:val="both"/>
      </w:pPr>
      <w:r w:rsidRPr="00A7476A">
        <w:t xml:space="preserve">7. </w:t>
      </w:r>
      <w:proofErr w:type="gramStart"/>
      <w:r w:rsidRPr="00A7476A">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w:t>
        </w:r>
      </w:hyperlink>
      <w:r w:rsidRPr="00A7476A">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A7476A">
        <w:t>Росатом</w:t>
      </w:r>
      <w:proofErr w:type="spellEnd"/>
      <w:r w:rsidRPr="00A7476A">
        <w:t>", Государственную корпорацию по космической деятельности "</w:t>
      </w:r>
      <w:proofErr w:type="spellStart"/>
      <w:r w:rsidRPr="00A7476A">
        <w:t>Роскосмос</w:t>
      </w:r>
      <w:proofErr w:type="spellEnd"/>
      <w:r w:rsidRPr="00A7476A">
        <w:t>".</w:t>
      </w:r>
      <w:proofErr w:type="gramEnd"/>
      <w:r w:rsidRPr="00A7476A">
        <w:t xml:space="preserve"> К указанному заявлению прилагаются следующие документы</w:t>
      </w:r>
      <w:r w:rsidR="008650AF">
        <w:t xml:space="preserve"> и сведения</w:t>
      </w:r>
      <w:r w:rsidRPr="00A7476A">
        <w:t>:</w:t>
      </w:r>
    </w:p>
    <w:p w14:paraId="3D8E83BA" w14:textId="77777777" w:rsidR="00710C93" w:rsidRPr="00A7476A" w:rsidRDefault="00710C93" w:rsidP="003030E3">
      <w:pPr>
        <w:pStyle w:val="s1"/>
        <w:spacing w:before="0" w:beforeAutospacing="0" w:after="0" w:afterAutospacing="0"/>
        <w:ind w:firstLine="709"/>
        <w:jc w:val="both"/>
      </w:pPr>
      <w:proofErr w:type="gramStart"/>
      <w:r w:rsidRPr="00A7476A">
        <w:t xml:space="preserve">1) </w:t>
      </w:r>
      <w:r w:rsidR="00CB1DD8" w:rsidRPr="00A7476A">
        <w:rPr>
          <w:rStyle w:val="blk"/>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w:t>
      </w:r>
      <w:r w:rsidR="00860A6B" w:rsidRPr="00A7476A">
        <w:rPr>
          <w:rStyle w:val="blk"/>
        </w:rPr>
        <w:t>Градостроительного кодекса</w:t>
      </w:r>
      <w:r w:rsidR="00CB1DD8" w:rsidRPr="00A7476A">
        <w:rPr>
          <w:rStyle w:val="blk"/>
        </w:rPr>
        <w:t>, если иное не установлено частью 7.3</w:t>
      </w:r>
      <w:proofErr w:type="gramEnd"/>
      <w:r w:rsidR="00CB1DD8" w:rsidRPr="00A7476A">
        <w:rPr>
          <w:rStyle w:val="blk"/>
        </w:rPr>
        <w:t xml:space="preserve"> настоящей статьи;</w:t>
      </w:r>
    </w:p>
    <w:p w14:paraId="1F60538F" w14:textId="77777777" w:rsidR="00710C93" w:rsidRPr="00A7476A" w:rsidRDefault="00710C93" w:rsidP="003030E3">
      <w:pPr>
        <w:pStyle w:val="s1"/>
        <w:spacing w:before="0" w:beforeAutospacing="0" w:after="0" w:afterAutospacing="0"/>
        <w:ind w:firstLine="709"/>
        <w:jc w:val="both"/>
      </w:pPr>
      <w:proofErr w:type="gramStart"/>
      <w:r w:rsidRPr="00A7476A">
        <w:t>1.1) при наличии соглашения о передаче в случаях, установленных</w:t>
      </w:r>
      <w:r w:rsidR="00D97271" w:rsidRPr="00A7476A">
        <w:t xml:space="preserve"> бюджетным законодательством </w:t>
      </w:r>
      <w:r w:rsidRPr="00A7476A">
        <w:t>Российской Федерации, органом государственной власти (государственным органом), Государственной корпорацией по атомной энергии "</w:t>
      </w:r>
      <w:proofErr w:type="spellStart"/>
      <w:r w:rsidRPr="00A7476A">
        <w:t>Росатом</w:t>
      </w:r>
      <w:proofErr w:type="spellEnd"/>
      <w:r w:rsidRPr="00A7476A">
        <w:t>", Государственной корпорацией по космической деятельности "</w:t>
      </w:r>
      <w:proofErr w:type="spellStart"/>
      <w:r w:rsidRPr="00A7476A">
        <w:t>Роскосмос</w:t>
      </w:r>
      <w:proofErr w:type="spellEnd"/>
      <w:r w:rsidRPr="00A7476A">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A7476A">
        <w:t xml:space="preserve"> соглашение;</w:t>
      </w:r>
    </w:p>
    <w:p w14:paraId="4D725862" w14:textId="77777777" w:rsidR="00710C93" w:rsidRPr="00A7476A" w:rsidRDefault="00710C93" w:rsidP="003030E3">
      <w:pPr>
        <w:pStyle w:val="s1"/>
        <w:spacing w:before="0" w:beforeAutospacing="0" w:after="0" w:afterAutospacing="0"/>
        <w:ind w:firstLine="709"/>
        <w:jc w:val="both"/>
      </w:pPr>
      <w:proofErr w:type="gramStart"/>
      <w:r w:rsidRPr="00A7476A">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A7476A">
        <w:t xml:space="preserve"> </w:t>
      </w:r>
      <w:proofErr w:type="gramStart"/>
      <w:r w:rsidRPr="00A7476A">
        <w:t>случае</w:t>
      </w:r>
      <w:proofErr w:type="gramEnd"/>
      <w:r w:rsidRPr="00A7476A">
        <w:t xml:space="preserve"> выдачи разрешения на строительство линейного объекта, для размещения которого не требуется образование земельного участка;</w:t>
      </w:r>
    </w:p>
    <w:p w14:paraId="36B593B9" w14:textId="77777777" w:rsidR="00710C93" w:rsidRPr="00A7476A" w:rsidRDefault="00710C93" w:rsidP="003030E3">
      <w:pPr>
        <w:pStyle w:val="s1"/>
        <w:spacing w:before="0" w:beforeAutospacing="0" w:after="0" w:afterAutospacing="0"/>
        <w:ind w:firstLine="709"/>
        <w:jc w:val="both"/>
      </w:pPr>
      <w:r w:rsidRPr="00A7476A">
        <w:t>3) результаты инженерных изысканий и следующие материалы, содержащиеся в утвержденной в соответствии с</w:t>
      </w:r>
      <w:r w:rsidR="00D97271" w:rsidRPr="00A7476A">
        <w:t xml:space="preserve"> частью 15 статьи 48 Градостроительного кодекса </w:t>
      </w:r>
      <w:r w:rsidRPr="00A7476A">
        <w:t>проектной документации:</w:t>
      </w:r>
    </w:p>
    <w:p w14:paraId="6EF0FE2A" w14:textId="77777777" w:rsidR="00710C93" w:rsidRPr="00A7476A" w:rsidRDefault="00710C93" w:rsidP="003030E3">
      <w:pPr>
        <w:pStyle w:val="s1"/>
        <w:spacing w:before="0" w:beforeAutospacing="0" w:after="0" w:afterAutospacing="0"/>
        <w:ind w:firstLine="709"/>
        <w:jc w:val="both"/>
      </w:pPr>
      <w:r w:rsidRPr="00A7476A">
        <w:t>а) пояснительная записка;</w:t>
      </w:r>
    </w:p>
    <w:p w14:paraId="2E5388EB" w14:textId="77777777" w:rsidR="00710C93" w:rsidRPr="00A7476A" w:rsidRDefault="00710C93" w:rsidP="003030E3">
      <w:pPr>
        <w:pStyle w:val="s1"/>
        <w:spacing w:before="0" w:beforeAutospacing="0" w:after="0" w:afterAutospacing="0"/>
        <w:ind w:firstLine="709"/>
        <w:jc w:val="both"/>
      </w:pPr>
      <w:proofErr w:type="gramStart"/>
      <w:r w:rsidRPr="00A7476A">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w:t>
      </w:r>
      <w:r w:rsidRPr="00A7476A">
        <w:lastRenderedPageBreak/>
        <w:t>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14:paraId="55B87C5B" w14:textId="77777777" w:rsidR="00710C93" w:rsidRPr="00A7476A" w:rsidRDefault="00710C93" w:rsidP="003030E3">
      <w:pPr>
        <w:pStyle w:val="s1"/>
        <w:spacing w:before="0" w:beforeAutospacing="0" w:after="0" w:afterAutospacing="0"/>
        <w:ind w:firstLine="709"/>
        <w:jc w:val="both"/>
      </w:pPr>
      <w:proofErr w:type="gramStart"/>
      <w:r w:rsidRPr="00A7476A">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14:paraId="218798DC" w14:textId="77777777" w:rsidR="00710C93" w:rsidRPr="00A7476A" w:rsidRDefault="00710C93" w:rsidP="003030E3">
      <w:pPr>
        <w:pStyle w:val="s1"/>
        <w:spacing w:before="0" w:beforeAutospacing="0" w:after="0" w:afterAutospacing="0"/>
        <w:ind w:firstLine="709"/>
        <w:jc w:val="both"/>
      </w:pPr>
      <w:r w:rsidRPr="00A7476A">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69FFF5AE" w14:textId="77777777" w:rsidR="00710C93" w:rsidRPr="00A7476A" w:rsidRDefault="00710C93" w:rsidP="003030E3">
      <w:pPr>
        <w:pStyle w:val="s1"/>
        <w:spacing w:before="0" w:beforeAutospacing="0" w:after="0" w:afterAutospacing="0"/>
        <w:ind w:firstLine="709"/>
        <w:jc w:val="both"/>
      </w:pPr>
      <w:proofErr w:type="gramStart"/>
      <w:r w:rsidRPr="00A7476A">
        <w:t xml:space="preserve">4) </w:t>
      </w:r>
      <w:r w:rsidR="00CB1DD8" w:rsidRPr="00A7476A">
        <w:rPr>
          <w:rStyle w:val="blk"/>
        </w:rPr>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sidR="00A8207E" w:rsidRPr="00A7476A">
        <w:rPr>
          <w:rStyle w:val="blk"/>
        </w:rPr>
        <w:t>Градостроительного кодекса</w:t>
      </w:r>
      <w:r w:rsidR="00CB1DD8" w:rsidRPr="00A7476A">
        <w:rPr>
          <w:rStyle w:val="blk"/>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w:t>
      </w:r>
      <w:proofErr w:type="gramEnd"/>
      <w:r w:rsidR="00CB1DD8" w:rsidRPr="00A7476A">
        <w:rPr>
          <w:rStyle w:val="blk"/>
        </w:rPr>
        <w:t xml:space="preserve"> частью 12.1 статьи 48 </w:t>
      </w:r>
      <w:r w:rsidR="00A8207E" w:rsidRPr="00A7476A">
        <w:rPr>
          <w:rStyle w:val="blk"/>
        </w:rPr>
        <w:t>Градостроительного кодекса</w:t>
      </w:r>
      <w:r w:rsidR="00CB1DD8" w:rsidRPr="00A7476A">
        <w:rPr>
          <w:rStyle w:val="blk"/>
        </w:rPr>
        <w:t xml:space="preserve">), если такая проектная документация подлежит экспертизе в соответствии со статьей 49 </w:t>
      </w:r>
      <w:r w:rsidR="00A8207E" w:rsidRPr="00A7476A">
        <w:rPr>
          <w:rStyle w:val="blk"/>
        </w:rPr>
        <w:t>Градостроительного кодекса</w:t>
      </w:r>
      <w:r w:rsidR="00CB1DD8" w:rsidRPr="00A7476A">
        <w:rPr>
          <w:rStyle w:val="blk"/>
        </w:rPr>
        <w:t>, положительное заключение государственной экспертизы проектной документации в случаях, предусмотренных частью 3.4 статьи 49</w:t>
      </w:r>
      <w:r w:rsidR="00A8207E" w:rsidRPr="00A7476A">
        <w:rPr>
          <w:rStyle w:val="blk"/>
        </w:rPr>
        <w:t xml:space="preserve"> Градостроительного кодекса</w:t>
      </w:r>
      <w:r w:rsidR="00CB1DD8" w:rsidRPr="00A7476A">
        <w:rPr>
          <w:rStyle w:val="blk"/>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A8207E" w:rsidRPr="00A7476A">
        <w:rPr>
          <w:rStyle w:val="blk"/>
        </w:rPr>
        <w:t>Градостроительного кодекса</w:t>
      </w:r>
      <w:r w:rsidR="00CB1DD8" w:rsidRPr="00A7476A">
        <w:rPr>
          <w:rStyle w:val="blk"/>
        </w:rPr>
        <w:t>;</w:t>
      </w:r>
    </w:p>
    <w:p w14:paraId="1B80F22C" w14:textId="77777777" w:rsidR="00710C93" w:rsidRPr="00A7476A" w:rsidRDefault="00A84403" w:rsidP="003030E3">
      <w:pPr>
        <w:pStyle w:val="s1"/>
        <w:spacing w:before="0" w:beforeAutospacing="0" w:after="0" w:afterAutospacing="0"/>
        <w:ind w:firstLine="709"/>
        <w:jc w:val="both"/>
      </w:pPr>
      <w:proofErr w:type="gramStart"/>
      <w:r w:rsidRPr="00A7476A">
        <w:t>4.1</w:t>
      </w:r>
      <w:r w:rsidR="00710C93" w:rsidRPr="00A7476A">
        <w:t>) подтверждение соответствия вносимых в проектную документацию изменений требованиям, указанным в</w:t>
      </w:r>
      <w:r w:rsidRPr="00A7476A">
        <w:t xml:space="preserve"> части 3.8 статьи 49 Градостроительного кодекса</w:t>
      </w:r>
      <w:r w:rsidR="00710C93" w:rsidRPr="00A7476A">
        <w:t>,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w:t>
      </w:r>
      <w:r w:rsidR="000D368D" w:rsidRPr="00A7476A">
        <w:t xml:space="preserve"> Градостроительным кодексом</w:t>
      </w:r>
      <w:r w:rsidR="00710C93" w:rsidRPr="00A7476A">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sidR="00710C93" w:rsidRPr="00A7476A">
        <w:t xml:space="preserve"> с частью 3.8 статьи 49</w:t>
      </w:r>
      <w:r w:rsidR="000D368D" w:rsidRPr="00A7476A">
        <w:t xml:space="preserve"> Градостроительного кодекса</w:t>
      </w:r>
      <w:r w:rsidR="00710C93" w:rsidRPr="00A7476A">
        <w:t>;</w:t>
      </w:r>
    </w:p>
    <w:p w14:paraId="3CD75348" w14:textId="77777777" w:rsidR="00710C93" w:rsidRPr="00A7476A" w:rsidRDefault="00A84403" w:rsidP="003030E3">
      <w:pPr>
        <w:pStyle w:val="s1"/>
        <w:spacing w:before="0" w:beforeAutospacing="0" w:after="0" w:afterAutospacing="0"/>
        <w:ind w:firstLine="709"/>
        <w:jc w:val="both"/>
      </w:pPr>
      <w:proofErr w:type="gramStart"/>
      <w:r w:rsidRPr="009A52FC">
        <w:t>4.2</w:t>
      </w:r>
      <w:r w:rsidR="00710C93" w:rsidRPr="009A52FC">
        <w:t>) подтверждение соответствия вносимых в проектную документацию изменений требованиям, указанным в</w:t>
      </w:r>
      <w:r w:rsidRPr="009A52FC">
        <w:t xml:space="preserve"> части 3.9 статьи 49 Градостроительного кодекса</w:t>
      </w:r>
      <w:r w:rsidR="00710C93" w:rsidRPr="009A52FC">
        <w:t xml:space="preserve">, предоставленное </w:t>
      </w:r>
      <w:r w:rsidR="00710C93" w:rsidRPr="00A7476A">
        <w:t xml:space="preserve">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Pr="00A7476A">
        <w:t>Градостроительного кодекса</w:t>
      </w:r>
      <w:r w:rsidR="00710C93" w:rsidRPr="00A7476A">
        <w:t>;</w:t>
      </w:r>
      <w:proofErr w:type="gramEnd"/>
    </w:p>
    <w:p w14:paraId="2BA2CE12" w14:textId="6D587C81" w:rsidR="00DA5D8C" w:rsidRDefault="00DA5D8C" w:rsidP="00DA5D8C">
      <w:pPr>
        <w:pStyle w:val="s1"/>
        <w:spacing w:before="0" w:beforeAutospacing="0" w:after="0" w:afterAutospacing="0"/>
        <w:ind w:firstLine="709"/>
        <w:jc w:val="both"/>
      </w:pPr>
      <w:r w:rsidRPr="00A7476A">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ar1735" w:tooltip="Статья 40. Отклонение от предельных параметров разрешенного строительства, реконструкции объектов капитального строительства" w:history="1">
        <w:r w:rsidRPr="00A7476A">
          <w:t>статьей 40</w:t>
        </w:r>
      </w:hyperlink>
      <w:r w:rsidRPr="00A7476A">
        <w:t xml:space="preserve"> </w:t>
      </w:r>
      <w:r w:rsidR="00220CAE" w:rsidRPr="00A7476A">
        <w:t>Градостроительного кодекса</w:t>
      </w:r>
      <w:r w:rsidRPr="00A7476A">
        <w:t>);</w:t>
      </w:r>
    </w:p>
    <w:p w14:paraId="76AD57B2" w14:textId="4F1108ED" w:rsidR="00B1489A" w:rsidRPr="00954644" w:rsidRDefault="00B1489A" w:rsidP="00DA5D8C">
      <w:pPr>
        <w:pStyle w:val="s1"/>
        <w:spacing w:before="0" w:beforeAutospacing="0" w:after="0" w:afterAutospacing="0"/>
        <w:ind w:firstLine="709"/>
        <w:jc w:val="both"/>
      </w:pPr>
      <w:r w:rsidRPr="00954644">
        <w:t>5.1)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w:t>
      </w:r>
    </w:p>
    <w:p w14:paraId="1FC84502" w14:textId="404CC3D0" w:rsidR="00710C93" w:rsidRPr="009A52FC" w:rsidRDefault="00220CAE" w:rsidP="00175291">
      <w:pPr>
        <w:pStyle w:val="s1"/>
        <w:spacing w:before="0" w:beforeAutospacing="0" w:after="0" w:afterAutospacing="0"/>
        <w:ind w:firstLine="709"/>
        <w:jc w:val="both"/>
        <w:rPr>
          <w:color w:val="FF0000"/>
        </w:rPr>
      </w:pPr>
      <w:r w:rsidRPr="00A7476A">
        <w:t>6</w:t>
      </w:r>
      <w:r w:rsidR="00710C93" w:rsidRPr="00A7476A">
        <w:t xml:space="preserve">) </w:t>
      </w:r>
      <w:r w:rsidR="00B1489A" w:rsidRPr="00B1489A">
        <w:t>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00175291" w:rsidRPr="000653DB">
        <w:t>;</w:t>
      </w:r>
    </w:p>
    <w:p w14:paraId="610C279B" w14:textId="77777777" w:rsidR="00710C93" w:rsidRPr="00A7476A" w:rsidRDefault="00220CAE" w:rsidP="003030E3">
      <w:pPr>
        <w:pStyle w:val="s1"/>
        <w:spacing w:before="0" w:beforeAutospacing="0" w:after="0" w:afterAutospacing="0"/>
        <w:ind w:firstLine="709"/>
        <w:jc w:val="both"/>
      </w:pPr>
      <w:proofErr w:type="gramStart"/>
      <w:r w:rsidRPr="00A7476A">
        <w:lastRenderedPageBreak/>
        <w:t>6</w:t>
      </w:r>
      <w:r w:rsidR="00710C93" w:rsidRPr="00A7476A">
        <w:t>.1)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00710C93" w:rsidRPr="00A7476A">
        <w:t>Росатом</w:t>
      </w:r>
      <w:proofErr w:type="spellEnd"/>
      <w:r w:rsidR="00710C93" w:rsidRPr="00A7476A">
        <w:t>", Государственной корпорацией по космической деятельности "</w:t>
      </w:r>
      <w:proofErr w:type="spellStart"/>
      <w:r w:rsidR="00710C93" w:rsidRPr="00A7476A">
        <w:t>Роскосмос</w:t>
      </w:r>
      <w:proofErr w:type="spellEnd"/>
      <w:r w:rsidR="00710C93" w:rsidRPr="00A7476A">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00710C93" w:rsidRPr="00A7476A">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00710C93" w:rsidRPr="00A7476A">
        <w:t>определяющее</w:t>
      </w:r>
      <w:proofErr w:type="gramEnd"/>
      <w:r w:rsidR="00710C93" w:rsidRPr="00A7476A">
        <w:t xml:space="preserve"> в том числе условия и порядок возмещения ущерба, причиненного указанному объекту при осуществлении реконструкции;</w:t>
      </w:r>
    </w:p>
    <w:p w14:paraId="2A5842E5" w14:textId="77777777" w:rsidR="00710C93" w:rsidRPr="00A7476A" w:rsidRDefault="00220CAE" w:rsidP="003030E3">
      <w:pPr>
        <w:pStyle w:val="s1"/>
        <w:spacing w:before="0" w:beforeAutospacing="0" w:after="0" w:afterAutospacing="0"/>
        <w:ind w:firstLine="709"/>
        <w:jc w:val="both"/>
      </w:pPr>
      <w:r w:rsidRPr="00A7476A">
        <w:t>6</w:t>
      </w:r>
      <w:r w:rsidR="00710C93" w:rsidRPr="00A7476A">
        <w:t xml:space="preserve">.2) решение общего собрания собственников помещений и </w:t>
      </w:r>
      <w:proofErr w:type="spellStart"/>
      <w:r w:rsidR="00710C93" w:rsidRPr="00A7476A">
        <w:t>машино</w:t>
      </w:r>
      <w:proofErr w:type="spellEnd"/>
      <w:r w:rsidR="00710C93" w:rsidRPr="00A7476A">
        <w:t>-мест в многоквартирном доме, принятое в соответствии с</w:t>
      </w:r>
      <w:r w:rsidR="00A84403" w:rsidRPr="00A7476A">
        <w:t xml:space="preserve"> жилищным законодательством </w:t>
      </w:r>
      <w:r w:rsidR="00710C93" w:rsidRPr="00A7476A">
        <w:t xml:space="preserve">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710C93" w:rsidRPr="00A7476A">
        <w:t>машино</w:t>
      </w:r>
      <w:proofErr w:type="spellEnd"/>
      <w:r w:rsidR="00710C93" w:rsidRPr="00A7476A">
        <w:t>-мест в многоквартирном доме;</w:t>
      </w:r>
    </w:p>
    <w:p w14:paraId="170B2003" w14:textId="77777777" w:rsidR="00710C93" w:rsidRPr="00A7476A" w:rsidRDefault="00220CAE" w:rsidP="003030E3">
      <w:pPr>
        <w:pStyle w:val="s1"/>
        <w:spacing w:before="0" w:beforeAutospacing="0" w:after="0" w:afterAutospacing="0"/>
        <w:ind w:firstLine="709"/>
        <w:jc w:val="both"/>
      </w:pPr>
      <w:r w:rsidRPr="00A7476A">
        <w:t>7</w:t>
      </w:r>
      <w:r w:rsidR="00710C93" w:rsidRPr="00A7476A">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20D7DE3F" w14:textId="77777777" w:rsidR="00710C93" w:rsidRPr="00A7476A" w:rsidRDefault="00220CAE" w:rsidP="003030E3">
      <w:pPr>
        <w:pStyle w:val="s1"/>
        <w:spacing w:before="0" w:beforeAutospacing="0" w:after="0" w:afterAutospacing="0"/>
        <w:ind w:firstLine="709"/>
        <w:jc w:val="both"/>
      </w:pPr>
      <w:r w:rsidRPr="00EC6287">
        <w:t>8</w:t>
      </w:r>
      <w:r w:rsidR="00710C93" w:rsidRPr="00EC6287">
        <w:t>)</w:t>
      </w:r>
      <w:r w:rsidR="00710C93" w:rsidRPr="00A7476A">
        <w:t xml:space="preserve"> документы, предусмотренные</w:t>
      </w:r>
      <w:r w:rsidR="00A84403" w:rsidRPr="00A7476A">
        <w:t xml:space="preserve"> законодательством </w:t>
      </w:r>
      <w:r w:rsidR="00710C93" w:rsidRPr="00A7476A">
        <w:t>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1475D17C" w14:textId="77777777" w:rsidR="00710C93" w:rsidRPr="00A7476A" w:rsidRDefault="00220CAE" w:rsidP="003030E3">
      <w:pPr>
        <w:pStyle w:val="s1"/>
        <w:spacing w:before="0" w:beforeAutospacing="0" w:after="0" w:afterAutospacing="0"/>
        <w:ind w:firstLine="709"/>
        <w:jc w:val="both"/>
      </w:pPr>
      <w:proofErr w:type="gramStart"/>
      <w:r w:rsidRPr="00A7476A">
        <w:t>9</w:t>
      </w:r>
      <w:r w:rsidR="00710C93" w:rsidRPr="00A7476A">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w:t>
      </w:r>
      <w:r w:rsidR="00A84403" w:rsidRPr="00A7476A">
        <w:t xml:space="preserve"> законодательством </w:t>
      </w:r>
      <w:r w:rsidR="00710C93" w:rsidRPr="00A7476A">
        <w:t>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00710C93" w:rsidRPr="00A7476A">
        <w:t xml:space="preserve"> или ранее установленная зона с особыми условиями использования территории подлежит изменению;</w:t>
      </w:r>
    </w:p>
    <w:p w14:paraId="06F2372D" w14:textId="77777777" w:rsidR="00710C93" w:rsidRPr="00A7476A" w:rsidRDefault="00220CAE" w:rsidP="003030E3">
      <w:pPr>
        <w:pStyle w:val="s1"/>
        <w:spacing w:before="0" w:beforeAutospacing="0" w:after="0" w:afterAutospacing="0"/>
        <w:ind w:firstLine="709"/>
        <w:jc w:val="both"/>
      </w:pPr>
      <w:proofErr w:type="gramStart"/>
      <w:r w:rsidRPr="00A7476A">
        <w:t>10</w:t>
      </w:r>
      <w:r w:rsidR="00710C93" w:rsidRPr="00A7476A">
        <w:t xml:space="preserve">) </w:t>
      </w:r>
      <w:r w:rsidR="00CB1DD8" w:rsidRPr="00A7476A">
        <w:rPr>
          <w:rStyle w:val="blk"/>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A8207E" w:rsidRPr="00A7476A">
        <w:rPr>
          <w:rStyle w:val="blk"/>
        </w:rPr>
        <w:t>Градостроительным</w:t>
      </w:r>
      <w:proofErr w:type="gramEnd"/>
      <w:r w:rsidR="00A8207E" w:rsidRPr="00A7476A">
        <w:rPr>
          <w:rStyle w:val="blk"/>
        </w:rPr>
        <w:t xml:space="preserve"> кодексом</w:t>
      </w:r>
      <w:r w:rsidR="00CB1DD8" w:rsidRPr="00A7476A">
        <w:rPr>
          <w:rStyle w:val="blk"/>
        </w:rPr>
        <w:t xml:space="preserve"> Российской Федерацией или субъектом Российской Федерации).</w:t>
      </w:r>
    </w:p>
    <w:p w14:paraId="153B6482" w14:textId="77777777" w:rsidR="00710C93" w:rsidRPr="00A7476A" w:rsidRDefault="00710C93" w:rsidP="003030E3">
      <w:pPr>
        <w:pStyle w:val="s1"/>
        <w:spacing w:before="0" w:beforeAutospacing="0" w:after="0" w:afterAutospacing="0"/>
        <w:ind w:firstLine="709"/>
        <w:jc w:val="both"/>
      </w:pPr>
      <w:r w:rsidRPr="00A7476A">
        <w:t xml:space="preserve">7.1. </w:t>
      </w:r>
      <w:proofErr w:type="gramStart"/>
      <w:r w:rsidRPr="00A7476A">
        <w:t>Документы (их копии или сведения, содержащиеся в них), указанные в</w:t>
      </w:r>
      <w:r w:rsidR="00570B50" w:rsidRPr="00A7476A">
        <w:t xml:space="preserve"> пунктах 1-5, 7, 9 и 10 части 7 </w:t>
      </w:r>
      <w:r w:rsidRPr="00A7476A">
        <w:t>настоящей статьи, запрашиваются органами, указанными в</w:t>
      </w:r>
      <w:r w:rsidR="00570B50" w:rsidRPr="00A7476A">
        <w:t xml:space="preserve"> абзаце первом части 7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14:paraId="228B9AAE" w14:textId="77777777" w:rsidR="00710C93" w:rsidRPr="00A7476A" w:rsidRDefault="00710C93" w:rsidP="003030E3">
      <w:pPr>
        <w:pStyle w:val="s1"/>
        <w:spacing w:before="0" w:beforeAutospacing="0" w:after="0" w:afterAutospacing="0"/>
        <w:ind w:firstLine="709"/>
        <w:jc w:val="both"/>
      </w:pPr>
      <w:proofErr w:type="gramStart"/>
      <w:r w:rsidRPr="00A7476A">
        <w:t>По межведомственным запросам органов, указанных в</w:t>
      </w:r>
      <w:r w:rsidR="00570B50" w:rsidRPr="00A7476A">
        <w:t xml:space="preserve"> абзаце первом части 7 </w:t>
      </w:r>
      <w:r w:rsidRPr="00A7476A">
        <w:t xml:space="preserve">настоящей статьи, документы (их копии или сведения, содержащиеся в них) предоставляются государственными органами, органами местного самоуправления и </w:t>
      </w:r>
      <w:r w:rsidRPr="00A7476A">
        <w:lastRenderedPageBreak/>
        <w:t>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roofErr w:type="gramEnd"/>
    </w:p>
    <w:p w14:paraId="60B9DBAD" w14:textId="77777777" w:rsidR="00710C93" w:rsidRPr="00A7476A" w:rsidRDefault="00710C93" w:rsidP="003030E3">
      <w:pPr>
        <w:pStyle w:val="s1"/>
        <w:spacing w:before="0" w:beforeAutospacing="0" w:after="0" w:afterAutospacing="0"/>
        <w:ind w:firstLine="709"/>
        <w:jc w:val="both"/>
      </w:pPr>
      <w:r w:rsidRPr="00A7476A">
        <w:t>7.2. Документы, указанные в</w:t>
      </w:r>
      <w:r w:rsidR="00570B50" w:rsidRPr="00A7476A">
        <w:t xml:space="preserve"> пунктах 1, 3 и 4 части 7 </w:t>
      </w:r>
      <w:r w:rsidRPr="00A7476A">
        <w:t>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552D6D37" w14:textId="77777777" w:rsidR="00CB1DD8" w:rsidRPr="00A7476A" w:rsidRDefault="00CB1DD8" w:rsidP="003030E3">
      <w:pPr>
        <w:pStyle w:val="s1"/>
        <w:spacing w:before="0" w:beforeAutospacing="0" w:after="0" w:afterAutospacing="0"/>
        <w:ind w:firstLine="709"/>
        <w:jc w:val="both"/>
      </w:pPr>
      <w:r w:rsidRPr="00A7476A">
        <w:t xml:space="preserve">7.3. </w:t>
      </w:r>
      <w:r w:rsidRPr="00A7476A">
        <w:rPr>
          <w:rStyle w:val="blk"/>
        </w:rPr>
        <w:t>В случае</w:t>
      </w:r>
      <w:proofErr w:type="gramStart"/>
      <w:r w:rsidRPr="00A7476A">
        <w:rPr>
          <w:rStyle w:val="blk"/>
        </w:rPr>
        <w:t>,</w:t>
      </w:r>
      <w:proofErr w:type="gramEnd"/>
      <w:r w:rsidRPr="00A7476A">
        <w:rPr>
          <w:rStyle w:val="blk"/>
        </w:rPr>
        <w:t xml:space="preserve">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w:t>
      </w:r>
      <w:proofErr w:type="gramStart"/>
      <w:r w:rsidRPr="00A7476A">
        <w:rPr>
          <w:rStyle w:val="blk"/>
        </w:rPr>
        <w:t>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w:t>
      </w:r>
      <w:r w:rsidR="00B764E5" w:rsidRPr="00A7476A">
        <w:rPr>
          <w:rStyle w:val="blk"/>
        </w:rPr>
        <w:t>астью</w:t>
      </w:r>
      <w:proofErr w:type="gramEnd"/>
      <w:r w:rsidR="00B764E5" w:rsidRPr="00A7476A">
        <w:rPr>
          <w:rStyle w:val="blk"/>
        </w:rPr>
        <w:t xml:space="preserve"> 1.1 статьи 57.3 Градостроительного</w:t>
      </w:r>
      <w:r w:rsidRPr="00A7476A">
        <w:rPr>
          <w:rStyle w:val="blk"/>
        </w:rPr>
        <w:t xml:space="preserve"> Кодекса</w:t>
      </w:r>
      <w:r w:rsidR="00B764E5" w:rsidRPr="00A7476A">
        <w:rPr>
          <w:rStyle w:val="blk"/>
        </w:rPr>
        <w:t xml:space="preserve"> РФ</w:t>
      </w:r>
      <w:r w:rsidRPr="00A7476A">
        <w:rPr>
          <w:rStyle w:val="blk"/>
        </w:rPr>
        <w:t xml:space="preserve">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w:t>
      </w:r>
      <w:proofErr w:type="gramStart"/>
      <w:r w:rsidRPr="00A7476A">
        <w:rPr>
          <w:rStyle w:val="blk"/>
        </w:rPr>
        <w:t>осуществляются</w:t>
      </w:r>
      <w:proofErr w:type="gramEnd"/>
      <w:r w:rsidRPr="00A7476A">
        <w:rPr>
          <w:rStyle w:val="blk"/>
        </w:rPr>
        <w:t xml:space="preserve">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w:t>
      </w:r>
      <w:proofErr w:type="gramStart"/>
      <w:r w:rsidRPr="00A7476A">
        <w:rPr>
          <w:rStyle w:val="blk"/>
        </w:rPr>
        <w:t>порядке</w:t>
      </w:r>
      <w:proofErr w:type="gramEnd"/>
      <w:r w:rsidRPr="00A7476A">
        <w:rPr>
          <w:rStyle w:val="blk"/>
        </w:rPr>
        <w:t xml:space="preserve"> прав третьих лиц на такие земельные участки в связи с их изъятием для государственных или муниципальных нужд.</w:t>
      </w:r>
    </w:p>
    <w:p w14:paraId="4AC3AA00" w14:textId="77777777" w:rsidR="00710C93" w:rsidRPr="00A7476A" w:rsidRDefault="00532EB4" w:rsidP="003030E3">
      <w:pPr>
        <w:pStyle w:val="s1"/>
        <w:spacing w:before="0" w:beforeAutospacing="0" w:after="0" w:afterAutospacing="0"/>
        <w:ind w:firstLine="709"/>
        <w:jc w:val="both"/>
      </w:pPr>
      <w:r w:rsidRPr="00A7476A">
        <w:t>8</w:t>
      </w:r>
      <w:r w:rsidR="00710C93" w:rsidRPr="00A7476A">
        <w:t>. Не допускается требовать иные документы для получения разрешения на строительство, за исключением указанных в</w:t>
      </w:r>
      <w:r w:rsidRPr="00A7476A">
        <w:t xml:space="preserve"> части </w:t>
      </w:r>
      <w:r w:rsidR="00710C93" w:rsidRPr="00A7476A">
        <w:t>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w:t>
      </w:r>
      <w:r w:rsidRPr="00A7476A">
        <w:t xml:space="preserve"> электронной подписью</w:t>
      </w:r>
      <w:r w:rsidR="00710C93" w:rsidRPr="00A7476A">
        <w:t xml:space="preserve">, в случае, если это указано в заявлении о выдаче разрешения на строительство. </w:t>
      </w:r>
      <w:proofErr w:type="gramStart"/>
      <w:r w:rsidR="00710C93" w:rsidRPr="00A7476A">
        <w:t>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w:t>
      </w:r>
      <w:r w:rsidRPr="00A7476A">
        <w:t xml:space="preserve"> случаи</w:t>
      </w:r>
      <w:r w:rsidR="00710C93" w:rsidRPr="00A7476A">
        <w:t>, в которых направление указанных в</w:t>
      </w:r>
      <w:r w:rsidRPr="00A7476A">
        <w:t xml:space="preserve"> части 7 </w:t>
      </w:r>
      <w:r w:rsidR="00710C93" w:rsidRPr="00A7476A">
        <w:t>настоящей статьи документов и выдача разрешений на строительство осуществляются исключительно в электронной форме.</w:t>
      </w:r>
      <w:proofErr w:type="gramEnd"/>
      <w:r w:rsidR="00710C93" w:rsidRPr="00A7476A">
        <w:t> </w:t>
      </w:r>
      <w:r w:rsidRPr="00A7476A">
        <w:t xml:space="preserve">Порядок </w:t>
      </w:r>
      <w:r w:rsidR="00710C93" w:rsidRPr="00A7476A">
        <w:t xml:space="preserve">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w:t>
      </w:r>
      <w:r w:rsidR="00710C93" w:rsidRPr="00A7476A">
        <w:lastRenderedPageBreak/>
        <w:t>органы местного самоуправления и организации в электронной форме устанавливается Правительством Российской Федерации.</w:t>
      </w:r>
    </w:p>
    <w:p w14:paraId="4F5DA5BB" w14:textId="77777777" w:rsidR="00710C93" w:rsidRPr="00A7476A" w:rsidRDefault="00532EB4" w:rsidP="003030E3">
      <w:pPr>
        <w:pStyle w:val="s1"/>
        <w:spacing w:before="0" w:beforeAutospacing="0" w:after="0" w:afterAutospacing="0"/>
        <w:ind w:firstLine="709"/>
        <w:jc w:val="both"/>
      </w:pPr>
      <w:r w:rsidRPr="00097949">
        <w:t>8</w:t>
      </w:r>
      <w:r w:rsidR="00710C93" w:rsidRPr="00097949">
        <w:t xml:space="preserve">.1. </w:t>
      </w:r>
      <w:r w:rsidR="00710C93" w:rsidRPr="00A7476A">
        <w:t>В случае</w:t>
      </w:r>
      <w:proofErr w:type="gramStart"/>
      <w:r w:rsidR="00710C93" w:rsidRPr="00A7476A">
        <w:t>,</w:t>
      </w:r>
      <w:proofErr w:type="gramEnd"/>
      <w:r w:rsidR="00710C93" w:rsidRPr="00A7476A">
        <w:t xml:space="preserve">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w:t>
      </w:r>
      <w:proofErr w:type="gramStart"/>
      <w:r w:rsidR="00710C93" w:rsidRPr="00A7476A">
        <w:t>архитектурным решениям</w:t>
      </w:r>
      <w:proofErr w:type="gramEnd"/>
      <w:r w:rsidR="00710C93" w:rsidRPr="00A7476A">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6ABC7B5" w14:textId="77777777" w:rsidR="00710C93" w:rsidRPr="00A7476A" w:rsidRDefault="00532EB4" w:rsidP="003030E3">
      <w:pPr>
        <w:pStyle w:val="s1"/>
        <w:spacing w:before="0" w:beforeAutospacing="0" w:after="0" w:afterAutospacing="0"/>
        <w:ind w:firstLine="709"/>
        <w:jc w:val="both"/>
      </w:pPr>
      <w:r w:rsidRPr="00A7476A">
        <w:t>8</w:t>
      </w:r>
      <w:r w:rsidR="00710C93" w:rsidRPr="00A7476A">
        <w:t xml:space="preserve">.2. </w:t>
      </w:r>
      <w:proofErr w:type="gramStart"/>
      <w:r w:rsidR="00710C93" w:rsidRPr="00A7476A">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w:t>
      </w:r>
      <w:r w:rsidRPr="00A7476A">
        <w:t xml:space="preserve"> Федеральным законом </w:t>
      </w:r>
      <w:r w:rsidR="00710C93" w:rsidRPr="00A7476A">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w:t>
      </w:r>
      <w:proofErr w:type="gramEnd"/>
      <w:r w:rsidR="00710C93" w:rsidRPr="00A7476A">
        <w:t xml:space="preserve"> В этом случае в заявлении о выдаче разрешения на строительство указывается на такое типовое архитектурное решение.</w:t>
      </w:r>
    </w:p>
    <w:p w14:paraId="17193D41" w14:textId="77777777" w:rsidR="00710C93" w:rsidRPr="00A7476A" w:rsidRDefault="00532EB4" w:rsidP="003030E3">
      <w:pPr>
        <w:pStyle w:val="s1"/>
        <w:spacing w:before="0" w:beforeAutospacing="0" w:after="0" w:afterAutospacing="0"/>
        <w:ind w:firstLine="709"/>
        <w:jc w:val="both"/>
      </w:pPr>
      <w:r w:rsidRPr="00A7476A">
        <w:t>9</w:t>
      </w:r>
      <w:r w:rsidR="00710C93" w:rsidRPr="00A7476A">
        <w:t xml:space="preserve">. </w:t>
      </w:r>
      <w:proofErr w:type="gramStart"/>
      <w:r w:rsidR="00710C93" w:rsidRPr="00A7476A">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в течение пяти рабочих дней со дня получения заявления о выдаче разрешения на строительство, за исключением случая, предусмотренного</w:t>
      </w:r>
      <w:r w:rsidR="00535B28" w:rsidRPr="00A7476A">
        <w:t xml:space="preserve"> частью 9.1 </w:t>
      </w:r>
      <w:r w:rsidR="00710C93" w:rsidRPr="00A7476A">
        <w:t>настоящей статьи:</w:t>
      </w:r>
      <w:proofErr w:type="gramEnd"/>
    </w:p>
    <w:p w14:paraId="3E4F9991" w14:textId="77777777" w:rsidR="00710C93" w:rsidRPr="00A7476A" w:rsidRDefault="00710C93" w:rsidP="003030E3">
      <w:pPr>
        <w:pStyle w:val="s1"/>
        <w:spacing w:before="0" w:beforeAutospacing="0" w:after="0" w:afterAutospacing="0"/>
        <w:ind w:firstLine="709"/>
        <w:jc w:val="both"/>
      </w:pPr>
      <w:r w:rsidRPr="00A7476A">
        <w:t>1) проводят проверку наличия документов, необходимых для принятия решения о выдаче разрешения на строительство;</w:t>
      </w:r>
    </w:p>
    <w:p w14:paraId="0EC316F0" w14:textId="77777777" w:rsidR="00710C93" w:rsidRPr="00A7476A" w:rsidRDefault="00710C93" w:rsidP="003030E3">
      <w:pPr>
        <w:pStyle w:val="s1"/>
        <w:spacing w:before="0" w:beforeAutospacing="0" w:after="0" w:afterAutospacing="0"/>
        <w:ind w:firstLine="709"/>
        <w:jc w:val="both"/>
      </w:pPr>
      <w:proofErr w:type="gramStart"/>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w:t>
      </w:r>
      <w:proofErr w:type="gramEnd"/>
      <w:r w:rsidRPr="00A7476A">
        <w:t xml:space="preserve"> </w:t>
      </w:r>
      <w:proofErr w:type="gramStart"/>
      <w:r w:rsidRPr="00A7476A">
        <w:t>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w:t>
      </w:r>
      <w:hyperlink r:id="rId13" w:anchor="/document/12124624/entry/2" w:history="1">
        <w:r w:rsidRPr="00A7476A">
          <w:t>земельным</w:t>
        </w:r>
      </w:hyperlink>
      <w:r w:rsidRPr="00A7476A">
        <w:t> и иным законодательством Российской Федерации.</w:t>
      </w:r>
      <w:proofErr w:type="gramEnd"/>
      <w:r w:rsidRPr="00A7476A">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6D539EB2" w14:textId="77777777" w:rsidR="00710C93" w:rsidRPr="00A7476A" w:rsidRDefault="00710C93" w:rsidP="003030E3">
      <w:pPr>
        <w:pStyle w:val="s1"/>
        <w:spacing w:before="0" w:beforeAutospacing="0" w:after="0" w:afterAutospacing="0"/>
        <w:ind w:firstLine="709"/>
        <w:jc w:val="both"/>
      </w:pPr>
      <w:r w:rsidRPr="00A7476A">
        <w:t>3) выдают разрешение на строительство или отказывают в выдаче такого разрешения с указанием причин отказа.</w:t>
      </w:r>
    </w:p>
    <w:p w14:paraId="3BFC04A1" w14:textId="77777777" w:rsidR="00710C93" w:rsidRPr="00A7476A" w:rsidRDefault="00532EB4" w:rsidP="003030E3">
      <w:pPr>
        <w:pStyle w:val="s1"/>
        <w:spacing w:before="0" w:beforeAutospacing="0" w:after="0" w:afterAutospacing="0"/>
        <w:ind w:firstLine="709"/>
        <w:jc w:val="both"/>
      </w:pPr>
      <w:r w:rsidRPr="00A7476A">
        <w:t>9</w:t>
      </w:r>
      <w:r w:rsidR="00710C93" w:rsidRPr="00A7476A">
        <w:t>.1. В случае</w:t>
      </w:r>
      <w:proofErr w:type="gramStart"/>
      <w:r w:rsidR="00710C93" w:rsidRPr="00A7476A">
        <w:t>,</w:t>
      </w:r>
      <w:proofErr w:type="gramEnd"/>
      <w:r w:rsidR="00710C93" w:rsidRPr="00A7476A">
        <w:t xml:space="preserve">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w:t>
      </w:r>
      <w:r w:rsidR="00710C93" w:rsidRPr="00A7476A">
        <w:lastRenderedPageBreak/>
        <w:t>строительство не приложено заключение, указанное в</w:t>
      </w:r>
      <w:r w:rsidR="007E2D6C" w:rsidRPr="00A7476A">
        <w:t xml:space="preserve"> части 8.1 </w:t>
      </w:r>
      <w:r w:rsidR="00710C93" w:rsidRPr="00A7476A">
        <w:t xml:space="preserve">настоящей статьи, либо в заявлении о выдаче разрешения на строительство не содержится указание на типовое </w:t>
      </w:r>
      <w:proofErr w:type="gramStart"/>
      <w:r w:rsidR="00710C93" w:rsidRPr="00A7476A">
        <w:t>архитектурное решение</w:t>
      </w:r>
      <w:proofErr w:type="gramEnd"/>
      <w:r w:rsidR="00710C93" w:rsidRPr="00A7476A">
        <w:t>,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w:t>
      </w:r>
    </w:p>
    <w:p w14:paraId="4E4A78F7" w14:textId="77777777" w:rsidR="00710C93" w:rsidRPr="00A7476A" w:rsidRDefault="00710C93" w:rsidP="003030E3">
      <w:pPr>
        <w:pStyle w:val="s1"/>
        <w:spacing w:before="0" w:beforeAutospacing="0" w:after="0" w:afterAutospacing="0"/>
        <w:ind w:firstLine="709"/>
        <w:jc w:val="both"/>
      </w:pPr>
      <w:proofErr w:type="gramStart"/>
      <w:r w:rsidRPr="00A7476A">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w:t>
      </w:r>
      <w:proofErr w:type="gramEnd"/>
      <w:r w:rsidRPr="00A7476A">
        <w:t xml:space="preserve"> документов, необходимых для принятия решения о выдаче разрешения на строительство;</w:t>
      </w:r>
    </w:p>
    <w:p w14:paraId="1A0F8BD3" w14:textId="77777777" w:rsidR="00710C93" w:rsidRPr="00A7476A" w:rsidRDefault="00710C93" w:rsidP="003030E3">
      <w:pPr>
        <w:pStyle w:val="s1"/>
        <w:spacing w:before="0" w:beforeAutospacing="0" w:after="0" w:afterAutospacing="0"/>
        <w:ind w:firstLine="709"/>
        <w:jc w:val="both"/>
      </w:pPr>
      <w:proofErr w:type="gramStart"/>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w:t>
      </w:r>
      <w:r w:rsidR="00532EB4" w:rsidRPr="00A7476A">
        <w:t xml:space="preserve"> земельным </w:t>
      </w:r>
      <w:r w:rsidRPr="00A7476A">
        <w:t>и иным законодательством Российской Федерации и действующими на дату выдачи разрешения на строительство, а</w:t>
      </w:r>
      <w:proofErr w:type="gramEnd"/>
      <w:r w:rsidRPr="00A7476A">
        <w:t xml:space="preserve">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6173ED4D" w14:textId="77777777" w:rsidR="00710C93" w:rsidRPr="00A7476A" w:rsidRDefault="00710C93" w:rsidP="003030E3">
      <w:pPr>
        <w:pStyle w:val="s1"/>
        <w:spacing w:before="0" w:beforeAutospacing="0" w:after="0" w:afterAutospacing="0"/>
        <w:ind w:firstLine="709"/>
        <w:jc w:val="both"/>
      </w:pPr>
      <w:r w:rsidRPr="00A7476A">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15706F22" w14:textId="77777777" w:rsidR="002D1BCD" w:rsidRDefault="00532EB4" w:rsidP="002D1BCD">
      <w:pPr>
        <w:pStyle w:val="s1"/>
        <w:spacing w:before="0" w:beforeAutospacing="0" w:after="0" w:afterAutospacing="0"/>
        <w:ind w:firstLine="709"/>
        <w:jc w:val="both"/>
      </w:pPr>
      <w:proofErr w:type="gramStart"/>
      <w:r w:rsidRPr="00A7476A">
        <w:t xml:space="preserve">9.2 </w:t>
      </w:r>
      <w:r w:rsidR="00710C93" w:rsidRPr="00A7476A">
        <w:t>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w:t>
      </w:r>
      <w:r w:rsidR="000D368D" w:rsidRPr="00A7476A">
        <w:t xml:space="preserve"> Градостроительным кодексом</w:t>
      </w:r>
      <w:r w:rsidR="00710C93" w:rsidRPr="00A7476A">
        <w:t xml:space="preserve">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w:t>
      </w:r>
      <w:proofErr w:type="gramEnd"/>
      <w:r w:rsidR="00710C93" w:rsidRPr="00A7476A">
        <w:t xml:space="preserve"> </w:t>
      </w:r>
      <w:proofErr w:type="gramStart"/>
      <w:r w:rsidR="00710C93" w:rsidRPr="00A7476A">
        <w:t>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r w:rsidR="00710C93" w:rsidRPr="00A7476A">
        <w:t xml:space="preserve"> </w:t>
      </w:r>
      <w:proofErr w:type="gramStart"/>
      <w:r w:rsidR="00710C93" w:rsidRPr="00A7476A">
        <w:t xml:space="preserve">Направление органом или организацией, уполномоченными в соответствии с </w:t>
      </w:r>
      <w:r w:rsidR="000D368D" w:rsidRPr="00A7476A">
        <w:t>Градостроительным кодексом</w:t>
      </w:r>
      <w:r w:rsidR="00710C93" w:rsidRPr="00A7476A">
        <w:t xml:space="preserve">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w:t>
      </w:r>
      <w:proofErr w:type="gramEnd"/>
      <w:r w:rsidR="00710C93" w:rsidRPr="00A7476A">
        <w:t xml:space="preserve">, уполномоченные в соответствии с </w:t>
      </w:r>
      <w:r w:rsidR="000D368D" w:rsidRPr="00A7476A">
        <w:t>Градостроительным кодексом</w:t>
      </w:r>
      <w:r w:rsidR="00710C93" w:rsidRPr="00A7476A">
        <w:t xml:space="preserve"> на выдачу разрешений на строительство, осуществляются в порядке межведомственного информационного взаимодействия.</w:t>
      </w:r>
    </w:p>
    <w:p w14:paraId="7F33A3AB" w14:textId="156427F9" w:rsidR="00710C93" w:rsidRPr="00A7476A" w:rsidRDefault="00532EB4" w:rsidP="002D1BCD">
      <w:pPr>
        <w:pStyle w:val="s1"/>
        <w:spacing w:before="0" w:beforeAutospacing="0" w:after="0" w:afterAutospacing="0"/>
        <w:ind w:firstLine="709"/>
        <w:jc w:val="both"/>
      </w:pPr>
      <w:r w:rsidRPr="00A7476A">
        <w:lastRenderedPageBreak/>
        <w:t>10</w:t>
      </w:r>
      <w:r w:rsidR="00710C93"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по заявлению застройщика могут выдать разрешение на отдельные этапы строительства, реконструкции.</w:t>
      </w:r>
    </w:p>
    <w:p w14:paraId="7B1AE57B" w14:textId="77777777" w:rsidR="00710C93" w:rsidRPr="00A7476A" w:rsidRDefault="00532EB4" w:rsidP="003030E3">
      <w:pPr>
        <w:pStyle w:val="s1"/>
        <w:spacing w:before="0" w:beforeAutospacing="0" w:after="0" w:afterAutospacing="0"/>
        <w:ind w:firstLine="709"/>
        <w:jc w:val="both"/>
      </w:pPr>
      <w:r w:rsidRPr="00A7476A">
        <w:t>11</w:t>
      </w:r>
      <w:r w:rsidR="00710C93" w:rsidRPr="00A7476A">
        <w:t xml:space="preserve">. </w:t>
      </w:r>
      <w:proofErr w:type="gramStart"/>
      <w:r w:rsidR="00CB1DD8" w:rsidRPr="00A7476A">
        <w:rPr>
          <w:rStyle w:val="blk"/>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CB1DD8" w:rsidRPr="00A7476A">
        <w:rPr>
          <w:rStyle w:val="blk"/>
        </w:rPr>
        <w:t>Росатом</w:t>
      </w:r>
      <w:proofErr w:type="spellEnd"/>
      <w:r w:rsidR="00CB1DD8" w:rsidRPr="00A7476A">
        <w:rPr>
          <w:rStyle w:val="blk"/>
        </w:rPr>
        <w:t>" или Государственная корпорация по космической деятельности "</w:t>
      </w:r>
      <w:proofErr w:type="spellStart"/>
      <w:r w:rsidR="00CB1DD8" w:rsidRPr="00A7476A">
        <w:rPr>
          <w:rStyle w:val="blk"/>
        </w:rPr>
        <w:t>Роскосмос</w:t>
      </w:r>
      <w:proofErr w:type="spellEnd"/>
      <w:r w:rsidR="00CB1DD8" w:rsidRPr="00A7476A">
        <w:rPr>
          <w:rStyle w:val="blk"/>
        </w:rPr>
        <w:t>" отказывают в выдаче разрешения на строительство при отсутствии документов, предусмотренных частью 7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w:t>
      </w:r>
      <w:proofErr w:type="gramEnd"/>
      <w:r w:rsidR="00CB1DD8" w:rsidRPr="00A7476A">
        <w:rPr>
          <w:rStyle w:val="blk"/>
        </w:rPr>
        <w:t xml:space="preserve"> </w:t>
      </w:r>
      <w:proofErr w:type="gramStart"/>
      <w:r w:rsidR="00CB1DD8" w:rsidRPr="00A7476A">
        <w:rPr>
          <w:rStyle w:val="blk"/>
        </w:rPr>
        <w:t>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w:t>
      </w:r>
      <w:proofErr w:type="gramEnd"/>
      <w:r w:rsidR="00CB1DD8" w:rsidRPr="00A7476A">
        <w:rPr>
          <w:rStyle w:val="blk"/>
        </w:rPr>
        <w:t xml:space="preserve">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w:t>
      </w:r>
      <w:proofErr w:type="gramStart"/>
      <w:r w:rsidR="00CB1DD8" w:rsidRPr="00A7476A">
        <w:rPr>
          <w:rStyle w:val="blk"/>
        </w:rPr>
        <w:t>В случае, предусмотренном частью</w:t>
      </w:r>
      <w:r w:rsidR="00250DFA" w:rsidRPr="00A7476A">
        <w:rPr>
          <w:rStyle w:val="blk"/>
        </w:rPr>
        <w:t xml:space="preserve"> 9.1</w:t>
      </w:r>
      <w:r w:rsidR="00CB1DD8" w:rsidRPr="00A7476A">
        <w:rPr>
          <w:rStyle w:val="blk"/>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00CB1DD8" w:rsidRPr="00A7476A">
        <w:rPr>
          <w:rStyle w:val="blk"/>
        </w:rPr>
        <w:t>, расположенной в границах территории исторического поселения федерального или регионального значения. В случае</w:t>
      </w:r>
      <w:proofErr w:type="gramStart"/>
      <w:r w:rsidR="00CB1DD8" w:rsidRPr="00A7476A">
        <w:rPr>
          <w:rStyle w:val="blk"/>
        </w:rPr>
        <w:t>,</w:t>
      </w:r>
      <w:proofErr w:type="gramEnd"/>
      <w:r w:rsidR="00CB1DD8" w:rsidRPr="00A7476A">
        <w:rPr>
          <w:rStyle w:val="blk"/>
        </w:rPr>
        <w:t xml:space="preserve">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w:t>
      </w:r>
      <w:r w:rsidR="00A8207E" w:rsidRPr="00A7476A">
        <w:rPr>
          <w:rStyle w:val="blk"/>
        </w:rPr>
        <w:t>Градостроительным кодексом</w:t>
      </w:r>
      <w:r w:rsidR="00CB1DD8" w:rsidRPr="00A7476A">
        <w:rPr>
          <w:rStyle w:val="blk"/>
        </w:rPr>
        <w:t xml:space="preserve"> Российской Федерацией или субъектом Российской Федерации).</w:t>
      </w:r>
    </w:p>
    <w:p w14:paraId="51E2A461" w14:textId="77777777" w:rsidR="00710C93" w:rsidRPr="00A7476A" w:rsidRDefault="00925D32" w:rsidP="003030E3">
      <w:pPr>
        <w:pStyle w:val="s1"/>
        <w:spacing w:before="0" w:beforeAutospacing="0" w:after="0" w:afterAutospacing="0"/>
        <w:ind w:firstLine="709"/>
        <w:jc w:val="both"/>
      </w:pPr>
      <w:r w:rsidRPr="00A7476A">
        <w:t>12</w:t>
      </w:r>
      <w:r w:rsidR="00710C93" w:rsidRPr="00A7476A">
        <w:t>. Отказ в выдаче разрешения на строительство может быть оспорен застройщиком в судебном порядке.</w:t>
      </w:r>
    </w:p>
    <w:p w14:paraId="7EC91173" w14:textId="77777777" w:rsidR="00710C93" w:rsidRPr="00A7476A" w:rsidRDefault="00925D32" w:rsidP="003030E3">
      <w:pPr>
        <w:pStyle w:val="s1"/>
        <w:spacing w:before="0" w:beforeAutospacing="0" w:after="0" w:afterAutospacing="0"/>
        <w:ind w:firstLine="709"/>
        <w:jc w:val="both"/>
      </w:pPr>
      <w:r w:rsidRPr="00A7476A">
        <w:t>13</w:t>
      </w:r>
      <w:r w:rsidR="00710C93" w:rsidRPr="00A7476A">
        <w:t>.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xml:space="preserve">" без взимания платы. </w:t>
      </w:r>
      <w:proofErr w:type="gramStart"/>
      <w:r w:rsidR="00710C93" w:rsidRPr="00A7476A">
        <w:t>В течение трех дней со дня выдачи разрешения на строительство указанные органы, Государственная корпорация по атомной энергии "</w:t>
      </w:r>
      <w:proofErr w:type="spellStart"/>
      <w:r w:rsidR="00710C93" w:rsidRPr="00A7476A">
        <w:t>Росатом</w:t>
      </w:r>
      <w:proofErr w:type="spellEnd"/>
      <w:r w:rsidR="00710C93" w:rsidRPr="00A7476A">
        <w:t xml:space="preserve">" или Государственная корпорация по космической </w:t>
      </w:r>
      <w:r w:rsidR="00710C93" w:rsidRPr="00A7476A">
        <w:lastRenderedPageBreak/>
        <w:t>деятельности "</w:t>
      </w:r>
      <w:proofErr w:type="spellStart"/>
      <w:r w:rsidR="00710C93" w:rsidRPr="00A7476A">
        <w:t>Роскосмос</w:t>
      </w:r>
      <w:proofErr w:type="spellEnd"/>
      <w:r w:rsidR="00710C93" w:rsidRPr="00A7476A">
        <w:t>"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w:t>
      </w:r>
      <w:r w:rsidR="00532EB4" w:rsidRPr="00A7476A">
        <w:t xml:space="preserve"> пункте 5.1 статьи 6</w:t>
      </w:r>
      <w:r w:rsidRPr="00A7476A">
        <w:t xml:space="preserve"> Градостроительного кодекса</w:t>
      </w:r>
      <w:r w:rsidR="00710C93" w:rsidRPr="00A7476A">
        <w:t>, или в</w:t>
      </w:r>
      <w:proofErr w:type="gramEnd"/>
      <w:r w:rsidR="00710C93" w:rsidRPr="00A7476A">
        <w:t xml:space="preserve">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02AF5E6B" w14:textId="77777777" w:rsidR="00710C93" w:rsidRPr="00A7476A" w:rsidRDefault="00925D32" w:rsidP="003030E3">
      <w:pPr>
        <w:pStyle w:val="s1"/>
        <w:spacing w:before="0" w:beforeAutospacing="0" w:after="0" w:afterAutospacing="0"/>
        <w:ind w:firstLine="709"/>
        <w:jc w:val="both"/>
      </w:pPr>
      <w:r w:rsidRPr="000653DB">
        <w:t>13</w:t>
      </w:r>
      <w:r w:rsidR="00710C93" w:rsidRPr="000653DB">
        <w:t xml:space="preserve">.1. </w:t>
      </w:r>
      <w:r w:rsidR="00710C93" w:rsidRPr="00A7476A">
        <w:t>В случаях, предусмотренных</w:t>
      </w:r>
      <w:r w:rsidRPr="00A7476A">
        <w:t xml:space="preserve"> пунктом 9 части 7 </w:t>
      </w:r>
      <w:r w:rsidR="00710C93" w:rsidRPr="00A7476A">
        <w:t xml:space="preserve">настоящей статьи, в течение трех рабочих дней со дня выдачи </w:t>
      </w:r>
      <w:proofErr w:type="gramStart"/>
      <w:r w:rsidR="00710C93" w:rsidRPr="00A7476A">
        <w:t>разрешения</w:t>
      </w:r>
      <w:proofErr w:type="gramEnd"/>
      <w:r w:rsidR="00710C93" w:rsidRPr="00A7476A">
        <w:t xml:space="preserve">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1CC5E93E" w14:textId="77777777" w:rsidR="00710C93" w:rsidRPr="00A7476A" w:rsidRDefault="00925D32" w:rsidP="003030E3">
      <w:pPr>
        <w:pStyle w:val="s1"/>
        <w:spacing w:before="0" w:beforeAutospacing="0" w:after="0" w:afterAutospacing="0"/>
        <w:ind w:firstLine="709"/>
        <w:jc w:val="both"/>
      </w:pPr>
      <w:r w:rsidRPr="00A7476A">
        <w:t>14</w:t>
      </w:r>
      <w:r w:rsidR="00710C93" w:rsidRPr="00A7476A">
        <w:t>. </w:t>
      </w:r>
      <w:r w:rsidRPr="00A7476A">
        <w:t xml:space="preserve">Форма </w:t>
      </w:r>
      <w:r w:rsidR="00710C93" w:rsidRPr="00A7476A">
        <w:t>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6F91B61B" w14:textId="77777777" w:rsidR="00710C93" w:rsidRPr="00A7476A" w:rsidRDefault="00925D32" w:rsidP="003030E3">
      <w:pPr>
        <w:pStyle w:val="s1"/>
        <w:spacing w:before="0" w:beforeAutospacing="0" w:after="0" w:afterAutospacing="0"/>
        <w:ind w:firstLine="709"/>
        <w:jc w:val="both"/>
      </w:pPr>
      <w:r w:rsidRPr="00A7476A">
        <w:t>14.1</w:t>
      </w:r>
      <w:r w:rsidR="00710C93" w:rsidRPr="00A7476A">
        <w:t>. В случае, предусмотренном</w:t>
      </w:r>
      <w:r w:rsidR="00CC10C0" w:rsidRPr="00A7476A">
        <w:t xml:space="preserve"> частью 8.2 </w:t>
      </w:r>
      <w:r w:rsidR="00710C93" w:rsidRPr="00A7476A">
        <w:t xml:space="preserve">настоящей статьи, в разрешении на строительство указывается типовое </w:t>
      </w:r>
      <w:proofErr w:type="gramStart"/>
      <w:r w:rsidR="00710C93" w:rsidRPr="00A7476A">
        <w:t>архитектурное решение</w:t>
      </w:r>
      <w:proofErr w:type="gramEnd"/>
      <w:r w:rsidR="00710C93" w:rsidRPr="00A7476A">
        <w:t xml:space="preserve">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44041EB2" w14:textId="77777777" w:rsidR="00710C93" w:rsidRPr="00A7476A" w:rsidRDefault="00925D32" w:rsidP="003030E3">
      <w:pPr>
        <w:pStyle w:val="s1"/>
        <w:spacing w:before="0" w:beforeAutospacing="0" w:after="0" w:afterAutospacing="0"/>
        <w:ind w:firstLine="709"/>
        <w:jc w:val="both"/>
      </w:pPr>
      <w:r w:rsidRPr="00A7476A">
        <w:t xml:space="preserve">15. </w:t>
      </w:r>
      <w:r w:rsidR="00710C93" w:rsidRPr="00A7476A">
        <w:t>Выдача разрешения на строительство не требуется в случае:</w:t>
      </w:r>
    </w:p>
    <w:p w14:paraId="6D1A7A4A" w14:textId="77777777" w:rsidR="00710C93" w:rsidRPr="00A7476A" w:rsidRDefault="00710C93" w:rsidP="003030E3">
      <w:pPr>
        <w:pStyle w:val="s1"/>
        <w:spacing w:before="0" w:beforeAutospacing="0" w:after="0" w:afterAutospacing="0"/>
        <w:ind w:firstLine="709"/>
        <w:jc w:val="both"/>
      </w:pPr>
      <w:r w:rsidRPr="00A7476A">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w:t>
      </w:r>
      <w:r w:rsidR="00925D32" w:rsidRPr="00A7476A">
        <w:t xml:space="preserve"> законодательством </w:t>
      </w:r>
      <w:r w:rsidRPr="00A7476A">
        <w:t>в сфере садоводства и огородничества;</w:t>
      </w:r>
    </w:p>
    <w:p w14:paraId="2BD24ABE" w14:textId="14EF3CBE" w:rsidR="00710C93" w:rsidRPr="005B08C3" w:rsidRDefault="00710C93" w:rsidP="003030E3">
      <w:pPr>
        <w:pStyle w:val="s1"/>
        <w:spacing w:before="0" w:beforeAutospacing="0" w:after="0" w:afterAutospacing="0"/>
        <w:ind w:firstLine="709"/>
        <w:jc w:val="both"/>
        <w:rPr>
          <w:color w:val="FF0000"/>
        </w:rPr>
      </w:pPr>
      <w:proofErr w:type="gramStart"/>
      <w:r w:rsidRPr="00A7476A">
        <w:t xml:space="preserve">1.1) </w:t>
      </w:r>
      <w:r w:rsidR="000653DB" w:rsidRPr="000653DB">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5B08C3" w:rsidRPr="000653DB">
        <w:t>;</w:t>
      </w:r>
      <w:r w:rsidR="00175291" w:rsidRPr="000653DB">
        <w:t xml:space="preserve"> </w:t>
      </w:r>
      <w:proofErr w:type="gramEnd"/>
    </w:p>
    <w:p w14:paraId="3D8A1731" w14:textId="77777777" w:rsidR="00710C93" w:rsidRPr="00A7476A" w:rsidRDefault="00710C93" w:rsidP="003030E3">
      <w:pPr>
        <w:pStyle w:val="s1"/>
        <w:spacing w:before="0" w:beforeAutospacing="0" w:after="0" w:afterAutospacing="0"/>
        <w:ind w:firstLine="709"/>
        <w:jc w:val="both"/>
      </w:pPr>
      <w:r w:rsidRPr="00A7476A">
        <w:t>2) строительства, реконструкции объектов, не являющихся</w:t>
      </w:r>
      <w:r w:rsidR="00925D32" w:rsidRPr="00A7476A">
        <w:t xml:space="preserve"> объектами капитального строительства</w:t>
      </w:r>
      <w:r w:rsidRPr="00A7476A">
        <w:t>;</w:t>
      </w:r>
    </w:p>
    <w:p w14:paraId="75A8872B" w14:textId="4F4BDA00" w:rsidR="00710C93" w:rsidRPr="00A7476A" w:rsidRDefault="00710C93" w:rsidP="003030E3">
      <w:pPr>
        <w:pStyle w:val="s1"/>
        <w:spacing w:before="0" w:beforeAutospacing="0" w:after="0" w:afterAutospacing="0"/>
        <w:ind w:firstLine="709"/>
        <w:jc w:val="both"/>
      </w:pPr>
      <w:r w:rsidRPr="00A7476A">
        <w:t xml:space="preserve">3) </w:t>
      </w:r>
      <w:r w:rsidR="000653DB" w:rsidRPr="000653DB">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r w:rsidR="00707FBE">
        <w:t xml:space="preserve"> </w:t>
      </w:r>
      <w:r w:rsidR="00707FBE" w:rsidRPr="006A14D1">
        <w:rPr>
          <w:shd w:val="clear" w:color="auto" w:fill="FFFFFF"/>
        </w:rPr>
        <w:t>(строительство строения или сооружения предусмотренного проектной документацией, подготовленной применительно к основному объекту, и предназначенного для обслуживания основного объекта)</w:t>
      </w:r>
      <w:r w:rsidRPr="006A14D1">
        <w:t>;</w:t>
      </w:r>
    </w:p>
    <w:p w14:paraId="5D566AB0" w14:textId="77777777" w:rsidR="00710C93" w:rsidRPr="00A7476A" w:rsidRDefault="00710C93" w:rsidP="003030E3">
      <w:pPr>
        <w:pStyle w:val="s1"/>
        <w:spacing w:before="0" w:beforeAutospacing="0" w:after="0" w:afterAutospacing="0"/>
        <w:ind w:firstLine="709"/>
        <w:jc w:val="both"/>
      </w:pPr>
      <w:r w:rsidRPr="00A7476A">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w:t>
      </w:r>
      <w:r w:rsidR="00925D32" w:rsidRPr="00A7476A">
        <w:t xml:space="preserve"> градостроительным регламентом</w:t>
      </w:r>
      <w:r w:rsidRPr="00A7476A">
        <w:t>;</w:t>
      </w:r>
    </w:p>
    <w:p w14:paraId="5747DBB2" w14:textId="6B5FC816" w:rsidR="00710C93" w:rsidRPr="00A7476A" w:rsidRDefault="00710C93" w:rsidP="003030E3">
      <w:pPr>
        <w:pStyle w:val="s1"/>
        <w:spacing w:before="0" w:beforeAutospacing="0" w:after="0" w:afterAutospacing="0"/>
        <w:ind w:firstLine="709"/>
        <w:jc w:val="both"/>
      </w:pPr>
      <w:r w:rsidRPr="00A7476A">
        <w:t>4.1) капитального ремонта объе</w:t>
      </w:r>
      <w:r w:rsidR="005B08C3">
        <w:t xml:space="preserve">ктов капитального строительства, </w:t>
      </w:r>
      <w:r w:rsidR="005B08C3" w:rsidRPr="000653DB">
        <w:t>в том числе в случае, указанном в части 11 статьи 52 Градостроительного кодекса Российской Федерации;</w:t>
      </w:r>
    </w:p>
    <w:p w14:paraId="7AC41BDE" w14:textId="77777777" w:rsidR="00710C93" w:rsidRPr="00A7476A" w:rsidRDefault="00710C93" w:rsidP="003030E3">
      <w:pPr>
        <w:pStyle w:val="s1"/>
        <w:spacing w:before="0" w:beforeAutospacing="0" w:after="0" w:afterAutospacing="0"/>
        <w:ind w:firstLine="709"/>
        <w:jc w:val="both"/>
      </w:pPr>
      <w:r w:rsidRPr="00A7476A">
        <w:lastRenderedPageBreak/>
        <w:t>4.2) строительства, реконструкции буровых скважин, предусмотренных подготовленными, согласованными и утвержденными в соответствии с</w:t>
      </w:r>
      <w:r w:rsidR="00925D32" w:rsidRPr="00A7476A">
        <w:t xml:space="preserve"> законодательством </w:t>
      </w:r>
      <w:r w:rsidRPr="00A7476A">
        <w:t>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06E1C8B" w14:textId="77777777" w:rsidR="00710C93" w:rsidRPr="00A7476A" w:rsidRDefault="00710C93" w:rsidP="003030E3">
      <w:pPr>
        <w:pStyle w:val="s1"/>
        <w:spacing w:before="0" w:beforeAutospacing="0" w:after="0" w:afterAutospacing="0"/>
        <w:ind w:firstLine="709"/>
        <w:jc w:val="both"/>
      </w:pPr>
      <w:r w:rsidRPr="00A7476A">
        <w:t>4.3) строительства, реконструкции посольств, консульств и представительств Российской Федерации за рубежом;</w:t>
      </w:r>
    </w:p>
    <w:p w14:paraId="2B49D4F1" w14:textId="77777777" w:rsidR="00710C93" w:rsidRPr="00A7476A" w:rsidRDefault="00710C93" w:rsidP="003030E3">
      <w:pPr>
        <w:pStyle w:val="s1"/>
        <w:spacing w:before="0" w:beforeAutospacing="0" w:after="0" w:afterAutospacing="0"/>
        <w:ind w:firstLine="709"/>
        <w:jc w:val="both"/>
      </w:pPr>
      <w:r w:rsidRPr="00A7476A">
        <w:t xml:space="preserve">4.4) строительства, реконструкции объектов, предназначенных для транспортировки природного газа под давлением до </w:t>
      </w:r>
      <w:r w:rsidR="00220CAE" w:rsidRPr="00A7476A">
        <w:t>1,2</w:t>
      </w:r>
      <w:r w:rsidRPr="00A7476A">
        <w:t xml:space="preserve"> </w:t>
      </w:r>
      <w:proofErr w:type="spellStart"/>
      <w:r w:rsidRPr="00A7476A">
        <w:t>мегапаскаля</w:t>
      </w:r>
      <w:proofErr w:type="spellEnd"/>
      <w:r w:rsidRPr="00A7476A">
        <w:t xml:space="preserve"> включительно;</w:t>
      </w:r>
    </w:p>
    <w:p w14:paraId="4A7AF03A" w14:textId="77777777" w:rsidR="00710C93" w:rsidRPr="00A7476A" w:rsidRDefault="00710C93" w:rsidP="003030E3">
      <w:pPr>
        <w:pStyle w:val="s1"/>
        <w:spacing w:before="0" w:beforeAutospacing="0" w:after="0" w:afterAutospacing="0"/>
        <w:ind w:firstLine="709"/>
        <w:jc w:val="both"/>
      </w:pPr>
      <w:r w:rsidRPr="00A7476A">
        <w:t>4.5) размещения антенных опор (мачт и башен) высотой до 50 метров, предназначенных для размещения сре</w:t>
      </w:r>
      <w:proofErr w:type="gramStart"/>
      <w:r w:rsidRPr="00A7476A">
        <w:t>дств св</w:t>
      </w:r>
      <w:proofErr w:type="gramEnd"/>
      <w:r w:rsidRPr="00A7476A">
        <w:t>язи;</w:t>
      </w:r>
    </w:p>
    <w:p w14:paraId="695EB044" w14:textId="7D7B9F91" w:rsidR="00710C93" w:rsidRDefault="00710C93" w:rsidP="003030E3">
      <w:pPr>
        <w:pStyle w:val="s1"/>
        <w:spacing w:before="0" w:beforeAutospacing="0" w:after="0" w:afterAutospacing="0"/>
        <w:ind w:firstLine="709"/>
        <w:jc w:val="both"/>
      </w:pPr>
      <w:r w:rsidRPr="00A7476A">
        <w:t xml:space="preserve">5) иных случаях, если в соответствии с </w:t>
      </w:r>
      <w:r w:rsidR="000D368D" w:rsidRPr="00A7476A">
        <w:t>Градостроительным кодексом</w:t>
      </w:r>
      <w:r w:rsidRPr="00A7476A">
        <w:t>, нормативными правовыми актами Правительства Российской Федерации, законодательством субъектов Российской Федерации о</w:t>
      </w:r>
      <w:r w:rsidR="00925D32" w:rsidRPr="00A7476A">
        <w:t xml:space="preserve"> градостроительной деятельности </w:t>
      </w:r>
      <w:r w:rsidRPr="00A7476A">
        <w:t>получение разрешения на строительство</w:t>
      </w:r>
      <w:r w:rsidR="00925D32" w:rsidRPr="00A7476A">
        <w:t xml:space="preserve"> не требуется</w:t>
      </w:r>
      <w:r w:rsidR="00707FBE">
        <w:t>:</w:t>
      </w:r>
    </w:p>
    <w:p w14:paraId="6D934073"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линий связи и сооружений связи, не являющихся особо опасными, технически сложными объектами связи;</w:t>
      </w:r>
    </w:p>
    <w:p w14:paraId="451C7038"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 xml:space="preserve">линий электропередачи классом напряжения до 35 </w:t>
      </w:r>
      <w:proofErr w:type="spellStart"/>
      <w:r w:rsidRPr="006A14D1">
        <w:rPr>
          <w:sz w:val="24"/>
          <w:szCs w:val="24"/>
        </w:rPr>
        <w:t>кВ</w:t>
      </w:r>
      <w:proofErr w:type="spellEnd"/>
      <w:r w:rsidRPr="006A14D1">
        <w:rPr>
          <w:sz w:val="24"/>
          <w:szCs w:val="24"/>
        </w:rPr>
        <w:t xml:space="preserve"> включительно, а также связанных с ними трансформаторных подстанций, распределительных пунктов;</w:t>
      </w:r>
    </w:p>
    <w:p w14:paraId="6F09E08B"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 xml:space="preserve">тепловых сетей, транспортирующих водяной пар с рабочим давлением до 1,6 </w:t>
      </w:r>
      <w:proofErr w:type="spellStart"/>
      <w:r w:rsidRPr="006A14D1">
        <w:rPr>
          <w:sz w:val="24"/>
          <w:szCs w:val="24"/>
        </w:rPr>
        <w:t>мегапаскаля</w:t>
      </w:r>
      <w:proofErr w:type="spellEnd"/>
      <w:r w:rsidRPr="006A14D1">
        <w:rPr>
          <w:sz w:val="24"/>
          <w:szCs w:val="24"/>
        </w:rPr>
        <w:t xml:space="preserve"> включительно или горячую воду с температурой до 150°C включительно;</w:t>
      </w:r>
    </w:p>
    <w:p w14:paraId="68F82A48"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водопроводов и водоводов всех видов диаметром до 500 мм;</w:t>
      </w:r>
    </w:p>
    <w:p w14:paraId="137AFAAE"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линейных сооружений водоотведения диаметром до 1000 мм;</w:t>
      </w:r>
    </w:p>
    <w:p w14:paraId="6FEF959D"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линейных объектов, размещаемых пользователем недр в целях проведения работ по геологическому изучению недр и (или) разведки и добычи полезных ископаемых в границах участков недр, при условии, что такие объекты не являются особо опасными, технически сложными и уникальными объектами и одновременно строительство, реконструкция таких объектов осуществляются за пределами границ населенных пунктов;</w:t>
      </w:r>
    </w:p>
    <w:p w14:paraId="554B8EE9"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отдельно стоящих ветроэнергетических установок высотой менее чем 250 метров, а также солнечных батарей;</w:t>
      </w:r>
    </w:p>
    <w:p w14:paraId="4EB6699E"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автомобильных дорог IV и V категории;</w:t>
      </w:r>
    </w:p>
    <w:p w14:paraId="46FEBE98"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объектов капитального строительства, являющихся элементами обустройства автомобильных дорог и (или) защитными дорожными сооружениями и размещаемых в полосе отвода автомобильных дорог;</w:t>
      </w:r>
    </w:p>
    <w:p w14:paraId="35E2B226"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местных улиц, местных дорог, проездов улично-дорожной сети сельских поселений;</w:t>
      </w:r>
    </w:p>
    <w:p w14:paraId="54D928FB"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пешеходных улиц и площадей городов;</w:t>
      </w:r>
    </w:p>
    <w:p w14:paraId="2A060279"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парковых дорог, проездов, велосипедных дорожек;</w:t>
      </w:r>
    </w:p>
    <w:p w14:paraId="00559073" w14:textId="75F23D8D"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объектов, предназначенных для транспортировки природного газа под давлением до 1,2 </w:t>
      </w:r>
      <w:proofErr w:type="spellStart"/>
      <w:r w:rsidRPr="006A14D1">
        <w:rPr>
          <w:sz w:val="24"/>
          <w:szCs w:val="24"/>
        </w:rPr>
        <w:t>мегапаскаля</w:t>
      </w:r>
      <w:proofErr w:type="spellEnd"/>
      <w:r w:rsidRPr="006A14D1">
        <w:rPr>
          <w:sz w:val="24"/>
          <w:szCs w:val="24"/>
        </w:rPr>
        <w:t xml:space="preserve"> включительно </w:t>
      </w:r>
      <w:r w:rsidRPr="006A14D1">
        <w:rPr>
          <w:sz w:val="24"/>
          <w:szCs w:val="24"/>
          <w:shd w:val="clear" w:color="auto" w:fill="F8F8F8"/>
        </w:rPr>
        <w:t>(постановление Правительства РФ от 12 ноября 2020 г.            № 1816)</w:t>
      </w:r>
      <w:r w:rsidRPr="006A14D1">
        <w:rPr>
          <w:sz w:val="24"/>
          <w:szCs w:val="24"/>
        </w:rPr>
        <w:t>.</w:t>
      </w:r>
    </w:p>
    <w:p w14:paraId="709D20AE" w14:textId="77777777" w:rsidR="00710C93" w:rsidRPr="00A7476A" w:rsidRDefault="00710C93" w:rsidP="003030E3">
      <w:pPr>
        <w:pStyle w:val="s1"/>
        <w:spacing w:before="0" w:beforeAutospacing="0" w:after="0" w:afterAutospacing="0"/>
        <w:ind w:firstLine="709"/>
        <w:jc w:val="both"/>
      </w:pPr>
      <w:r w:rsidRPr="00A7476A">
        <w:t>1</w:t>
      </w:r>
      <w:r w:rsidR="00925D32" w:rsidRPr="00A7476A">
        <w:t>6</w:t>
      </w:r>
      <w:r w:rsidRPr="00A7476A">
        <w:t xml:space="preserve">. </w:t>
      </w:r>
      <w:proofErr w:type="gramStart"/>
      <w:r w:rsidRPr="00A7476A">
        <w:t>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r w:rsidRPr="00A7476A">
        <w:t xml:space="preserve">)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w:t>
      </w:r>
      <w:r w:rsidRPr="00A7476A">
        <w:lastRenderedPageBreak/>
        <w:t>сведений, документов, материалов, указанных в</w:t>
      </w:r>
      <w:r w:rsidR="00925D32" w:rsidRPr="00A7476A">
        <w:t xml:space="preserve"> пунктах 3.1-3.3 и 6 части 5 статьи 56 </w:t>
      </w:r>
      <w:r w:rsidR="000D368D" w:rsidRPr="00A7476A">
        <w:t>Градостроительного кодекса</w:t>
      </w:r>
      <w:r w:rsidRPr="00A7476A">
        <w:t>.</w:t>
      </w:r>
    </w:p>
    <w:p w14:paraId="56FB9657" w14:textId="77777777" w:rsidR="00710C93" w:rsidRPr="00A7476A" w:rsidRDefault="00710C93" w:rsidP="003030E3">
      <w:pPr>
        <w:pStyle w:val="s1"/>
        <w:spacing w:before="0" w:beforeAutospacing="0" w:after="0" w:afterAutospacing="0"/>
        <w:ind w:firstLine="709"/>
        <w:jc w:val="both"/>
      </w:pPr>
      <w:r w:rsidRPr="00A7476A">
        <w:t>1</w:t>
      </w:r>
      <w:r w:rsidR="00925D32" w:rsidRPr="00A7476A">
        <w:t>7</w:t>
      </w:r>
      <w:r w:rsidRPr="00A7476A">
        <w:t>.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w:t>
      </w:r>
      <w:r w:rsidR="0085133E" w:rsidRPr="00A7476A">
        <w:t xml:space="preserve"> частью 10 </w:t>
      </w:r>
      <w:r w:rsidRPr="00A7476A">
        <w:t>настоящей статьи. Разрешение на индивидуальное жилищное строительство выдается на десять лет.</w:t>
      </w:r>
    </w:p>
    <w:p w14:paraId="0CC36D70" w14:textId="77777777" w:rsidR="00710C93" w:rsidRPr="00A7476A" w:rsidRDefault="00925D32" w:rsidP="003030E3">
      <w:pPr>
        <w:pStyle w:val="s1"/>
        <w:spacing w:before="0" w:beforeAutospacing="0" w:after="0" w:afterAutospacing="0"/>
        <w:ind w:firstLine="709"/>
        <w:jc w:val="both"/>
      </w:pPr>
      <w:r w:rsidRPr="00A7476A">
        <w:t>18</w:t>
      </w:r>
      <w:r w:rsidR="00710C93" w:rsidRPr="00A7476A">
        <w:t>.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w:t>
      </w:r>
      <w:r w:rsidR="00245E87" w:rsidRPr="00A7476A">
        <w:t xml:space="preserve"> частью 18.1 </w:t>
      </w:r>
      <w:r w:rsidR="00710C93" w:rsidRPr="00A7476A">
        <w:t>настоящей статьи.</w:t>
      </w:r>
    </w:p>
    <w:p w14:paraId="404A0F65" w14:textId="77777777" w:rsidR="00710C93" w:rsidRPr="00A7476A" w:rsidRDefault="00710C93" w:rsidP="003030E3">
      <w:pPr>
        <w:pStyle w:val="s1"/>
        <w:spacing w:before="0" w:beforeAutospacing="0" w:after="0" w:afterAutospacing="0"/>
        <w:ind w:firstLine="709"/>
        <w:jc w:val="both"/>
      </w:pPr>
      <w:r w:rsidRPr="00A7476A">
        <w:t>1</w:t>
      </w:r>
      <w:r w:rsidR="00925D32" w:rsidRPr="00A7476A">
        <w:t>8</w:t>
      </w:r>
      <w:r w:rsidRPr="00A7476A">
        <w:t>.1.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A7476A">
        <w:t>Росатом</w:t>
      </w:r>
      <w:proofErr w:type="spellEnd"/>
      <w:r w:rsidRPr="00A7476A">
        <w:t>" или Государственной корпорации по космической деятельности "</w:t>
      </w:r>
      <w:proofErr w:type="spellStart"/>
      <w:r w:rsidRPr="00A7476A">
        <w:t>Роскосмос</w:t>
      </w:r>
      <w:proofErr w:type="spellEnd"/>
      <w:r w:rsidRPr="00A7476A">
        <w:t>" в случае:</w:t>
      </w:r>
    </w:p>
    <w:p w14:paraId="743D67E3" w14:textId="77777777" w:rsidR="00710C93" w:rsidRPr="00A7476A" w:rsidRDefault="00710C93" w:rsidP="003030E3">
      <w:pPr>
        <w:pStyle w:val="s1"/>
        <w:spacing w:before="0" w:beforeAutospacing="0" w:after="0" w:afterAutospacing="0"/>
        <w:ind w:firstLine="709"/>
        <w:jc w:val="both"/>
      </w:pPr>
      <w:r w:rsidRPr="00A7476A">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72C75344" w14:textId="77777777" w:rsidR="00710C93" w:rsidRPr="00A7476A" w:rsidRDefault="00710C93" w:rsidP="003030E3">
      <w:pPr>
        <w:pStyle w:val="s1"/>
        <w:spacing w:before="0" w:beforeAutospacing="0" w:after="0" w:afterAutospacing="0"/>
        <w:ind w:firstLine="709"/>
        <w:jc w:val="both"/>
      </w:pPr>
      <w:r w:rsidRPr="00A7476A">
        <w:t xml:space="preserve">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w:t>
      </w:r>
      <w:proofErr w:type="spellStart"/>
      <w:r w:rsidRPr="00A7476A">
        <w:t>приаэродромной</w:t>
      </w:r>
      <w:proofErr w:type="spellEnd"/>
      <w:r w:rsidRPr="00A7476A">
        <w:t xml:space="preserve"> территории;</w:t>
      </w:r>
    </w:p>
    <w:p w14:paraId="63D255CE" w14:textId="77777777" w:rsidR="00710C93" w:rsidRPr="00A7476A" w:rsidRDefault="00710C93" w:rsidP="003030E3">
      <w:pPr>
        <w:pStyle w:val="s1"/>
        <w:spacing w:before="0" w:beforeAutospacing="0" w:after="0" w:afterAutospacing="0"/>
        <w:ind w:firstLine="709"/>
        <w:jc w:val="both"/>
      </w:pPr>
      <w:r w:rsidRPr="00A7476A">
        <w:t>2) отказа от права собственности и иных прав на земельные участки;</w:t>
      </w:r>
    </w:p>
    <w:p w14:paraId="1732B4A7" w14:textId="77777777" w:rsidR="00710C93" w:rsidRPr="00A7476A" w:rsidRDefault="00710C93" w:rsidP="003030E3">
      <w:pPr>
        <w:pStyle w:val="s1"/>
        <w:spacing w:before="0" w:beforeAutospacing="0" w:after="0" w:afterAutospacing="0"/>
        <w:ind w:firstLine="709"/>
        <w:jc w:val="both"/>
      </w:pPr>
      <w:r w:rsidRPr="00A7476A">
        <w:t>3) расторжения договора аренды и иных договоров, на основании которых у граждан и юридических лиц возникли права на земельные участки;</w:t>
      </w:r>
    </w:p>
    <w:p w14:paraId="0F4924F7" w14:textId="77777777" w:rsidR="00710C93" w:rsidRPr="00A7476A" w:rsidRDefault="00710C93" w:rsidP="003030E3">
      <w:pPr>
        <w:pStyle w:val="s1"/>
        <w:spacing w:before="0" w:beforeAutospacing="0" w:after="0" w:afterAutospacing="0"/>
        <w:ind w:firstLine="709"/>
        <w:jc w:val="both"/>
      </w:pPr>
      <w:r w:rsidRPr="00A7476A">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041BD759" w14:textId="77777777" w:rsidR="00710C93" w:rsidRPr="00A7476A" w:rsidRDefault="00925D32" w:rsidP="003030E3">
      <w:pPr>
        <w:pStyle w:val="s1"/>
        <w:spacing w:before="0" w:beforeAutospacing="0" w:after="0" w:afterAutospacing="0"/>
        <w:ind w:firstLine="709"/>
        <w:jc w:val="both"/>
      </w:pPr>
      <w:r w:rsidRPr="00A7476A">
        <w:t>18</w:t>
      </w:r>
      <w:r w:rsidR="00710C93" w:rsidRPr="00A7476A">
        <w:t xml:space="preserve">.2. </w:t>
      </w:r>
      <w:proofErr w:type="gramStart"/>
      <w:r w:rsidR="00710C93" w:rsidRPr="00A7476A">
        <w:t>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w:t>
      </w:r>
      <w:proofErr w:type="gramEnd"/>
      <w:r w:rsidR="00710C93" w:rsidRPr="00A7476A">
        <w:t xml:space="preserve"> основаниям, указанным в</w:t>
      </w:r>
      <w:r w:rsidR="00245E87" w:rsidRPr="00A7476A">
        <w:t xml:space="preserve"> части 18.1 </w:t>
      </w:r>
      <w:r w:rsidR="00710C93" w:rsidRPr="00A7476A">
        <w:t>настоящей статьи.</w:t>
      </w:r>
    </w:p>
    <w:p w14:paraId="3B212CFA" w14:textId="77777777" w:rsidR="00710C93" w:rsidRPr="00A7476A" w:rsidRDefault="00925D32" w:rsidP="003030E3">
      <w:pPr>
        <w:pStyle w:val="s1"/>
        <w:spacing w:before="0" w:beforeAutospacing="0" w:after="0" w:afterAutospacing="0"/>
        <w:ind w:firstLine="709"/>
        <w:jc w:val="both"/>
      </w:pPr>
      <w:r w:rsidRPr="00A7476A">
        <w:t>18</w:t>
      </w:r>
      <w:r w:rsidR="00710C93" w:rsidRPr="00A7476A">
        <w:t>.3.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w:t>
      </w:r>
      <w:r w:rsidR="00513EE9" w:rsidRPr="00A7476A">
        <w:t xml:space="preserve"> пунктах 1-3 части 18.1 </w:t>
      </w:r>
      <w:r w:rsidR="00710C93" w:rsidRPr="00A7476A">
        <w:t>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02C73CC7"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.4. </w:t>
      </w:r>
      <w:proofErr w:type="gramStart"/>
      <w:r w:rsidR="00710C93" w:rsidRPr="00A7476A">
        <w:t>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принимается также решение о прекращении действия разрешения на строительство в срок, указанный в</w:t>
      </w:r>
      <w:r w:rsidR="00876116" w:rsidRPr="00A7476A">
        <w:t xml:space="preserve"> части 18.2 </w:t>
      </w:r>
      <w:r w:rsidR="00710C93" w:rsidRPr="00A7476A">
        <w:t>настоящей статьи, при получении одного из следующих документов:</w:t>
      </w:r>
      <w:proofErr w:type="gramEnd"/>
    </w:p>
    <w:p w14:paraId="30735C7C" w14:textId="77777777" w:rsidR="00710C93" w:rsidRPr="00A7476A" w:rsidRDefault="00710C93" w:rsidP="003030E3">
      <w:pPr>
        <w:pStyle w:val="s1"/>
        <w:spacing w:before="0" w:beforeAutospacing="0" w:after="0" w:afterAutospacing="0"/>
        <w:ind w:firstLine="709"/>
        <w:jc w:val="both"/>
      </w:pPr>
      <w:r w:rsidRPr="00A7476A">
        <w:lastRenderedPageBreak/>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54AFD1BF" w14:textId="77777777" w:rsidR="00710C93" w:rsidRPr="00A7476A" w:rsidRDefault="00710C93" w:rsidP="003030E3">
      <w:pPr>
        <w:pStyle w:val="s1"/>
        <w:spacing w:before="0" w:beforeAutospacing="0" w:after="0" w:afterAutospacing="0"/>
        <w:ind w:firstLine="709"/>
        <w:jc w:val="both"/>
      </w:pPr>
      <w:r w:rsidRPr="00A7476A">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780E6EEA" w14:textId="77777777" w:rsidR="00710C93" w:rsidRPr="00A7476A" w:rsidRDefault="006F6EDE" w:rsidP="003030E3">
      <w:pPr>
        <w:pStyle w:val="s1"/>
        <w:spacing w:before="0" w:beforeAutospacing="0" w:after="0" w:afterAutospacing="0"/>
        <w:ind w:firstLine="709"/>
        <w:jc w:val="both"/>
      </w:pPr>
      <w:r w:rsidRPr="00A7476A">
        <w:t>18</w:t>
      </w:r>
      <w:r w:rsidR="00710C93" w:rsidRPr="00A7476A">
        <w:t>.5.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5CC201BD"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.6. </w:t>
      </w:r>
      <w:proofErr w:type="gramStart"/>
      <w:r w:rsidR="00710C93" w:rsidRPr="00A7476A">
        <w:t xml:space="preserve">В случае образования земельного участка путем объединения земельных участков, в отношении которых или одного из которых в соответствии с </w:t>
      </w:r>
      <w:r w:rsidR="000D368D" w:rsidRPr="00A7476A">
        <w:t>Градостроительным кодексом</w:t>
      </w:r>
      <w:r w:rsidR="00710C93" w:rsidRPr="00A7476A">
        <w:t xml:space="preserve">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roofErr w:type="gramEnd"/>
    </w:p>
    <w:p w14:paraId="19C99DE2"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.7. </w:t>
      </w:r>
      <w:proofErr w:type="gramStart"/>
      <w:r w:rsidR="00CB1DD8" w:rsidRPr="00A7476A">
        <w:rPr>
          <w:rStyle w:val="blk"/>
        </w:rPr>
        <w:t xml:space="preserve">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A8207E" w:rsidRPr="00A7476A">
        <w:rPr>
          <w:rStyle w:val="blk"/>
        </w:rPr>
        <w:t>Градостроительным кодексом</w:t>
      </w:r>
      <w:r w:rsidR="00CB1DD8" w:rsidRPr="00A7476A">
        <w:rPr>
          <w:rStyle w:val="blk"/>
        </w:rPr>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w:t>
      </w:r>
      <w:proofErr w:type="gramEnd"/>
      <w:r w:rsidR="00CB1DD8" w:rsidRPr="00A7476A">
        <w:rPr>
          <w:rStyle w:val="blk"/>
        </w:rPr>
        <w:t xml:space="preserve"> капитального строительства, </w:t>
      </w:r>
      <w:proofErr w:type="gramStart"/>
      <w:r w:rsidR="00CB1DD8" w:rsidRPr="00A7476A">
        <w:rPr>
          <w:rStyle w:val="blk"/>
        </w:rPr>
        <w:t>установленных</w:t>
      </w:r>
      <w:proofErr w:type="gramEnd"/>
      <w:r w:rsidR="00CB1DD8" w:rsidRPr="00A7476A">
        <w:rPr>
          <w:rStyle w:val="blk"/>
        </w:rPr>
        <w:t xml:space="preserve"> в соответствии с </w:t>
      </w:r>
      <w:r w:rsidR="00A8207E" w:rsidRPr="00A7476A">
        <w:rPr>
          <w:rStyle w:val="blk"/>
        </w:rPr>
        <w:t>Градостроительным кодексом</w:t>
      </w:r>
      <w:r w:rsidR="00CB1DD8" w:rsidRPr="00A7476A">
        <w:rPr>
          <w:rStyle w:val="blk"/>
        </w:rPr>
        <w:t xml:space="preserve">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w:t>
      </w:r>
      <w:r w:rsidR="00250DFA" w:rsidRPr="00A7476A">
        <w:rPr>
          <w:rStyle w:val="blk"/>
        </w:rPr>
        <w:t>частью 11 статьи 57.3 Градостроительного</w:t>
      </w:r>
      <w:r w:rsidR="00CB1DD8" w:rsidRPr="00A7476A">
        <w:rPr>
          <w:rStyle w:val="blk"/>
        </w:rPr>
        <w:t xml:space="preserve"> Кодекса</w:t>
      </w:r>
      <w:r w:rsidR="00250DFA" w:rsidRPr="00A7476A">
        <w:rPr>
          <w:rStyle w:val="blk"/>
        </w:rPr>
        <w:t xml:space="preserve"> РФ</w:t>
      </w:r>
      <w:r w:rsidR="00CB1DD8" w:rsidRPr="00A7476A">
        <w:rPr>
          <w:rStyle w:val="blk"/>
        </w:rPr>
        <w:t xml:space="preserve">).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w:t>
      </w:r>
      <w:r w:rsidR="00250DFA" w:rsidRPr="00A7476A">
        <w:rPr>
          <w:rStyle w:val="blk"/>
        </w:rPr>
        <w:t>частью 11 статьи 57.3 Градостроительного</w:t>
      </w:r>
      <w:r w:rsidR="00CB1DD8" w:rsidRPr="00A7476A">
        <w:rPr>
          <w:rStyle w:val="blk"/>
        </w:rPr>
        <w:t xml:space="preserve"> Кодекса</w:t>
      </w:r>
      <w:r w:rsidR="00250DFA" w:rsidRPr="00A7476A">
        <w:rPr>
          <w:rStyle w:val="blk"/>
        </w:rPr>
        <w:t xml:space="preserve"> РФ</w:t>
      </w:r>
      <w:r w:rsidR="00CB1DD8" w:rsidRPr="00A7476A">
        <w:rPr>
          <w:rStyle w:val="blk"/>
        </w:rPr>
        <w:t>).</w:t>
      </w:r>
    </w:p>
    <w:p w14:paraId="66BAA1FE" w14:textId="77777777" w:rsidR="00710C93" w:rsidRPr="00A7476A" w:rsidRDefault="006F6EDE" w:rsidP="003030E3">
      <w:pPr>
        <w:pStyle w:val="s1"/>
        <w:spacing w:before="0" w:beforeAutospacing="0" w:after="0" w:afterAutospacing="0"/>
        <w:ind w:firstLine="709"/>
        <w:jc w:val="both"/>
      </w:pPr>
      <w:r w:rsidRPr="00A7476A">
        <w:t>18</w:t>
      </w:r>
      <w:r w:rsidR="00710C93" w:rsidRPr="00A7476A">
        <w:t>.8. В случае</w:t>
      </w:r>
      <w:proofErr w:type="gramStart"/>
      <w:r w:rsidR="00710C93" w:rsidRPr="00A7476A">
        <w:t>,</w:t>
      </w:r>
      <w:proofErr w:type="gramEnd"/>
      <w:r w:rsidR="00710C93" w:rsidRPr="00A7476A">
        <w:t xml:space="preserve">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20E584A3" w14:textId="77777777" w:rsidR="00710C93" w:rsidRPr="00A7476A" w:rsidRDefault="006F6EDE" w:rsidP="003030E3">
      <w:pPr>
        <w:pStyle w:val="s1"/>
        <w:spacing w:before="0" w:beforeAutospacing="0" w:after="0" w:afterAutospacing="0"/>
        <w:ind w:firstLine="709"/>
        <w:jc w:val="both"/>
      </w:pPr>
      <w:r w:rsidRPr="00A7476A">
        <w:t>18</w:t>
      </w:r>
      <w:r w:rsidR="00710C93" w:rsidRPr="00A7476A">
        <w:t>.9.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201E2241"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.10. </w:t>
      </w:r>
      <w:proofErr w:type="gramStart"/>
      <w:r w:rsidR="00710C93" w:rsidRPr="00A7476A">
        <w:t>Лица, указанные в</w:t>
      </w:r>
      <w:r w:rsidR="00F65240" w:rsidRPr="00A7476A">
        <w:t xml:space="preserve"> частях 18.5-18.7 и 18.9 </w:t>
      </w:r>
      <w:r w:rsidR="00710C93" w:rsidRPr="00A7476A">
        <w:t>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710C93" w:rsidRPr="00A7476A">
        <w:t>Росатом</w:t>
      </w:r>
      <w:proofErr w:type="spellEnd"/>
      <w:r w:rsidR="00710C93" w:rsidRPr="00A7476A">
        <w:t>" или Государственную корпорацию по космической деятельности</w:t>
      </w:r>
      <w:proofErr w:type="gramEnd"/>
      <w:r w:rsidR="00710C93" w:rsidRPr="00A7476A">
        <w:t xml:space="preserve"> "</w:t>
      </w:r>
      <w:proofErr w:type="spellStart"/>
      <w:r w:rsidR="00710C93" w:rsidRPr="00A7476A">
        <w:t>Роскосмос</w:t>
      </w:r>
      <w:proofErr w:type="spellEnd"/>
      <w:r w:rsidR="00710C93" w:rsidRPr="00A7476A">
        <w:t>" с указанием реквизитов:</w:t>
      </w:r>
    </w:p>
    <w:p w14:paraId="3F14E491" w14:textId="77777777" w:rsidR="00710C93" w:rsidRPr="00A7476A" w:rsidRDefault="00710C93" w:rsidP="003030E3">
      <w:pPr>
        <w:pStyle w:val="s1"/>
        <w:spacing w:before="0" w:beforeAutospacing="0" w:after="0" w:afterAutospacing="0"/>
        <w:ind w:firstLine="709"/>
        <w:jc w:val="both"/>
      </w:pPr>
      <w:r w:rsidRPr="00A7476A">
        <w:t>1) правоустанавливающих документов на такие земельные участки в случае, указанном в</w:t>
      </w:r>
      <w:r w:rsidR="00F65240" w:rsidRPr="00A7476A">
        <w:t xml:space="preserve"> части 18.5 </w:t>
      </w:r>
      <w:r w:rsidRPr="00A7476A">
        <w:t>настоящей статьи;</w:t>
      </w:r>
    </w:p>
    <w:p w14:paraId="1F91570F" w14:textId="77777777" w:rsidR="00710C93" w:rsidRPr="00A7476A" w:rsidRDefault="00710C93" w:rsidP="003030E3">
      <w:pPr>
        <w:pStyle w:val="s1"/>
        <w:spacing w:before="0" w:beforeAutospacing="0" w:after="0" w:afterAutospacing="0"/>
        <w:ind w:firstLine="709"/>
        <w:jc w:val="both"/>
      </w:pPr>
      <w:r w:rsidRPr="00A7476A">
        <w:lastRenderedPageBreak/>
        <w:t>2) решения об образовании земельных участков в случаях, предусмотренных</w:t>
      </w:r>
      <w:r w:rsidR="00F65240" w:rsidRPr="00A7476A">
        <w:t xml:space="preserve"> частями 18.6 и 18.7</w:t>
      </w:r>
      <w:r w:rsidRPr="00A7476A">
        <w:t> </w:t>
      </w:r>
      <w:r w:rsidR="00F65240" w:rsidRPr="00A7476A">
        <w:t xml:space="preserve">  </w:t>
      </w:r>
      <w:r w:rsidRPr="00A7476A">
        <w:t>настоящей статьи, если в соответствии с</w:t>
      </w:r>
      <w:r w:rsidR="00F65240" w:rsidRPr="00A7476A">
        <w:t xml:space="preserve"> земельным законодательством </w:t>
      </w:r>
      <w:r w:rsidRPr="00A7476A">
        <w:t>решение об образовании земельного участка принимает исполнительный орган государственной власти или орган местного самоуправления;</w:t>
      </w:r>
    </w:p>
    <w:p w14:paraId="25C59FC3" w14:textId="77777777" w:rsidR="00710C93" w:rsidRPr="00A7476A" w:rsidRDefault="00710C93" w:rsidP="003030E3">
      <w:pPr>
        <w:pStyle w:val="s1"/>
        <w:spacing w:before="0" w:beforeAutospacing="0" w:after="0" w:afterAutospacing="0"/>
        <w:ind w:firstLine="709"/>
        <w:jc w:val="both"/>
      </w:pPr>
      <w:r w:rsidRPr="00A7476A">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w:t>
      </w:r>
      <w:r w:rsidR="00F65240" w:rsidRPr="00A7476A">
        <w:t xml:space="preserve"> частью 18.7 </w:t>
      </w:r>
      <w:r w:rsidRPr="00A7476A">
        <w:t>настоящей статьи;</w:t>
      </w:r>
    </w:p>
    <w:p w14:paraId="298EAFFE" w14:textId="77777777" w:rsidR="00710C93" w:rsidRPr="00A7476A" w:rsidRDefault="00710C93" w:rsidP="003030E3">
      <w:pPr>
        <w:pStyle w:val="s1"/>
        <w:spacing w:before="0" w:beforeAutospacing="0" w:after="0" w:afterAutospacing="0"/>
        <w:ind w:firstLine="709"/>
        <w:jc w:val="both"/>
      </w:pPr>
      <w:r w:rsidRPr="00A7476A">
        <w:t>4) решения о предоставлении права пользования недрами и решения о переоформлении лицензии на право пользования недрами в случае, предусмотренном</w:t>
      </w:r>
      <w:r w:rsidR="00F65240" w:rsidRPr="00A7476A">
        <w:t xml:space="preserve"> частью 18.9 </w:t>
      </w:r>
      <w:r w:rsidRPr="00A7476A">
        <w:t>настоящей статьи.</w:t>
      </w:r>
    </w:p>
    <w:p w14:paraId="620266EF"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.11. </w:t>
      </w:r>
      <w:proofErr w:type="gramStart"/>
      <w:r w:rsidR="00710C93" w:rsidRPr="00A7476A">
        <w:t>Лица, указанные в</w:t>
      </w:r>
      <w:r w:rsidR="00F65240" w:rsidRPr="00A7476A">
        <w:t xml:space="preserve"> частях 18.5-18.7 и 18.9 </w:t>
      </w:r>
      <w:r w:rsidR="00710C93" w:rsidRPr="00A7476A">
        <w:t>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710C93" w:rsidRPr="00A7476A">
        <w:t>Росатом</w:t>
      </w:r>
      <w:proofErr w:type="spellEnd"/>
      <w:r w:rsidR="00710C93" w:rsidRPr="00A7476A">
        <w:t>" или Государственную корпорацию по</w:t>
      </w:r>
      <w:proofErr w:type="gramEnd"/>
      <w:r w:rsidR="00710C93" w:rsidRPr="00A7476A">
        <w:t xml:space="preserve"> космической деятельности "</w:t>
      </w:r>
      <w:proofErr w:type="spellStart"/>
      <w:r w:rsidR="00710C93" w:rsidRPr="00A7476A">
        <w:t>Роскосмос</w:t>
      </w:r>
      <w:proofErr w:type="spellEnd"/>
      <w:r w:rsidR="00710C93" w:rsidRPr="00A7476A">
        <w:t>" копии документов, предусмотренных</w:t>
      </w:r>
      <w:r w:rsidR="00F65240" w:rsidRPr="00A7476A">
        <w:t xml:space="preserve"> пунктами 1-4 части 18.10</w:t>
      </w:r>
      <w:r w:rsidR="00710C93" w:rsidRPr="00A7476A">
        <w:t> настоящей статьи.</w:t>
      </w:r>
    </w:p>
    <w:p w14:paraId="1133B97E" w14:textId="77777777" w:rsidR="00710C93" w:rsidRPr="00A7476A" w:rsidRDefault="006F6EDE" w:rsidP="003030E3">
      <w:pPr>
        <w:pStyle w:val="s1"/>
        <w:spacing w:before="0" w:beforeAutospacing="0" w:after="0" w:afterAutospacing="0"/>
        <w:ind w:firstLine="709"/>
        <w:jc w:val="both"/>
      </w:pPr>
      <w:r w:rsidRPr="00A7476A">
        <w:t>18</w:t>
      </w:r>
      <w:r w:rsidR="00710C93" w:rsidRPr="00A7476A">
        <w:t>.12. В случае</w:t>
      </w:r>
      <w:proofErr w:type="gramStart"/>
      <w:r w:rsidR="00710C93" w:rsidRPr="00A7476A">
        <w:t>,</w:t>
      </w:r>
      <w:proofErr w:type="gramEnd"/>
      <w:r w:rsidR="00710C93" w:rsidRPr="00A7476A">
        <w:t xml:space="preserve"> если документы, предусмотренные</w:t>
      </w:r>
      <w:r w:rsidR="00F65240" w:rsidRPr="00A7476A">
        <w:t xml:space="preserve"> пунктами 1-4 части 18.10 </w:t>
      </w:r>
      <w:r w:rsidR="00710C93" w:rsidRPr="00A7476A">
        <w:t>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085FC203" w14:textId="77777777" w:rsidR="00710C93" w:rsidRPr="00A7476A" w:rsidRDefault="006F6EDE" w:rsidP="003030E3">
      <w:pPr>
        <w:pStyle w:val="s1"/>
        <w:spacing w:before="0" w:beforeAutospacing="0" w:after="0" w:afterAutospacing="0"/>
        <w:ind w:firstLine="709"/>
        <w:jc w:val="both"/>
      </w:pPr>
      <w:r w:rsidRPr="00A7476A">
        <w:t>18</w:t>
      </w:r>
      <w:r w:rsidR="00710C93" w:rsidRPr="00A7476A">
        <w:t>.13. В случае</w:t>
      </w:r>
      <w:proofErr w:type="gramStart"/>
      <w:r w:rsidR="00710C93" w:rsidRPr="00A7476A">
        <w:t>,</w:t>
      </w:r>
      <w:proofErr w:type="gramEnd"/>
      <w:r w:rsidR="00710C93" w:rsidRPr="00A7476A">
        <w:t xml:space="preserve">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710C93" w:rsidRPr="00A7476A">
        <w:t>Росатом</w:t>
      </w:r>
      <w:proofErr w:type="spellEnd"/>
      <w:r w:rsidR="00710C93" w:rsidRPr="00A7476A">
        <w:t>" или Государственную корпорацию по космической деятельности "</w:t>
      </w:r>
      <w:proofErr w:type="spellStart"/>
      <w:r w:rsidR="00710C93" w:rsidRPr="00A7476A">
        <w:t>Роскосмос</w:t>
      </w:r>
      <w:proofErr w:type="spellEnd"/>
      <w:r w:rsidR="00710C93" w:rsidRPr="00A7476A">
        <w:t>" обязано представить лицо, указанное в</w:t>
      </w:r>
      <w:r w:rsidR="00103EC0" w:rsidRPr="00A7476A">
        <w:t xml:space="preserve"> части 18.5 </w:t>
      </w:r>
      <w:r w:rsidR="00710C93" w:rsidRPr="00A7476A">
        <w:t>настоящей статьи.</w:t>
      </w:r>
    </w:p>
    <w:p w14:paraId="5CA29925"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.14. </w:t>
      </w:r>
      <w:proofErr w:type="gramStart"/>
      <w:r w:rsidR="00710C93" w:rsidRPr="00A7476A">
        <w:t>В срок не более чем пять рабочих дней со дня получения уведомления, указанного в</w:t>
      </w:r>
      <w:r w:rsidR="00103EC0" w:rsidRPr="00A7476A">
        <w:t xml:space="preserve"> части 18.10 </w:t>
      </w:r>
      <w:r w:rsidR="00710C93" w:rsidRPr="00A7476A">
        <w:t>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w:t>
      </w:r>
      <w:proofErr w:type="gramEnd"/>
      <w:r w:rsidR="00710C93" w:rsidRPr="00A7476A">
        <w:t>,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w:t>
      </w:r>
      <w:r w:rsidR="00103EC0" w:rsidRPr="00A7476A">
        <w:t xml:space="preserve"> частью 7 </w:t>
      </w:r>
      <w:r w:rsidR="00710C93" w:rsidRPr="00A7476A">
        <w:t>настоящей статьи. Представление указанных документов осуществляется по правилам, установленным</w:t>
      </w:r>
      <w:r w:rsidR="00103EC0" w:rsidRPr="00A7476A">
        <w:t xml:space="preserve"> частями 7.1 и 7.2 </w:t>
      </w:r>
      <w:r w:rsidR="00710C93" w:rsidRPr="00A7476A">
        <w:t xml:space="preserve">настоящей статьи. </w:t>
      </w:r>
      <w:proofErr w:type="gramStart"/>
      <w:r w:rsidR="00710C93" w:rsidRPr="00A7476A">
        <w:t>Уведомление, документы, предусмотренные</w:t>
      </w:r>
      <w:r w:rsidR="00103EC0" w:rsidRPr="00A7476A">
        <w:t xml:space="preserve"> </w:t>
      </w:r>
      <w:r w:rsidR="00B83C40" w:rsidRPr="00A7476A">
        <w:t xml:space="preserve">пунктами 1-4 части </w:t>
      </w:r>
      <w:r w:rsidR="00944DB0" w:rsidRPr="00A7476A">
        <w:t>18.10 настоящей</w:t>
      </w:r>
      <w:r w:rsidR="00710C93" w:rsidRPr="00A7476A">
        <w:t xml:space="preserve">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w:t>
      </w:r>
      <w:r w:rsidR="00710C93" w:rsidRPr="00A7476A">
        <w:lastRenderedPageBreak/>
        <w:t>представление необходимо в соответствии с настоящей частью, могут быть направлены в форме электронных документов.</w:t>
      </w:r>
      <w:proofErr w:type="gramEnd"/>
      <w:r w:rsidR="00710C93" w:rsidRPr="00A7476A">
        <w:t xml:space="preserve">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w:t>
      </w:r>
      <w:r w:rsidR="00B83C40" w:rsidRPr="00A7476A">
        <w:t xml:space="preserve"> электронной подписью</w:t>
      </w:r>
      <w:r w:rsidR="00710C93" w:rsidRPr="00A7476A">
        <w:t>, в случае, если это указано в заявлении о внесении изменений в разрешение на строительство.</w:t>
      </w:r>
    </w:p>
    <w:p w14:paraId="64DA1926" w14:textId="77777777" w:rsidR="00710C93" w:rsidRPr="00A7476A" w:rsidRDefault="006F6EDE" w:rsidP="003030E3">
      <w:pPr>
        <w:pStyle w:val="s1"/>
        <w:spacing w:before="0" w:beforeAutospacing="0" w:after="0" w:afterAutospacing="0"/>
        <w:ind w:firstLine="709"/>
        <w:jc w:val="both"/>
      </w:pPr>
      <w:r w:rsidRPr="00A7476A">
        <w:t>18</w:t>
      </w:r>
      <w:r w:rsidR="00710C93" w:rsidRPr="00A7476A">
        <w:t>.15. Основанием для отказа во внесении изменений в разрешение на строительство является:</w:t>
      </w:r>
    </w:p>
    <w:p w14:paraId="1E03B88C" w14:textId="77777777" w:rsidR="00710C93" w:rsidRPr="00A7476A" w:rsidRDefault="00710C93" w:rsidP="003030E3">
      <w:pPr>
        <w:pStyle w:val="s1"/>
        <w:spacing w:before="0" w:beforeAutospacing="0" w:after="0" w:afterAutospacing="0"/>
        <w:ind w:firstLine="709"/>
        <w:jc w:val="both"/>
      </w:pPr>
      <w:proofErr w:type="gramStart"/>
      <w:r w:rsidRPr="00A7476A">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w:t>
      </w:r>
      <w:r w:rsidR="00B83C40" w:rsidRPr="00A7476A">
        <w:t xml:space="preserve"> пунктами 1-4 части 18.10 </w:t>
      </w:r>
      <w:r w:rsidRPr="00A7476A">
        <w:t>настоящей статьи, или отсутствие правоустанавливающего документа на земельный участок в случае, указанном в</w:t>
      </w:r>
      <w:r w:rsidR="00B83C40" w:rsidRPr="00A7476A">
        <w:t xml:space="preserve"> части 18.13 </w:t>
      </w:r>
      <w:r w:rsidRPr="00A7476A">
        <w:t>настоящей статьи, либо отсутствие документов, предусмотренных</w:t>
      </w:r>
      <w:r w:rsidR="00B83C40" w:rsidRPr="00A7476A">
        <w:t xml:space="preserve"> частью 7 </w:t>
      </w:r>
      <w:r w:rsidRPr="00A7476A">
        <w:t>настоящей статьи, в случае поступления заявления о внесении изменений в разрешение на</w:t>
      </w:r>
      <w:proofErr w:type="gramEnd"/>
      <w:r w:rsidRPr="00A7476A">
        <w:t xml:space="preserve">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FCBA25D" w14:textId="77777777" w:rsidR="00710C93" w:rsidRPr="00A7476A" w:rsidRDefault="00710C93" w:rsidP="003030E3">
      <w:pPr>
        <w:pStyle w:val="s1"/>
        <w:spacing w:before="0" w:beforeAutospacing="0" w:after="0" w:afterAutospacing="0"/>
        <w:ind w:firstLine="709"/>
        <w:jc w:val="both"/>
      </w:pPr>
      <w:r w:rsidRPr="00A7476A">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1220728D" w14:textId="77777777" w:rsidR="00710C93" w:rsidRPr="00A7476A" w:rsidRDefault="00710C93" w:rsidP="003030E3">
      <w:pPr>
        <w:pStyle w:val="s1"/>
        <w:spacing w:before="0" w:beforeAutospacing="0" w:after="0" w:afterAutospacing="0"/>
        <w:ind w:firstLine="709"/>
        <w:jc w:val="both"/>
      </w:pPr>
      <w:r w:rsidRPr="00A7476A">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w:t>
      </w:r>
      <w:r w:rsidR="00B83C40" w:rsidRPr="00A7476A">
        <w:t xml:space="preserve"> частью 18.7 </w:t>
      </w:r>
      <w:r w:rsidRPr="00A7476A">
        <w:t>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w:t>
      </w:r>
      <w:r w:rsidR="00B83C40" w:rsidRPr="00A7476A">
        <w:t xml:space="preserve"> части 18.10 </w:t>
      </w:r>
      <w:r w:rsidRPr="00A7476A">
        <w:t>настоящей статьи;</w:t>
      </w:r>
    </w:p>
    <w:p w14:paraId="01D73782" w14:textId="77777777" w:rsidR="00710C93" w:rsidRPr="00A7476A" w:rsidRDefault="00710C93" w:rsidP="003030E3">
      <w:pPr>
        <w:pStyle w:val="s1"/>
        <w:spacing w:before="0" w:beforeAutospacing="0" w:after="0" w:afterAutospacing="0"/>
        <w:ind w:firstLine="709"/>
        <w:jc w:val="both"/>
      </w:pPr>
      <w:proofErr w:type="gramStart"/>
      <w:r w:rsidRPr="00A7476A">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w:t>
      </w:r>
      <w:proofErr w:type="gramEnd"/>
      <w:r w:rsidRPr="00A7476A">
        <w:t xml:space="preserve">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3879371E" w14:textId="77777777" w:rsidR="00710C93" w:rsidRPr="00A7476A" w:rsidRDefault="00710C93" w:rsidP="003030E3">
      <w:pPr>
        <w:pStyle w:val="s1"/>
        <w:spacing w:before="0" w:beforeAutospacing="0" w:after="0" w:afterAutospacing="0"/>
        <w:ind w:firstLine="709"/>
        <w:jc w:val="both"/>
      </w:pPr>
      <w:proofErr w:type="gramStart"/>
      <w:r w:rsidRPr="00A7476A">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w:t>
      </w:r>
      <w:r w:rsidR="00B83C40" w:rsidRPr="00A7476A">
        <w:t xml:space="preserve"> частью 18.7 </w:t>
      </w:r>
      <w:r w:rsidRPr="00A7476A">
        <w:t>настоящей статьи, или в случае поступления заявления застройщика о внесении изменений в разрешение на строительство, кроме заявления о внесении</w:t>
      </w:r>
      <w:proofErr w:type="gramEnd"/>
      <w:r w:rsidRPr="00A7476A">
        <w:t xml:space="preserve"> изменений в разрешение на строительство исключительно в связи с продлением срока действия такого разрешения;</w:t>
      </w:r>
    </w:p>
    <w:p w14:paraId="1D4438EB" w14:textId="77777777" w:rsidR="00710C93" w:rsidRPr="00A7476A" w:rsidRDefault="00710C93" w:rsidP="003030E3">
      <w:pPr>
        <w:pStyle w:val="s1"/>
        <w:spacing w:before="0" w:beforeAutospacing="0" w:after="0" w:afterAutospacing="0"/>
        <w:ind w:firstLine="709"/>
        <w:jc w:val="both"/>
      </w:pPr>
      <w:r w:rsidRPr="00A7476A">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5D4850A2" w14:textId="77777777" w:rsidR="00710C93" w:rsidRPr="00A7476A" w:rsidRDefault="00710C93" w:rsidP="003030E3">
      <w:pPr>
        <w:pStyle w:val="s1"/>
        <w:spacing w:before="0" w:beforeAutospacing="0" w:after="0" w:afterAutospacing="0"/>
        <w:ind w:firstLine="709"/>
        <w:jc w:val="both"/>
      </w:pPr>
      <w:proofErr w:type="gramStart"/>
      <w:r w:rsidRPr="00A7476A">
        <w:t xml:space="preserve">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w:t>
      </w:r>
      <w:r w:rsidRPr="00A7476A">
        <w:lastRenderedPageBreak/>
        <w:t>Федерации, органа местного самоуправления, Государственной корпорации по атомной энергии "</w:t>
      </w:r>
      <w:proofErr w:type="spellStart"/>
      <w:r w:rsidRPr="00A7476A">
        <w:t>Росатом</w:t>
      </w:r>
      <w:proofErr w:type="spellEnd"/>
      <w:r w:rsidRPr="00A7476A">
        <w:t>" или Государственной корпорации по космической деятельности "</w:t>
      </w:r>
      <w:proofErr w:type="spellStart"/>
      <w:r w:rsidRPr="00A7476A">
        <w:t>Роскосмос</w:t>
      </w:r>
      <w:proofErr w:type="spellEnd"/>
      <w:r w:rsidRPr="00A7476A">
        <w:t>"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w:t>
      </w:r>
      <w:proofErr w:type="gramEnd"/>
      <w:r w:rsidRPr="00A7476A">
        <w:t xml:space="preserve"> </w:t>
      </w:r>
      <w:proofErr w:type="gramStart"/>
      <w:r w:rsidRPr="00A7476A">
        <w:t>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w:t>
      </w:r>
      <w:r w:rsidR="00B83C40" w:rsidRPr="00A7476A">
        <w:t xml:space="preserve"> части 5 статьи 52 Градостроительного кодекса</w:t>
      </w:r>
      <w:r w:rsidRPr="00A7476A">
        <w:t>, в случае, если внесение изменений в разрешение на строительство связано с продлением срока действия разрешения</w:t>
      </w:r>
      <w:proofErr w:type="gramEnd"/>
      <w:r w:rsidRPr="00A7476A">
        <w:t xml:space="preserve"> на строительство. </w:t>
      </w:r>
      <w:proofErr w:type="gramStart"/>
      <w:r w:rsidRPr="00A7476A">
        <w:t>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14:paraId="3A4A38B5" w14:textId="77777777" w:rsidR="00710C93" w:rsidRPr="00A7476A" w:rsidRDefault="00710C93" w:rsidP="003030E3">
      <w:pPr>
        <w:pStyle w:val="s1"/>
        <w:spacing w:before="0" w:beforeAutospacing="0" w:after="0" w:afterAutospacing="0"/>
        <w:ind w:firstLine="709"/>
        <w:jc w:val="both"/>
      </w:pPr>
      <w:r w:rsidRPr="00A7476A">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4C6E5A22"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.16. </w:t>
      </w:r>
      <w:proofErr w:type="gramStart"/>
      <w:r w:rsidR="00710C93" w:rsidRPr="00A7476A">
        <w:t>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указанные органы, организация, государственная</w:t>
      </w:r>
      <w:proofErr w:type="gramEnd"/>
      <w:r w:rsidR="00710C93" w:rsidRPr="00A7476A">
        <w:t xml:space="preserve"> корпорация уведомляют о таком решении или таких изменениях:</w:t>
      </w:r>
    </w:p>
    <w:p w14:paraId="4084B726" w14:textId="77777777" w:rsidR="00710C93" w:rsidRPr="00A7476A" w:rsidRDefault="00710C93" w:rsidP="003030E3">
      <w:pPr>
        <w:pStyle w:val="s1"/>
        <w:spacing w:before="0" w:beforeAutospacing="0" w:after="0" w:afterAutospacing="0"/>
        <w:ind w:firstLine="709"/>
        <w:jc w:val="both"/>
      </w:pPr>
      <w:r w:rsidRPr="00A7476A">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w:t>
      </w:r>
      <w:proofErr w:type="gramStart"/>
      <w:r w:rsidRPr="00A7476A">
        <w:t>разрешения</w:t>
      </w:r>
      <w:proofErr w:type="gramEnd"/>
      <w:r w:rsidRPr="00A7476A">
        <w:t xml:space="preserve"> на строительство которого прекращено или </w:t>
      </w:r>
      <w:r w:rsidR="00944DB0" w:rsidRPr="00A7476A">
        <w:t>в разрешение,</w:t>
      </w:r>
      <w:r w:rsidRPr="00A7476A">
        <w:t xml:space="preserve"> на строительство которого внесено изменение;</w:t>
      </w:r>
    </w:p>
    <w:p w14:paraId="3E72FCC1" w14:textId="77777777" w:rsidR="00710C93" w:rsidRPr="00A7476A" w:rsidRDefault="00710C93" w:rsidP="003030E3">
      <w:pPr>
        <w:pStyle w:val="s1"/>
        <w:spacing w:before="0" w:beforeAutospacing="0" w:after="0" w:afterAutospacing="0"/>
        <w:ind w:firstLine="709"/>
        <w:jc w:val="both"/>
      </w:pPr>
      <w:r w:rsidRPr="00A7476A">
        <w:t>2) орган регистрации прав;</w:t>
      </w:r>
    </w:p>
    <w:p w14:paraId="5C574AAF" w14:textId="77777777" w:rsidR="00710C93" w:rsidRPr="00A7476A" w:rsidRDefault="00710C93" w:rsidP="003030E3">
      <w:pPr>
        <w:pStyle w:val="s1"/>
        <w:spacing w:before="0" w:beforeAutospacing="0" w:after="0" w:afterAutospacing="0"/>
        <w:ind w:firstLine="709"/>
        <w:jc w:val="both"/>
      </w:pPr>
      <w:r w:rsidRPr="00A7476A">
        <w:t>3) застройщика в случае внесения изменений в разрешение на строительство.</w:t>
      </w:r>
    </w:p>
    <w:p w14:paraId="1BD8FBDC" w14:textId="77777777" w:rsidR="00710C93" w:rsidRPr="00A7476A" w:rsidRDefault="006F6EDE" w:rsidP="003030E3">
      <w:pPr>
        <w:pStyle w:val="s1"/>
        <w:spacing w:before="0" w:beforeAutospacing="0" w:after="0" w:afterAutospacing="0"/>
        <w:ind w:firstLine="709"/>
        <w:jc w:val="both"/>
      </w:pPr>
      <w:r w:rsidRPr="00A7476A">
        <w:t>18</w:t>
      </w:r>
      <w:r w:rsidR="00710C93" w:rsidRPr="00A7476A">
        <w:t>.17. В случае</w:t>
      </w:r>
      <w:proofErr w:type="gramStart"/>
      <w:r w:rsidR="00710C93" w:rsidRPr="00A7476A">
        <w:t>,</w:t>
      </w:r>
      <w:proofErr w:type="gramEnd"/>
      <w:r w:rsidR="00710C93" w:rsidRPr="00A7476A">
        <w:t xml:space="preserve">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6E42EA0E" w14:textId="77777777" w:rsidR="00710C93" w:rsidRPr="00A7476A" w:rsidRDefault="006F6EDE" w:rsidP="003030E3">
      <w:pPr>
        <w:pStyle w:val="s1"/>
        <w:spacing w:before="0" w:beforeAutospacing="0" w:after="0" w:afterAutospacing="0"/>
        <w:ind w:firstLine="709"/>
        <w:jc w:val="both"/>
      </w:pPr>
      <w:r w:rsidRPr="00A7476A">
        <w:t>19</w:t>
      </w:r>
      <w:r w:rsidR="00710C93" w:rsidRPr="00A7476A">
        <w:t>.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w:t>
      </w:r>
      <w:r w:rsidRPr="00A7476A">
        <w:t xml:space="preserve"> законодательства </w:t>
      </w:r>
      <w:r w:rsidR="00710C93" w:rsidRPr="00A7476A">
        <w:t>Российской Федерации о государственной тайне.</w:t>
      </w:r>
    </w:p>
    <w:p w14:paraId="181A11B3" w14:textId="267DE2C6" w:rsidR="009A2DE1" w:rsidRPr="00A7476A" w:rsidRDefault="009A2DE1" w:rsidP="009A2DE1">
      <w:pPr>
        <w:pStyle w:val="s1"/>
        <w:spacing w:before="0" w:beforeAutospacing="0" w:after="0" w:afterAutospacing="0"/>
        <w:ind w:firstLine="709"/>
        <w:jc w:val="both"/>
      </w:pPr>
      <w:r w:rsidRPr="00A7476A">
        <w:t xml:space="preserve">20. </w:t>
      </w:r>
      <w:proofErr w:type="gramStart"/>
      <w:r w:rsidRPr="00A7476A">
        <w:t>При выдачи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w:t>
      </w:r>
      <w:proofErr w:type="gramEnd"/>
      <w:r w:rsidRPr="00A7476A">
        <w:t xml:space="preserve"> декабря 2014 года №</w:t>
      </w:r>
      <w:r w:rsidR="000653DB">
        <w:t xml:space="preserve"> </w:t>
      </w:r>
      <w:r w:rsidRPr="00A7476A">
        <w:t>1300.</w:t>
      </w:r>
    </w:p>
    <w:p w14:paraId="3B25C82F" w14:textId="77777777" w:rsidR="009A2DE1" w:rsidRPr="00A7476A" w:rsidRDefault="009A2DE1" w:rsidP="003030E3">
      <w:pPr>
        <w:pStyle w:val="s1"/>
        <w:spacing w:before="0" w:beforeAutospacing="0" w:after="0" w:afterAutospacing="0"/>
        <w:ind w:firstLine="709"/>
        <w:jc w:val="both"/>
        <w:rPr>
          <w:sz w:val="23"/>
          <w:szCs w:val="23"/>
        </w:rPr>
      </w:pPr>
    </w:p>
    <w:p w14:paraId="337D89D8" w14:textId="128439EF" w:rsidR="006334C7" w:rsidRPr="00A7476A" w:rsidRDefault="00DB333D" w:rsidP="000653DB">
      <w:pPr>
        <w:pStyle w:val="7"/>
        <w:ind w:firstLine="0"/>
      </w:pPr>
      <w:bookmarkStart w:id="46" w:name="_Toc158661471"/>
      <w:r w:rsidRPr="000653DB">
        <w:lastRenderedPageBreak/>
        <w:t xml:space="preserve">Статья </w:t>
      </w:r>
      <w:r w:rsidR="00A42090">
        <w:t>30</w:t>
      </w:r>
      <w:r w:rsidR="006334C7" w:rsidRPr="000653DB">
        <w:t xml:space="preserve">. Уведомление </w:t>
      </w:r>
      <w:r w:rsidR="006334C7" w:rsidRPr="00A7476A">
        <w:t xml:space="preserve">о </w:t>
      </w:r>
      <w:proofErr w:type="gramStart"/>
      <w:r w:rsidR="006334C7" w:rsidRPr="00A7476A">
        <w:t>планируемых</w:t>
      </w:r>
      <w:proofErr w:type="gramEnd"/>
      <w:r w:rsidR="006334C7" w:rsidRPr="00A7476A">
        <w:t xml:space="preserve"> строительстве или реконструкции объекта индивидуального жилищного строительства или садового дома</w:t>
      </w:r>
      <w:bookmarkEnd w:id="46"/>
    </w:p>
    <w:p w14:paraId="721DE3FB" w14:textId="77777777" w:rsidR="006334C7" w:rsidRPr="00A7476A" w:rsidRDefault="006334C7" w:rsidP="003030E3">
      <w:pPr>
        <w:pStyle w:val="s1"/>
        <w:spacing w:before="0" w:beforeAutospacing="0" w:after="0" w:afterAutospacing="0"/>
        <w:ind w:firstLine="709"/>
        <w:jc w:val="center"/>
      </w:pPr>
    </w:p>
    <w:p w14:paraId="7FBFFD14" w14:textId="7E60845B" w:rsidR="00175291" w:rsidRPr="00A7476A" w:rsidRDefault="00175291" w:rsidP="00175291">
      <w:pPr>
        <w:pStyle w:val="s1"/>
        <w:spacing w:before="0" w:beforeAutospacing="0" w:after="0" w:afterAutospacing="0"/>
        <w:ind w:firstLine="709"/>
        <w:jc w:val="both"/>
      </w:pPr>
      <w:r w:rsidRPr="00A7476A">
        <w:t xml:space="preserve">1. </w:t>
      </w:r>
      <w:proofErr w:type="gramStart"/>
      <w:r w:rsidR="000653DB" w:rsidRPr="000653DB">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w:t>
      </w:r>
      <w:proofErr w:type="gramEnd"/>
      <w:r w:rsidR="000653DB" w:rsidRPr="000653DB">
        <w:t xml:space="preserve"> </w:t>
      </w:r>
      <w:proofErr w:type="gramStart"/>
      <w:r w:rsidR="000653DB" w:rsidRPr="000653DB">
        <w:t>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w:t>
      </w:r>
      <w:proofErr w:type="gramEnd"/>
      <w:r w:rsidR="000653DB" w:rsidRPr="000653DB">
        <w:t xml:space="preserve"> жилищного строительства или садового дома (далее также - уведомление о планируемом строительстве), содержащее следующие сведения</w:t>
      </w:r>
      <w:r w:rsidRPr="00A7476A">
        <w:t>:</w:t>
      </w:r>
    </w:p>
    <w:p w14:paraId="035CF3DC" w14:textId="77777777" w:rsidR="006334C7" w:rsidRPr="00A7476A" w:rsidRDefault="006334C7" w:rsidP="003030E3">
      <w:pPr>
        <w:pStyle w:val="s1"/>
        <w:shd w:val="clear" w:color="auto" w:fill="FFFFFF"/>
        <w:spacing w:before="0" w:beforeAutospacing="0" w:after="0" w:afterAutospacing="0"/>
        <w:ind w:firstLine="709"/>
        <w:jc w:val="both"/>
      </w:pPr>
      <w:r w:rsidRPr="00A7476A">
        <w:t>1) фамилия, имя, отчество (при наличии), место жительства застройщика, реквизиты документа, удостоверяющего личность (для физического лица);</w:t>
      </w:r>
    </w:p>
    <w:p w14:paraId="200401AF" w14:textId="77777777" w:rsidR="006334C7" w:rsidRPr="00A7476A" w:rsidRDefault="006334C7" w:rsidP="003030E3">
      <w:pPr>
        <w:pStyle w:val="s1"/>
        <w:shd w:val="clear" w:color="auto" w:fill="FFFFFF"/>
        <w:spacing w:before="0" w:beforeAutospacing="0" w:after="0" w:afterAutospacing="0"/>
        <w:ind w:firstLine="709"/>
        <w:jc w:val="both"/>
      </w:pPr>
      <w:r w:rsidRPr="00A7476A">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54C16A58" w14:textId="77777777" w:rsidR="006334C7" w:rsidRPr="00A7476A" w:rsidRDefault="006334C7" w:rsidP="003030E3">
      <w:pPr>
        <w:pStyle w:val="s1"/>
        <w:shd w:val="clear" w:color="auto" w:fill="FFFFFF"/>
        <w:spacing w:before="0" w:beforeAutospacing="0" w:after="0" w:afterAutospacing="0"/>
        <w:ind w:firstLine="709"/>
        <w:jc w:val="both"/>
      </w:pPr>
      <w:r w:rsidRPr="00A7476A">
        <w:t>3) кадастровый номер земельного участка (при его наличии), адрес или описание местоположения земельного участка;</w:t>
      </w:r>
    </w:p>
    <w:p w14:paraId="1B198EA8" w14:textId="77777777" w:rsidR="006334C7" w:rsidRPr="00A7476A" w:rsidRDefault="006334C7" w:rsidP="003030E3">
      <w:pPr>
        <w:pStyle w:val="s1"/>
        <w:shd w:val="clear" w:color="auto" w:fill="FFFFFF"/>
        <w:spacing w:before="0" w:beforeAutospacing="0" w:after="0" w:afterAutospacing="0"/>
        <w:ind w:firstLine="709"/>
        <w:jc w:val="both"/>
      </w:pPr>
      <w:r w:rsidRPr="00A7476A">
        <w:t>4) сведения о праве застройщика на земельный участок, а также сведения о наличии прав иных лиц на земельный участок (при наличии таких лиц);</w:t>
      </w:r>
    </w:p>
    <w:p w14:paraId="3E8290F5" w14:textId="77777777" w:rsidR="006334C7" w:rsidRPr="00A7476A" w:rsidRDefault="006334C7" w:rsidP="003030E3">
      <w:pPr>
        <w:pStyle w:val="s1"/>
        <w:shd w:val="clear" w:color="auto" w:fill="FFFFFF"/>
        <w:spacing w:before="0" w:beforeAutospacing="0" w:after="0" w:afterAutospacing="0"/>
        <w:ind w:firstLine="709"/>
        <w:jc w:val="both"/>
      </w:pPr>
      <w:r w:rsidRPr="00A7476A">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31FFDD3F" w14:textId="77777777" w:rsidR="006334C7" w:rsidRPr="00A7476A" w:rsidRDefault="006334C7" w:rsidP="003030E3">
      <w:pPr>
        <w:pStyle w:val="s1"/>
        <w:shd w:val="clear" w:color="auto" w:fill="FFFFFF"/>
        <w:spacing w:before="0" w:beforeAutospacing="0" w:after="0" w:afterAutospacing="0"/>
        <w:ind w:firstLine="709"/>
        <w:jc w:val="both"/>
      </w:pPr>
      <w:r w:rsidRPr="00A7476A">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3FD79659" w14:textId="77777777" w:rsidR="006334C7" w:rsidRPr="00A7476A" w:rsidRDefault="006334C7" w:rsidP="003030E3">
      <w:pPr>
        <w:pStyle w:val="s1"/>
        <w:shd w:val="clear" w:color="auto" w:fill="FFFFFF"/>
        <w:spacing w:before="0" w:beforeAutospacing="0" w:after="0" w:afterAutospacing="0"/>
        <w:ind w:firstLine="709"/>
        <w:jc w:val="both"/>
      </w:pPr>
      <w:r w:rsidRPr="00A7476A">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CAFB3B7" w14:textId="77777777" w:rsidR="006334C7" w:rsidRPr="00A7476A" w:rsidRDefault="006334C7" w:rsidP="003030E3">
      <w:pPr>
        <w:pStyle w:val="s1"/>
        <w:shd w:val="clear" w:color="auto" w:fill="FFFFFF"/>
        <w:spacing w:before="0" w:beforeAutospacing="0" w:after="0" w:afterAutospacing="0"/>
        <w:ind w:firstLine="709"/>
        <w:jc w:val="both"/>
      </w:pPr>
      <w:r w:rsidRPr="00A7476A">
        <w:t>8) почтовый адрес и (или) адрес электронной почты для связи с застройщиком;</w:t>
      </w:r>
    </w:p>
    <w:p w14:paraId="0B8E5617" w14:textId="77777777" w:rsidR="006334C7" w:rsidRPr="00A7476A" w:rsidRDefault="006334C7" w:rsidP="003030E3">
      <w:pPr>
        <w:pStyle w:val="s1"/>
        <w:shd w:val="clear" w:color="auto" w:fill="FFFFFF"/>
        <w:spacing w:before="0" w:beforeAutospacing="0" w:after="0" w:afterAutospacing="0"/>
        <w:ind w:firstLine="709"/>
        <w:jc w:val="both"/>
      </w:pPr>
      <w:r w:rsidRPr="00A7476A">
        <w:t>9) способ направления застройщику уведомлений, предусмотренных</w:t>
      </w:r>
      <w:r w:rsidR="005A3CCA" w:rsidRPr="00A7476A">
        <w:t xml:space="preserve"> пунктом 2 части 7 и пунктом 3 части 8 </w:t>
      </w:r>
      <w:r w:rsidRPr="00A7476A">
        <w:t>настоящей статьи.</w:t>
      </w:r>
    </w:p>
    <w:p w14:paraId="6E896554" w14:textId="77777777" w:rsidR="009A2DE1" w:rsidRPr="00A7476A" w:rsidRDefault="009A2DE1" w:rsidP="009A2DE1">
      <w:pPr>
        <w:pStyle w:val="s1"/>
        <w:shd w:val="clear" w:color="auto" w:fill="FFFFFF"/>
        <w:spacing w:before="0" w:beforeAutospacing="0" w:after="0" w:afterAutospacing="0"/>
        <w:ind w:firstLine="709"/>
        <w:jc w:val="both"/>
      </w:pPr>
      <w:r w:rsidRPr="00A7476A">
        <w:t xml:space="preserve">1.1. Уведомление о планируемом строительстве, в том числе с приложением к нему предусмотренных </w:t>
      </w:r>
      <w:hyperlink w:anchor="Par2769" w:tooltip="3. К уведомлению о планируемом строительстве прилагаются:" w:history="1">
        <w:r w:rsidRPr="00A7476A">
          <w:t>частью 3</w:t>
        </w:r>
      </w:hyperlink>
      <w:r w:rsidRPr="00A7476A">
        <w:t xml:space="preserve"> настоящей статьи документов, наряду со способами, предусмотренными </w:t>
      </w:r>
      <w:hyperlink w:anchor="Par2754"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A7476A">
          <w:t>частью 1</w:t>
        </w:r>
      </w:hyperlink>
      <w:r w:rsidRPr="00A7476A">
        <w:t xml:space="preserve"> настоящей статьи, может быть подано:</w:t>
      </w:r>
    </w:p>
    <w:p w14:paraId="28013177" w14:textId="77777777" w:rsidR="009A2DE1" w:rsidRPr="00A7476A" w:rsidRDefault="009A2DE1" w:rsidP="009A2DE1">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50D37613" w14:textId="6204A900" w:rsidR="009A2DE1" w:rsidRPr="00A7476A" w:rsidRDefault="009A2DE1" w:rsidP="009A2DE1">
      <w:pPr>
        <w:pStyle w:val="s1"/>
        <w:shd w:val="clear" w:color="auto" w:fill="FFFFFF"/>
        <w:spacing w:before="0" w:beforeAutospacing="0" w:after="0" w:afterAutospacing="0"/>
        <w:ind w:firstLine="709"/>
        <w:jc w:val="both"/>
      </w:pPr>
      <w:r w:rsidRPr="00A7476A">
        <w:t xml:space="preserve">2) </w:t>
      </w:r>
      <w:r w:rsidR="007F2453" w:rsidRPr="007F2453">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A7476A">
        <w:t>.</w:t>
      </w:r>
    </w:p>
    <w:p w14:paraId="5B659A8E" w14:textId="77777777" w:rsidR="006334C7" w:rsidRPr="00A7476A" w:rsidRDefault="006334C7" w:rsidP="003030E3">
      <w:pPr>
        <w:pStyle w:val="s1"/>
        <w:shd w:val="clear" w:color="auto" w:fill="FFFFFF"/>
        <w:spacing w:before="0" w:beforeAutospacing="0" w:after="0" w:afterAutospacing="0"/>
        <w:ind w:firstLine="709"/>
        <w:jc w:val="both"/>
      </w:pPr>
      <w:r w:rsidRPr="00A7476A">
        <w:lastRenderedPageBreak/>
        <w:t>2. </w:t>
      </w:r>
      <w:r w:rsidR="005A3CCA" w:rsidRPr="00A7476A">
        <w:t xml:space="preserve">Форма </w:t>
      </w:r>
      <w:r w:rsidRPr="00A7476A">
        <w:t>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3E729C0" w14:textId="77777777" w:rsidR="006334C7" w:rsidRPr="00A7476A" w:rsidRDefault="006334C7" w:rsidP="003030E3">
      <w:pPr>
        <w:pStyle w:val="s1"/>
        <w:shd w:val="clear" w:color="auto" w:fill="FFFFFF"/>
        <w:spacing w:before="0" w:beforeAutospacing="0" w:after="0" w:afterAutospacing="0"/>
        <w:ind w:firstLine="709"/>
        <w:jc w:val="both"/>
      </w:pPr>
      <w:r w:rsidRPr="00A7476A">
        <w:t>3. К уведомлению о планируемом строительстве прилагаются:</w:t>
      </w:r>
    </w:p>
    <w:p w14:paraId="3639A7BB" w14:textId="77777777" w:rsidR="006334C7" w:rsidRPr="00A7476A" w:rsidRDefault="006334C7" w:rsidP="003030E3">
      <w:pPr>
        <w:pStyle w:val="s1"/>
        <w:shd w:val="clear" w:color="auto" w:fill="FFFFFF"/>
        <w:spacing w:before="0" w:beforeAutospacing="0" w:after="0" w:afterAutospacing="0"/>
        <w:ind w:firstLine="709"/>
        <w:jc w:val="both"/>
      </w:pPr>
      <w:r w:rsidRPr="00A7476A">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5CE489DF" w14:textId="77777777" w:rsidR="006334C7" w:rsidRPr="00A7476A" w:rsidRDefault="006334C7" w:rsidP="003030E3">
      <w:pPr>
        <w:pStyle w:val="s1"/>
        <w:shd w:val="clear" w:color="auto" w:fill="FFFFFF"/>
        <w:spacing w:before="0" w:beforeAutospacing="0" w:after="0" w:afterAutospacing="0"/>
        <w:ind w:firstLine="709"/>
        <w:jc w:val="both"/>
      </w:pPr>
      <w:r w:rsidRPr="00A7476A">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468A2127" w14:textId="77777777" w:rsidR="006334C7" w:rsidRPr="00A7476A" w:rsidRDefault="006334C7" w:rsidP="003030E3">
      <w:pPr>
        <w:pStyle w:val="s1"/>
        <w:shd w:val="clear" w:color="auto" w:fill="FFFFFF"/>
        <w:spacing w:before="0" w:beforeAutospacing="0" w:after="0" w:afterAutospacing="0"/>
        <w:ind w:firstLine="709"/>
        <w:jc w:val="both"/>
      </w:pPr>
      <w:r w:rsidRPr="00A7476A">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3C26B9A6" w14:textId="77777777" w:rsidR="006334C7" w:rsidRPr="00A7476A" w:rsidRDefault="006334C7" w:rsidP="003030E3">
      <w:pPr>
        <w:pStyle w:val="s1"/>
        <w:shd w:val="clear" w:color="auto" w:fill="FFFFFF"/>
        <w:spacing w:before="0" w:beforeAutospacing="0" w:after="0" w:afterAutospacing="0"/>
        <w:ind w:firstLine="709"/>
        <w:jc w:val="both"/>
      </w:pPr>
      <w:r w:rsidRPr="00A7476A">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w:t>
      </w:r>
      <w:r w:rsidR="002C238F" w:rsidRPr="00A7476A">
        <w:t xml:space="preserve"> частью 5 </w:t>
      </w:r>
      <w:r w:rsidRPr="00A7476A">
        <w:t xml:space="preserve">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Pr="00A7476A">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sidRPr="00A7476A">
        <w:t xml:space="preserve"> которым установлены градостроительным регламентом в качестве требований к </w:t>
      </w:r>
      <w:proofErr w:type="gramStart"/>
      <w:r w:rsidRPr="00A7476A">
        <w:t>архитектурным решениям</w:t>
      </w:r>
      <w:proofErr w:type="gramEnd"/>
      <w:r w:rsidRPr="00A7476A">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34ACDF09"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4. </w:t>
      </w:r>
      <w:proofErr w:type="gramStart"/>
      <w:r w:rsidRPr="00A7476A">
        <w:t>Документы (их копии или сведения, содержащиеся в них), указанные в</w:t>
      </w:r>
      <w:r w:rsidR="005A3CCA" w:rsidRPr="00A7476A">
        <w:t xml:space="preserve"> пункте 1 части 3 </w:t>
      </w:r>
      <w:r w:rsidRPr="00A7476A">
        <w:t>настоящей статьи, запрашиваются органами, указанными в</w:t>
      </w:r>
      <w:r w:rsidR="005A3CCA" w:rsidRPr="00A7476A">
        <w:t xml:space="preserve"> абзаце первом части 1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w:t>
      </w:r>
      <w:proofErr w:type="gramEnd"/>
      <w:r w:rsidRPr="00A7476A">
        <w:t xml:space="preserve"> </w:t>
      </w:r>
      <w:proofErr w:type="gramStart"/>
      <w:r w:rsidRPr="00A7476A">
        <w:t>строительстве</w:t>
      </w:r>
      <w:proofErr w:type="gramEnd"/>
      <w:r w:rsidRPr="00A7476A">
        <w:t xml:space="preserve">, если застройщик не представил указанные документы самостоятельно. </w:t>
      </w:r>
      <w:proofErr w:type="gramStart"/>
      <w:r w:rsidRPr="00A7476A">
        <w:t>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w:t>
      </w:r>
      <w:proofErr w:type="gramEnd"/>
      <w:r w:rsidRPr="00A7476A">
        <w:t xml:space="preserve"> межведомственного запроса.</w:t>
      </w:r>
    </w:p>
    <w:p w14:paraId="66F52BEB"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5. </w:t>
      </w:r>
      <w:proofErr w:type="gramStart"/>
      <w:r w:rsidRPr="00A7476A">
        <w:t>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w:t>
      </w:r>
      <w:r w:rsidR="005A3CCA" w:rsidRPr="00A7476A">
        <w:t xml:space="preserve"> Федеральным законом </w:t>
      </w:r>
      <w:r w:rsidRPr="00A7476A">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w:t>
      </w:r>
      <w:proofErr w:type="gramEnd"/>
      <w:r w:rsidRPr="00A7476A">
        <w:t xml:space="preserve"> В этом случае в уведомлении о планируемом </w:t>
      </w:r>
      <w:r w:rsidRPr="00A7476A">
        <w:lastRenderedPageBreak/>
        <w:t>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66A2B36E"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6. </w:t>
      </w:r>
      <w:proofErr w:type="gramStart"/>
      <w:r w:rsidRPr="00A7476A">
        <w:t>В случае отсутствия в уведомлении о планируемом строительстве сведений, предусмотренных</w:t>
      </w:r>
      <w:r w:rsidR="005A3CCA" w:rsidRPr="00A7476A">
        <w:t xml:space="preserve"> частью 1 </w:t>
      </w:r>
      <w:r w:rsidRPr="00A7476A">
        <w:t>настоящей статьи, или документов, предусмотренных</w:t>
      </w:r>
      <w:r w:rsidR="005A3CCA" w:rsidRPr="00A7476A">
        <w:t xml:space="preserve"> пунктами 2-4 части 3</w:t>
      </w:r>
      <w:r w:rsidRPr="00A7476A">
        <w:t>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w:t>
      </w:r>
      <w:proofErr w:type="gramEnd"/>
      <w:r w:rsidRPr="00A7476A">
        <w:t xml:space="preserve">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0ACA73BB"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w:t>
      </w:r>
      <w:r w:rsidRPr="00242620">
        <w:t xml:space="preserve">течение семи рабочих дней </w:t>
      </w:r>
      <w:r w:rsidRPr="00A7476A">
        <w:t>со дня поступления уведомления о планируемом строительстве, за исключением случая, предусмотренного</w:t>
      </w:r>
      <w:r w:rsidR="005A3CCA" w:rsidRPr="00A7476A">
        <w:t xml:space="preserve"> частью 8 </w:t>
      </w:r>
      <w:r w:rsidRPr="00A7476A">
        <w:t>настоящей статьи:</w:t>
      </w:r>
    </w:p>
    <w:p w14:paraId="13C68E93" w14:textId="6BE7C002" w:rsidR="006334C7" w:rsidRPr="00A7476A" w:rsidRDefault="006334C7" w:rsidP="003030E3">
      <w:pPr>
        <w:pStyle w:val="s1"/>
        <w:shd w:val="clear" w:color="auto" w:fill="FFFFFF"/>
        <w:spacing w:before="0" w:beforeAutospacing="0" w:after="0" w:afterAutospacing="0"/>
        <w:ind w:firstLine="709"/>
        <w:jc w:val="both"/>
      </w:pPr>
      <w:proofErr w:type="gramStart"/>
      <w:r w:rsidRPr="00A7476A">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181A5C">
        <w:t xml:space="preserve"> РФ</w:t>
      </w:r>
      <w:r w:rsidRPr="00A7476A">
        <w:t>, другими федеральными законами и действующим на дату поступления уведомления о планируемом строительстве, а также допустимости размещения</w:t>
      </w:r>
      <w:proofErr w:type="gramEnd"/>
      <w:r w:rsidRPr="00A7476A">
        <w:t xml:space="preserve">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w:t>
      </w:r>
    </w:p>
    <w:p w14:paraId="43585560"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w:t>
      </w:r>
      <w:proofErr w:type="gramEnd"/>
      <w:r w:rsidRPr="00A7476A">
        <w:t xml:space="preserve">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roofErr w:type="gramStart"/>
      <w:r w:rsidRPr="00A7476A">
        <w:t>Формы</w:t>
      </w:r>
      <w:r w:rsidR="005A3CCA" w:rsidRPr="00A7476A">
        <w:t xml:space="preserve"> уведомления </w:t>
      </w:r>
      <w:r w:rsidRPr="00A7476A">
        <w:t>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5A3CCA" w:rsidRPr="00A7476A">
        <w:t xml:space="preserve"> уведомления </w:t>
      </w:r>
      <w:r w:rsidRPr="00A7476A">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w:t>
      </w:r>
      <w:proofErr w:type="gramEnd"/>
      <w:r w:rsidRPr="00A7476A">
        <w:t xml:space="preserve">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ED011A7"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8. </w:t>
      </w:r>
      <w:proofErr w:type="gramStart"/>
      <w:r w:rsidRPr="00A7476A">
        <w:t xml:space="preserve">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w:t>
      </w:r>
      <w:r w:rsidRPr="00A7476A">
        <w:lastRenderedPageBreak/>
        <w:t>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w:t>
      </w:r>
      <w:proofErr w:type="gramEnd"/>
      <w:r w:rsidRPr="00A7476A">
        <w:t>, орган исполнительной власти субъекта Российской Федерации или орган местного самоуправления:</w:t>
      </w:r>
    </w:p>
    <w:p w14:paraId="7F41FBF8"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t>1) в срок не более чем три рабочих дня со дня поступления этого уведомления при отсутствии оснований для его возврата, предусмотренных</w:t>
      </w:r>
      <w:r w:rsidR="005A3CCA" w:rsidRPr="00A7476A">
        <w:t xml:space="preserve"> частью 6 </w:t>
      </w:r>
      <w:r w:rsidRPr="00A7476A">
        <w:t>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w:t>
      </w:r>
      <w:proofErr w:type="gramEnd"/>
      <w:r w:rsidRPr="00A7476A">
        <w:t xml:space="preserve"> дома в орган исполнительной власти субъекта Российской Федерации, уполномоченный в области охраны объектов культурного наследия;</w:t>
      </w:r>
    </w:p>
    <w:p w14:paraId="216C642A" w14:textId="0AF4B54B" w:rsidR="006334C7" w:rsidRPr="00A7476A" w:rsidRDefault="006334C7" w:rsidP="003030E3">
      <w:pPr>
        <w:pStyle w:val="s1"/>
        <w:shd w:val="clear" w:color="auto" w:fill="FFFFFF"/>
        <w:spacing w:before="0" w:beforeAutospacing="0" w:after="0" w:afterAutospacing="0"/>
        <w:ind w:firstLine="709"/>
        <w:jc w:val="both"/>
      </w:pPr>
      <w:proofErr w:type="gramStart"/>
      <w:r w:rsidRPr="00A7476A">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BD786C">
        <w:t xml:space="preserve"> РФ</w:t>
      </w:r>
      <w:r w:rsidRPr="00A7476A">
        <w:t>,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w:t>
      </w:r>
      <w:proofErr w:type="gramEnd"/>
      <w:r w:rsidRPr="00A7476A">
        <w:t xml:space="preserve">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этого уведомления;</w:t>
      </w:r>
    </w:p>
    <w:p w14:paraId="564B5787"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t xml:space="preserve">3) в срок </w:t>
      </w:r>
      <w:r w:rsidRPr="00242620">
        <w:t xml:space="preserve">не позднее двадцати рабочих дней </w:t>
      </w:r>
      <w:r w:rsidRPr="00A7476A">
        <w:t>со дня поступления этого уведомления направляет застройщику способом, определенным им в этом уведомлении, предусмотренное</w:t>
      </w:r>
      <w:r w:rsidR="005A3CCA" w:rsidRPr="00A7476A">
        <w:t xml:space="preserve"> пунктом 2 части 7 </w:t>
      </w:r>
      <w:r w:rsidRPr="00A7476A">
        <w:t>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r w:rsidRPr="00A7476A">
        <w:t xml:space="preserve">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369BFB2"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9. </w:t>
      </w:r>
      <w:proofErr w:type="gramStart"/>
      <w:r w:rsidRPr="00A7476A">
        <w:t>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w:t>
      </w:r>
      <w:r w:rsidR="005A3CCA" w:rsidRPr="00A7476A">
        <w:t xml:space="preserve"> пунктом 4 части 3 </w:t>
      </w:r>
      <w:r w:rsidRPr="00A7476A">
        <w:t>настоящей статьи описания внешнего облика объекта индивидуального жилищного</w:t>
      </w:r>
      <w:proofErr w:type="gramEnd"/>
      <w:r w:rsidRPr="00A7476A">
        <w:t xml:space="preserve"> </w:t>
      </w:r>
      <w:proofErr w:type="gramStart"/>
      <w:r w:rsidRPr="00A7476A">
        <w:t>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w:t>
      </w:r>
      <w:proofErr w:type="gramEnd"/>
      <w:r w:rsidRPr="00A7476A">
        <w:t xml:space="preserve"> </w:t>
      </w:r>
      <w:proofErr w:type="gramStart"/>
      <w:r w:rsidRPr="00A7476A">
        <w:t>архитектурным решениям</w:t>
      </w:r>
      <w:proofErr w:type="gramEnd"/>
      <w:r w:rsidRPr="00A7476A">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roofErr w:type="gramStart"/>
      <w:r w:rsidRPr="00A7476A">
        <w:t xml:space="preserve">В </w:t>
      </w:r>
      <w:r w:rsidRPr="00A7476A">
        <w:lastRenderedPageBreak/>
        <w:t xml:space="preserve">случае </w:t>
      </w:r>
      <w:r w:rsidR="00372853" w:rsidRPr="00A7476A">
        <w:t>не направления</w:t>
      </w:r>
      <w:r w:rsidRPr="00A7476A">
        <w:t xml:space="preserve">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roofErr w:type="gramEnd"/>
    </w:p>
    <w:p w14:paraId="2AEBC77D" w14:textId="77777777" w:rsidR="006334C7" w:rsidRPr="00A7476A" w:rsidRDefault="006334C7" w:rsidP="003030E3">
      <w:pPr>
        <w:pStyle w:val="s1"/>
        <w:shd w:val="clear" w:color="auto" w:fill="FFFFFF"/>
        <w:spacing w:before="0" w:beforeAutospacing="0" w:after="0" w:afterAutospacing="0"/>
        <w:ind w:firstLine="709"/>
        <w:jc w:val="both"/>
      </w:pPr>
      <w:r w:rsidRPr="00A7476A">
        <w:t>10. </w:t>
      </w:r>
      <w:r w:rsidR="005A3CCA" w:rsidRPr="00A7476A">
        <w:t>Уведомление</w:t>
      </w:r>
      <w:r w:rsidRPr="00A7476A">
        <w:t>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3250C640"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и действующим на дату поступления уведомления о планируемом строительстве;</w:t>
      </w:r>
      <w:proofErr w:type="gramEnd"/>
    </w:p>
    <w:p w14:paraId="5FD255CC"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2) размещение </w:t>
      </w:r>
      <w:proofErr w:type="gramStart"/>
      <w:r w:rsidRPr="00A7476A">
        <w:t>указанных</w:t>
      </w:r>
      <w:proofErr w:type="gramEnd"/>
      <w:r w:rsidRPr="00A7476A">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w:t>
      </w:r>
    </w:p>
    <w:p w14:paraId="23325711" w14:textId="77777777" w:rsidR="006334C7" w:rsidRPr="00A7476A" w:rsidRDefault="006334C7" w:rsidP="003030E3">
      <w:pPr>
        <w:pStyle w:val="s1"/>
        <w:shd w:val="clear" w:color="auto" w:fill="FFFFFF"/>
        <w:spacing w:before="0" w:beforeAutospacing="0" w:after="0" w:afterAutospacing="0"/>
        <w:ind w:firstLine="709"/>
        <w:jc w:val="both"/>
      </w:pPr>
      <w:r w:rsidRPr="00A7476A">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5D42E67D" w14:textId="77777777" w:rsidR="006334C7" w:rsidRPr="00A7476A" w:rsidRDefault="006334C7" w:rsidP="003030E3">
      <w:pPr>
        <w:pStyle w:val="s1"/>
        <w:shd w:val="clear" w:color="auto" w:fill="FFFFFF"/>
        <w:spacing w:before="0" w:beforeAutospacing="0" w:after="0" w:afterAutospacing="0"/>
        <w:ind w:firstLine="709"/>
        <w:jc w:val="both"/>
      </w:pPr>
      <w:proofErr w:type="gramStart"/>
      <w:r w:rsidRPr="00A7476A">
        <w:t>4) в срок, указанный в</w:t>
      </w:r>
      <w:r w:rsidR="005A3CCA" w:rsidRPr="00A7476A">
        <w:t xml:space="preserve"> части 9 </w:t>
      </w:r>
      <w:r w:rsidRPr="00A7476A">
        <w:t>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w:t>
      </w:r>
      <w:proofErr w:type="gramEnd"/>
      <w:r w:rsidRPr="00A7476A">
        <w:t xml:space="preserve"> исторического поселения федерального или регионального значения.</w:t>
      </w:r>
    </w:p>
    <w:p w14:paraId="6A9135E7"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11. </w:t>
      </w:r>
      <w:proofErr w:type="gramStart"/>
      <w:r w:rsidRPr="00A7476A">
        <w:t>В</w:t>
      </w:r>
      <w:r w:rsidR="005A3CCA" w:rsidRPr="00A7476A">
        <w:t xml:space="preserve"> уведомлении </w:t>
      </w:r>
      <w:r w:rsidRPr="00A7476A">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w:t>
      </w:r>
      <w:r w:rsidR="00B87990" w:rsidRPr="00A7476A">
        <w:t>ительства, которые установлены П</w:t>
      </w:r>
      <w:r w:rsidRPr="00A7476A">
        <w:t>равилами, документацией по планировке территории, или</w:t>
      </w:r>
      <w:proofErr w:type="gramEnd"/>
      <w:r w:rsidRPr="00A7476A">
        <w:t xml:space="preserve"> </w:t>
      </w:r>
      <w:proofErr w:type="gramStart"/>
      <w:r w:rsidRPr="00A7476A">
        <w:t xml:space="preserve">обязательных требований к параметрам объектов капитального строительства, которые установлены </w:t>
      </w:r>
      <w:r w:rsidR="000D368D" w:rsidRPr="00A7476A">
        <w:t>Градостроительным кодексом</w:t>
      </w:r>
      <w:r w:rsidRPr="00A7476A">
        <w:t>,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w:t>
      </w:r>
      <w:proofErr w:type="gramEnd"/>
      <w:r w:rsidRPr="00A7476A">
        <w:t xml:space="preserve"> земельного участка, виды ограничений использования земельного участка, в связи с </w:t>
      </w:r>
      <w:r w:rsidRPr="00A7476A">
        <w:lastRenderedPageBreak/>
        <w:t xml:space="preserve">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w:t>
      </w:r>
      <w:proofErr w:type="gramStart"/>
      <w:r w:rsidRPr="00A7476A">
        <w:t>В случае направления застройщику такого уведомления по основанию, предусмотренному</w:t>
      </w:r>
      <w:r w:rsidR="005A3CCA" w:rsidRPr="00A7476A">
        <w:t xml:space="preserve"> пунктом 4 части 10 </w:t>
      </w:r>
      <w:r w:rsidRPr="00A7476A">
        <w:t>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w:t>
      </w:r>
      <w:proofErr w:type="gramEnd"/>
      <w:r w:rsidRPr="00A7476A">
        <w:t xml:space="preserve"> регионального значения.</w:t>
      </w:r>
    </w:p>
    <w:p w14:paraId="5FCDDFB8"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12. </w:t>
      </w:r>
      <w:proofErr w:type="gramStart"/>
      <w:r w:rsidRPr="00A7476A">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w:t>
      </w:r>
      <w:r w:rsidR="005A3CCA" w:rsidRPr="00A7476A">
        <w:t xml:space="preserve"> части 7 или пункте 3 части 8 </w:t>
      </w:r>
      <w:r w:rsidRPr="00A7476A">
        <w:t>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w:t>
      </w:r>
      <w:proofErr w:type="gramEnd"/>
      <w:r w:rsidRPr="00A7476A">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80C78E5" w14:textId="77777777" w:rsidR="006334C7" w:rsidRPr="00A7476A" w:rsidRDefault="006334C7" w:rsidP="003030E3">
      <w:pPr>
        <w:pStyle w:val="s1"/>
        <w:shd w:val="clear" w:color="auto" w:fill="FFFFFF"/>
        <w:spacing w:before="0" w:beforeAutospacing="0" w:after="0" w:afterAutospacing="0"/>
        <w:ind w:firstLine="709"/>
        <w:jc w:val="both"/>
      </w:pPr>
      <w:r w:rsidRPr="00A7476A">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w:t>
      </w:r>
      <w:r w:rsidR="005A3CCA" w:rsidRPr="00A7476A">
        <w:t xml:space="preserve"> пунктом 1 части 10 </w:t>
      </w:r>
      <w:r w:rsidRPr="00A7476A">
        <w:t>настоящей статьи;</w:t>
      </w:r>
    </w:p>
    <w:p w14:paraId="1186EE58" w14:textId="77777777" w:rsidR="006334C7" w:rsidRPr="00A7476A" w:rsidRDefault="006334C7" w:rsidP="003030E3">
      <w:pPr>
        <w:pStyle w:val="s1"/>
        <w:shd w:val="clear" w:color="auto" w:fill="FFFFFF"/>
        <w:spacing w:before="0" w:beforeAutospacing="0" w:after="0" w:afterAutospacing="0"/>
        <w:ind w:firstLine="709"/>
        <w:jc w:val="both"/>
      </w:pPr>
      <w:r w:rsidRPr="00A7476A">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sidR="005A3CCA" w:rsidRPr="00A7476A">
        <w:t xml:space="preserve"> пунктом 2 или 3 части 10 </w:t>
      </w:r>
      <w:r w:rsidRPr="00A7476A">
        <w:t>настоящей статьи;</w:t>
      </w:r>
    </w:p>
    <w:p w14:paraId="007250E8" w14:textId="77777777" w:rsidR="006334C7" w:rsidRPr="00A7476A" w:rsidRDefault="006334C7" w:rsidP="003030E3">
      <w:pPr>
        <w:pStyle w:val="s1"/>
        <w:shd w:val="clear" w:color="auto" w:fill="FFFFFF"/>
        <w:spacing w:before="0" w:beforeAutospacing="0" w:after="0" w:afterAutospacing="0"/>
        <w:ind w:firstLine="709"/>
        <w:jc w:val="both"/>
      </w:pPr>
      <w:r w:rsidRPr="00A7476A">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w:t>
      </w:r>
      <w:r w:rsidR="005A3CCA" w:rsidRPr="00A7476A">
        <w:t xml:space="preserve"> пунктом 4 части 10</w:t>
      </w:r>
      <w:r w:rsidRPr="00A7476A">
        <w:t> настоящей статьи.</w:t>
      </w:r>
    </w:p>
    <w:p w14:paraId="3C968AD4"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13. </w:t>
      </w:r>
      <w:proofErr w:type="gramStart"/>
      <w:r w:rsidRPr="00A7476A">
        <w:t xml:space="preserve">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proofErr w:type="spellStart"/>
      <w:r w:rsidRPr="00A7476A">
        <w:t>ненаправление</w:t>
      </w:r>
      <w:proofErr w:type="spellEnd"/>
      <w:r w:rsidRPr="00A7476A">
        <w:t xml:space="preserve"> указанными органами в</w:t>
      </w:r>
      <w:proofErr w:type="gramEnd"/>
      <w:r w:rsidRPr="00A7476A">
        <w:t xml:space="preserve"> </w:t>
      </w:r>
      <w:proofErr w:type="gramStart"/>
      <w:r w:rsidRPr="00A7476A">
        <w:t>срок, предусмотренный</w:t>
      </w:r>
      <w:r w:rsidR="005A3CCA" w:rsidRPr="00A7476A">
        <w:t xml:space="preserve"> частью 7 или пунктом 3 части 8</w:t>
      </w:r>
      <w:r w:rsidR="00764A60" w:rsidRPr="00A7476A">
        <w:t xml:space="preserve"> </w:t>
      </w:r>
      <w:r w:rsidRPr="00A7476A">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w:t>
      </w:r>
      <w:proofErr w:type="gramEnd"/>
      <w:r w:rsidRPr="00A7476A">
        <w:t xml:space="preserve">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w:t>
      </w:r>
      <w:r w:rsidR="00764A60" w:rsidRPr="00A7476A">
        <w:t xml:space="preserve"> частью 1 </w:t>
      </w:r>
      <w:r w:rsidRPr="00A7476A">
        <w:t xml:space="preserve">настоящей статьи. Данное право сохраняется при переходе прав на </w:t>
      </w:r>
      <w:r w:rsidRPr="00A7476A">
        <w:lastRenderedPageBreak/>
        <w:t>земельный участок и объект индивидуального жилищного строительства или садовый дом, за исключением случаев, предусмотренных</w:t>
      </w:r>
      <w:r w:rsidR="00764A60" w:rsidRPr="00A7476A">
        <w:t xml:space="preserve"> пунктами 1-3 части 21.1 статьи 51 Градостроительного кодекса</w:t>
      </w:r>
      <w:r w:rsidRPr="00A7476A">
        <w:t>. При этом направление нового уведомления о планируемом строительстве не требуется.</w:t>
      </w:r>
    </w:p>
    <w:p w14:paraId="7658C9D8" w14:textId="67D4492D" w:rsidR="006334C7" w:rsidRPr="00A7476A" w:rsidRDefault="006334C7" w:rsidP="003030E3">
      <w:pPr>
        <w:pStyle w:val="s1"/>
        <w:shd w:val="clear" w:color="auto" w:fill="FFFFFF"/>
        <w:spacing w:before="0" w:beforeAutospacing="0" w:after="0" w:afterAutospacing="0"/>
        <w:ind w:firstLine="709"/>
        <w:jc w:val="both"/>
      </w:pPr>
      <w:r w:rsidRPr="00A7476A">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w:t>
      </w:r>
      <w:r w:rsidR="00F00757" w:rsidRPr="00A7476A">
        <w:t xml:space="preserve"> части 1 </w:t>
      </w:r>
      <w:r w:rsidRPr="00A7476A">
        <w:t>настоящей статьи, уведомление об этом в уполномоченные на выдачу разрешений на строительство орган местного самоуправления с указанием изменяемых параметров. Рассмотрение указанного уведомления осуществляется в соответствии с</w:t>
      </w:r>
      <w:r w:rsidR="00F00757" w:rsidRPr="00A7476A">
        <w:t xml:space="preserve"> частями 4-13 </w:t>
      </w:r>
      <w:r w:rsidRPr="00A7476A">
        <w:t>настоящей статьи. </w:t>
      </w:r>
      <w:r w:rsidR="00F00757" w:rsidRPr="00A7476A">
        <w:t xml:space="preserve">Форма </w:t>
      </w:r>
      <w:r w:rsidRPr="00A7476A">
        <w:t>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7445F2D" w14:textId="2311CB8E" w:rsidR="006334C7" w:rsidRDefault="006334C7" w:rsidP="001F1B44">
      <w:pPr>
        <w:pStyle w:val="s1"/>
        <w:shd w:val="clear" w:color="auto" w:fill="FFFFFF"/>
        <w:spacing w:before="0" w:beforeAutospacing="0" w:after="0" w:afterAutospacing="0"/>
        <w:ind w:firstLine="709"/>
        <w:jc w:val="both"/>
      </w:pPr>
      <w:r w:rsidRPr="00A7476A">
        <w:t xml:space="preserve">15. </w:t>
      </w:r>
      <w:proofErr w:type="gramStart"/>
      <w:r w:rsidRPr="00A7476A">
        <w:t xml:space="preserve">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r w:rsidR="00372853" w:rsidRPr="00A7476A">
        <w:t>не направления</w:t>
      </w:r>
      <w:proofErr w:type="gramEnd"/>
      <w:r w:rsidRPr="00A7476A">
        <w:t xml:space="preserve"> </w:t>
      </w:r>
      <w:proofErr w:type="gramStart"/>
      <w:r w:rsidRPr="00A7476A">
        <w:t>указанными органами в срок, предусмотренный</w:t>
      </w:r>
      <w:r w:rsidR="00F00757" w:rsidRPr="00A7476A">
        <w:t xml:space="preserve"> частью 7 или пунктом 3 части 8 </w:t>
      </w:r>
      <w:r w:rsidRPr="00A7476A">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w:t>
      </w:r>
      <w:proofErr w:type="gramEnd"/>
      <w:r w:rsidRPr="00A7476A">
        <w:t xml:space="preserve"> </w:t>
      </w:r>
      <w:proofErr w:type="gramStart"/>
      <w:r w:rsidRPr="00A7476A">
        <w:t>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w:t>
      </w:r>
      <w:proofErr w:type="gramEnd"/>
      <w:r w:rsidR="000D368D" w:rsidRPr="00A7476A">
        <w:t xml:space="preserve"> </w:t>
      </w:r>
      <w:proofErr w:type="gramStart"/>
      <w:r w:rsidR="000D368D" w:rsidRPr="00A7476A">
        <w:t>кодексом</w:t>
      </w:r>
      <w:r w:rsidRPr="00A7476A">
        <w:t>,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w:t>
      </w:r>
      <w:r w:rsidR="00F00757"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w:t>
      </w:r>
      <w:proofErr w:type="gramEnd"/>
      <w:r w:rsidRPr="00A7476A">
        <w:t xml:space="preserve"> </w:t>
      </w:r>
      <w:proofErr w:type="gramStart"/>
      <w:r w:rsidRPr="00A7476A">
        <w:t>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w:t>
      </w:r>
      <w:proofErr w:type="gramEnd"/>
      <w:r w:rsidRPr="00A7476A">
        <w:t xml:space="preserve">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w:t>
      </w:r>
      <w:r w:rsidRPr="00A7476A">
        <w:lastRenderedPageBreak/>
        <w:t>дома установленным параметрам и (или) недопустимости размещения объекта индивидуального жилищного строительства или садо</w:t>
      </w:r>
      <w:r w:rsidR="001F1B44" w:rsidRPr="00A7476A">
        <w:t>вого дома на земельном участке.</w:t>
      </w:r>
    </w:p>
    <w:p w14:paraId="7CBADBA0" w14:textId="77777777" w:rsidR="000B5BF1" w:rsidRPr="00A7476A" w:rsidRDefault="000B5BF1" w:rsidP="001F1B44">
      <w:pPr>
        <w:pStyle w:val="s1"/>
        <w:shd w:val="clear" w:color="auto" w:fill="FFFFFF"/>
        <w:spacing w:before="0" w:beforeAutospacing="0" w:after="0" w:afterAutospacing="0"/>
        <w:ind w:firstLine="709"/>
        <w:jc w:val="both"/>
      </w:pPr>
    </w:p>
    <w:p w14:paraId="28F2D95A" w14:textId="5477A148" w:rsidR="00003A38" w:rsidRPr="00A7476A" w:rsidRDefault="00F84DA6" w:rsidP="00242620">
      <w:pPr>
        <w:pStyle w:val="7"/>
        <w:ind w:firstLine="0"/>
      </w:pPr>
      <w:bookmarkStart w:id="47" w:name="_Toc158661472"/>
      <w:r w:rsidRPr="00A7476A">
        <w:t>Статья</w:t>
      </w:r>
      <w:r w:rsidR="00003A38" w:rsidRPr="00A7476A">
        <w:t xml:space="preserve"> 3</w:t>
      </w:r>
      <w:r w:rsidR="00A42090">
        <w:t>1</w:t>
      </w:r>
      <w:r w:rsidR="00003A38" w:rsidRPr="00A7476A">
        <w:t>. Выдача разрешения на ввод объекта в эксплуатацию</w:t>
      </w:r>
      <w:bookmarkEnd w:id="47"/>
    </w:p>
    <w:p w14:paraId="07892BB0" w14:textId="77777777" w:rsidR="00077468" w:rsidRPr="00A7476A" w:rsidRDefault="00077468" w:rsidP="003030E3">
      <w:pPr>
        <w:keepLines w:val="0"/>
        <w:widowControl w:val="0"/>
        <w:overflowPunct/>
        <w:spacing w:line="240" w:lineRule="auto"/>
        <w:ind w:firstLine="709"/>
        <w:jc w:val="center"/>
        <w:rPr>
          <w:sz w:val="24"/>
          <w:szCs w:val="24"/>
        </w:rPr>
      </w:pPr>
    </w:p>
    <w:p w14:paraId="345DB82F" w14:textId="77777777" w:rsidR="00064F32" w:rsidRPr="00A7476A" w:rsidRDefault="00064F32" w:rsidP="003030E3">
      <w:pPr>
        <w:pStyle w:val="s1"/>
        <w:spacing w:before="0" w:beforeAutospacing="0" w:after="0" w:afterAutospacing="0"/>
        <w:ind w:firstLine="709"/>
        <w:jc w:val="both"/>
      </w:pPr>
      <w:r w:rsidRPr="00A7476A">
        <w:t>1.</w:t>
      </w:r>
      <w:r w:rsidR="004719D7" w:rsidRPr="00A7476A">
        <w:t xml:space="preserve"> </w:t>
      </w:r>
      <w:proofErr w:type="gramStart"/>
      <w:r w:rsidR="004719D7" w:rsidRPr="00A7476A">
        <w:t>Разрешение</w:t>
      </w:r>
      <w:r w:rsidRPr="00A7476A">
        <w:t>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rsidR="004719D7" w:rsidRPr="00A7476A">
        <w:t xml:space="preserve">градостроительного </w:t>
      </w:r>
      <w:r w:rsidRPr="00A7476A">
        <w:t>плана земельного участка, разрешенному использованию земельного</w:t>
      </w:r>
      <w:proofErr w:type="gramEnd"/>
      <w:r w:rsidRPr="00A7476A">
        <w:t xml:space="preserve"> </w:t>
      </w:r>
      <w:proofErr w:type="gramStart"/>
      <w:r w:rsidRPr="00A7476A">
        <w:t>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w:t>
      </w:r>
      <w:proofErr w:type="gramEnd"/>
      <w:r w:rsidR="004719D7" w:rsidRPr="00A7476A">
        <w:t xml:space="preserve"> земельным </w:t>
      </w:r>
      <w:r w:rsidRPr="00A7476A">
        <w:t>и иным законодательством Российской Федерации.</w:t>
      </w:r>
    </w:p>
    <w:p w14:paraId="0A6FB43A" w14:textId="77777777" w:rsidR="009A2DE1" w:rsidRPr="00A7476A" w:rsidRDefault="009A2DE1" w:rsidP="009A2DE1">
      <w:pPr>
        <w:pStyle w:val="s1"/>
        <w:spacing w:before="0" w:beforeAutospacing="0" w:after="0" w:afterAutospacing="0"/>
        <w:ind w:firstLine="709"/>
        <w:jc w:val="both"/>
      </w:pPr>
      <w:r w:rsidRPr="00A7476A">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A7476A">
        <w:t>Росатом</w:t>
      </w:r>
      <w:proofErr w:type="spellEnd"/>
      <w:r w:rsidRPr="00A7476A">
        <w:t>" или Государственную корпорацию по космической деятельности "</w:t>
      </w:r>
      <w:proofErr w:type="spellStart"/>
      <w:r w:rsidRPr="00A7476A">
        <w:t>Роскосмос</w:t>
      </w:r>
      <w:proofErr w:type="spellEnd"/>
      <w:r w:rsidRPr="00A7476A">
        <w:t>", выдавшие разрешение на строительство.</w:t>
      </w:r>
    </w:p>
    <w:p w14:paraId="7A61BDAE" w14:textId="77777777" w:rsidR="00064F32" w:rsidRPr="00A7476A" w:rsidRDefault="00064F32" w:rsidP="003030E3">
      <w:pPr>
        <w:pStyle w:val="s1"/>
        <w:spacing w:before="0" w:beforeAutospacing="0" w:after="0" w:afterAutospacing="0"/>
        <w:ind w:firstLine="709"/>
        <w:jc w:val="both"/>
      </w:pPr>
      <w:r w:rsidRPr="00A7476A">
        <w:t xml:space="preserve">2.1. </w:t>
      </w:r>
      <w:proofErr w:type="gramStart"/>
      <w:r w:rsidRPr="00A7476A">
        <w:t>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w:t>
      </w:r>
      <w:r w:rsidR="004719D7" w:rsidRPr="00A7476A">
        <w:t xml:space="preserve"> частью 12 статьи 51 и частью 3.3 статьи 52 Градостроительного кодекса</w:t>
      </w:r>
      <w:r w:rsidRPr="00A7476A">
        <w:t>.</w:t>
      </w:r>
      <w:proofErr w:type="gramEnd"/>
    </w:p>
    <w:p w14:paraId="12B6A749" w14:textId="77777777" w:rsidR="009A2DE1" w:rsidRPr="00A7476A" w:rsidRDefault="009A2DE1" w:rsidP="009A2DE1">
      <w:pPr>
        <w:pStyle w:val="s1"/>
        <w:spacing w:before="0" w:beforeAutospacing="0" w:after="0" w:afterAutospacing="0"/>
        <w:ind w:firstLine="709"/>
        <w:jc w:val="both"/>
      </w:pPr>
      <w:r w:rsidRPr="00A7476A">
        <w:t xml:space="preserve">2.2. </w:t>
      </w:r>
      <w:proofErr w:type="gramStart"/>
      <w:r w:rsidRPr="00A7476A">
        <w:t>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roofErr w:type="gramEnd"/>
    </w:p>
    <w:p w14:paraId="043C64BA" w14:textId="77777777" w:rsidR="009A2DE1" w:rsidRPr="00A7476A" w:rsidRDefault="009A2DE1" w:rsidP="009A2DE1">
      <w:pPr>
        <w:pStyle w:val="s1"/>
        <w:spacing w:before="0" w:beforeAutospacing="0" w:after="0" w:afterAutospacing="0"/>
        <w:ind w:firstLine="709"/>
        <w:jc w:val="both"/>
      </w:pPr>
      <w:bookmarkStart w:id="48" w:name="Par3001"/>
      <w:bookmarkEnd w:id="48"/>
      <w:r w:rsidRPr="00A7476A">
        <w:t xml:space="preserve">1) непосредственно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Pr="00A7476A">
        <w:t>Росатом</w:t>
      </w:r>
      <w:proofErr w:type="spellEnd"/>
      <w:r w:rsidRPr="00A7476A">
        <w:t>", Государственной корпорацией по космической деятельности "</w:t>
      </w:r>
      <w:proofErr w:type="spellStart"/>
      <w:r w:rsidRPr="00A7476A">
        <w:t>Роскосмос</w:t>
      </w:r>
      <w:proofErr w:type="spellEnd"/>
      <w:r w:rsidRPr="00A7476A">
        <w:t>";</w:t>
      </w:r>
    </w:p>
    <w:p w14:paraId="1BF0F8CE" w14:textId="77777777" w:rsidR="009A2DE1" w:rsidRPr="00A7476A" w:rsidRDefault="009A2DE1" w:rsidP="009A2DE1">
      <w:pPr>
        <w:pStyle w:val="s1"/>
        <w:spacing w:before="0" w:beforeAutospacing="0" w:after="0" w:afterAutospacing="0"/>
        <w:ind w:firstLine="709"/>
        <w:jc w:val="both"/>
      </w:pPr>
      <w:r w:rsidRPr="00A7476A">
        <w:t xml:space="preserve">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0685CA63" w14:textId="0CAD20DF" w:rsidR="009A2DE1" w:rsidRPr="00954644" w:rsidRDefault="009A2DE1" w:rsidP="009A2DE1">
      <w:pPr>
        <w:pStyle w:val="s1"/>
        <w:spacing w:before="0" w:beforeAutospacing="0" w:after="0" w:afterAutospacing="0"/>
        <w:ind w:firstLine="709"/>
        <w:jc w:val="both"/>
      </w:pPr>
      <w:r w:rsidRPr="00A7476A">
        <w:t xml:space="preserve">3) </w:t>
      </w:r>
      <w:r w:rsidR="007F2453" w:rsidRPr="007F2453">
        <w:t xml:space="preserve">с использованием единого портала государственных и муниципальных услуг или региональных порталов государственных и муниципальных </w:t>
      </w:r>
      <w:r w:rsidR="007F2453" w:rsidRPr="00954644">
        <w:t xml:space="preserve">услуг (за исключением случаев, </w:t>
      </w:r>
      <w:r w:rsidR="007F2453" w:rsidRPr="00954644">
        <w:lastRenderedPageBreak/>
        <w:t>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r w:rsidRPr="00954644">
        <w:t>;</w:t>
      </w:r>
    </w:p>
    <w:p w14:paraId="55B1D962" w14:textId="77777777" w:rsidR="009A2DE1" w:rsidRPr="00A7476A" w:rsidRDefault="009A2DE1" w:rsidP="009A2DE1">
      <w:pPr>
        <w:pStyle w:val="s1"/>
        <w:spacing w:before="0" w:beforeAutospacing="0" w:after="0" w:afterAutospacing="0"/>
        <w:ind w:firstLine="709"/>
        <w:jc w:val="both"/>
      </w:pPr>
      <w:bookmarkStart w:id="49" w:name="Par3004"/>
      <w:bookmarkEnd w:id="49"/>
      <w:r w:rsidRPr="00A7476A">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22ED5EE4" w14:textId="77777777" w:rsidR="009A2DE1" w:rsidRPr="00A7476A" w:rsidRDefault="009A2DE1" w:rsidP="009A2DE1">
      <w:pPr>
        <w:pStyle w:val="s1"/>
        <w:spacing w:before="0" w:beforeAutospacing="0" w:after="0" w:afterAutospacing="0"/>
        <w:ind w:firstLine="709"/>
        <w:jc w:val="both"/>
      </w:pPr>
      <w:proofErr w:type="gramStart"/>
      <w:r w:rsidRPr="00A7476A">
        <w:t xml:space="preserve">5) для застройщиков, наименования которых содержат слова "специализированный застройщик", наряду со способами, указанными в </w:t>
      </w:r>
      <w:hyperlink w:anchor="Par3001" w:tooltip="1) непосредственно уполномоченными на выдачу разрешений на строительство в соответствии с частями 4 - 6 статьи 51 настоящего Кодекса федеральным органом исполнительной власти, органом исполнительной власти субъекта Российской Федерации, органом местного самоуп" w:history="1">
        <w:r w:rsidRPr="00A7476A">
          <w:t>пунктах 1</w:t>
        </w:r>
      </w:hyperlink>
      <w:r w:rsidRPr="00A7476A">
        <w:t xml:space="preserve"> - </w:t>
      </w:r>
      <w:hyperlink w:anchor="Par3004" w:tooltip="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history="1">
        <w:r w:rsidRPr="00A7476A">
          <w:t>4</w:t>
        </w:r>
      </w:hyperlink>
      <w:r w:rsidRPr="00A7476A">
        <w:t xml:space="preserve"> настоящей части, с использованием единой информационной системы жилищного строительства, предусмотренной Федеральным </w:t>
      </w:r>
      <w:hyperlink r:id="rId14" w:history="1">
        <w:r w:rsidRPr="00A7476A">
          <w:t>законом</w:t>
        </w:r>
      </w:hyperlink>
      <w:r w:rsidRPr="00A7476A">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w:t>
      </w:r>
      <w:proofErr w:type="gramEnd"/>
      <w:r w:rsidRPr="00A7476A">
        <w:t xml:space="preserve">, если </w:t>
      </w:r>
      <w:proofErr w:type="gramStart"/>
      <w:r w:rsidRPr="00A7476A">
        <w:t>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w:t>
      </w:r>
      <w:proofErr w:type="gramEnd"/>
      <w:r w:rsidRPr="00A7476A">
        <w:t xml:space="preserve">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075E25F3" w14:textId="77777777" w:rsidR="00064F32" w:rsidRPr="00954644" w:rsidRDefault="00064F32" w:rsidP="003030E3">
      <w:pPr>
        <w:pStyle w:val="s1"/>
        <w:spacing w:before="0" w:beforeAutospacing="0" w:after="0" w:afterAutospacing="0"/>
        <w:ind w:firstLine="709"/>
        <w:jc w:val="both"/>
      </w:pPr>
      <w:r w:rsidRPr="00954644">
        <w:t>3. Для принятия решения о выдаче разрешения на ввод объекта в эксплуатацию необходимы следующие документы:</w:t>
      </w:r>
    </w:p>
    <w:p w14:paraId="41E29BF1" w14:textId="77777777" w:rsidR="00064F32" w:rsidRPr="00954644" w:rsidRDefault="00064F32" w:rsidP="003030E3">
      <w:pPr>
        <w:pStyle w:val="s1"/>
        <w:spacing w:before="0" w:beforeAutospacing="0" w:after="0" w:afterAutospacing="0"/>
        <w:ind w:firstLine="709"/>
        <w:jc w:val="both"/>
      </w:pPr>
      <w:r w:rsidRPr="00954644">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B82EC2A" w14:textId="789A8ACD" w:rsidR="00064F32" w:rsidRPr="00954644" w:rsidRDefault="007F2453" w:rsidP="003030E3">
      <w:pPr>
        <w:pStyle w:val="s1"/>
        <w:spacing w:before="0" w:beforeAutospacing="0" w:after="0" w:afterAutospacing="0"/>
        <w:ind w:firstLine="709"/>
        <w:jc w:val="both"/>
      </w:pPr>
      <w:r w:rsidRPr="00954644">
        <w:t>2</w:t>
      </w:r>
      <w:r w:rsidR="00064F32" w:rsidRPr="00954644">
        <w:t>) разрешение на строительство;</w:t>
      </w:r>
    </w:p>
    <w:p w14:paraId="0B6BD938" w14:textId="6A273EA1" w:rsidR="005D4FE9" w:rsidRPr="00954644" w:rsidRDefault="007F2453" w:rsidP="005D4FE9">
      <w:pPr>
        <w:pStyle w:val="s1"/>
        <w:spacing w:before="0" w:beforeAutospacing="0" w:after="0" w:afterAutospacing="0"/>
        <w:ind w:firstLine="709"/>
        <w:jc w:val="both"/>
      </w:pPr>
      <w:r w:rsidRPr="00954644">
        <w:t>3</w:t>
      </w:r>
      <w:r w:rsidR="005D4FE9" w:rsidRPr="00954644">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4378E46D" w14:textId="0A1152FB" w:rsidR="00064F32" w:rsidRPr="00954644" w:rsidRDefault="007F2453" w:rsidP="003030E3">
      <w:pPr>
        <w:pStyle w:val="s1"/>
        <w:spacing w:before="0" w:beforeAutospacing="0" w:after="0" w:afterAutospacing="0"/>
        <w:ind w:firstLine="709"/>
        <w:jc w:val="both"/>
      </w:pPr>
      <w:proofErr w:type="gramStart"/>
      <w:r w:rsidRPr="00954644">
        <w:t>4</w:t>
      </w:r>
      <w:r w:rsidR="00064F32" w:rsidRPr="00954644">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14:paraId="0FE01473" w14:textId="55987E3C" w:rsidR="005D4FE9" w:rsidRPr="00954644" w:rsidRDefault="007F2453" w:rsidP="005D4FE9">
      <w:pPr>
        <w:pStyle w:val="s1"/>
        <w:spacing w:before="0" w:beforeAutospacing="0" w:after="0" w:afterAutospacing="0"/>
        <w:ind w:firstLine="709"/>
        <w:jc w:val="both"/>
      </w:pPr>
      <w:proofErr w:type="gramStart"/>
      <w:r w:rsidRPr="00954644">
        <w:t>5</w:t>
      </w:r>
      <w:r w:rsidR="005D4FE9" w:rsidRPr="00954644">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w:anchor="Par2943" w:tooltip="Статья 54. Государственный строительный надзор" w:history="1">
        <w:r w:rsidR="005D4FE9" w:rsidRPr="00954644">
          <w:t>частью 1 статьи 54</w:t>
        </w:r>
      </w:hyperlink>
      <w:r w:rsidR="005D4FE9" w:rsidRPr="00954644">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w:anchor="Par2300" w:tooltip="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 w:history="1">
        <w:r w:rsidR="005D4FE9" w:rsidRPr="00954644">
          <w:t>пункте 1 части 5 статьи 49</w:t>
        </w:r>
      </w:hyperlink>
      <w:r w:rsidR="005D4FE9" w:rsidRPr="00954644">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w:t>
      </w:r>
      <w:proofErr w:type="gramEnd"/>
      <w:r w:rsidR="005D4FE9" w:rsidRPr="00954644">
        <w:t xml:space="preserve"> </w:t>
      </w:r>
      <w:proofErr w:type="gramStart"/>
      <w:r w:rsidR="005D4FE9" w:rsidRPr="00954644">
        <w:t xml:space="preserve">соответствии с </w:t>
      </w:r>
      <w:hyperlink w:anchor="Par2807" w:tooltip="1.3. В случае внесения в рабочую документацию изменений, соответствующих требованиям, предусмотренным пунктами 1 - 5 части 3.8 статьи 49 настоящего Кодекса, приведение проектной документации в соответствие с такими изменениями, внесенными в рабочую документаци" w:history="1">
        <w:r w:rsidR="005D4FE9" w:rsidRPr="00954644">
          <w:t>частью 1.3 статьи 52</w:t>
        </w:r>
      </w:hyperlink>
      <w:r w:rsidR="005D4FE9" w:rsidRPr="00954644">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w:anchor="Par2962" w:tooltip="5. При строительстве, реконструкции объектов капитального строительства, указанных в части 1 настоящей статьи, в отношении которых осуществляется государственный строительный надзор, не осуществляются следующие виды государственного контроля (надзора):" w:history="1">
        <w:r w:rsidR="005D4FE9" w:rsidRPr="00954644">
          <w:t>частью 5 статьи 54</w:t>
        </w:r>
      </w:hyperlink>
      <w:r w:rsidR="005D4FE9" w:rsidRPr="00954644">
        <w:t xml:space="preserve"> Градостроительного Кодекса Российской Федерации;</w:t>
      </w:r>
      <w:proofErr w:type="gramEnd"/>
    </w:p>
    <w:p w14:paraId="3840D4FE" w14:textId="135E9885" w:rsidR="00064F32" w:rsidRPr="00954644" w:rsidRDefault="007F2453" w:rsidP="003030E3">
      <w:pPr>
        <w:pStyle w:val="s1"/>
        <w:spacing w:before="0" w:beforeAutospacing="0" w:after="0" w:afterAutospacing="0"/>
        <w:ind w:firstLine="709"/>
        <w:jc w:val="both"/>
      </w:pPr>
      <w:proofErr w:type="gramStart"/>
      <w:r w:rsidRPr="00954644">
        <w:t>6</w:t>
      </w:r>
      <w:r w:rsidR="00064F32" w:rsidRPr="00954644">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w:t>
      </w:r>
      <w:r w:rsidR="00D54D28" w:rsidRPr="00954644">
        <w:t xml:space="preserve"> Федеральным законом </w:t>
      </w:r>
      <w:r w:rsidR="00064F32" w:rsidRPr="00954644">
        <w:t xml:space="preserve">от 25 июня 2002 года N 73-ФЗ "Об объектах культурного наследия (памятниках истории и культуры) народов Российской Федерации", </w:t>
      </w:r>
      <w:r w:rsidR="00064F32" w:rsidRPr="00954644">
        <w:lastRenderedPageBreak/>
        <w:t>при проведении реставрации, консервации, ремонта этого объекта и его приспособления для современного использования;</w:t>
      </w:r>
      <w:proofErr w:type="gramEnd"/>
    </w:p>
    <w:p w14:paraId="2A37EAD1" w14:textId="2F919F66" w:rsidR="00064F32" w:rsidRPr="00954644" w:rsidRDefault="007F2453" w:rsidP="003030E3">
      <w:pPr>
        <w:pStyle w:val="s1"/>
        <w:spacing w:before="0" w:beforeAutospacing="0" w:after="0" w:afterAutospacing="0"/>
        <w:ind w:firstLine="709"/>
        <w:jc w:val="both"/>
      </w:pPr>
      <w:r w:rsidRPr="00954644">
        <w:t>7</w:t>
      </w:r>
      <w:r w:rsidR="00064F32" w:rsidRPr="00954644">
        <w:t>) технический план объекта капитального строительства, подготовленный в соответствии с</w:t>
      </w:r>
      <w:r w:rsidR="00D54D28" w:rsidRPr="00954644">
        <w:t xml:space="preserve"> Федеральным законом </w:t>
      </w:r>
      <w:r w:rsidR="00064F32" w:rsidRPr="00954644">
        <w:t>от 13 июля 2015 года N 218-ФЗ "О государственной регистрации недвижимости";</w:t>
      </w:r>
    </w:p>
    <w:p w14:paraId="3E3825E6" w14:textId="77777777" w:rsidR="00064F32" w:rsidRPr="00A7476A" w:rsidRDefault="00064F32" w:rsidP="003030E3">
      <w:pPr>
        <w:pStyle w:val="s1"/>
        <w:spacing w:before="0" w:beforeAutospacing="0" w:after="0" w:afterAutospacing="0"/>
        <w:ind w:firstLine="709"/>
        <w:jc w:val="both"/>
      </w:pPr>
      <w:r w:rsidRPr="00A7476A">
        <w:t xml:space="preserve">3.1. </w:t>
      </w:r>
      <w:proofErr w:type="gramStart"/>
      <w:r w:rsidRPr="00A7476A">
        <w:t>Указанные в</w:t>
      </w:r>
      <w:r w:rsidR="001F1F2E" w:rsidRPr="00A7476A">
        <w:t xml:space="preserve"> пунктах 5 и 8 части 3 </w:t>
      </w:r>
      <w:r w:rsidRPr="00A7476A">
        <w:t>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w:t>
      </w:r>
      <w:proofErr w:type="gramEnd"/>
      <w:r w:rsidRPr="00A7476A">
        <w:t xml:space="preserve">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w:t>
      </w:r>
      <w:r w:rsidR="001F1F2E" w:rsidRPr="00A7476A">
        <w:t xml:space="preserve"> законодательством </w:t>
      </w:r>
      <w:r w:rsidRPr="00A7476A">
        <w:t>об энергосбережении и о повышении энергетической эффективности.</w:t>
      </w:r>
    </w:p>
    <w:p w14:paraId="0B12B775" w14:textId="47F9FDA8" w:rsidR="00064F32" w:rsidRPr="00954644" w:rsidRDefault="00064F32" w:rsidP="003030E3">
      <w:pPr>
        <w:pStyle w:val="s1"/>
        <w:spacing w:before="0" w:beforeAutospacing="0" w:after="0" w:afterAutospacing="0"/>
        <w:ind w:firstLine="709"/>
        <w:jc w:val="both"/>
      </w:pPr>
      <w:r w:rsidRPr="00A7476A">
        <w:t xml:space="preserve">3.2. </w:t>
      </w:r>
      <w:proofErr w:type="gramStart"/>
      <w:r w:rsidRPr="00A7476A">
        <w:t xml:space="preserve">Документы (их копии или сведения, содержащиеся в них), </w:t>
      </w:r>
      <w:r w:rsidRPr="00954644">
        <w:t>указанные в</w:t>
      </w:r>
      <w:r w:rsidR="001F1F2E" w:rsidRPr="00954644">
        <w:t xml:space="preserve"> пунктах 1, </w:t>
      </w:r>
      <w:r w:rsidR="008D5CFE" w:rsidRPr="00954644">
        <w:t>2</w:t>
      </w:r>
      <w:r w:rsidR="001F1F2E" w:rsidRPr="00954644">
        <w:t xml:space="preserve"> и </w:t>
      </w:r>
      <w:r w:rsidR="008D5CFE" w:rsidRPr="00954644">
        <w:t>5</w:t>
      </w:r>
      <w:r w:rsidR="001F1F2E" w:rsidRPr="00954644">
        <w:t xml:space="preserve"> части 3 </w:t>
      </w:r>
      <w:r w:rsidRPr="00954644">
        <w:t>настоящей статьи, запрашиваются органами, указанными в</w:t>
      </w:r>
      <w:r w:rsidR="001F1F2E" w:rsidRPr="00954644">
        <w:t xml:space="preserve"> части 2 </w:t>
      </w:r>
      <w:r w:rsidRPr="00954644">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14:paraId="6814C13E" w14:textId="4FAB326C" w:rsidR="00064F32" w:rsidRPr="00A7476A" w:rsidRDefault="00064F32" w:rsidP="003030E3">
      <w:pPr>
        <w:pStyle w:val="s1"/>
        <w:spacing w:before="0" w:beforeAutospacing="0" w:after="0" w:afterAutospacing="0"/>
        <w:ind w:firstLine="709"/>
        <w:jc w:val="both"/>
      </w:pPr>
      <w:r w:rsidRPr="00954644">
        <w:t>3.3. Документы, указанные в</w:t>
      </w:r>
      <w:r w:rsidR="001F1F2E" w:rsidRPr="00954644">
        <w:t xml:space="preserve"> пунктах 1, </w:t>
      </w:r>
      <w:r w:rsidR="008D5CFE" w:rsidRPr="00954644">
        <w:t>3</w:t>
      </w:r>
      <w:r w:rsidR="001F1F2E" w:rsidRPr="00954644">
        <w:t xml:space="preserve">, и </w:t>
      </w:r>
      <w:r w:rsidR="008D5CFE" w:rsidRPr="00954644">
        <w:t>4</w:t>
      </w:r>
      <w:r w:rsidR="001F1F2E" w:rsidRPr="00954644">
        <w:t xml:space="preserve"> части 3 </w:t>
      </w:r>
      <w:r w:rsidRPr="00954644">
        <w:t>настоящей статьи</w:t>
      </w:r>
      <w:r w:rsidRPr="00A7476A">
        <w:t xml:space="preserve">,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A7476A">
        <w:t>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w:t>
      </w:r>
      <w:r w:rsidR="001F1F2E" w:rsidRPr="00A7476A">
        <w:t xml:space="preserve"> части 2 </w:t>
      </w:r>
      <w:r w:rsidRPr="00A7476A">
        <w:t>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14:paraId="7F465B22" w14:textId="77777777" w:rsidR="00064F32" w:rsidRPr="00A7476A" w:rsidRDefault="00064F32" w:rsidP="003030E3">
      <w:pPr>
        <w:pStyle w:val="s1"/>
        <w:spacing w:before="0" w:beforeAutospacing="0" w:after="0" w:afterAutospacing="0"/>
        <w:ind w:firstLine="709"/>
        <w:jc w:val="both"/>
      </w:pPr>
      <w:r w:rsidRPr="00A7476A">
        <w:t xml:space="preserve">3.4. </w:t>
      </w:r>
      <w:proofErr w:type="gramStart"/>
      <w:r w:rsidRPr="00A7476A">
        <w:t>По межведомственным запросам органов, указанных в</w:t>
      </w:r>
      <w:r w:rsidR="001F1F2E" w:rsidRPr="00A7476A">
        <w:t xml:space="preserve"> части 2 </w:t>
      </w:r>
      <w:r w:rsidRPr="00A7476A">
        <w:t>настоящей статьи, документы (их копии или сведения, содержащиеся в них), предусмотренные</w:t>
      </w:r>
      <w:r w:rsidR="001F1F2E" w:rsidRPr="00A7476A">
        <w:t xml:space="preserve"> частью 3 </w:t>
      </w:r>
      <w:r w:rsidRPr="00A7476A">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14:paraId="492331F8" w14:textId="77777777" w:rsidR="00064F32" w:rsidRPr="00A7476A" w:rsidRDefault="00064F32" w:rsidP="003030E3">
      <w:pPr>
        <w:pStyle w:val="s1"/>
        <w:spacing w:before="0" w:beforeAutospacing="0" w:after="0" w:afterAutospacing="0"/>
        <w:ind w:firstLine="709"/>
        <w:jc w:val="both"/>
      </w:pPr>
      <w:r w:rsidRPr="00A7476A">
        <w:t>3.5. В случае</w:t>
      </w:r>
      <w:proofErr w:type="gramStart"/>
      <w:r w:rsidRPr="00A7476A">
        <w:t>,</w:t>
      </w:r>
      <w:proofErr w:type="gramEnd"/>
      <w:r w:rsidRPr="00A7476A">
        <w:t xml:space="preserve">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w:t>
      </w:r>
      <w:r w:rsidR="001F1F2E" w:rsidRPr="00A7476A">
        <w:t xml:space="preserve"> пунктах 4, 5-11 части 3 </w:t>
      </w:r>
      <w:r w:rsidRPr="00A7476A">
        <w:t xml:space="preserve">настоящей статьи, оформляются в части, относящейся к соответствующему этапу строительства, реконструкции объекта капитального строительства. </w:t>
      </w:r>
      <w:proofErr w:type="gramStart"/>
      <w:r w:rsidRPr="00A7476A">
        <w:t>В указанном случае в заявлении о выдаче разрешения на ввод объекта в эксплуатацию</w:t>
      </w:r>
      <w:proofErr w:type="gramEnd"/>
      <w:r w:rsidRPr="00A7476A">
        <w:t xml:space="preserve">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6640D26E" w14:textId="77777777" w:rsidR="00064F32" w:rsidRPr="00A7476A" w:rsidRDefault="00064F32" w:rsidP="003030E3">
      <w:pPr>
        <w:pStyle w:val="s1"/>
        <w:spacing w:before="0" w:beforeAutospacing="0" w:after="0" w:afterAutospacing="0"/>
        <w:ind w:firstLine="709"/>
        <w:jc w:val="both"/>
      </w:pPr>
      <w:r w:rsidRPr="00A7476A">
        <w:lastRenderedPageBreak/>
        <w:t xml:space="preserve">4. </w:t>
      </w:r>
      <w:proofErr w:type="gramStart"/>
      <w:r w:rsidRPr="00A7476A">
        <w:t>Правительством Российской Федерации могут устанавливаться помимо предусмотренных</w:t>
      </w:r>
      <w:r w:rsidR="001F1F2E" w:rsidRPr="00A7476A">
        <w:t xml:space="preserve"> частью 3 </w:t>
      </w:r>
      <w:r w:rsidRPr="00A7476A">
        <w:t>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14:paraId="5FD5AFE8" w14:textId="77777777" w:rsidR="00064F32" w:rsidRPr="00A7476A" w:rsidRDefault="00064F32" w:rsidP="003030E3">
      <w:pPr>
        <w:pStyle w:val="s1"/>
        <w:spacing w:before="0" w:beforeAutospacing="0" w:after="0" w:afterAutospacing="0"/>
        <w:ind w:firstLine="709"/>
        <w:jc w:val="both"/>
      </w:pPr>
      <w:r w:rsidRPr="00A7476A">
        <w:t>4.1. Для получения разрешения на ввод объекта в эксплуатацию разрешается требовать только указанные в</w:t>
      </w:r>
      <w:r w:rsidR="001F1F2E" w:rsidRPr="00A7476A">
        <w:t xml:space="preserve"> частях 3 и 4 </w:t>
      </w:r>
      <w:r w:rsidRPr="00A7476A">
        <w:t>настоящей статьи документы. Документы, предусмотренные</w:t>
      </w:r>
      <w:r w:rsidR="001F1F2E" w:rsidRPr="00A7476A">
        <w:t xml:space="preserve"> частями 3 и 4 </w:t>
      </w:r>
      <w:r w:rsidRPr="00A7476A">
        <w:t>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w:t>
      </w:r>
      <w:r w:rsidR="001F1F2E" w:rsidRPr="00A7476A">
        <w:t xml:space="preserve"> электронной подписью</w:t>
      </w:r>
      <w:r w:rsidRPr="00A7476A">
        <w:t xml:space="preserve">, в случае, если это указано в заявлении о выдаче разрешения на ввод объекта в эксплуатацию. </w:t>
      </w:r>
      <w:proofErr w:type="gramStart"/>
      <w:r w:rsidRPr="00A7476A">
        <w:t>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w:t>
      </w:r>
      <w:r w:rsidR="001F1F2E" w:rsidRPr="00A7476A">
        <w:t xml:space="preserve"> случаи</w:t>
      </w:r>
      <w:r w:rsidRPr="00A7476A">
        <w:t>,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w:t>
      </w:r>
      <w:proofErr w:type="gramEnd"/>
      <w:r w:rsidRPr="00A7476A">
        <w:t> </w:t>
      </w:r>
      <w:proofErr w:type="gramStart"/>
      <w:r w:rsidR="001F1F2E" w:rsidRPr="00A7476A">
        <w:t xml:space="preserve">Порядок </w:t>
      </w:r>
      <w:r w:rsidRPr="00A7476A">
        <w:t>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w:t>
      </w:r>
      <w:proofErr w:type="spellStart"/>
      <w:r w:rsidRPr="00A7476A">
        <w:t>Росатом</w:t>
      </w:r>
      <w:proofErr w:type="spellEnd"/>
      <w:r w:rsidRPr="00A7476A">
        <w:t>" или Государственную корпорацию по космической деятельности "</w:t>
      </w:r>
      <w:proofErr w:type="spellStart"/>
      <w:r w:rsidRPr="00A7476A">
        <w:t>Роскосмос</w:t>
      </w:r>
      <w:proofErr w:type="spellEnd"/>
      <w:r w:rsidRPr="00A7476A">
        <w:t>" в электронной форме устанавливается Правительством Российской Федерации.</w:t>
      </w:r>
      <w:proofErr w:type="gramEnd"/>
    </w:p>
    <w:p w14:paraId="23CA5157" w14:textId="77777777" w:rsidR="00064F32" w:rsidRPr="00A7476A" w:rsidRDefault="00064F32" w:rsidP="003030E3">
      <w:pPr>
        <w:pStyle w:val="s1"/>
        <w:spacing w:before="0" w:beforeAutospacing="0" w:after="0" w:afterAutospacing="0"/>
        <w:ind w:firstLine="709"/>
        <w:jc w:val="both"/>
      </w:pPr>
      <w:r w:rsidRPr="00A7476A">
        <w:t xml:space="preserve">5. </w:t>
      </w:r>
      <w:proofErr w:type="gramStart"/>
      <w:r w:rsidRPr="00A7476A">
        <w:t>Орган,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w:t>
      </w:r>
      <w:r w:rsidR="001F1F2E" w:rsidRPr="00A7476A">
        <w:t xml:space="preserve"> части 3 </w:t>
      </w:r>
      <w:r w:rsidRPr="00A7476A">
        <w:t>настоящей статьи, осмотр объекта капитального строительства и выдать заявителю разрешение на ввод объекта</w:t>
      </w:r>
      <w:proofErr w:type="gramEnd"/>
      <w:r w:rsidRPr="00A7476A">
        <w:t xml:space="preserve"> в эксплуатацию или отказать в выдаче такого разрешения с указанием причин отказа. </w:t>
      </w:r>
      <w:proofErr w:type="gramStart"/>
      <w:r w:rsidRPr="00A7476A">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C41DD" w:rsidRPr="00A7476A">
        <w:t xml:space="preserve"> градостроительного </w:t>
      </w:r>
      <w:r w:rsidRPr="00A7476A">
        <w:t>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w:t>
      </w:r>
      <w:proofErr w:type="gramEnd"/>
      <w:r w:rsidRPr="00A7476A">
        <w:t xml:space="preserve"> </w:t>
      </w:r>
      <w:proofErr w:type="gramStart"/>
      <w:r w:rsidRPr="00A7476A">
        <w:t>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w:t>
      </w:r>
      <w:r w:rsidR="001F1F2E" w:rsidRPr="00A7476A">
        <w:t xml:space="preserve"> земельным </w:t>
      </w:r>
      <w:r w:rsidRPr="00A7476A">
        <w:t>и иным законодательством Российской Федерации, требованиям проектной документации, в том числе требованиям энергетической</w:t>
      </w:r>
      <w:proofErr w:type="gramEnd"/>
      <w:r w:rsidRPr="00A7476A">
        <w:t xml:space="preserve"> эффективности и требованиям оснащенности объекта капитального строительства приборами учета используемых энергетических ресурсов. В случае</w:t>
      </w:r>
      <w:proofErr w:type="gramStart"/>
      <w:r w:rsidRPr="00A7476A">
        <w:t>,</w:t>
      </w:r>
      <w:proofErr w:type="gramEnd"/>
      <w:r w:rsidRPr="00A7476A">
        <w:t xml:space="preserve"> если при строительстве, реконструкции объекта капитального строительства осуществляется государственный строительный надзор в соответствии с</w:t>
      </w:r>
      <w:r w:rsidR="00AD4693" w:rsidRPr="00A7476A">
        <w:t xml:space="preserve"> частью 1 статьи 54 Градостроительного кодекса</w:t>
      </w:r>
      <w:r w:rsidRPr="00A7476A">
        <w:t>, осмотр такого объекта органом, выдавшим разрешение на строительство, не проводится.</w:t>
      </w:r>
    </w:p>
    <w:p w14:paraId="239F4C53" w14:textId="5FCAD05E" w:rsidR="005D4FE9" w:rsidRPr="00A7476A" w:rsidRDefault="005D4FE9" w:rsidP="005D4FE9">
      <w:pPr>
        <w:pStyle w:val="s1"/>
        <w:spacing w:before="0" w:beforeAutospacing="0" w:after="0" w:afterAutospacing="0"/>
        <w:ind w:firstLine="709"/>
        <w:jc w:val="both"/>
      </w:pPr>
      <w:r w:rsidRPr="00A7476A">
        <w:t xml:space="preserve">5.1. </w:t>
      </w:r>
      <w:r w:rsidR="008D5CFE" w:rsidRPr="008D5CFE">
        <w:t>В случае</w:t>
      </w:r>
      <w:proofErr w:type="gramStart"/>
      <w:r w:rsidR="008D5CFE" w:rsidRPr="008D5CFE">
        <w:t>,</w:t>
      </w:r>
      <w:proofErr w:type="gramEnd"/>
      <w:r w:rsidR="008D5CFE" w:rsidRPr="008D5CFE">
        <w:t xml:space="preserve"> если после выдачи разрешения на ввод объекта капитального строительства в эксплуатацию в связи с приостановлением осуществления государственного </w:t>
      </w:r>
      <w:r w:rsidR="008D5CFE" w:rsidRPr="008D5CFE">
        <w:lastRenderedPageBreak/>
        <w:t>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r w:rsidRPr="00A7476A">
        <w:t>.</w:t>
      </w:r>
    </w:p>
    <w:p w14:paraId="313FDE33" w14:textId="77777777" w:rsidR="005D4FE9" w:rsidRPr="00A7476A" w:rsidRDefault="005D4FE9" w:rsidP="005D4FE9">
      <w:pPr>
        <w:pStyle w:val="s1"/>
        <w:spacing w:before="0" w:beforeAutospacing="0" w:after="0" w:afterAutospacing="0"/>
        <w:ind w:firstLine="709"/>
        <w:jc w:val="both"/>
      </w:pPr>
      <w:r w:rsidRPr="00A7476A">
        <w:t xml:space="preserve">5.2. Обязательным приложением к указанному в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части 5.1</w:t>
        </w:r>
      </w:hyperlink>
      <w:r w:rsidRPr="00A7476A">
        <w:t xml:space="preserve">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w:t>
      </w:r>
      <w:hyperlink w:anchor="Par3011" w:tooltip="3. Для принятия решения о выдаче разрешения на ввод объекта в эксплуатацию необходимы следующие документы:" w:history="1">
        <w:r w:rsidRPr="00A7476A">
          <w:t>частью 3</w:t>
        </w:r>
      </w:hyperlink>
      <w:r w:rsidRPr="00A7476A">
        <w:t xml:space="preserve">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частью 5.1</w:t>
        </w:r>
      </w:hyperlink>
      <w:r w:rsidRPr="00A7476A">
        <w:t xml:space="preserve"> настоящей статьи.</w:t>
      </w:r>
    </w:p>
    <w:p w14:paraId="7A3C2064" w14:textId="77777777" w:rsidR="005D4FE9" w:rsidRPr="00A7476A" w:rsidRDefault="005D4FE9" w:rsidP="005D4FE9">
      <w:pPr>
        <w:pStyle w:val="s1"/>
        <w:spacing w:before="0" w:beforeAutospacing="0" w:after="0" w:afterAutospacing="0"/>
        <w:ind w:firstLine="709"/>
        <w:jc w:val="both"/>
      </w:pPr>
      <w:r w:rsidRPr="00A7476A">
        <w:t xml:space="preserve">5.3. </w:t>
      </w:r>
      <w:proofErr w:type="gramStart"/>
      <w:r w:rsidRPr="00A7476A">
        <w:t>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выдавшие разрешение на ввод объекта капитального строительства в эксплуатацию</w:t>
      </w:r>
      <w:proofErr w:type="gramEnd"/>
      <w:r w:rsidRPr="00A7476A">
        <w:t>,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6FB3A2AC" w14:textId="77777777" w:rsidR="005D4FE9" w:rsidRPr="00A7476A" w:rsidRDefault="005D4FE9" w:rsidP="005D4FE9">
      <w:pPr>
        <w:pStyle w:val="s1"/>
        <w:spacing w:before="0" w:beforeAutospacing="0" w:after="0" w:afterAutospacing="0"/>
        <w:ind w:firstLine="709"/>
        <w:jc w:val="both"/>
      </w:pPr>
      <w:r w:rsidRPr="00A7476A">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5974948C" w14:textId="77777777" w:rsidR="00064F32" w:rsidRPr="00A7476A" w:rsidRDefault="00064F32" w:rsidP="003030E3">
      <w:pPr>
        <w:pStyle w:val="s1"/>
        <w:spacing w:before="0" w:beforeAutospacing="0" w:after="0" w:afterAutospacing="0"/>
        <w:ind w:firstLine="709"/>
        <w:jc w:val="both"/>
      </w:pPr>
      <w:r w:rsidRPr="00A7476A">
        <w:t>1) отсутствие документов, указанных в</w:t>
      </w:r>
      <w:r w:rsidR="00AD4693" w:rsidRPr="00A7476A">
        <w:t xml:space="preserve"> частях 3 и 4 </w:t>
      </w:r>
      <w:r w:rsidRPr="00A7476A">
        <w:t>настоящей статьи;</w:t>
      </w:r>
    </w:p>
    <w:p w14:paraId="6873A6A2" w14:textId="77777777" w:rsidR="00064F32" w:rsidRPr="00A7476A" w:rsidRDefault="00064F32" w:rsidP="003030E3">
      <w:pPr>
        <w:pStyle w:val="s1"/>
        <w:spacing w:before="0" w:beforeAutospacing="0" w:after="0" w:afterAutospacing="0"/>
        <w:ind w:firstLine="709"/>
        <w:jc w:val="both"/>
      </w:pPr>
      <w:proofErr w:type="gramStart"/>
      <w:r w:rsidRPr="00A7476A">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D4693" w:rsidRPr="00A7476A">
        <w:t xml:space="preserve"> градостроительного </w:t>
      </w:r>
      <w:r w:rsidRPr="00A7476A">
        <w:t>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7476A">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37CC84A5" w14:textId="77777777" w:rsidR="00064F32" w:rsidRPr="00A7476A" w:rsidRDefault="00064F32" w:rsidP="003030E3">
      <w:pPr>
        <w:pStyle w:val="s1"/>
        <w:spacing w:before="0" w:beforeAutospacing="0" w:after="0" w:afterAutospacing="0"/>
        <w:ind w:firstLine="709"/>
        <w:jc w:val="both"/>
      </w:pPr>
      <w:r w:rsidRPr="00A7476A">
        <w:t xml:space="preserve">3) </w:t>
      </w:r>
      <w:r w:rsidR="00631617" w:rsidRPr="00A7476A">
        <w:rPr>
          <w:rStyle w:val="blk"/>
        </w:rPr>
        <w:t xml:space="preserve">несоответствие объекта капитального строительства требованиям, установленным в разрешении на строительство, за исключением </w:t>
      </w:r>
      <w:proofErr w:type="gramStart"/>
      <w:r w:rsidR="00631617" w:rsidRPr="00A7476A">
        <w:rPr>
          <w:rStyle w:val="blk"/>
        </w:rPr>
        <w:t>случаев изменения площади объекта капитального строительства</w:t>
      </w:r>
      <w:proofErr w:type="gramEnd"/>
      <w:r w:rsidR="00631617" w:rsidRPr="00A7476A">
        <w:rPr>
          <w:rStyle w:val="blk"/>
        </w:rPr>
        <w:t xml:space="preserve"> в соответствии с частью 6.2 настоящей статьи;</w:t>
      </w:r>
    </w:p>
    <w:p w14:paraId="3C098815" w14:textId="77777777" w:rsidR="00064F32" w:rsidRPr="00A7476A" w:rsidRDefault="00064F32" w:rsidP="003030E3">
      <w:pPr>
        <w:pStyle w:val="s1"/>
        <w:spacing w:before="0" w:beforeAutospacing="0" w:after="0" w:afterAutospacing="0"/>
        <w:ind w:firstLine="709"/>
        <w:jc w:val="both"/>
      </w:pPr>
      <w:r w:rsidRPr="00A7476A">
        <w:t xml:space="preserve">4) </w:t>
      </w:r>
      <w:r w:rsidR="00631617" w:rsidRPr="00A7476A">
        <w:rPr>
          <w:rStyle w:val="blk"/>
        </w:rPr>
        <w:t xml:space="preserve">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00631617" w:rsidRPr="00A7476A">
        <w:rPr>
          <w:rStyle w:val="blk"/>
        </w:rPr>
        <w:t>случаев изменения площади объекта капитального строительства</w:t>
      </w:r>
      <w:proofErr w:type="gramEnd"/>
      <w:r w:rsidR="00631617" w:rsidRPr="00A7476A">
        <w:rPr>
          <w:rStyle w:val="blk"/>
        </w:rPr>
        <w:t xml:space="preserve"> в соответствии с частью 6.2 настоящей статьи;</w:t>
      </w:r>
    </w:p>
    <w:p w14:paraId="54B654CF" w14:textId="77777777" w:rsidR="00064F32" w:rsidRPr="00A7476A" w:rsidRDefault="00064F32" w:rsidP="003030E3">
      <w:pPr>
        <w:pStyle w:val="s1"/>
        <w:spacing w:before="0" w:beforeAutospacing="0" w:after="0" w:afterAutospacing="0"/>
        <w:ind w:firstLine="709"/>
        <w:jc w:val="both"/>
      </w:pPr>
      <w:proofErr w:type="gramStart"/>
      <w:r w:rsidRPr="00A7476A">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w:t>
      </w:r>
      <w:r w:rsidR="00AD4693" w:rsidRPr="00A7476A">
        <w:t xml:space="preserve"> земельным </w:t>
      </w:r>
      <w:r w:rsidRPr="00A7476A">
        <w:t>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w:t>
      </w:r>
      <w:r w:rsidR="00AD4693" w:rsidRPr="00A7476A">
        <w:t xml:space="preserve"> пунктом 9 части 7 статьи 51 </w:t>
      </w:r>
      <w:r w:rsidR="000D368D" w:rsidRPr="00A7476A">
        <w:t>Градостроительного</w:t>
      </w:r>
      <w:proofErr w:type="gramEnd"/>
      <w:r w:rsidR="000D368D" w:rsidRPr="00A7476A">
        <w:t xml:space="preserve"> кодекса</w:t>
      </w:r>
      <w:r w:rsidRPr="00A7476A">
        <w:t xml:space="preserve">, и строящийся, реконструируемый объект капитального </w:t>
      </w:r>
      <w:r w:rsidRPr="00A7476A">
        <w:lastRenderedPageBreak/>
        <w:t>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71E07877" w14:textId="77777777" w:rsidR="00064F32" w:rsidRPr="00A7476A" w:rsidRDefault="00064F32" w:rsidP="003030E3">
      <w:pPr>
        <w:pStyle w:val="s1"/>
        <w:spacing w:before="0" w:beforeAutospacing="0" w:after="0" w:afterAutospacing="0"/>
        <w:ind w:firstLine="709"/>
        <w:jc w:val="both"/>
      </w:pPr>
      <w:r w:rsidRPr="00A7476A">
        <w:t>6.1. Неполучение (несвоевременное получение) документов, запрошенных в соответствии с</w:t>
      </w:r>
      <w:r w:rsidR="00AD4693" w:rsidRPr="00A7476A">
        <w:t xml:space="preserve"> частями 3.2 и 3.3 </w:t>
      </w:r>
      <w:r w:rsidRPr="00A7476A">
        <w:t>настоящей статьи, не может являться основанием для отказа в выдаче разрешения на ввод объекта в эксплуатацию.</w:t>
      </w:r>
    </w:p>
    <w:p w14:paraId="4B7A6351" w14:textId="77777777" w:rsidR="005D4FE9" w:rsidRPr="00A7476A" w:rsidRDefault="005D4FE9" w:rsidP="005D4FE9">
      <w:pPr>
        <w:pStyle w:val="s1"/>
        <w:spacing w:before="0" w:beforeAutospacing="0" w:after="0" w:afterAutospacing="0"/>
        <w:ind w:firstLine="709"/>
        <w:jc w:val="both"/>
      </w:pPr>
      <w:r w:rsidRPr="00A7476A">
        <w:t xml:space="preserve">6.2. </w:t>
      </w:r>
      <w:proofErr w:type="gramStart"/>
      <w:r w:rsidRPr="00A7476A">
        <w:t>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w:t>
      </w:r>
      <w:proofErr w:type="gramEnd"/>
      <w:r w:rsidRPr="00A7476A">
        <w:t xml:space="preserve"> количества этажей, помещений (при наличии) и </w:t>
      </w:r>
      <w:proofErr w:type="spellStart"/>
      <w:r w:rsidRPr="00A7476A">
        <w:t>машино</w:t>
      </w:r>
      <w:proofErr w:type="spellEnd"/>
      <w:r w:rsidRPr="00A7476A">
        <w:t>-мест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3140FE75" w14:textId="77777777" w:rsidR="00064F32" w:rsidRPr="00A7476A" w:rsidRDefault="00AD4693" w:rsidP="003030E3">
      <w:pPr>
        <w:pStyle w:val="s1"/>
        <w:spacing w:before="0" w:beforeAutospacing="0" w:after="0" w:afterAutospacing="0"/>
        <w:ind w:firstLine="709"/>
        <w:jc w:val="both"/>
      </w:pPr>
      <w:r w:rsidRPr="00A7476A">
        <w:t>7</w:t>
      </w:r>
      <w:r w:rsidR="00064F32" w:rsidRPr="00A7476A">
        <w:t>. Отказ в выдаче разрешения на ввод объекта в эксплуатацию может быть оспорен в судебном порядке.</w:t>
      </w:r>
    </w:p>
    <w:p w14:paraId="256E94CA" w14:textId="77777777" w:rsidR="00064F32" w:rsidRPr="00A7476A" w:rsidRDefault="00AD4693" w:rsidP="003030E3">
      <w:pPr>
        <w:pStyle w:val="s1"/>
        <w:spacing w:before="0" w:beforeAutospacing="0" w:after="0" w:afterAutospacing="0"/>
        <w:ind w:firstLine="709"/>
        <w:jc w:val="both"/>
      </w:pPr>
      <w:r w:rsidRPr="00A7476A">
        <w:t>8</w:t>
      </w:r>
      <w:r w:rsidR="00064F32" w:rsidRPr="00A7476A">
        <w:t xml:space="preserve">. </w:t>
      </w:r>
      <w:proofErr w:type="gramStart"/>
      <w:r w:rsidR="00064F32" w:rsidRPr="00A7476A">
        <w:t>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064F32" w:rsidRPr="00A7476A">
        <w:t>Росатом</w:t>
      </w:r>
      <w:proofErr w:type="spellEnd"/>
      <w:r w:rsidR="00064F32" w:rsidRPr="00A7476A">
        <w:t>" или Государственную корпорацию по космической деятельности "</w:t>
      </w:r>
      <w:proofErr w:type="spellStart"/>
      <w:r w:rsidR="00064F32" w:rsidRPr="00A7476A">
        <w:t>Роскосмос</w:t>
      </w:r>
      <w:proofErr w:type="spellEnd"/>
      <w:r w:rsidR="00064F32" w:rsidRPr="00A7476A">
        <w:t>",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w:t>
      </w:r>
      <w:proofErr w:type="gramEnd"/>
      <w:r w:rsidR="00064F32" w:rsidRPr="00A7476A">
        <w:t xml:space="preserve">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w:t>
      </w:r>
      <w:r w:rsidR="00AC41DD" w:rsidRPr="00A7476A">
        <w:t xml:space="preserve"> градостроительной </w:t>
      </w:r>
      <w:r w:rsidR="00064F32" w:rsidRPr="00A7476A">
        <w:t>деятельности.</w:t>
      </w:r>
    </w:p>
    <w:p w14:paraId="1E4ECB66" w14:textId="77777777" w:rsidR="00064F32" w:rsidRPr="00A7476A" w:rsidRDefault="00AD4693" w:rsidP="003030E3">
      <w:pPr>
        <w:pStyle w:val="s1"/>
        <w:spacing w:before="0" w:beforeAutospacing="0" w:after="0" w:afterAutospacing="0"/>
        <w:ind w:firstLine="709"/>
        <w:jc w:val="both"/>
      </w:pPr>
      <w:r w:rsidRPr="00A7476A">
        <w:t>8</w:t>
      </w:r>
      <w:r w:rsidR="00064F32" w:rsidRPr="00A7476A">
        <w:t xml:space="preserve">.1. </w:t>
      </w:r>
      <w:proofErr w:type="gramStart"/>
      <w:r w:rsidR="00064F32" w:rsidRPr="00A7476A">
        <w:t>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064F32" w:rsidRPr="00A7476A">
        <w:t>Росатом</w:t>
      </w:r>
      <w:proofErr w:type="spellEnd"/>
      <w:r w:rsidR="00064F32" w:rsidRPr="00A7476A">
        <w:t>" или Государственная корпорация по космической деятельности "</w:t>
      </w:r>
      <w:proofErr w:type="spellStart"/>
      <w:r w:rsidR="00064F32" w:rsidRPr="00A7476A">
        <w:t>Роскосмос</w:t>
      </w:r>
      <w:proofErr w:type="spellEnd"/>
      <w:r w:rsidR="00064F32" w:rsidRPr="00A7476A">
        <w:t>",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w:t>
      </w:r>
      <w:proofErr w:type="gramEnd"/>
      <w:r w:rsidR="00064F32" w:rsidRPr="00A7476A">
        <w:t xml:space="preserve"> межведомственного электронного взаимодействия) передачу в уполномоченные на размещение в государственных информационных системах обеспечения</w:t>
      </w:r>
      <w:r w:rsidR="00AC41DD" w:rsidRPr="00A7476A">
        <w:t xml:space="preserve"> градостроительной  </w:t>
      </w:r>
      <w:r w:rsidR="00064F32" w:rsidRPr="00A7476A">
        <w:t>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w:t>
      </w:r>
      <w:r w:rsidRPr="00A7476A">
        <w:t xml:space="preserve"> пунктах 3, 9-9.2, 11 и 12 части 5 статьи 56 Градостроительного кодекса</w:t>
      </w:r>
      <w:r w:rsidR="00064F32" w:rsidRPr="00A7476A">
        <w:t>.</w:t>
      </w:r>
    </w:p>
    <w:p w14:paraId="4FDDBC81" w14:textId="77777777" w:rsidR="00064F32" w:rsidRPr="00A7476A" w:rsidRDefault="00AD4693" w:rsidP="003030E3">
      <w:pPr>
        <w:pStyle w:val="s1"/>
        <w:spacing w:before="0" w:beforeAutospacing="0" w:after="0" w:afterAutospacing="0"/>
        <w:ind w:firstLine="709"/>
        <w:jc w:val="both"/>
      </w:pPr>
      <w:r w:rsidRPr="00A7476A">
        <w:t>9</w:t>
      </w:r>
      <w:r w:rsidR="00064F32" w:rsidRPr="00A7476A">
        <w:t xml:space="preserve">.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00064F32" w:rsidRPr="00A7476A">
        <w:t>изменений</w:t>
      </w:r>
      <w:proofErr w:type="gramEnd"/>
      <w:r w:rsidR="00064F32" w:rsidRPr="00A7476A">
        <w:t xml:space="preserve"> в документы государственного учета реконструированного объекта капитального строительства.</w:t>
      </w:r>
    </w:p>
    <w:p w14:paraId="08958067" w14:textId="77777777" w:rsidR="00064F32" w:rsidRPr="00A7476A" w:rsidRDefault="00AD4693" w:rsidP="003030E3">
      <w:pPr>
        <w:pStyle w:val="s1"/>
        <w:spacing w:before="0" w:beforeAutospacing="0" w:after="0" w:afterAutospacing="0"/>
        <w:ind w:firstLine="709"/>
        <w:jc w:val="both"/>
      </w:pPr>
      <w:r w:rsidRPr="00A7476A">
        <w:t>9</w:t>
      </w:r>
      <w:r w:rsidR="00064F32" w:rsidRPr="00A7476A">
        <w:t>.1.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w:t>
      </w:r>
      <w:r w:rsidRPr="00A7476A">
        <w:t xml:space="preserve"> Федеральным законом </w:t>
      </w:r>
      <w:r w:rsidR="00064F32" w:rsidRPr="00A7476A">
        <w:t>от 13 июля 2015 года N 218-ФЗ "О государственной регистрации недвижимости".</w:t>
      </w:r>
    </w:p>
    <w:p w14:paraId="6A6B933B" w14:textId="77777777" w:rsidR="00064F32" w:rsidRPr="00A7476A" w:rsidRDefault="00AD4693" w:rsidP="003030E3">
      <w:pPr>
        <w:pStyle w:val="s1"/>
        <w:spacing w:before="0" w:beforeAutospacing="0" w:after="0" w:afterAutospacing="0"/>
        <w:ind w:firstLine="709"/>
        <w:jc w:val="both"/>
      </w:pPr>
      <w:r w:rsidRPr="00A7476A">
        <w:t>10</w:t>
      </w:r>
      <w:r w:rsidR="00064F32" w:rsidRPr="00A7476A">
        <w:t xml:space="preserve">.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w:t>
      </w:r>
      <w:r w:rsidR="00064F32" w:rsidRPr="00A7476A">
        <w:lastRenderedPageBreak/>
        <w:t xml:space="preserve">государственного кадастрового учета. </w:t>
      </w:r>
      <w:proofErr w:type="gramStart"/>
      <w:r w:rsidR="00064F32" w:rsidRPr="00A7476A">
        <w:t>Состав таких сведений должен соответствовать установленным в соответствии с</w:t>
      </w:r>
      <w:r w:rsidRPr="00A7476A">
        <w:t xml:space="preserve"> Федеральным законом </w:t>
      </w:r>
      <w:r w:rsidR="00064F32" w:rsidRPr="00A7476A">
        <w:t>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roofErr w:type="gramEnd"/>
    </w:p>
    <w:p w14:paraId="3BFC37E5" w14:textId="309473A5" w:rsidR="00064F32" w:rsidRPr="00954644" w:rsidRDefault="00064F32" w:rsidP="003030E3">
      <w:pPr>
        <w:pStyle w:val="s1"/>
        <w:spacing w:before="0" w:beforeAutospacing="0" w:after="0" w:afterAutospacing="0"/>
        <w:ind w:firstLine="709"/>
        <w:jc w:val="both"/>
      </w:pPr>
      <w:r w:rsidRPr="00A7476A">
        <w:t>1</w:t>
      </w:r>
      <w:r w:rsidR="00AD4693" w:rsidRPr="00A7476A">
        <w:t>0</w:t>
      </w:r>
      <w:r w:rsidRPr="00A7476A">
        <w:t xml:space="preserve">.1. </w:t>
      </w:r>
      <w:r w:rsidR="008D5CFE" w:rsidRPr="00954644">
        <w:t>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исполнительную документацию</w:t>
      </w:r>
      <w:r w:rsidRPr="00954644">
        <w:t>.</w:t>
      </w:r>
    </w:p>
    <w:p w14:paraId="55F91086" w14:textId="77777777" w:rsidR="00064F32" w:rsidRPr="00A7476A" w:rsidRDefault="00AD4693" w:rsidP="003030E3">
      <w:pPr>
        <w:pStyle w:val="s1"/>
        <w:spacing w:before="0" w:beforeAutospacing="0" w:after="0" w:afterAutospacing="0"/>
        <w:ind w:firstLine="709"/>
        <w:jc w:val="both"/>
      </w:pPr>
      <w:r w:rsidRPr="00A7476A">
        <w:t>10</w:t>
      </w:r>
      <w:r w:rsidR="00064F32" w:rsidRPr="00A7476A">
        <w:t>.2.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w:t>
      </w:r>
      <w:r w:rsidRPr="00A7476A">
        <w:t xml:space="preserve"> законодательством </w:t>
      </w:r>
      <w:r w:rsidR="00064F32" w:rsidRPr="00A7476A">
        <w:t>Российской Федерации об охране объектов культурного наследия.</w:t>
      </w:r>
    </w:p>
    <w:p w14:paraId="4EFBD7B2" w14:textId="77777777" w:rsidR="00064F32" w:rsidRPr="00A7476A" w:rsidRDefault="00AD4693" w:rsidP="003030E3">
      <w:pPr>
        <w:pStyle w:val="s1"/>
        <w:spacing w:before="0" w:beforeAutospacing="0" w:after="0" w:afterAutospacing="0"/>
        <w:ind w:firstLine="709"/>
        <w:jc w:val="both"/>
      </w:pPr>
      <w:r w:rsidRPr="00A7476A">
        <w:t xml:space="preserve">11. Форма </w:t>
      </w:r>
      <w:r w:rsidR="00064F32" w:rsidRPr="00A7476A">
        <w:t>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2E8E9A89" w14:textId="77777777" w:rsidR="00064F32" w:rsidRPr="00A7476A" w:rsidRDefault="00064F32" w:rsidP="003030E3">
      <w:pPr>
        <w:pStyle w:val="s1"/>
        <w:spacing w:before="0" w:beforeAutospacing="0" w:after="0" w:afterAutospacing="0"/>
        <w:ind w:firstLine="709"/>
        <w:jc w:val="both"/>
      </w:pPr>
      <w:r w:rsidRPr="00A7476A">
        <w:t>1</w:t>
      </w:r>
      <w:r w:rsidR="00AD4693" w:rsidRPr="00A7476A">
        <w:t>2</w:t>
      </w:r>
      <w:r w:rsidRPr="00A7476A">
        <w:t xml:space="preserve">. </w:t>
      </w:r>
      <w:proofErr w:type="gramStart"/>
      <w:r w:rsidRPr="00A7476A">
        <w:t>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w:t>
      </w:r>
      <w:r w:rsidR="00AD4693" w:rsidRPr="00A7476A">
        <w:t xml:space="preserve"> пункте 5.1 статьи 6 Градостроительного кодекса</w:t>
      </w:r>
      <w:r w:rsidRPr="00A7476A">
        <w:t>, или в орган исполнительной власти субъекта Российской</w:t>
      </w:r>
      <w:proofErr w:type="gramEnd"/>
      <w:r w:rsidRPr="00A7476A">
        <w:t xml:space="preserve">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2FCB4F90" w14:textId="77777777" w:rsidR="00064F32" w:rsidRPr="00A7476A" w:rsidRDefault="006F3332" w:rsidP="003030E3">
      <w:pPr>
        <w:pStyle w:val="s1"/>
        <w:spacing w:before="0" w:beforeAutospacing="0" w:after="0" w:afterAutospacing="0"/>
        <w:ind w:firstLine="709"/>
        <w:jc w:val="both"/>
      </w:pPr>
      <w:r w:rsidRPr="00A7476A">
        <w:t>13</w:t>
      </w:r>
      <w:r w:rsidR="00064F32" w:rsidRPr="00A7476A">
        <w:t xml:space="preserve">. </w:t>
      </w:r>
      <w:proofErr w:type="gramStart"/>
      <w:r w:rsidR="00064F32" w:rsidRPr="00A7476A">
        <w:t>В случаях, предусмотренных</w:t>
      </w:r>
      <w:r w:rsidRPr="00A7476A">
        <w:t xml:space="preserve"> пунктом 9 части 7 статьи 51 Градостроительного кодекса</w:t>
      </w:r>
      <w:r w:rsidR="00064F32" w:rsidRPr="00A7476A">
        <w:t>,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064F32" w:rsidRPr="00A7476A">
        <w:t>Росатом</w:t>
      </w:r>
      <w:proofErr w:type="spellEnd"/>
      <w:r w:rsidR="00064F32" w:rsidRPr="00A7476A">
        <w:t>" или Государственная корпорация по космической деятельности "</w:t>
      </w:r>
      <w:proofErr w:type="spellStart"/>
      <w:r w:rsidR="00064F32" w:rsidRPr="00A7476A">
        <w:t>Роскосмос</w:t>
      </w:r>
      <w:proofErr w:type="spellEnd"/>
      <w:r w:rsidR="00064F32" w:rsidRPr="00A7476A">
        <w:t>", выдавшие такое разрешение, направляют (в том числе с использованием</w:t>
      </w:r>
      <w:proofErr w:type="gramEnd"/>
      <w:r w:rsidR="00064F32" w:rsidRPr="00A7476A">
        <w:t xml:space="preserve"> </w:t>
      </w:r>
      <w:proofErr w:type="gramStart"/>
      <w:r w:rsidR="00064F32" w:rsidRPr="00A7476A">
        <w:t>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roofErr w:type="gramEnd"/>
    </w:p>
    <w:p w14:paraId="25B82054" w14:textId="77777777" w:rsidR="00064F32" w:rsidRPr="00A7476A" w:rsidRDefault="006F3332" w:rsidP="003030E3">
      <w:pPr>
        <w:pStyle w:val="s1"/>
        <w:spacing w:before="0" w:beforeAutospacing="0" w:after="0" w:afterAutospacing="0"/>
        <w:ind w:firstLine="709"/>
        <w:jc w:val="both"/>
      </w:pPr>
      <w:r w:rsidRPr="00A7476A">
        <w:t>14</w:t>
      </w:r>
      <w:r w:rsidR="00064F32" w:rsidRPr="00A7476A">
        <w:t>. Разрешение на ввод объекта в эксплуатацию не требуется в случае, если в соответствии с</w:t>
      </w:r>
      <w:r w:rsidRPr="00A7476A">
        <w:t xml:space="preserve"> частью 17 стать</w:t>
      </w:r>
      <w:r w:rsidR="000D368D" w:rsidRPr="00A7476A">
        <w:t xml:space="preserve">и 51 Градостроительного кодекса </w:t>
      </w:r>
      <w:r w:rsidR="00064F32" w:rsidRPr="00A7476A">
        <w:t>для строительства или реконструкции объекта не требуется выдача разрешения на строительство.</w:t>
      </w:r>
    </w:p>
    <w:p w14:paraId="23BD0844" w14:textId="77777777" w:rsidR="00064F32" w:rsidRPr="00A7476A" w:rsidRDefault="006F3332" w:rsidP="003030E3">
      <w:pPr>
        <w:pStyle w:val="s1"/>
        <w:spacing w:before="0" w:beforeAutospacing="0" w:after="0" w:afterAutospacing="0"/>
        <w:ind w:firstLine="709"/>
        <w:jc w:val="both"/>
      </w:pPr>
      <w:r w:rsidRPr="00A7476A">
        <w:t>15</w:t>
      </w:r>
      <w:r w:rsidR="00064F32" w:rsidRPr="00A7476A">
        <w:t xml:space="preserve">. </w:t>
      </w:r>
      <w:proofErr w:type="gramStart"/>
      <w:r w:rsidR="00064F32" w:rsidRPr="00A7476A">
        <w:t>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roofErr w:type="gramEnd"/>
      <w:r w:rsidR="00064F32" w:rsidRPr="00A7476A">
        <w:t xml:space="preserve">,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proofErr w:type="gramStart"/>
      <w:r w:rsidR="00064F32" w:rsidRPr="00A7476A">
        <w:t>Уведомление об окончании строительства должно содержать сведения, предусмотренные</w:t>
      </w:r>
      <w:r w:rsidRPr="00A7476A">
        <w:t xml:space="preserve"> пунктами 1-5, 7 и 8 части 1 статьи 51.1 Градостроительного кодекса</w:t>
      </w:r>
      <w:r w:rsidR="00064F32" w:rsidRPr="00A7476A">
        <w:t xml:space="preserve">, а также сведения </w:t>
      </w:r>
      <w:r w:rsidR="006B20D9" w:rsidRPr="00A7476A">
        <w:t xml:space="preserve">о </w:t>
      </w:r>
      <w:r w:rsidR="006B20D9" w:rsidRPr="00A7476A">
        <w:lastRenderedPageBreak/>
        <w:t>параметрах,</w:t>
      </w:r>
      <w:r w:rsidR="00064F32" w:rsidRPr="00A7476A">
        <w:t xml:space="preserve">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w:t>
      </w:r>
      <w:r w:rsidRPr="00A7476A">
        <w:t xml:space="preserve"> пунктом 5 части 18 </w:t>
      </w:r>
      <w:r w:rsidR="00064F32" w:rsidRPr="00A7476A">
        <w:t>настоящей статьи.</w:t>
      </w:r>
      <w:proofErr w:type="gramEnd"/>
      <w:r w:rsidR="00064F32" w:rsidRPr="00A7476A">
        <w:t xml:space="preserve"> К уведомлению об окончании строительства прилагаются:</w:t>
      </w:r>
    </w:p>
    <w:p w14:paraId="25F2D2B3" w14:textId="77777777" w:rsidR="00064F32" w:rsidRPr="00A7476A" w:rsidRDefault="00064F32" w:rsidP="003030E3">
      <w:pPr>
        <w:pStyle w:val="s1"/>
        <w:spacing w:before="0" w:beforeAutospacing="0" w:after="0" w:afterAutospacing="0"/>
        <w:ind w:firstLine="709"/>
        <w:jc w:val="both"/>
      </w:pPr>
      <w:r w:rsidRPr="00A7476A">
        <w:t>1) документы, предусмотренные</w:t>
      </w:r>
      <w:r w:rsidR="006F3332" w:rsidRPr="00A7476A">
        <w:t xml:space="preserve"> пунктами 2 и 3 части 3 статьи 51.1 Градостроительного кодекса</w:t>
      </w:r>
      <w:r w:rsidRPr="00A7476A">
        <w:t>;</w:t>
      </w:r>
    </w:p>
    <w:p w14:paraId="6F89E721" w14:textId="77777777" w:rsidR="00064F32" w:rsidRPr="00A7476A" w:rsidRDefault="00064F32" w:rsidP="003030E3">
      <w:pPr>
        <w:pStyle w:val="s1"/>
        <w:spacing w:before="0" w:beforeAutospacing="0" w:after="0" w:afterAutospacing="0"/>
        <w:ind w:firstLine="709"/>
        <w:jc w:val="both"/>
      </w:pPr>
      <w:r w:rsidRPr="00A7476A">
        <w:t>2) технический план объекта индивидуального жилищного строительства или садового дома;</w:t>
      </w:r>
    </w:p>
    <w:p w14:paraId="1874CF7B" w14:textId="77777777" w:rsidR="00064F32" w:rsidRPr="00A7476A" w:rsidRDefault="00064F32" w:rsidP="003030E3">
      <w:pPr>
        <w:pStyle w:val="s1"/>
        <w:spacing w:before="0" w:beforeAutospacing="0" w:after="0" w:afterAutospacing="0"/>
        <w:ind w:firstLine="709"/>
        <w:jc w:val="both"/>
      </w:pPr>
      <w:r w:rsidRPr="00A7476A">
        <w:t xml:space="preserve">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A7476A">
        <w:t>со</w:t>
      </w:r>
      <w:proofErr w:type="gramEnd"/>
      <w:r w:rsidRPr="00A7476A">
        <w:t xml:space="preserve"> множественностью лиц на стороне арендатора.</w:t>
      </w:r>
    </w:p>
    <w:p w14:paraId="54486A23" w14:textId="77777777" w:rsidR="00064F32" w:rsidRPr="00A7476A" w:rsidRDefault="006F3332" w:rsidP="003030E3">
      <w:pPr>
        <w:pStyle w:val="s1"/>
        <w:spacing w:before="0" w:beforeAutospacing="0" w:after="0" w:afterAutospacing="0"/>
        <w:ind w:firstLine="709"/>
        <w:jc w:val="both"/>
      </w:pPr>
      <w:r w:rsidRPr="00A7476A">
        <w:t>16</w:t>
      </w:r>
      <w:r w:rsidR="00064F32" w:rsidRPr="00A7476A">
        <w:t xml:space="preserve">. </w:t>
      </w:r>
      <w:proofErr w:type="gramStart"/>
      <w:r w:rsidR="00064F32" w:rsidRPr="00A7476A">
        <w:t>В случае отсутствия в уведомлении об окончании строительства сведений, предусмотренных</w:t>
      </w:r>
      <w:r w:rsidRPr="00A7476A">
        <w:t xml:space="preserve"> абзацем первым части 15 </w:t>
      </w:r>
      <w:r w:rsidR="00064F32" w:rsidRPr="00A7476A">
        <w:t>настоящей статьи, или отсутствия документов, прилагаемых к нему и предусмотренных</w:t>
      </w:r>
      <w:r w:rsidRPr="00A7476A">
        <w:t xml:space="preserve"> пунктами 1-3 части 15 </w:t>
      </w:r>
      <w:r w:rsidR="00064F32" w:rsidRPr="00A7476A">
        <w:t>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w:t>
      </w:r>
      <w:proofErr w:type="gramEnd"/>
      <w:r w:rsidR="00064F32" w:rsidRPr="00A7476A">
        <w:t xml:space="preserve"> </w:t>
      </w:r>
      <w:proofErr w:type="gramStart"/>
      <w:r w:rsidR="00064F32" w:rsidRPr="00A7476A">
        <w:t>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w:t>
      </w:r>
      <w:r w:rsidRPr="00A7476A">
        <w:t xml:space="preserve"> частью 6 статьи 51.1 Градостроительного кодекса</w:t>
      </w:r>
      <w:r w:rsidR="00064F32"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w:t>
      </w:r>
      <w:proofErr w:type="gramEnd"/>
      <w:r w:rsidR="00064F32" w:rsidRPr="00A7476A">
        <w:t xml:space="preserve">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791CB35A" w14:textId="77777777" w:rsidR="00064F32" w:rsidRPr="00A7476A" w:rsidRDefault="001175CB" w:rsidP="003030E3">
      <w:pPr>
        <w:pStyle w:val="s1"/>
        <w:spacing w:before="0" w:beforeAutospacing="0" w:after="0" w:afterAutospacing="0"/>
        <w:ind w:firstLine="709"/>
        <w:jc w:val="both"/>
      </w:pPr>
      <w:r w:rsidRPr="00A7476A">
        <w:t>17</w:t>
      </w:r>
      <w:r w:rsidR="00064F32" w:rsidRPr="00A7476A">
        <w:t>. </w:t>
      </w:r>
      <w:r w:rsidRPr="00A7476A">
        <w:t xml:space="preserve">Форма </w:t>
      </w:r>
      <w:r w:rsidR="00064F32" w:rsidRPr="00A7476A">
        <w:t>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D198073" w14:textId="77777777" w:rsidR="00064F32" w:rsidRPr="00A7476A" w:rsidRDefault="001175CB" w:rsidP="003030E3">
      <w:pPr>
        <w:pStyle w:val="s1"/>
        <w:spacing w:before="0" w:beforeAutospacing="0" w:after="0" w:afterAutospacing="0"/>
        <w:ind w:firstLine="709"/>
        <w:jc w:val="both"/>
      </w:pPr>
      <w:r w:rsidRPr="00A7476A">
        <w:t>18</w:t>
      </w:r>
      <w:r w:rsidR="00064F32"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3661A640" w14:textId="77777777" w:rsidR="00064F32" w:rsidRPr="00A7476A" w:rsidRDefault="00064F32" w:rsidP="003030E3">
      <w:pPr>
        <w:pStyle w:val="s1"/>
        <w:spacing w:before="0" w:beforeAutospacing="0" w:after="0" w:afterAutospacing="0"/>
        <w:ind w:firstLine="709"/>
        <w:jc w:val="both"/>
      </w:pPr>
      <w:proofErr w:type="gramStart"/>
      <w:r w:rsidRPr="00A7476A">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w:t>
      </w:r>
      <w:r w:rsidR="00B87990" w:rsidRPr="00A7476A">
        <w:t>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(в том числе</w:t>
      </w:r>
      <w:proofErr w:type="gramEnd"/>
      <w:r w:rsidRPr="00A7476A">
        <w:t xml:space="preserve"> в случае</w:t>
      </w:r>
      <w:proofErr w:type="gramStart"/>
      <w:r w:rsidRPr="00A7476A">
        <w:t>,</w:t>
      </w:r>
      <w:proofErr w:type="gramEnd"/>
      <w:r w:rsidRPr="00A7476A">
        <w:t xml:space="preserve">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w:t>
      </w:r>
      <w:r w:rsidRPr="00A7476A">
        <w:lastRenderedPageBreak/>
        <w:t xml:space="preserve">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w:t>
      </w:r>
      <w:proofErr w:type="gramStart"/>
      <w:r w:rsidRPr="00A7476A">
        <w:t>строительстве</w:t>
      </w:r>
      <w:proofErr w:type="gramEnd"/>
      <w:r w:rsidRPr="00A7476A">
        <w:t>). В случае</w:t>
      </w:r>
      <w:proofErr w:type="gramStart"/>
      <w:r w:rsidRPr="00A7476A">
        <w:t>,</w:t>
      </w:r>
      <w:proofErr w:type="gramEnd"/>
      <w:r w:rsidRPr="00A7476A">
        <w:t xml:space="preserve">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w:t>
      </w:r>
      <w:proofErr w:type="gramStart"/>
      <w:r w:rsidRPr="00A7476A">
        <w:t>действующим</w:t>
      </w:r>
      <w:proofErr w:type="gramEnd"/>
      <w:r w:rsidRPr="00A7476A">
        <w:t xml:space="preserve"> на дату поступления уведомления об окончании строительства;</w:t>
      </w:r>
    </w:p>
    <w:p w14:paraId="5B33C35C" w14:textId="77777777" w:rsidR="00064F32" w:rsidRPr="00A7476A" w:rsidRDefault="00064F32" w:rsidP="003030E3">
      <w:pPr>
        <w:pStyle w:val="s1"/>
        <w:spacing w:before="0" w:beforeAutospacing="0" w:after="0" w:afterAutospacing="0"/>
        <w:ind w:firstLine="709"/>
        <w:jc w:val="both"/>
      </w:pPr>
      <w:proofErr w:type="gramStart"/>
      <w:r w:rsidRPr="00A7476A">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w:t>
      </w:r>
      <w:r w:rsidR="001175CB" w:rsidRPr="00A7476A">
        <w:t xml:space="preserve"> пунктом 3 части 8 статьи 51.1 Градостроительного кодекса</w:t>
      </w:r>
      <w:r w:rsidRPr="00A7476A">
        <w:t>, не направлялось уведомление о несоответствии указанных в уведомлении о планируемом</w:t>
      </w:r>
      <w:proofErr w:type="gramEnd"/>
      <w:r w:rsidRPr="00A7476A">
        <w:t xml:space="preserve"> </w:t>
      </w:r>
      <w:proofErr w:type="gramStart"/>
      <w:r w:rsidRPr="00A7476A">
        <w:t>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w:t>
      </w:r>
      <w:proofErr w:type="gramEnd"/>
      <w:r w:rsidRPr="00A7476A">
        <w:t xml:space="preserve"> </w:t>
      </w:r>
      <w:proofErr w:type="gramStart"/>
      <w:r w:rsidRPr="00A7476A">
        <w:t>границах</w:t>
      </w:r>
      <w:proofErr w:type="gramEnd"/>
      <w:r w:rsidRPr="00A7476A">
        <w:t xml:space="preserve"> исторического поселения федерального или регионального значения;</w:t>
      </w:r>
    </w:p>
    <w:p w14:paraId="6BDA7FA7" w14:textId="77777777" w:rsidR="00064F32" w:rsidRPr="00A7476A" w:rsidRDefault="00064F32" w:rsidP="003030E3">
      <w:pPr>
        <w:pStyle w:val="s1"/>
        <w:spacing w:before="0" w:beforeAutospacing="0" w:after="0" w:afterAutospacing="0"/>
        <w:ind w:firstLine="709"/>
        <w:jc w:val="both"/>
      </w:pPr>
      <w:r w:rsidRPr="00A7476A">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386024B3" w14:textId="77777777" w:rsidR="00064F32" w:rsidRPr="00A7476A" w:rsidRDefault="00064F32" w:rsidP="003030E3">
      <w:pPr>
        <w:pStyle w:val="s1"/>
        <w:spacing w:before="0" w:beforeAutospacing="0" w:after="0" w:afterAutospacing="0"/>
        <w:ind w:firstLine="709"/>
        <w:jc w:val="both"/>
      </w:pPr>
      <w:proofErr w:type="gramStart"/>
      <w:r w:rsidRPr="00A7476A">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A7476A">
        <w:t xml:space="preserve"> и такой объект капитального строительства не введен в эксплуатацию;</w:t>
      </w:r>
    </w:p>
    <w:p w14:paraId="5B6CCAC1" w14:textId="77777777" w:rsidR="00064F32" w:rsidRPr="00A7476A" w:rsidRDefault="00064F32" w:rsidP="003030E3">
      <w:pPr>
        <w:pStyle w:val="s1"/>
        <w:spacing w:before="0" w:beforeAutospacing="0" w:after="0" w:afterAutospacing="0"/>
        <w:ind w:firstLine="709"/>
        <w:jc w:val="both"/>
      </w:pPr>
      <w:proofErr w:type="gramStart"/>
      <w:r w:rsidRPr="00A7476A">
        <w:t>5) направляет застройщику способом, указанным в</w:t>
      </w:r>
      <w:r w:rsidR="001175CB" w:rsidRPr="00A7476A">
        <w:t xml:space="preserve"> уведомлении </w:t>
      </w:r>
      <w:r w:rsidRPr="00A7476A">
        <w:t>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w:t>
      </w:r>
      <w:r w:rsidR="001175CB" w:rsidRPr="00A7476A">
        <w:t xml:space="preserve">градостроительной </w:t>
      </w:r>
      <w:r w:rsidRPr="00A7476A">
        <w:t>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 с указанием всех оснований для направления такого уведомления.</w:t>
      </w:r>
      <w:proofErr w:type="gramEnd"/>
      <w:r w:rsidRPr="00A7476A">
        <w:t xml:space="preserve"> </w:t>
      </w:r>
      <w:proofErr w:type="gramStart"/>
      <w:r w:rsidRPr="00A7476A">
        <w:t>Формы</w:t>
      </w:r>
      <w:r w:rsidR="001175CB" w:rsidRPr="00A7476A">
        <w:t xml:space="preserve"> уведомления </w:t>
      </w:r>
      <w:r w:rsidRPr="00A7476A">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w:t>
      </w:r>
      <w:r w:rsidR="001175CB" w:rsidRPr="00A7476A">
        <w:t xml:space="preserve"> уведомления </w:t>
      </w:r>
      <w:r w:rsidRPr="00A7476A">
        <w:t>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 xml:space="preserve">деятельности утверждаются федеральным органом </w:t>
      </w:r>
      <w:r w:rsidRPr="00A7476A">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roofErr w:type="gramEnd"/>
    </w:p>
    <w:p w14:paraId="77AB453F" w14:textId="77777777" w:rsidR="00064F32" w:rsidRPr="00A7476A" w:rsidRDefault="001175CB" w:rsidP="003030E3">
      <w:pPr>
        <w:pStyle w:val="s1"/>
        <w:spacing w:before="0" w:beforeAutospacing="0" w:after="0" w:afterAutospacing="0"/>
        <w:ind w:firstLine="709"/>
        <w:jc w:val="both"/>
      </w:pPr>
      <w:r w:rsidRPr="00A7476A">
        <w:t>19</w:t>
      </w:r>
      <w:r w:rsidR="00064F32" w:rsidRPr="00A7476A">
        <w:t xml:space="preserve">. </w:t>
      </w:r>
      <w:proofErr w:type="gramStart"/>
      <w:r w:rsidR="00064F32" w:rsidRPr="00A7476A">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только в следующих случаях:</w:t>
      </w:r>
      <w:proofErr w:type="gramEnd"/>
    </w:p>
    <w:p w14:paraId="008C7AC0" w14:textId="77777777" w:rsidR="00064F32" w:rsidRPr="00A7476A" w:rsidRDefault="00064F32" w:rsidP="003030E3">
      <w:pPr>
        <w:pStyle w:val="s1"/>
        <w:spacing w:before="0" w:beforeAutospacing="0" w:after="0" w:afterAutospacing="0"/>
        <w:ind w:firstLine="709"/>
        <w:jc w:val="both"/>
      </w:pPr>
      <w:proofErr w:type="gramStart"/>
      <w:r w:rsidRPr="00A7476A">
        <w:t>1) параметры построенных или реконструированных объекта индивидуального жилищного строительства или садового дома не соответствуют указанным в</w:t>
      </w:r>
      <w:r w:rsidR="001175CB" w:rsidRPr="00A7476A">
        <w:t xml:space="preserve"> пункте 1 части 18 </w:t>
      </w:r>
      <w:r w:rsidRPr="00A7476A">
        <w:t>настоящей статьи предельным параметрам разрешенного строительства, реконструкции объектов капитального строительства, устан</w:t>
      </w:r>
      <w:r w:rsidR="00B87990" w:rsidRPr="00A7476A">
        <w:t>овленным П</w:t>
      </w:r>
      <w:r w:rsidRPr="00A7476A">
        <w:t>равилами, документацией по планировке территории, или обязательным требованиям к параметрам объектов капитального строительства, установленным</w:t>
      </w:r>
      <w:r w:rsidR="000D368D" w:rsidRPr="00A7476A">
        <w:t xml:space="preserve"> Градостроительным кодексом</w:t>
      </w:r>
      <w:r w:rsidRPr="00A7476A">
        <w:t>, другими федеральными законами;</w:t>
      </w:r>
      <w:proofErr w:type="gramEnd"/>
    </w:p>
    <w:p w14:paraId="284DCAC7" w14:textId="77777777" w:rsidR="00064F32" w:rsidRPr="00A7476A" w:rsidRDefault="00064F32" w:rsidP="003030E3">
      <w:pPr>
        <w:pStyle w:val="s1"/>
        <w:spacing w:before="0" w:beforeAutospacing="0" w:after="0" w:afterAutospacing="0"/>
        <w:ind w:firstLine="709"/>
        <w:jc w:val="both"/>
      </w:pPr>
      <w:proofErr w:type="gramStart"/>
      <w:r w:rsidRPr="00A7476A">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A7476A">
        <w:t xml:space="preserve">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B690285" w14:textId="77777777" w:rsidR="00064F32" w:rsidRPr="00A7476A" w:rsidRDefault="00064F32" w:rsidP="003030E3">
      <w:pPr>
        <w:pStyle w:val="s1"/>
        <w:spacing w:before="0" w:beforeAutospacing="0" w:after="0" w:afterAutospacing="0"/>
        <w:ind w:firstLine="709"/>
        <w:jc w:val="both"/>
      </w:pPr>
      <w:r w:rsidRPr="00A7476A">
        <w:t xml:space="preserve">3) вид </w:t>
      </w:r>
      <w:r w:rsidR="00944DB0" w:rsidRPr="00A7476A">
        <w:t>разрешенного использования,</w:t>
      </w:r>
      <w:r w:rsidRPr="00A7476A">
        <w:t xml:space="preserve"> построенного или </w:t>
      </w:r>
      <w:r w:rsidR="00944DB0" w:rsidRPr="00A7476A">
        <w:t>реконструированного объекта капитального строительства,</w:t>
      </w:r>
      <w:r w:rsidRPr="00A7476A">
        <w:t xml:space="preserve">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16927F93" w14:textId="77777777" w:rsidR="00064F32" w:rsidRPr="00A7476A" w:rsidRDefault="00064F32" w:rsidP="003030E3">
      <w:pPr>
        <w:pStyle w:val="s1"/>
        <w:spacing w:before="0" w:beforeAutospacing="0" w:after="0" w:afterAutospacing="0"/>
        <w:ind w:firstLine="709"/>
        <w:jc w:val="both"/>
      </w:pPr>
      <w:proofErr w:type="gramStart"/>
      <w:r w:rsidRPr="00A7476A">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A7476A">
        <w:t>, и такой объект капитального строительства не введен в эксплуатацию.</w:t>
      </w:r>
    </w:p>
    <w:p w14:paraId="0D34DEB5" w14:textId="77777777" w:rsidR="00064F32" w:rsidRPr="00A7476A" w:rsidRDefault="001175CB" w:rsidP="003030E3">
      <w:pPr>
        <w:pStyle w:val="s1"/>
        <w:spacing w:before="0" w:beforeAutospacing="0" w:after="0" w:afterAutospacing="0"/>
        <w:ind w:firstLine="709"/>
        <w:jc w:val="both"/>
      </w:pPr>
      <w:r w:rsidRPr="00A7476A">
        <w:t>20</w:t>
      </w:r>
      <w:r w:rsidR="00064F32" w:rsidRPr="00A7476A">
        <w:t xml:space="preserve">. </w:t>
      </w:r>
      <w:proofErr w:type="gramStart"/>
      <w:r w:rsidR="00064F32" w:rsidRPr="00A7476A">
        <w:t>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в срок, указанный в</w:t>
      </w:r>
      <w:r w:rsidRPr="00A7476A">
        <w:t xml:space="preserve"> части 18 </w:t>
      </w:r>
      <w:r w:rsidR="00064F32" w:rsidRPr="00A7476A">
        <w:t>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roofErr w:type="gramEnd"/>
    </w:p>
    <w:p w14:paraId="405070FD" w14:textId="77777777" w:rsidR="00064F32" w:rsidRPr="00A7476A" w:rsidRDefault="00064F32" w:rsidP="003030E3">
      <w:pPr>
        <w:pStyle w:val="s1"/>
        <w:spacing w:before="0" w:beforeAutospacing="0" w:after="0" w:afterAutospacing="0"/>
        <w:ind w:firstLine="709"/>
        <w:jc w:val="both"/>
      </w:pPr>
      <w:r w:rsidRPr="00A7476A">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w:t>
      </w:r>
      <w:r w:rsidR="001175CB" w:rsidRPr="00A7476A">
        <w:t xml:space="preserve"> пунктом 1 или 2 части 19</w:t>
      </w:r>
      <w:r w:rsidR="00EF1070" w:rsidRPr="00A7476A">
        <w:t xml:space="preserve"> </w:t>
      </w:r>
      <w:r w:rsidRPr="00A7476A">
        <w:t>настоящей статьи;</w:t>
      </w:r>
    </w:p>
    <w:p w14:paraId="690B6C54" w14:textId="77777777" w:rsidR="00064F32" w:rsidRPr="00A7476A" w:rsidRDefault="00064F32" w:rsidP="003030E3">
      <w:pPr>
        <w:pStyle w:val="s1"/>
        <w:spacing w:before="0" w:beforeAutospacing="0" w:after="0" w:afterAutospacing="0"/>
        <w:ind w:firstLine="709"/>
        <w:jc w:val="both"/>
      </w:pPr>
      <w:r w:rsidRPr="00A7476A">
        <w:lastRenderedPageBreak/>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w:t>
      </w:r>
      <w:r w:rsidR="00EF1070" w:rsidRPr="00A7476A">
        <w:t xml:space="preserve"> пунктом 2 части 19 </w:t>
      </w:r>
      <w:r w:rsidRPr="00A7476A">
        <w:t>настоящей статьи;</w:t>
      </w:r>
    </w:p>
    <w:p w14:paraId="7647CB39" w14:textId="77777777" w:rsidR="00003A38" w:rsidRPr="00A7476A" w:rsidRDefault="00064F32" w:rsidP="001F1B44">
      <w:pPr>
        <w:pStyle w:val="s1"/>
        <w:spacing w:before="0" w:beforeAutospacing="0" w:after="0" w:afterAutospacing="0"/>
        <w:ind w:firstLine="709"/>
        <w:jc w:val="both"/>
      </w:pPr>
      <w:r w:rsidRPr="00A7476A">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w:t>
      </w:r>
      <w:r w:rsidR="00EF1070" w:rsidRPr="00A7476A">
        <w:t xml:space="preserve"> пунктом 3 или 4 части 19 </w:t>
      </w:r>
      <w:r w:rsidR="001F1B44" w:rsidRPr="00A7476A">
        <w:t>настоящей статьи.</w:t>
      </w:r>
    </w:p>
    <w:p w14:paraId="3B4C3B73" w14:textId="77777777" w:rsidR="00003A38" w:rsidRPr="00A7476A" w:rsidRDefault="00003A38" w:rsidP="003030E3">
      <w:pPr>
        <w:keepLines w:val="0"/>
        <w:widowControl w:val="0"/>
        <w:overflowPunct/>
        <w:spacing w:line="240" w:lineRule="auto"/>
        <w:ind w:firstLine="709"/>
        <w:rPr>
          <w:sz w:val="24"/>
          <w:szCs w:val="24"/>
        </w:rPr>
      </w:pPr>
    </w:p>
    <w:p w14:paraId="76917A6C" w14:textId="451D0CBA" w:rsidR="00003A38" w:rsidRPr="00A7476A" w:rsidRDefault="00DB333D" w:rsidP="00060E2E">
      <w:pPr>
        <w:pStyle w:val="7"/>
        <w:ind w:firstLine="0"/>
      </w:pPr>
      <w:bookmarkStart w:id="50" w:name="_Toc158661473"/>
      <w:r w:rsidRPr="00A7476A">
        <w:t>Статья 3</w:t>
      </w:r>
      <w:r w:rsidR="00A42090">
        <w:t>2</w:t>
      </w:r>
      <w:r w:rsidR="00003A38" w:rsidRPr="00A7476A">
        <w:t>. Требования к эксплуатации зданий, сооружений</w:t>
      </w:r>
      <w:bookmarkEnd w:id="50"/>
    </w:p>
    <w:p w14:paraId="461284A9"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4F7811F3" w14:textId="77777777" w:rsidR="00F01954" w:rsidRPr="00A7476A" w:rsidRDefault="00F01954" w:rsidP="003030E3">
      <w:pPr>
        <w:pStyle w:val="s1"/>
        <w:shd w:val="clear" w:color="auto" w:fill="FFFFFF"/>
        <w:spacing w:before="0" w:beforeAutospacing="0" w:after="0" w:afterAutospacing="0"/>
        <w:ind w:firstLine="709"/>
        <w:jc w:val="both"/>
      </w:pPr>
      <w:r w:rsidRPr="00A7476A">
        <w:t>1. Эксплуатация зданий, сооружений должна осуществляться в соответствии с их разрешенным использованием (назначением).</w:t>
      </w:r>
    </w:p>
    <w:p w14:paraId="4C5566DA" w14:textId="77777777" w:rsidR="00F01954" w:rsidRPr="00A7476A" w:rsidRDefault="00F01954" w:rsidP="003030E3">
      <w:pPr>
        <w:pStyle w:val="s1"/>
        <w:shd w:val="clear" w:color="auto" w:fill="FFFFFF"/>
        <w:spacing w:before="0" w:beforeAutospacing="0" w:after="0" w:afterAutospacing="0"/>
        <w:ind w:firstLine="709"/>
        <w:jc w:val="both"/>
      </w:pPr>
      <w:r w:rsidRPr="00A7476A">
        <w:t>2. Эксплуатация построенного, реконструированного здания, сооружения допускается после получения застройщиком разрешения на ввод объекта в эксплуатацию (за исключением случаев, указанных в части 3 настоящей статьи), а также акта, разрешающего эксплуатацию здания, сооружения, в случаях, предусмотренных федеральными законами.</w:t>
      </w:r>
    </w:p>
    <w:p w14:paraId="03578F4B" w14:textId="77777777" w:rsidR="00F01954" w:rsidRPr="00A7476A" w:rsidRDefault="00F01954" w:rsidP="003030E3">
      <w:pPr>
        <w:pStyle w:val="s1"/>
        <w:shd w:val="clear" w:color="auto" w:fill="FFFFFF"/>
        <w:spacing w:before="0" w:beforeAutospacing="0" w:after="0" w:afterAutospacing="0"/>
        <w:ind w:firstLine="709"/>
        <w:jc w:val="both"/>
      </w:pPr>
      <w:r w:rsidRPr="00A7476A">
        <w:t>3. В случае</w:t>
      </w:r>
      <w:proofErr w:type="gramStart"/>
      <w:r w:rsidRPr="00A7476A">
        <w:t>,</w:t>
      </w:r>
      <w:proofErr w:type="gramEnd"/>
      <w:r w:rsidRPr="00A7476A">
        <w:t xml:space="preserve"> если для строительства, реконструкции объектов капитального строительства не требуется выдача разрешения на строительство, эксплуатация таких объектов допускается после окончания их строительства, реконструкции.</w:t>
      </w:r>
    </w:p>
    <w:p w14:paraId="5120D868" w14:textId="77777777" w:rsidR="00F01954" w:rsidRPr="00A7476A" w:rsidRDefault="00F01954" w:rsidP="003030E3">
      <w:pPr>
        <w:pStyle w:val="s1"/>
        <w:shd w:val="clear" w:color="auto" w:fill="FFFFFF"/>
        <w:spacing w:before="0" w:beforeAutospacing="0" w:after="0" w:afterAutospacing="0"/>
        <w:ind w:firstLine="709"/>
        <w:jc w:val="both"/>
      </w:pPr>
      <w:r w:rsidRPr="00A7476A">
        <w:t>4. В случае капитального ремонта зданий, сооружений эксплуатация таких зданий, сооружений допускается после окончания их капитального ремонта.</w:t>
      </w:r>
    </w:p>
    <w:p w14:paraId="741AF567" w14:textId="2E4C5917" w:rsidR="00F01954" w:rsidRPr="00954644" w:rsidRDefault="00F01954" w:rsidP="003030E3">
      <w:pPr>
        <w:pStyle w:val="s1"/>
        <w:shd w:val="clear" w:color="auto" w:fill="FFFFFF"/>
        <w:spacing w:before="0" w:beforeAutospacing="0" w:after="0" w:afterAutospacing="0"/>
        <w:ind w:firstLine="709"/>
        <w:jc w:val="both"/>
      </w:pPr>
      <w:r w:rsidRPr="00954644">
        <w:t xml:space="preserve">5. </w:t>
      </w:r>
      <w:r w:rsidR="005B6551" w:rsidRPr="00954644">
        <w:t>Эксплуатация зданий, сооружений, в том числе содержание автомобильных дорог,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 а также в соответствии с проектной документацией, исполнительной документацией. В случае</w:t>
      </w:r>
      <w:proofErr w:type="gramStart"/>
      <w:r w:rsidR="005B6551" w:rsidRPr="00954644">
        <w:t>,</w:t>
      </w:r>
      <w:proofErr w:type="gramEnd"/>
      <w:r w:rsidR="005B6551" w:rsidRPr="00954644">
        <w:t xml:space="preserve"> если для строительства, реконструкции зданий, сооружений в соответствии с настоящим Кодексом не требуются подготовка проектной документации и (или) выдача разрешений на строительство, эксплуатация таких зданий, сооружений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r w:rsidRPr="00954644">
        <w:t>.</w:t>
      </w:r>
    </w:p>
    <w:p w14:paraId="494578A3" w14:textId="77777777" w:rsidR="00F01954" w:rsidRPr="00A7476A" w:rsidRDefault="00F01954" w:rsidP="003030E3">
      <w:pPr>
        <w:pStyle w:val="s1"/>
        <w:shd w:val="clear" w:color="auto" w:fill="FFFFFF"/>
        <w:spacing w:before="0" w:beforeAutospacing="0" w:after="0" w:afterAutospacing="0"/>
        <w:ind w:firstLine="709"/>
        <w:jc w:val="both"/>
      </w:pPr>
      <w:r w:rsidRPr="00A7476A">
        <w:t>6. В целях обеспечения безопасности зданий, сооружений в процессе их эксплуатации должны обеспечиваться техническое обслуживание зданий, сооружений, эксплуатационный контроль, текущий ремонт зданий, сооружений.</w:t>
      </w:r>
    </w:p>
    <w:p w14:paraId="0931E7C0" w14:textId="7AAB08EF" w:rsidR="00F01954" w:rsidRPr="00954644" w:rsidRDefault="00F01954" w:rsidP="003030E3">
      <w:pPr>
        <w:pStyle w:val="s1"/>
        <w:shd w:val="clear" w:color="auto" w:fill="FFFFFF"/>
        <w:spacing w:before="0" w:beforeAutospacing="0" w:after="0" w:afterAutospacing="0"/>
        <w:ind w:firstLine="709"/>
        <w:jc w:val="both"/>
      </w:pPr>
      <w:r w:rsidRPr="00954644">
        <w:t xml:space="preserve">7. </w:t>
      </w:r>
      <w:proofErr w:type="gramStart"/>
      <w:r w:rsidR="005B6551" w:rsidRPr="00954644">
        <w:t>Эксплуатационный контроль за техническим состоянием зданий, сооружений проводится в период эксплуатации таких зданий, сооружений путем осуществления периодических осмотров,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w:t>
      </w:r>
      <w:proofErr w:type="gramEnd"/>
      <w:r w:rsidR="005B6551" w:rsidRPr="00954644">
        <w:t xml:space="preserve"> регламентов, проектной документации, а также в соответствии с исполнительной документацией</w:t>
      </w:r>
      <w:r w:rsidRPr="00954644">
        <w:t>.</w:t>
      </w:r>
    </w:p>
    <w:p w14:paraId="2B2CB75E" w14:textId="77777777" w:rsidR="005B6551" w:rsidRPr="00954644" w:rsidRDefault="00F01954" w:rsidP="00E540CD">
      <w:pPr>
        <w:pStyle w:val="s1"/>
        <w:shd w:val="clear" w:color="auto" w:fill="FFFFFF"/>
        <w:spacing w:before="0" w:beforeAutospacing="0" w:after="0" w:afterAutospacing="0"/>
        <w:ind w:firstLine="709"/>
        <w:jc w:val="both"/>
      </w:pPr>
      <w:r w:rsidRPr="00954644">
        <w:t xml:space="preserve">8. </w:t>
      </w:r>
      <w:r w:rsidR="005B6551" w:rsidRPr="00954644">
        <w:t xml:space="preserve">Техническое обслуживание зданий, сооружений, текущий ремонт зданий, сооружений проводятся в целях обеспечения надлежащего технического состояния таких зданий, сооружений. Под надлежащим техническим состоянием зданий, сооружений понимаются поддержание параметров устойчивости, надежности зданий, сооружений, а также исправность строительных конструкций, систем инженерно-технического </w:t>
      </w:r>
      <w:r w:rsidR="005B6551" w:rsidRPr="00954644">
        <w:lastRenderedPageBreak/>
        <w:t xml:space="preserve">обеспечения, сетей инженерно-технического обеспечения, их элементов в соответствии с требованиями технических регламентов, проектной документации и в соответствии с исполнительной документацией. </w:t>
      </w:r>
    </w:p>
    <w:p w14:paraId="09040030" w14:textId="3F5B432C" w:rsidR="00E540CD" w:rsidRPr="00A7476A" w:rsidRDefault="00E540CD" w:rsidP="00E540CD">
      <w:pPr>
        <w:pStyle w:val="s1"/>
        <w:shd w:val="clear" w:color="auto" w:fill="FFFFFF"/>
        <w:spacing w:before="0" w:beforeAutospacing="0" w:after="0" w:afterAutospacing="0"/>
        <w:ind w:firstLine="709"/>
        <w:jc w:val="both"/>
      </w:pPr>
      <w:r w:rsidRPr="00954644">
        <w:t xml:space="preserve">8.1. </w:t>
      </w:r>
      <w:r w:rsidR="00060E2E" w:rsidRPr="00954644">
        <w:t xml:space="preserve">В случаях, определенных </w:t>
      </w:r>
      <w:r w:rsidR="00060E2E" w:rsidRPr="00060E2E">
        <w:t>Правительством Российской Федерации, при проведении текущего ремонта зданий, сооружений может осуществляться замена и (или) восстановление отдельных элементов строительных конструкций таких зданий, сооружений (за исключением элементов несущих строительных конструкций), элементов систем инженерно-технического обеспечения и сетей инженерно-технического обеспечения таких зданий, сооружений</w:t>
      </w:r>
      <w:r w:rsidRPr="00A7476A">
        <w:t>.</w:t>
      </w:r>
    </w:p>
    <w:p w14:paraId="7987DE64" w14:textId="77777777" w:rsidR="00F01954" w:rsidRPr="00A7476A" w:rsidRDefault="00F01954" w:rsidP="003030E3">
      <w:pPr>
        <w:pStyle w:val="s1"/>
        <w:shd w:val="clear" w:color="auto" w:fill="FFFFFF"/>
        <w:spacing w:before="0" w:beforeAutospacing="0" w:after="0" w:afterAutospacing="0"/>
        <w:ind w:firstLine="709"/>
        <w:jc w:val="both"/>
      </w:pPr>
      <w:r w:rsidRPr="00A7476A">
        <w:t>9. Эксплуатационный контроль осуществляется лицом, ответственным за эксплуатацию здания, сооружения.</w:t>
      </w:r>
    </w:p>
    <w:p w14:paraId="6C6BA1EE" w14:textId="77777777" w:rsidR="00F01954" w:rsidRPr="00A7476A" w:rsidRDefault="00F01954" w:rsidP="003030E3">
      <w:pPr>
        <w:pStyle w:val="s1"/>
        <w:shd w:val="clear" w:color="auto" w:fill="FFFFFF"/>
        <w:spacing w:before="0" w:beforeAutospacing="0" w:after="0" w:afterAutospacing="0"/>
        <w:ind w:firstLine="709"/>
        <w:jc w:val="both"/>
      </w:pPr>
      <w:r w:rsidRPr="00A7476A">
        <w:t>10. Особенности эксплуатации отдельных видов зданий, сооружений могут устанавливаться федеральными законами. Эксплуатация многоквартирных домов осуществляется с учетом требований жилищного законодательства. Порядок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 устанавливается Правительством Российской Федерации</w:t>
      </w:r>
      <w:r w:rsidR="00E540CD" w:rsidRPr="00A7476A">
        <w:t>. Эксплуатация дома блокированной застройки осуществляется с учетом необходимости обеспечения безопасной эксплуатации находящихся в одном ряду домов блокированной застройки, имеющих общие стены с домом блокированной застройки.</w:t>
      </w:r>
    </w:p>
    <w:p w14:paraId="78300E2F" w14:textId="77777777" w:rsidR="00F01954" w:rsidRPr="00A7476A" w:rsidRDefault="00F01954" w:rsidP="003030E3">
      <w:pPr>
        <w:pStyle w:val="s1"/>
        <w:shd w:val="clear" w:color="auto" w:fill="FFFFFF"/>
        <w:spacing w:before="0" w:beforeAutospacing="0" w:after="0" w:afterAutospacing="0"/>
        <w:ind w:firstLine="709"/>
        <w:jc w:val="both"/>
      </w:pPr>
      <w:r w:rsidRPr="00A7476A">
        <w:t xml:space="preserve">11. </w:t>
      </w:r>
      <w:proofErr w:type="gramStart"/>
      <w:r w:rsidRPr="00A7476A">
        <w:t>В случае поступления в орган местного самоуправления поселения, городского округа по месту нахождения зданий, сооружений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органы местного самоуправления, за исключением случаев, если при эксплуатации зданий, сооружений осуществляется государственный контроль (надзор) в соответствии</w:t>
      </w:r>
      <w:proofErr w:type="gramEnd"/>
      <w:r w:rsidRPr="00A7476A">
        <w:t xml:space="preserve"> </w:t>
      </w:r>
      <w:proofErr w:type="gramStart"/>
      <w:r w:rsidRPr="00A7476A">
        <w:t>с федеральными законами, проводят осмотр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направляют лицам, ответственным за эксплуатацию зданий, сооружений, рекомендации о мерах по устранению выявленных нарушений.</w:t>
      </w:r>
      <w:proofErr w:type="gramEnd"/>
      <w:r w:rsidRPr="00A7476A">
        <w:t xml:space="preserve"> Порядок проведения данного осмотра устанавливается представительным органом поселения, городского округа.</w:t>
      </w:r>
    </w:p>
    <w:p w14:paraId="669D2279" w14:textId="77777777" w:rsidR="00F01954" w:rsidRPr="00A7476A" w:rsidRDefault="00F01954" w:rsidP="003030E3">
      <w:pPr>
        <w:pStyle w:val="s1"/>
        <w:shd w:val="clear" w:color="auto" w:fill="FFFFFF"/>
        <w:spacing w:before="0" w:beforeAutospacing="0" w:after="0" w:afterAutospacing="0"/>
        <w:ind w:firstLine="709"/>
        <w:jc w:val="both"/>
      </w:pPr>
      <w:r w:rsidRPr="00A7476A">
        <w:t>12. При эксплуатации зданий, сооружений государственный контроль (надзор) осуществляется в случаях, предусмотренных федеральными законами.</w:t>
      </w:r>
    </w:p>
    <w:p w14:paraId="35407079" w14:textId="792DEFF2" w:rsidR="00F01954" w:rsidRPr="00954644" w:rsidRDefault="00F01954" w:rsidP="003030E3">
      <w:pPr>
        <w:pStyle w:val="s1"/>
        <w:shd w:val="clear" w:color="auto" w:fill="FFFFFF"/>
        <w:spacing w:before="0" w:beforeAutospacing="0" w:after="0" w:afterAutospacing="0"/>
        <w:ind w:firstLine="709"/>
        <w:jc w:val="both"/>
      </w:pPr>
      <w:r w:rsidRPr="00954644">
        <w:t>13. </w:t>
      </w:r>
      <w:r w:rsidR="005B6551" w:rsidRPr="00954644">
        <w:t>Сведения, документы, материалы по эксплуатации здания, сооружения, в том числе о проведенном техническом обслуживании здания, сооружения, текущем ремонте здания, сооружения, эксплуатационном контроле, исполнительная документация подлежат включению в информационную модель (в случае, если формирование и ведение информационной модели являются обязательными в соответствии с требованиями</w:t>
      </w:r>
      <w:r w:rsidRPr="00954644">
        <w:t xml:space="preserve"> Градостроительного кодекса).</w:t>
      </w:r>
    </w:p>
    <w:p w14:paraId="042796BF" w14:textId="77777777" w:rsidR="008B0826" w:rsidRPr="00A7476A" w:rsidRDefault="008B0826" w:rsidP="003030E3">
      <w:pPr>
        <w:pStyle w:val="s1"/>
        <w:shd w:val="clear" w:color="auto" w:fill="FFFFFF"/>
        <w:spacing w:before="0" w:beforeAutospacing="0" w:after="0" w:afterAutospacing="0"/>
        <w:ind w:firstLine="709"/>
        <w:jc w:val="both"/>
        <w:rPr>
          <w:sz w:val="23"/>
          <w:szCs w:val="23"/>
        </w:rPr>
      </w:pPr>
    </w:p>
    <w:p w14:paraId="7DCEC71E" w14:textId="426CD791" w:rsidR="008B0826" w:rsidRPr="00A7476A" w:rsidRDefault="00DB333D" w:rsidP="00060E2E">
      <w:pPr>
        <w:pStyle w:val="7"/>
        <w:ind w:firstLine="0"/>
      </w:pPr>
      <w:bookmarkStart w:id="51" w:name="_Toc158661474"/>
      <w:r w:rsidRPr="00A7476A">
        <w:t>Статья 3</w:t>
      </w:r>
      <w:r w:rsidR="00A42090">
        <w:t>3</w:t>
      </w:r>
      <w:r w:rsidR="008B0826" w:rsidRPr="00A7476A">
        <w:t>. Градостроительный план земельного участка</w:t>
      </w:r>
      <w:bookmarkEnd w:id="51"/>
    </w:p>
    <w:p w14:paraId="00B9D0C6" w14:textId="77777777" w:rsidR="008B0826" w:rsidRPr="00A7476A" w:rsidRDefault="008B0826" w:rsidP="003030E3">
      <w:pPr>
        <w:keepLines w:val="0"/>
        <w:widowControl w:val="0"/>
        <w:overflowPunct/>
        <w:spacing w:line="240" w:lineRule="auto"/>
        <w:ind w:firstLine="709"/>
        <w:jc w:val="center"/>
        <w:rPr>
          <w:sz w:val="24"/>
          <w:szCs w:val="24"/>
        </w:rPr>
      </w:pPr>
    </w:p>
    <w:p w14:paraId="738AED9B" w14:textId="77777777" w:rsidR="008B0826" w:rsidRPr="00A7476A" w:rsidRDefault="008B0826" w:rsidP="003030E3">
      <w:pPr>
        <w:pStyle w:val="s1"/>
        <w:shd w:val="clear" w:color="auto" w:fill="FFFFFF"/>
        <w:spacing w:before="0" w:beforeAutospacing="0" w:after="0" w:afterAutospacing="0"/>
        <w:ind w:firstLine="709"/>
        <w:jc w:val="both"/>
      </w:pPr>
      <w:r w:rsidRPr="00A7476A">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3CA3D8F" w14:textId="77777777" w:rsidR="008B0826" w:rsidRPr="00A7476A" w:rsidRDefault="008B0826" w:rsidP="003030E3">
      <w:pPr>
        <w:pStyle w:val="s1"/>
        <w:shd w:val="clear" w:color="auto" w:fill="FFFFFF"/>
        <w:spacing w:before="0" w:beforeAutospacing="0" w:after="0" w:afterAutospacing="0"/>
        <w:ind w:firstLine="709"/>
        <w:jc w:val="both"/>
      </w:pPr>
      <w:r w:rsidRPr="00A7476A">
        <w:lastRenderedPageBreak/>
        <w:t>1.1. В случае</w:t>
      </w:r>
      <w:proofErr w:type="gramStart"/>
      <w:r w:rsidRPr="00A7476A">
        <w:t>,</w:t>
      </w:r>
      <w:proofErr w:type="gramEnd"/>
      <w:r w:rsidRPr="00A7476A">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70A86BB1"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2. </w:t>
      </w:r>
      <w:proofErr w:type="gramStart"/>
      <w:r w:rsidRPr="00A7476A">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roofErr w:type="gramEnd"/>
      <w:r w:rsidRPr="00A7476A">
        <w:t xml:space="preserve">), </w:t>
      </w:r>
      <w:proofErr w:type="gramStart"/>
      <w:r w:rsidRPr="00A7476A">
        <w:t>предоставляемая</w:t>
      </w:r>
      <w:proofErr w:type="gramEnd"/>
      <w:r w:rsidRPr="00A7476A">
        <w:t xml:space="preserve"> правообладателями сетей инженерно-технического обеспечения в соответствии с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w:t>
      </w:r>
    </w:p>
    <w:p w14:paraId="08384FDA" w14:textId="77777777" w:rsidR="008B0826" w:rsidRPr="00A7476A" w:rsidRDefault="008B0826" w:rsidP="003030E3">
      <w:pPr>
        <w:pStyle w:val="s1"/>
        <w:shd w:val="clear" w:color="auto" w:fill="FFFFFF"/>
        <w:spacing w:before="0" w:beforeAutospacing="0" w:after="0" w:afterAutospacing="0"/>
        <w:ind w:firstLine="709"/>
        <w:jc w:val="both"/>
      </w:pPr>
      <w:r w:rsidRPr="00A7476A">
        <w:t>3. В градостроительном плане земельного участка содержится информация:</w:t>
      </w:r>
    </w:p>
    <w:p w14:paraId="735C1D0F" w14:textId="77777777" w:rsidR="008B0826" w:rsidRPr="00A7476A" w:rsidRDefault="008B0826" w:rsidP="003030E3">
      <w:pPr>
        <w:pStyle w:val="s1"/>
        <w:shd w:val="clear" w:color="auto" w:fill="FFFFFF"/>
        <w:spacing w:before="0" w:beforeAutospacing="0" w:after="0" w:afterAutospacing="0"/>
        <w:ind w:firstLine="709"/>
        <w:jc w:val="both"/>
      </w:pPr>
      <w:r w:rsidRPr="00A7476A">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2FD3B180" w14:textId="77777777" w:rsidR="008B0826" w:rsidRPr="00A7476A" w:rsidRDefault="008B0826" w:rsidP="003030E3">
      <w:pPr>
        <w:pStyle w:val="s1"/>
        <w:shd w:val="clear" w:color="auto" w:fill="FFFFFF"/>
        <w:spacing w:before="0" w:beforeAutospacing="0" w:after="0" w:afterAutospacing="0"/>
        <w:ind w:firstLine="709"/>
        <w:jc w:val="both"/>
      </w:pPr>
      <w:r w:rsidRPr="00A7476A">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674D4873" w14:textId="77777777" w:rsidR="00E540CD" w:rsidRPr="00A7476A" w:rsidRDefault="00E540CD" w:rsidP="00E540CD">
      <w:pPr>
        <w:pStyle w:val="s1"/>
        <w:shd w:val="clear" w:color="auto" w:fill="FFFFFF"/>
        <w:spacing w:before="0" w:beforeAutospacing="0" w:after="0" w:afterAutospacing="0"/>
        <w:ind w:firstLine="709"/>
        <w:jc w:val="both"/>
      </w:pPr>
      <w:r w:rsidRPr="00A7476A">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1AE15286" w14:textId="77777777" w:rsidR="008B0826" w:rsidRPr="00A7476A" w:rsidRDefault="008B0826" w:rsidP="003030E3">
      <w:pPr>
        <w:pStyle w:val="s1"/>
        <w:shd w:val="clear" w:color="auto" w:fill="FFFFFF"/>
        <w:spacing w:before="0" w:beforeAutospacing="0" w:after="0" w:afterAutospacing="0"/>
        <w:ind w:firstLine="709"/>
        <w:jc w:val="both"/>
      </w:pPr>
      <w:r w:rsidRPr="00A7476A">
        <w:t>4) о минимальных отступах от границ земельного участка, в пределах которых разрешается строительство объектов капитального строительства;</w:t>
      </w:r>
    </w:p>
    <w:p w14:paraId="5127A3FD" w14:textId="77777777" w:rsidR="008B0826" w:rsidRPr="00A7476A" w:rsidRDefault="008B0826" w:rsidP="003030E3">
      <w:pPr>
        <w:pStyle w:val="s1"/>
        <w:shd w:val="clear" w:color="auto" w:fill="FFFFFF"/>
        <w:spacing w:before="0" w:beforeAutospacing="0" w:after="0" w:afterAutospacing="0"/>
        <w:ind w:firstLine="709"/>
        <w:jc w:val="both"/>
      </w:pPr>
      <w:r w:rsidRPr="00A7476A">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иным федеральным законом;</w:t>
      </w:r>
    </w:p>
    <w:p w14:paraId="78CAFB6C" w14:textId="77777777" w:rsidR="008B0826" w:rsidRPr="00A7476A" w:rsidRDefault="008B0826" w:rsidP="003030E3">
      <w:pPr>
        <w:pStyle w:val="s1"/>
        <w:shd w:val="clear" w:color="auto" w:fill="FFFFFF"/>
        <w:spacing w:before="0" w:beforeAutospacing="0" w:after="0" w:afterAutospacing="0"/>
        <w:ind w:firstLine="709"/>
        <w:jc w:val="both"/>
      </w:pPr>
      <w:proofErr w:type="gramStart"/>
      <w:r w:rsidRPr="00A7476A">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14:paraId="1E1C4843" w14:textId="77777777" w:rsidR="008B0826" w:rsidRPr="00A7476A" w:rsidRDefault="008B0826" w:rsidP="003030E3">
      <w:pPr>
        <w:pStyle w:val="s1"/>
        <w:shd w:val="clear" w:color="auto" w:fill="FFFFFF"/>
        <w:spacing w:before="0" w:beforeAutospacing="0" w:after="0" w:afterAutospacing="0"/>
        <w:ind w:firstLine="709"/>
        <w:jc w:val="both"/>
      </w:pPr>
      <w:proofErr w:type="gramStart"/>
      <w:r w:rsidRPr="00A7476A">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w:t>
      </w:r>
      <w:r w:rsidRPr="00A7476A">
        <w:lastRenderedPageBreak/>
        <w:t>регламент не устанавливается, за исключением случая, предусмотренного пунктом 7.1 настоящей части;</w:t>
      </w:r>
      <w:proofErr w:type="gramEnd"/>
    </w:p>
    <w:p w14:paraId="3E0CE6B7" w14:textId="77777777" w:rsidR="008B0826" w:rsidRPr="00A7476A" w:rsidRDefault="008B0826" w:rsidP="003030E3">
      <w:pPr>
        <w:pStyle w:val="s1"/>
        <w:shd w:val="clear" w:color="auto" w:fill="FFFFFF"/>
        <w:spacing w:before="0" w:beforeAutospacing="0" w:after="0" w:afterAutospacing="0"/>
        <w:ind w:firstLine="709"/>
        <w:jc w:val="both"/>
      </w:pPr>
      <w:r w:rsidRPr="00A7476A">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0FFBD30D" w14:textId="77777777" w:rsidR="008B0826" w:rsidRPr="00A7476A" w:rsidRDefault="008B0826" w:rsidP="003030E3">
      <w:pPr>
        <w:pStyle w:val="s1"/>
        <w:shd w:val="clear" w:color="auto" w:fill="FFFFFF"/>
        <w:spacing w:before="0" w:beforeAutospacing="0" w:after="0" w:afterAutospacing="0"/>
        <w:ind w:firstLine="709"/>
        <w:jc w:val="both"/>
      </w:pPr>
      <w:r w:rsidRPr="00A7476A">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p w14:paraId="4ADC41A9" w14:textId="77777777" w:rsidR="008B0826" w:rsidRPr="00A7476A" w:rsidRDefault="008B0826" w:rsidP="003030E3">
      <w:pPr>
        <w:pStyle w:val="s1"/>
        <w:shd w:val="clear" w:color="auto" w:fill="FFFFFF"/>
        <w:spacing w:before="0" w:beforeAutospacing="0" w:after="0" w:afterAutospacing="0"/>
        <w:ind w:firstLine="709"/>
        <w:jc w:val="both"/>
      </w:pPr>
      <w:r w:rsidRPr="00A7476A">
        <w:t xml:space="preserve">9) об ограничениях использования земельного участка, в том </w:t>
      </w:r>
      <w:proofErr w:type="gramStart"/>
      <w:r w:rsidRPr="00A7476A">
        <w:t>числе</w:t>
      </w:r>
      <w:proofErr w:type="gramEnd"/>
      <w:r w:rsidRPr="00A7476A">
        <w:t xml:space="preserve"> если земельный участок полностью или частично расположен в границах зон с особыми условиями использования территорий;</w:t>
      </w:r>
    </w:p>
    <w:p w14:paraId="7ECFC31D" w14:textId="77777777" w:rsidR="008B0826" w:rsidRPr="00A7476A" w:rsidRDefault="008B0826" w:rsidP="003030E3">
      <w:pPr>
        <w:pStyle w:val="s1"/>
        <w:shd w:val="clear" w:color="auto" w:fill="FFFFFF"/>
        <w:spacing w:before="0" w:beforeAutospacing="0" w:after="0" w:afterAutospacing="0"/>
        <w:ind w:firstLine="709"/>
        <w:jc w:val="both"/>
      </w:pPr>
      <w:r w:rsidRPr="00A7476A">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037D1DC2" w14:textId="77777777" w:rsidR="008B0826" w:rsidRPr="00A7476A" w:rsidRDefault="008B0826" w:rsidP="003030E3">
      <w:pPr>
        <w:pStyle w:val="s1"/>
        <w:shd w:val="clear" w:color="auto" w:fill="FFFFFF"/>
        <w:spacing w:before="0" w:beforeAutospacing="0" w:after="0" w:afterAutospacing="0"/>
        <w:ind w:firstLine="709"/>
        <w:jc w:val="both"/>
      </w:pPr>
      <w:r w:rsidRPr="00A7476A">
        <w:t>11) о границах публичных сервитутов;</w:t>
      </w:r>
    </w:p>
    <w:p w14:paraId="71EB5671" w14:textId="77777777" w:rsidR="008B0826" w:rsidRPr="00A7476A" w:rsidRDefault="008B0826" w:rsidP="003030E3">
      <w:pPr>
        <w:pStyle w:val="s1"/>
        <w:shd w:val="clear" w:color="auto" w:fill="FFFFFF"/>
        <w:spacing w:before="0" w:beforeAutospacing="0" w:after="0" w:afterAutospacing="0"/>
        <w:ind w:firstLine="709"/>
        <w:jc w:val="both"/>
      </w:pPr>
      <w:r w:rsidRPr="00A7476A">
        <w:t>12) о номере и (или) наименовании элемента планировочной структуры, в границах которого расположен земельный участок;</w:t>
      </w:r>
    </w:p>
    <w:p w14:paraId="6C602B61" w14:textId="77777777" w:rsidR="008B0826" w:rsidRPr="00A7476A" w:rsidRDefault="008B0826" w:rsidP="003030E3">
      <w:pPr>
        <w:pStyle w:val="s1"/>
        <w:shd w:val="clear" w:color="auto" w:fill="FFFFFF"/>
        <w:spacing w:before="0" w:beforeAutospacing="0" w:after="0" w:afterAutospacing="0"/>
        <w:ind w:firstLine="709"/>
        <w:jc w:val="both"/>
      </w:pPr>
      <w:r w:rsidRPr="00A7476A">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406D0BAB" w14:textId="77777777" w:rsidR="008B0826" w:rsidRPr="00A7476A" w:rsidRDefault="008B0826" w:rsidP="003030E3">
      <w:pPr>
        <w:pStyle w:val="s1"/>
        <w:shd w:val="clear" w:color="auto" w:fill="FFFFFF"/>
        <w:spacing w:before="0" w:beforeAutospacing="0" w:after="0" w:afterAutospacing="0"/>
        <w:ind w:firstLine="709"/>
        <w:jc w:val="both"/>
      </w:pPr>
      <w:r w:rsidRPr="00A7476A">
        <w:t>14) о наличии или отсутствии в границах земельного участка объектов культурного наследия, о границах территорий таких объектов;</w:t>
      </w:r>
    </w:p>
    <w:p w14:paraId="32657A76" w14:textId="77777777" w:rsidR="00E540CD" w:rsidRPr="00A7476A" w:rsidRDefault="00E540CD" w:rsidP="00E540CD">
      <w:pPr>
        <w:pStyle w:val="s1"/>
        <w:shd w:val="clear" w:color="auto" w:fill="FFFFFF"/>
        <w:spacing w:before="0" w:beforeAutospacing="0" w:after="0" w:afterAutospacing="0"/>
        <w:ind w:firstLine="709"/>
        <w:jc w:val="both"/>
      </w:pPr>
      <w:proofErr w:type="gramStart"/>
      <w:r w:rsidRPr="00A7476A">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p>
    <w:p w14:paraId="7A17C473" w14:textId="77777777" w:rsidR="008B0826" w:rsidRPr="00A7476A" w:rsidRDefault="008B0826" w:rsidP="003030E3">
      <w:pPr>
        <w:pStyle w:val="s1"/>
        <w:shd w:val="clear" w:color="auto" w:fill="FFFFFF"/>
        <w:spacing w:before="0" w:beforeAutospacing="0" w:after="0" w:afterAutospacing="0"/>
        <w:ind w:firstLine="709"/>
        <w:jc w:val="both"/>
      </w:pPr>
      <w:r w:rsidRPr="00A7476A">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CD869D5" w14:textId="725B0FEC" w:rsidR="008B0826" w:rsidRDefault="007037E0" w:rsidP="003030E3">
      <w:pPr>
        <w:pStyle w:val="s1"/>
        <w:shd w:val="clear" w:color="auto" w:fill="FFFFFF"/>
        <w:spacing w:before="0" w:beforeAutospacing="0" w:after="0" w:afterAutospacing="0"/>
        <w:ind w:firstLine="709"/>
        <w:jc w:val="both"/>
      </w:pPr>
      <w:r w:rsidRPr="00A7476A">
        <w:t>17) о красных линиях;</w:t>
      </w:r>
    </w:p>
    <w:p w14:paraId="2A7EB810" w14:textId="0E221327" w:rsidR="005B6551" w:rsidRPr="00954644" w:rsidRDefault="005B6551" w:rsidP="003030E3">
      <w:pPr>
        <w:pStyle w:val="s1"/>
        <w:shd w:val="clear" w:color="auto" w:fill="FFFFFF"/>
        <w:spacing w:before="0" w:beforeAutospacing="0" w:after="0" w:afterAutospacing="0"/>
        <w:ind w:firstLine="709"/>
        <w:jc w:val="both"/>
      </w:pPr>
      <w:r w:rsidRPr="00954644">
        <w:t>18) о требованиях к архитектурно-градостроительному облику объекта капитального строительства (при наличии).</w:t>
      </w:r>
    </w:p>
    <w:p w14:paraId="15610C8A" w14:textId="77777777" w:rsidR="008B0826" w:rsidRPr="00A7476A" w:rsidRDefault="008B0826" w:rsidP="003030E3">
      <w:pPr>
        <w:pStyle w:val="s1"/>
        <w:shd w:val="clear" w:color="auto" w:fill="FFFFFF"/>
        <w:spacing w:before="0" w:beforeAutospacing="0" w:after="0" w:afterAutospacing="0"/>
        <w:ind w:firstLine="709"/>
        <w:jc w:val="both"/>
      </w:pPr>
      <w:r w:rsidRPr="00A7476A">
        <w:t xml:space="preserve">3.1. </w:t>
      </w:r>
      <w:proofErr w:type="gramStart"/>
      <w:r w:rsidRPr="00A7476A">
        <w:t>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roofErr w:type="gramEnd"/>
    </w:p>
    <w:p w14:paraId="472ABCDC" w14:textId="77777777" w:rsidR="00E540CD" w:rsidRPr="00A7476A" w:rsidRDefault="00E540CD" w:rsidP="00E540CD">
      <w:pPr>
        <w:pStyle w:val="s1"/>
        <w:shd w:val="clear" w:color="auto" w:fill="FFFFFF"/>
        <w:spacing w:before="0" w:beforeAutospacing="0" w:after="0" w:afterAutospacing="0"/>
        <w:ind w:firstLine="709"/>
        <w:jc w:val="both"/>
      </w:pPr>
      <w:r w:rsidRPr="00A7476A">
        <w:t>4. В случае</w:t>
      </w:r>
      <w:proofErr w:type="gramStart"/>
      <w:r w:rsidRPr="00A7476A">
        <w:t>,</w:t>
      </w:r>
      <w:proofErr w:type="gramEnd"/>
      <w:r w:rsidRPr="00A7476A">
        <w:t xml:space="preserve"> если в соответствии с Градостроительным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w:t>
      </w:r>
      <w:r w:rsidRPr="00A7476A">
        <w:lastRenderedPageBreak/>
        <w:t xml:space="preserve">утверждения такой документации по планировке территории. </w:t>
      </w:r>
      <w:proofErr w:type="gramStart"/>
      <w:r w:rsidRPr="00A7476A">
        <w:t>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w:t>
      </w:r>
      <w:proofErr w:type="gramEnd"/>
      <w:r w:rsidRPr="00A7476A">
        <w:t xml:space="preserve">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14:paraId="4D9C1CA3" w14:textId="77777777" w:rsidR="008B0826" w:rsidRPr="00A7476A" w:rsidRDefault="008B0826" w:rsidP="003030E3">
      <w:pPr>
        <w:pStyle w:val="s1"/>
        <w:shd w:val="clear" w:color="auto" w:fill="FFFFFF"/>
        <w:spacing w:before="0" w:beforeAutospacing="0" w:after="0" w:afterAutospacing="0"/>
        <w:ind w:firstLine="709"/>
        <w:jc w:val="both"/>
      </w:pPr>
      <w:r w:rsidRPr="00A7476A">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79037573" w14:textId="77777777" w:rsidR="008B0826" w:rsidRPr="00A7476A" w:rsidRDefault="008B0826" w:rsidP="003030E3">
      <w:pPr>
        <w:pStyle w:val="s1"/>
        <w:shd w:val="clear" w:color="auto" w:fill="FFFFFF"/>
        <w:spacing w:before="0" w:beforeAutospacing="0" w:after="0" w:afterAutospacing="0"/>
        <w:ind w:firstLine="709"/>
        <w:jc w:val="both"/>
      </w:pPr>
      <w:r w:rsidRPr="00A7476A">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14BDAD9F" w14:textId="77777777" w:rsidR="00E540CD" w:rsidRPr="00A7476A" w:rsidRDefault="00E540CD" w:rsidP="00E540CD">
      <w:pPr>
        <w:pStyle w:val="s1"/>
        <w:shd w:val="clear" w:color="auto" w:fill="FFFFFF"/>
        <w:spacing w:before="0" w:beforeAutospacing="0" w:after="0" w:afterAutospacing="0"/>
        <w:ind w:firstLine="709"/>
        <w:jc w:val="both"/>
      </w:pPr>
      <w:r w:rsidRPr="00A7476A">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4BBA7584" w14:textId="77777777" w:rsidR="00E540CD" w:rsidRPr="00A7476A" w:rsidRDefault="00E540CD" w:rsidP="00E540CD">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4B3B311A" w14:textId="77777777" w:rsidR="00E540CD" w:rsidRPr="00A7476A" w:rsidRDefault="00E540CD" w:rsidP="00E540CD">
      <w:pPr>
        <w:pStyle w:val="s1"/>
        <w:shd w:val="clear" w:color="auto" w:fill="FFFFFF"/>
        <w:spacing w:before="0" w:beforeAutospacing="0" w:after="0" w:afterAutospacing="0"/>
        <w:ind w:firstLine="709"/>
        <w:jc w:val="both"/>
      </w:pPr>
      <w:r w:rsidRPr="00A7476A">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8D79EB8"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7. При подготовке градостроительного плана земельного участка орган местного самоуправления в течение двух рабочих дней </w:t>
      </w:r>
      <w:proofErr w:type="gramStart"/>
      <w:r w:rsidRPr="00A7476A">
        <w:t>с даты получения</w:t>
      </w:r>
      <w:proofErr w:type="gramEnd"/>
      <w:r w:rsidRPr="00A7476A">
        <w:t xml:space="preserve">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42F0BE61"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7.1. </w:t>
      </w:r>
      <w:proofErr w:type="gramStart"/>
      <w:r w:rsidRPr="00A7476A">
        <w:t xml:space="preserve">В случаях, предусмотренных Градостроительным кодексом или Земельным </w:t>
      </w:r>
      <w:hyperlink r:id="rId15" w:history="1">
        <w:r w:rsidRPr="00A7476A">
          <w:t>кодексом</w:t>
        </w:r>
      </w:hyperlink>
      <w:r w:rsidRPr="00A7476A">
        <w:t xml:space="preserve">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 в целях, не связанных с подготовкой градостроительного плана земельного участка.</w:t>
      </w:r>
      <w:proofErr w:type="gramEnd"/>
      <w:r w:rsidRPr="00A7476A">
        <w:t xml:space="preserve">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w:t>
      </w:r>
      <w:r w:rsidRPr="00A7476A">
        <w:lastRenderedPageBreak/>
        <w:t xml:space="preserve">предусмотренных Земельным </w:t>
      </w:r>
      <w:hyperlink r:id="rId16" w:history="1">
        <w:r w:rsidRPr="00A7476A">
          <w:t>кодексом</w:t>
        </w:r>
      </w:hyperlink>
      <w:r w:rsidRPr="00A7476A">
        <w:t xml:space="preserve"> Российской Федерации, в составе данной информации </w:t>
      </w:r>
      <w:proofErr w:type="gramStart"/>
      <w:r w:rsidRPr="00A7476A">
        <w:t>определяется</w:t>
      </w:r>
      <w:proofErr w:type="gramEnd"/>
      <w:r w:rsidRPr="00A7476A">
        <w:t xml:space="preserve">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w:t>
      </w:r>
      <w:proofErr w:type="gramStart"/>
      <w:r w:rsidRPr="00A7476A">
        <w:t>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w:t>
      </w:r>
      <w:proofErr w:type="gramEnd"/>
      <w:r w:rsidRPr="00A7476A">
        <w:t xml:space="preserve">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w:t>
      </w:r>
    </w:p>
    <w:p w14:paraId="28C4584C" w14:textId="77777777" w:rsidR="008B0826" w:rsidRPr="00A7476A" w:rsidRDefault="008B0826" w:rsidP="003030E3">
      <w:pPr>
        <w:pStyle w:val="s1"/>
        <w:shd w:val="clear" w:color="auto" w:fill="FFFFFF"/>
        <w:spacing w:before="0" w:beforeAutospacing="0" w:after="0" w:afterAutospacing="0"/>
        <w:ind w:firstLine="709"/>
        <w:jc w:val="both"/>
      </w:pPr>
      <w:r w:rsidRPr="00A7476A">
        <w:t xml:space="preserve">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и в документации по планировке территории (при наличии такой документации). </w:t>
      </w:r>
      <w:proofErr w:type="gramStart"/>
      <w:r w:rsidRPr="00A7476A">
        <w:t>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или сведения из Правил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roofErr w:type="gramEnd"/>
    </w:p>
    <w:p w14:paraId="0F7C12E9" w14:textId="77777777" w:rsidR="008B0826" w:rsidRPr="00A7476A" w:rsidRDefault="008B0826" w:rsidP="003030E3">
      <w:pPr>
        <w:pStyle w:val="s1"/>
        <w:shd w:val="clear" w:color="auto" w:fill="FFFFFF"/>
        <w:spacing w:before="0" w:beforeAutospacing="0" w:after="0" w:afterAutospacing="0"/>
        <w:ind w:firstLine="709"/>
        <w:jc w:val="both"/>
      </w:pPr>
      <w:r w:rsidRPr="00A7476A">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25EE2A12"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10. Информация, указанная в градостроительном плане земельного участка, за исключением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D0BB92"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w:t>
      </w:r>
      <w:hyperlink w:anchor="Par4515" w:tooltip="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 w:history="1">
        <w:r w:rsidRPr="00A7476A">
          <w:t>частью 10</w:t>
        </w:r>
      </w:hyperlink>
      <w:r w:rsidRPr="00A7476A">
        <w:t xml:space="preserve"> настоящей статьи, мероприятий, предусмотренных </w:t>
      </w:r>
      <w:hyperlink w:anchor="Par280" w:tooltip="Статья 5.2. Перечень мероприятий, осуществляемых при реализации проектов по строительству объектов капитального строительства" w:history="1">
        <w:r w:rsidRPr="00A7476A">
          <w:t>статьей 5.2</w:t>
        </w:r>
      </w:hyperlink>
      <w:r w:rsidR="00E540CD" w:rsidRPr="00A7476A">
        <w:t xml:space="preserve"> Градостроительного</w:t>
      </w:r>
      <w:r w:rsidRPr="00A7476A">
        <w:t xml:space="preserve">  Кодекса РФ, в указанном случае используется градостроительный план исходного земельного участка.</w:t>
      </w:r>
    </w:p>
    <w:p w14:paraId="2EB8B15F" w14:textId="77777777" w:rsidR="00003A38" w:rsidRPr="00A7476A" w:rsidRDefault="00003A38" w:rsidP="003030E3">
      <w:pPr>
        <w:keepLines w:val="0"/>
        <w:widowControl w:val="0"/>
        <w:shd w:val="clear" w:color="auto" w:fill="FFFFFF"/>
        <w:overflowPunct/>
        <w:spacing w:line="240" w:lineRule="auto"/>
        <w:ind w:firstLine="709"/>
        <w:rPr>
          <w:bCs/>
          <w:sz w:val="24"/>
          <w:szCs w:val="24"/>
        </w:rPr>
      </w:pPr>
    </w:p>
    <w:p w14:paraId="7E796179" w14:textId="350D0100" w:rsidR="00003A38" w:rsidRPr="00A7476A" w:rsidRDefault="00AC41DD" w:rsidP="007F03A0">
      <w:pPr>
        <w:pStyle w:val="7"/>
        <w:ind w:firstLine="0"/>
      </w:pPr>
      <w:bookmarkStart w:id="52" w:name="_Toc158661475"/>
      <w:r w:rsidRPr="00A7476A">
        <w:t>Статья 3</w:t>
      </w:r>
      <w:r w:rsidR="00A42090">
        <w:t>4</w:t>
      </w:r>
      <w:r w:rsidR="00003A38" w:rsidRPr="00A7476A">
        <w:t xml:space="preserve">. Мониторинг за осуществлением застройки и муниципальный земельный </w:t>
      </w:r>
      <w:proofErr w:type="gramStart"/>
      <w:r w:rsidR="00003A38" w:rsidRPr="00A7476A">
        <w:t>контроль за</w:t>
      </w:r>
      <w:proofErr w:type="gramEnd"/>
      <w:r w:rsidR="00003A38" w:rsidRPr="00A7476A">
        <w:t xml:space="preserve"> использованием земель на территории поселения</w:t>
      </w:r>
      <w:bookmarkEnd w:id="52"/>
    </w:p>
    <w:p w14:paraId="119D689A"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5EC2A958" w14:textId="4F09080A"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1. Уполномоченный орган администрации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в пределах своих полномочий осуществляет мониторинг за соблюдением субъектами градостроительных отношений положения и требований, содержащихся:</w:t>
      </w:r>
    </w:p>
    <w:p w14:paraId="6CE78728"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14:paraId="093902D8"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lastRenderedPageBreak/>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14:paraId="6B2ECEF0"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Должностные лица, указанные в части 1 настоящей статьи, в целях осуществления контрольных мероприятий, вправе:</w:t>
      </w:r>
    </w:p>
    <w:p w14:paraId="7DC5CF69"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14:paraId="28B2E3A9"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обращаться в государственные органы и органы местного самоуправления с заявлениями об отмене принятых незаконных решений;</w:t>
      </w:r>
    </w:p>
    <w:p w14:paraId="71D48F40"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14:paraId="028887AF"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14:paraId="4AC9FABF" w14:textId="4414336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4. Муниципальный земельный </w:t>
      </w:r>
      <w:proofErr w:type="gramStart"/>
      <w:r w:rsidRPr="00A7476A">
        <w:rPr>
          <w:sz w:val="24"/>
          <w:szCs w:val="24"/>
        </w:rPr>
        <w:t>контроль за</w:t>
      </w:r>
      <w:proofErr w:type="gramEnd"/>
      <w:r w:rsidRPr="00A7476A">
        <w:rPr>
          <w:sz w:val="24"/>
          <w:szCs w:val="24"/>
        </w:rPr>
        <w:t xml:space="preserve"> использованием земель на территории поселения осуществляется администрацией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в соответствии с законодательством</w:t>
      </w:r>
      <w:r w:rsidR="00AC41DD" w:rsidRPr="00A7476A">
        <w:rPr>
          <w:sz w:val="24"/>
          <w:szCs w:val="24"/>
        </w:rPr>
        <w:t xml:space="preserve"> Российской Федерации</w:t>
      </w:r>
      <w:r w:rsidRPr="00A7476A">
        <w:rPr>
          <w:sz w:val="24"/>
          <w:szCs w:val="24"/>
        </w:rPr>
        <w:t xml:space="preserve"> и в порядке, определяемом регламентом по осуществлению муниципального земельного контроля.</w:t>
      </w:r>
    </w:p>
    <w:p w14:paraId="41A557BE" w14:textId="77777777" w:rsidR="00003A38" w:rsidRPr="00A7476A" w:rsidRDefault="00003A38" w:rsidP="003030E3">
      <w:pPr>
        <w:keepLines w:val="0"/>
        <w:widowControl w:val="0"/>
        <w:shd w:val="clear" w:color="auto" w:fill="FFFFFF"/>
        <w:overflowPunct/>
        <w:spacing w:line="240" w:lineRule="auto"/>
        <w:ind w:firstLine="709"/>
        <w:rPr>
          <w:sz w:val="24"/>
          <w:szCs w:val="24"/>
        </w:rPr>
      </w:pPr>
    </w:p>
    <w:p w14:paraId="7F23E325" w14:textId="58C6E63D" w:rsidR="00003A38" w:rsidRPr="00A7476A" w:rsidRDefault="00003A38" w:rsidP="007F03A0">
      <w:pPr>
        <w:pStyle w:val="7"/>
        <w:ind w:firstLine="0"/>
      </w:pPr>
      <w:bookmarkStart w:id="53" w:name="_Toc158661476"/>
      <w:r w:rsidRPr="00A7476A">
        <w:t>Статья 3</w:t>
      </w:r>
      <w:r w:rsidR="00A42090">
        <w:t>5</w:t>
      </w:r>
      <w:r w:rsidRPr="00A7476A">
        <w:t>. Ответственность за нарушения Правил</w:t>
      </w:r>
      <w:bookmarkEnd w:id="53"/>
    </w:p>
    <w:p w14:paraId="1ECDFB74"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060C2D1A" w14:textId="3DEDBBFD" w:rsidR="00CF3774" w:rsidRDefault="00007AC2" w:rsidP="002D1BCD">
      <w:pPr>
        <w:keepLines w:val="0"/>
        <w:widowControl w:val="0"/>
        <w:overflowPunct/>
        <w:spacing w:line="240" w:lineRule="auto"/>
        <w:ind w:firstLine="709"/>
        <w:rPr>
          <w:sz w:val="24"/>
          <w:szCs w:val="24"/>
        </w:rPr>
      </w:pPr>
      <w:r>
        <w:rPr>
          <w:sz w:val="24"/>
          <w:szCs w:val="24"/>
        </w:rPr>
        <w:t xml:space="preserve">Несоблюдение </w:t>
      </w:r>
      <w:r w:rsidR="00184E45">
        <w:rPr>
          <w:sz w:val="24"/>
          <w:szCs w:val="24"/>
        </w:rPr>
        <w:t xml:space="preserve">норм, указанных в </w:t>
      </w:r>
      <w:r>
        <w:rPr>
          <w:sz w:val="24"/>
          <w:szCs w:val="24"/>
        </w:rPr>
        <w:t>н</w:t>
      </w:r>
      <w:r w:rsidR="00003A38" w:rsidRPr="00A7476A">
        <w:rPr>
          <w:sz w:val="24"/>
          <w:szCs w:val="24"/>
        </w:rPr>
        <w:t>астоящих Правил</w:t>
      </w:r>
      <w:r w:rsidR="00184E45">
        <w:rPr>
          <w:sz w:val="24"/>
          <w:szCs w:val="24"/>
        </w:rPr>
        <w:t>ах</w:t>
      </w:r>
      <w:r w:rsidR="00003A38" w:rsidRPr="00A7476A">
        <w:rPr>
          <w:sz w:val="24"/>
          <w:szCs w:val="24"/>
        </w:rPr>
        <w:t xml:space="preserve"> физически</w:t>
      </w:r>
      <w:r>
        <w:rPr>
          <w:sz w:val="24"/>
          <w:szCs w:val="24"/>
        </w:rPr>
        <w:t>ми</w:t>
      </w:r>
      <w:r w:rsidR="00003A38" w:rsidRPr="00A7476A">
        <w:rPr>
          <w:sz w:val="24"/>
          <w:szCs w:val="24"/>
        </w:rPr>
        <w:t xml:space="preserve"> и юридически</w:t>
      </w:r>
      <w:r>
        <w:rPr>
          <w:sz w:val="24"/>
          <w:szCs w:val="24"/>
        </w:rPr>
        <w:t>ми</w:t>
      </w:r>
      <w:r w:rsidR="00003A38" w:rsidRPr="00A7476A">
        <w:rPr>
          <w:sz w:val="24"/>
          <w:szCs w:val="24"/>
        </w:rPr>
        <w:t xml:space="preserve"> лица</w:t>
      </w:r>
      <w:r>
        <w:rPr>
          <w:sz w:val="24"/>
          <w:szCs w:val="24"/>
        </w:rPr>
        <w:t>ми</w:t>
      </w:r>
      <w:r w:rsidR="00003A38" w:rsidRPr="00A7476A">
        <w:rPr>
          <w:sz w:val="24"/>
          <w:szCs w:val="24"/>
        </w:rPr>
        <w:t>, а также должностны</w:t>
      </w:r>
      <w:r>
        <w:rPr>
          <w:sz w:val="24"/>
          <w:szCs w:val="24"/>
        </w:rPr>
        <w:t>ми</w:t>
      </w:r>
      <w:r w:rsidR="00003A38" w:rsidRPr="00A7476A">
        <w:rPr>
          <w:sz w:val="24"/>
          <w:szCs w:val="24"/>
        </w:rPr>
        <w:t xml:space="preserve"> </w:t>
      </w:r>
      <w:r>
        <w:rPr>
          <w:sz w:val="24"/>
          <w:szCs w:val="24"/>
        </w:rPr>
        <w:t>лицами может привести к наступлению</w:t>
      </w:r>
      <w:r w:rsidR="00003A38" w:rsidRPr="00A7476A">
        <w:rPr>
          <w:sz w:val="24"/>
          <w:szCs w:val="24"/>
        </w:rPr>
        <w:t xml:space="preserve"> </w:t>
      </w:r>
      <w:r w:rsidRPr="00007AC2">
        <w:rPr>
          <w:sz w:val="24"/>
          <w:szCs w:val="24"/>
        </w:rPr>
        <w:t>дисциплинарн</w:t>
      </w:r>
      <w:r>
        <w:rPr>
          <w:sz w:val="24"/>
          <w:szCs w:val="24"/>
        </w:rPr>
        <w:t>ой</w:t>
      </w:r>
      <w:r w:rsidRPr="00007AC2">
        <w:rPr>
          <w:sz w:val="24"/>
          <w:szCs w:val="24"/>
        </w:rPr>
        <w:t>, имущественн</w:t>
      </w:r>
      <w:r>
        <w:rPr>
          <w:sz w:val="24"/>
          <w:szCs w:val="24"/>
        </w:rPr>
        <w:t>ой</w:t>
      </w:r>
      <w:r w:rsidRPr="00007AC2">
        <w:rPr>
          <w:sz w:val="24"/>
          <w:szCs w:val="24"/>
        </w:rPr>
        <w:t>, административн</w:t>
      </w:r>
      <w:r>
        <w:rPr>
          <w:sz w:val="24"/>
          <w:szCs w:val="24"/>
        </w:rPr>
        <w:t>ой</w:t>
      </w:r>
      <w:r w:rsidRPr="00007AC2">
        <w:rPr>
          <w:sz w:val="24"/>
          <w:szCs w:val="24"/>
        </w:rPr>
        <w:t>, уголовн</w:t>
      </w:r>
      <w:r>
        <w:rPr>
          <w:sz w:val="24"/>
          <w:szCs w:val="24"/>
        </w:rPr>
        <w:t>ой</w:t>
      </w:r>
      <w:r w:rsidRPr="00007AC2">
        <w:rPr>
          <w:sz w:val="24"/>
          <w:szCs w:val="24"/>
        </w:rPr>
        <w:t xml:space="preserve"> ответственност</w:t>
      </w:r>
      <w:r>
        <w:rPr>
          <w:sz w:val="24"/>
          <w:szCs w:val="24"/>
        </w:rPr>
        <w:t>и</w:t>
      </w:r>
      <w:r w:rsidRPr="00007AC2">
        <w:rPr>
          <w:sz w:val="24"/>
          <w:szCs w:val="24"/>
        </w:rPr>
        <w:t xml:space="preserve"> в соответствии с законодательством Российской Федерации.</w:t>
      </w:r>
      <w:r w:rsidR="002D1BCD">
        <w:rPr>
          <w:sz w:val="24"/>
          <w:szCs w:val="24"/>
        </w:rPr>
        <w:t xml:space="preserve"> </w:t>
      </w:r>
    </w:p>
    <w:p w14:paraId="43D2D473" w14:textId="35379E2D" w:rsidR="00723382" w:rsidRDefault="00723382">
      <w:pPr>
        <w:keepLines w:val="0"/>
        <w:overflowPunct/>
        <w:autoSpaceDE/>
        <w:autoSpaceDN/>
        <w:adjustRightInd/>
        <w:spacing w:line="240" w:lineRule="auto"/>
        <w:ind w:firstLine="0"/>
        <w:jc w:val="left"/>
        <w:rPr>
          <w:sz w:val="24"/>
          <w:szCs w:val="24"/>
        </w:rPr>
      </w:pPr>
    </w:p>
    <w:p w14:paraId="15B2612F" w14:textId="7746FF12" w:rsidR="00723382" w:rsidRDefault="00723382">
      <w:pPr>
        <w:keepLines w:val="0"/>
        <w:overflowPunct/>
        <w:autoSpaceDE/>
        <w:autoSpaceDN/>
        <w:adjustRightInd/>
        <w:spacing w:line="240" w:lineRule="auto"/>
        <w:ind w:firstLine="0"/>
        <w:jc w:val="left"/>
        <w:rPr>
          <w:sz w:val="24"/>
          <w:szCs w:val="24"/>
        </w:rPr>
      </w:pPr>
    </w:p>
    <w:p w14:paraId="7CE0EF3A" w14:textId="77777777" w:rsidR="0081010E" w:rsidRPr="00A7476A" w:rsidRDefault="0081010E" w:rsidP="007F03A0">
      <w:pPr>
        <w:keepLines w:val="0"/>
        <w:widowControl w:val="0"/>
        <w:overflowPunct/>
        <w:spacing w:line="240" w:lineRule="auto"/>
        <w:ind w:hanging="142"/>
        <w:rPr>
          <w:sz w:val="24"/>
          <w:szCs w:val="24"/>
        </w:rPr>
      </w:pPr>
    </w:p>
    <w:p w14:paraId="0056A355" w14:textId="77777777" w:rsidR="00723382" w:rsidRDefault="00723382" w:rsidP="007F03A0">
      <w:pPr>
        <w:keepLines w:val="0"/>
        <w:widowControl w:val="0"/>
        <w:overflowPunct/>
        <w:spacing w:line="240" w:lineRule="auto"/>
        <w:ind w:hanging="142"/>
        <w:jc w:val="center"/>
        <w:outlineLvl w:val="0"/>
        <w:rPr>
          <w:b/>
          <w:bCs/>
          <w:sz w:val="24"/>
          <w:szCs w:val="24"/>
          <w:lang w:eastAsia="en-US"/>
        </w:rPr>
        <w:sectPr w:rsidR="00723382" w:rsidSect="002D1BCD">
          <w:headerReference w:type="default" r:id="rId17"/>
          <w:footerReference w:type="default" r:id="rId18"/>
          <w:pgSz w:w="11906" w:h="16838"/>
          <w:pgMar w:top="1134" w:right="567" w:bottom="1276" w:left="1701" w:header="709" w:footer="709" w:gutter="0"/>
          <w:cols w:space="708"/>
          <w:titlePg/>
          <w:docGrid w:linePitch="381"/>
        </w:sectPr>
      </w:pPr>
    </w:p>
    <w:p w14:paraId="1C2AFF8F" w14:textId="4F1F2076" w:rsidR="00DA2BC4" w:rsidRPr="00A7476A" w:rsidRDefault="00B76577" w:rsidP="007F03A0">
      <w:pPr>
        <w:keepLines w:val="0"/>
        <w:widowControl w:val="0"/>
        <w:overflowPunct/>
        <w:spacing w:line="240" w:lineRule="auto"/>
        <w:ind w:hanging="142"/>
        <w:jc w:val="center"/>
        <w:outlineLvl w:val="0"/>
        <w:rPr>
          <w:b/>
          <w:bCs/>
          <w:sz w:val="24"/>
          <w:szCs w:val="24"/>
          <w:lang w:eastAsia="en-US"/>
        </w:rPr>
      </w:pPr>
      <w:bookmarkStart w:id="54" w:name="_Toc158661477"/>
      <w:r w:rsidRPr="00A7476A">
        <w:rPr>
          <w:b/>
          <w:bCs/>
          <w:sz w:val="24"/>
          <w:szCs w:val="24"/>
          <w:lang w:eastAsia="en-US"/>
        </w:rPr>
        <w:lastRenderedPageBreak/>
        <w:t xml:space="preserve">ЧАСТЬ II. </w:t>
      </w:r>
      <w:r w:rsidR="00A863BB" w:rsidRPr="00A7476A">
        <w:rPr>
          <w:b/>
          <w:bCs/>
          <w:sz w:val="24"/>
          <w:szCs w:val="24"/>
          <w:lang w:eastAsia="en-US"/>
        </w:rPr>
        <w:t>КАРТА ГРАДОСТРОИТЕЛЬНОГО</w:t>
      </w:r>
      <w:r w:rsidR="00DA2BC4" w:rsidRPr="00A7476A">
        <w:rPr>
          <w:b/>
          <w:bCs/>
          <w:sz w:val="24"/>
          <w:szCs w:val="24"/>
          <w:lang w:eastAsia="en-US"/>
        </w:rPr>
        <w:t xml:space="preserve"> ЗОНИРОВАНИЯ</w:t>
      </w:r>
      <w:r w:rsidRPr="00A7476A">
        <w:rPr>
          <w:b/>
          <w:bCs/>
          <w:sz w:val="24"/>
          <w:szCs w:val="24"/>
          <w:lang w:eastAsia="en-US"/>
        </w:rPr>
        <w:t xml:space="preserve"> ТЕРРИТОРИИ</w:t>
      </w:r>
      <w:bookmarkEnd w:id="54"/>
    </w:p>
    <w:p w14:paraId="389AE4DF" w14:textId="1F593AD5" w:rsidR="00DA2BC4" w:rsidRPr="00A7476A" w:rsidRDefault="00DA2BC4" w:rsidP="007F03A0">
      <w:pPr>
        <w:keepLines w:val="0"/>
        <w:widowControl w:val="0"/>
        <w:shd w:val="clear" w:color="auto" w:fill="FFFFFF"/>
        <w:tabs>
          <w:tab w:val="left" w:pos="-5387"/>
        </w:tabs>
        <w:spacing w:line="240" w:lineRule="auto"/>
        <w:ind w:hanging="142"/>
        <w:rPr>
          <w:bCs/>
          <w:sz w:val="24"/>
          <w:szCs w:val="24"/>
        </w:rPr>
      </w:pPr>
    </w:p>
    <w:p w14:paraId="294B0346" w14:textId="18A915CE" w:rsidR="00DA2BC4" w:rsidRPr="00A7476A" w:rsidRDefault="00DB333D" w:rsidP="007F03A0">
      <w:pPr>
        <w:pStyle w:val="7"/>
        <w:ind w:firstLine="0"/>
      </w:pPr>
      <w:bookmarkStart w:id="55" w:name="_Toc158661478"/>
      <w:r w:rsidRPr="00A7476A">
        <w:t>Статья 3</w:t>
      </w:r>
      <w:r w:rsidR="00A42090">
        <w:t>6</w:t>
      </w:r>
      <w:r w:rsidR="00DA2BC4" w:rsidRPr="00A7476A">
        <w:t xml:space="preserve">. </w:t>
      </w:r>
      <w:r w:rsidR="007715A7" w:rsidRPr="00A7476A">
        <w:t xml:space="preserve">Карта градостроительного зонирования территории </w:t>
      </w:r>
      <w:proofErr w:type="spellStart"/>
      <w:r w:rsidR="008602EE">
        <w:t>Геймановского</w:t>
      </w:r>
      <w:proofErr w:type="spellEnd"/>
      <w:r w:rsidR="00CF3774" w:rsidRPr="00A7476A">
        <w:t xml:space="preserve"> сельского поселения</w:t>
      </w:r>
      <w:bookmarkEnd w:id="55"/>
    </w:p>
    <w:p w14:paraId="187398DF" w14:textId="232C294F" w:rsidR="00723382" w:rsidRDefault="00723382" w:rsidP="00B76577"/>
    <w:p w14:paraId="582548FC" w14:textId="26D4587B" w:rsidR="00723382" w:rsidRDefault="00723382" w:rsidP="00B76577">
      <w:pPr>
        <w:rPr>
          <w:noProof/>
        </w:rPr>
      </w:pPr>
    </w:p>
    <w:p w14:paraId="25797A98" w14:textId="77777777" w:rsidR="001F0302" w:rsidRDefault="001F0302" w:rsidP="00B76577">
      <w:pPr>
        <w:rPr>
          <w:noProof/>
        </w:rPr>
      </w:pPr>
    </w:p>
    <w:p w14:paraId="4060D2FD" w14:textId="77777777" w:rsidR="001F0302" w:rsidRDefault="001F0302" w:rsidP="00B76577">
      <w:pPr>
        <w:rPr>
          <w:noProof/>
        </w:rPr>
      </w:pPr>
    </w:p>
    <w:p w14:paraId="5D8B0F79" w14:textId="77777777" w:rsidR="001F0302" w:rsidRDefault="001F0302" w:rsidP="00B76577">
      <w:pPr>
        <w:rPr>
          <w:noProof/>
        </w:rPr>
      </w:pPr>
    </w:p>
    <w:p w14:paraId="3ADD6D73" w14:textId="77777777" w:rsidR="001F0302" w:rsidRDefault="001F0302" w:rsidP="00B76577">
      <w:pPr>
        <w:rPr>
          <w:noProof/>
        </w:rPr>
      </w:pPr>
    </w:p>
    <w:p w14:paraId="5BBC9C1C" w14:textId="77777777" w:rsidR="001F0302" w:rsidRDefault="001F0302" w:rsidP="00B76577">
      <w:pPr>
        <w:rPr>
          <w:noProof/>
        </w:rPr>
      </w:pPr>
    </w:p>
    <w:p w14:paraId="6DBDB503" w14:textId="77777777" w:rsidR="001F0302" w:rsidRDefault="001F0302" w:rsidP="00B76577">
      <w:pPr>
        <w:rPr>
          <w:noProof/>
        </w:rPr>
      </w:pPr>
    </w:p>
    <w:p w14:paraId="21D621F0" w14:textId="77777777" w:rsidR="001F0302" w:rsidRDefault="001F0302" w:rsidP="00B76577">
      <w:pPr>
        <w:rPr>
          <w:noProof/>
        </w:rPr>
      </w:pPr>
    </w:p>
    <w:p w14:paraId="2EE0B2C1" w14:textId="77777777" w:rsidR="001F0302" w:rsidRDefault="001F0302" w:rsidP="00B76577">
      <w:pPr>
        <w:rPr>
          <w:noProof/>
        </w:rPr>
      </w:pPr>
    </w:p>
    <w:p w14:paraId="7D366349" w14:textId="77777777" w:rsidR="001F0302" w:rsidRDefault="001F0302" w:rsidP="00B76577">
      <w:pPr>
        <w:rPr>
          <w:noProof/>
        </w:rPr>
      </w:pPr>
    </w:p>
    <w:p w14:paraId="2A8BEB2C" w14:textId="77777777" w:rsidR="001F0302" w:rsidRDefault="001F0302" w:rsidP="00B76577">
      <w:pPr>
        <w:rPr>
          <w:noProof/>
        </w:rPr>
      </w:pPr>
    </w:p>
    <w:p w14:paraId="54C9B001" w14:textId="77777777" w:rsidR="001F0302" w:rsidRDefault="001F0302" w:rsidP="00B76577">
      <w:pPr>
        <w:rPr>
          <w:noProof/>
        </w:rPr>
      </w:pPr>
    </w:p>
    <w:p w14:paraId="5871F8F8" w14:textId="77777777" w:rsidR="001F0302" w:rsidRDefault="001F0302" w:rsidP="00B76577">
      <w:pPr>
        <w:rPr>
          <w:noProof/>
        </w:rPr>
      </w:pPr>
    </w:p>
    <w:p w14:paraId="27691D6F" w14:textId="77777777" w:rsidR="001F0302" w:rsidRDefault="001F0302" w:rsidP="00B76577">
      <w:pPr>
        <w:rPr>
          <w:noProof/>
        </w:rPr>
      </w:pPr>
    </w:p>
    <w:p w14:paraId="069AEEEA" w14:textId="77777777" w:rsidR="001F0302" w:rsidRDefault="001F0302" w:rsidP="00B76577">
      <w:pPr>
        <w:rPr>
          <w:noProof/>
        </w:rPr>
      </w:pPr>
    </w:p>
    <w:p w14:paraId="00CC3458" w14:textId="77777777" w:rsidR="001F0302" w:rsidRDefault="001F0302" w:rsidP="00B76577">
      <w:pPr>
        <w:rPr>
          <w:noProof/>
        </w:rPr>
      </w:pPr>
    </w:p>
    <w:p w14:paraId="3500C353" w14:textId="77777777" w:rsidR="001F0302" w:rsidRDefault="001F0302" w:rsidP="00B76577">
      <w:pPr>
        <w:rPr>
          <w:noProof/>
        </w:rPr>
      </w:pPr>
    </w:p>
    <w:p w14:paraId="79521932" w14:textId="77777777" w:rsidR="001F0302" w:rsidRDefault="001F0302" w:rsidP="00B76577">
      <w:pPr>
        <w:rPr>
          <w:noProof/>
        </w:rPr>
      </w:pPr>
    </w:p>
    <w:p w14:paraId="5D9D9AE5" w14:textId="77777777" w:rsidR="001F0302" w:rsidRDefault="001F0302" w:rsidP="00B76577">
      <w:pPr>
        <w:rPr>
          <w:noProof/>
        </w:rPr>
      </w:pPr>
    </w:p>
    <w:p w14:paraId="26D14A80" w14:textId="65703FEA" w:rsidR="001F0302" w:rsidRDefault="001F0302" w:rsidP="001F0302">
      <w:pPr>
        <w:ind w:firstLine="0"/>
        <w:sectPr w:rsidR="001F0302" w:rsidSect="00723382">
          <w:pgSz w:w="23808" w:h="16840" w:orient="landscape" w:code="8"/>
          <w:pgMar w:top="993" w:right="1134" w:bottom="567" w:left="1134" w:header="709" w:footer="709" w:gutter="0"/>
          <w:cols w:space="708"/>
          <w:titlePg/>
          <w:docGrid w:linePitch="381"/>
        </w:sectPr>
      </w:pPr>
    </w:p>
    <w:p w14:paraId="376A0BC0" w14:textId="04B80AB4" w:rsidR="00DA2BC4" w:rsidRPr="00A7476A" w:rsidRDefault="00DA2BC4" w:rsidP="00B76577">
      <w:pPr>
        <w:keepLines w:val="0"/>
        <w:widowControl w:val="0"/>
        <w:overflowPunct/>
        <w:spacing w:line="240" w:lineRule="auto"/>
        <w:ind w:firstLine="0"/>
        <w:jc w:val="center"/>
        <w:outlineLvl w:val="0"/>
        <w:rPr>
          <w:b/>
          <w:bCs/>
          <w:sz w:val="24"/>
          <w:szCs w:val="24"/>
          <w:lang w:eastAsia="en-US"/>
        </w:rPr>
      </w:pPr>
      <w:bookmarkStart w:id="56" w:name="_Toc158661479"/>
      <w:r w:rsidRPr="00A7476A">
        <w:rPr>
          <w:b/>
          <w:bCs/>
          <w:sz w:val="24"/>
          <w:szCs w:val="24"/>
          <w:lang w:eastAsia="en-US"/>
        </w:rPr>
        <w:lastRenderedPageBreak/>
        <w:t>ЧАСТЬ III. ГРАДОСТРОИТЕЛЬНЫЕ РЕГЛАМЕНТЫ</w:t>
      </w:r>
      <w:bookmarkEnd w:id="56"/>
      <w:r w:rsidRPr="00A7476A">
        <w:rPr>
          <w:bCs/>
          <w:sz w:val="24"/>
          <w:szCs w:val="24"/>
          <w:u w:val="single"/>
        </w:rPr>
        <w:t xml:space="preserve"> </w:t>
      </w:r>
    </w:p>
    <w:p w14:paraId="7A519AD7" w14:textId="77777777" w:rsidR="00DA2BC4" w:rsidRPr="00A7476A" w:rsidRDefault="00DA2BC4" w:rsidP="003030E3">
      <w:pPr>
        <w:spacing w:line="240" w:lineRule="auto"/>
        <w:ind w:firstLine="709"/>
        <w:jc w:val="center"/>
        <w:rPr>
          <w:bCs/>
          <w:sz w:val="24"/>
          <w:szCs w:val="24"/>
          <w:u w:val="single"/>
        </w:rPr>
      </w:pPr>
    </w:p>
    <w:p w14:paraId="27AE1EFF" w14:textId="4DCCF661" w:rsidR="00DA2BC4" w:rsidRPr="00A7476A" w:rsidRDefault="00DB333D" w:rsidP="0081010E">
      <w:pPr>
        <w:pStyle w:val="7"/>
        <w:ind w:firstLine="0"/>
      </w:pPr>
      <w:bookmarkStart w:id="57" w:name="_Toc158661480"/>
      <w:r w:rsidRPr="00A7476A">
        <w:t>Статья 3</w:t>
      </w:r>
      <w:r w:rsidR="00A42090">
        <w:t>7</w:t>
      </w:r>
      <w:r w:rsidR="00DA2BC4" w:rsidRPr="00A7476A">
        <w:t xml:space="preserve">. Виды территориальных зон, выделенных на карте градостроительного зонирования территории </w:t>
      </w:r>
      <w:proofErr w:type="spellStart"/>
      <w:r w:rsidR="008602EE">
        <w:t>Геймановского</w:t>
      </w:r>
      <w:proofErr w:type="spellEnd"/>
      <w:r w:rsidR="00DA2BC4" w:rsidRPr="00A7476A">
        <w:t xml:space="preserve"> сельского поселения</w:t>
      </w:r>
      <w:bookmarkEnd w:id="57"/>
    </w:p>
    <w:p w14:paraId="5DE7DDE6" w14:textId="77777777" w:rsidR="00DA2BC4" w:rsidRPr="00A7476A" w:rsidRDefault="00DA2BC4" w:rsidP="003030E3">
      <w:pPr>
        <w:spacing w:line="240" w:lineRule="auto"/>
        <w:ind w:firstLine="709"/>
        <w:rPr>
          <w:bCs/>
          <w:sz w:val="24"/>
          <w:szCs w:val="24"/>
        </w:rPr>
      </w:pPr>
    </w:p>
    <w:p w14:paraId="2338A26A" w14:textId="79452B25" w:rsidR="00401C30" w:rsidRPr="00A7476A" w:rsidRDefault="00401C30" w:rsidP="00401C30">
      <w:pPr>
        <w:spacing w:line="240" w:lineRule="auto"/>
        <w:rPr>
          <w:sz w:val="24"/>
          <w:szCs w:val="24"/>
        </w:rPr>
      </w:pPr>
      <w:r w:rsidRPr="00A7476A">
        <w:rPr>
          <w:sz w:val="24"/>
          <w:szCs w:val="24"/>
        </w:rPr>
        <w:t xml:space="preserve">Настоящими Правилами устанавливаются следующие виды территориальных зон на территории </w:t>
      </w:r>
      <w:proofErr w:type="spellStart"/>
      <w:r w:rsidR="008602EE">
        <w:rPr>
          <w:bCs/>
          <w:sz w:val="24"/>
          <w:szCs w:val="24"/>
        </w:rPr>
        <w:t>Геймановского</w:t>
      </w:r>
      <w:proofErr w:type="spellEnd"/>
      <w:r w:rsidRPr="00A7476A">
        <w:rPr>
          <w:bCs/>
          <w:sz w:val="24"/>
          <w:szCs w:val="24"/>
        </w:rPr>
        <w:t xml:space="preserve"> сельского поселения</w:t>
      </w:r>
      <w:r w:rsidRPr="00A7476A">
        <w:rPr>
          <w:sz w:val="24"/>
          <w:szCs w:val="24"/>
        </w:rPr>
        <w:t xml:space="preserve">: </w:t>
      </w:r>
    </w:p>
    <w:p w14:paraId="4EBB7886" w14:textId="77777777" w:rsidR="00401C30" w:rsidRPr="00A7476A" w:rsidRDefault="00401C30" w:rsidP="00401C30">
      <w:pPr>
        <w:spacing w:line="240" w:lineRule="auto"/>
        <w:rPr>
          <w:sz w:val="24"/>
          <w:szCs w:val="24"/>
        </w:rPr>
      </w:pPr>
    </w:p>
    <w:tbl>
      <w:tblPr>
        <w:tblW w:w="9639" w:type="dxa"/>
        <w:tblInd w:w="108" w:type="dxa"/>
        <w:tblLayout w:type="fixed"/>
        <w:tblLook w:val="0000" w:firstRow="0" w:lastRow="0" w:firstColumn="0" w:lastColumn="0" w:noHBand="0" w:noVBand="0"/>
      </w:tblPr>
      <w:tblGrid>
        <w:gridCol w:w="1418"/>
        <w:gridCol w:w="8221"/>
      </w:tblGrid>
      <w:tr w:rsidR="00401C30" w:rsidRPr="00A7476A" w14:paraId="640302A3" w14:textId="77777777" w:rsidTr="003A12E9">
        <w:trPr>
          <w:cantSplit/>
        </w:trPr>
        <w:tc>
          <w:tcPr>
            <w:tcW w:w="1418" w:type="dxa"/>
            <w:tcBorders>
              <w:top w:val="single" w:sz="4" w:space="0" w:color="000000"/>
              <w:left w:val="single" w:sz="4" w:space="0" w:color="000000"/>
              <w:bottom w:val="single" w:sz="4" w:space="0" w:color="000000"/>
            </w:tcBorders>
            <w:shd w:val="clear" w:color="auto" w:fill="auto"/>
          </w:tcPr>
          <w:p w14:paraId="090B997B" w14:textId="77777777" w:rsidR="00401C30" w:rsidRPr="00A7476A" w:rsidRDefault="00401C30" w:rsidP="00632456">
            <w:pPr>
              <w:widowControl w:val="0"/>
              <w:snapToGrid w:val="0"/>
              <w:spacing w:line="240" w:lineRule="auto"/>
              <w:ind w:firstLine="0"/>
              <w:jc w:val="center"/>
              <w:rPr>
                <w:rFonts w:eastAsia="SimSun"/>
                <w:sz w:val="20"/>
                <w:szCs w:val="20"/>
                <w:lang w:eastAsia="zh-CN"/>
              </w:rPr>
            </w:pPr>
            <w:r w:rsidRPr="00632456">
              <w:rPr>
                <w:rFonts w:eastAsia="SimSun"/>
                <w:sz w:val="22"/>
                <w:szCs w:val="22"/>
                <w:lang w:eastAsia="zh-CN"/>
              </w:rPr>
              <w:t>Кодовые обозначения территориальных зон</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BAD45" w14:textId="77777777" w:rsidR="00401C30" w:rsidRPr="00A7476A" w:rsidRDefault="00401C30" w:rsidP="00A1450C">
            <w:pPr>
              <w:widowControl w:val="0"/>
              <w:snapToGrid w:val="0"/>
              <w:spacing w:line="240" w:lineRule="auto"/>
              <w:ind w:firstLine="426"/>
              <w:jc w:val="center"/>
              <w:rPr>
                <w:rFonts w:eastAsia="SimSun"/>
                <w:sz w:val="24"/>
                <w:szCs w:val="24"/>
                <w:lang w:eastAsia="zh-CN"/>
              </w:rPr>
            </w:pPr>
            <w:r w:rsidRPr="00A7476A">
              <w:rPr>
                <w:rFonts w:eastAsia="SimSun"/>
                <w:sz w:val="24"/>
                <w:szCs w:val="24"/>
                <w:lang w:eastAsia="zh-CN"/>
              </w:rPr>
              <w:t>Наименование территориальных зон</w:t>
            </w:r>
          </w:p>
        </w:tc>
      </w:tr>
      <w:tr w:rsidR="00401C30" w:rsidRPr="00A7476A" w14:paraId="3DF17CA3" w14:textId="77777777" w:rsidTr="003A12E9">
        <w:trPr>
          <w:cantSplit/>
        </w:trPr>
        <w:tc>
          <w:tcPr>
            <w:tcW w:w="9639" w:type="dxa"/>
            <w:gridSpan w:val="2"/>
            <w:tcBorders>
              <w:left w:val="single" w:sz="4" w:space="0" w:color="000000"/>
              <w:bottom w:val="single" w:sz="4" w:space="0" w:color="000000"/>
              <w:right w:val="single" w:sz="4" w:space="0" w:color="000000"/>
            </w:tcBorders>
            <w:shd w:val="clear" w:color="auto" w:fill="auto"/>
            <w:vAlign w:val="center"/>
          </w:tcPr>
          <w:p w14:paraId="6289077F" w14:textId="77777777" w:rsidR="00401C30" w:rsidRPr="00A7476A" w:rsidRDefault="00401C30" w:rsidP="003A12E9">
            <w:pPr>
              <w:widowControl w:val="0"/>
              <w:snapToGrid w:val="0"/>
              <w:spacing w:line="240" w:lineRule="auto"/>
              <w:ind w:firstLine="0"/>
              <w:jc w:val="center"/>
              <w:rPr>
                <w:caps/>
                <w:sz w:val="24"/>
                <w:szCs w:val="24"/>
              </w:rPr>
            </w:pPr>
            <w:r w:rsidRPr="00A7476A">
              <w:rPr>
                <w:caps/>
                <w:sz w:val="24"/>
                <w:szCs w:val="24"/>
              </w:rPr>
              <w:t>Жилые зоны:</w:t>
            </w:r>
          </w:p>
        </w:tc>
      </w:tr>
      <w:tr w:rsidR="00401C30" w:rsidRPr="00A7476A" w14:paraId="64632702" w14:textId="77777777" w:rsidTr="003A12E9">
        <w:tc>
          <w:tcPr>
            <w:tcW w:w="1418" w:type="dxa"/>
            <w:tcBorders>
              <w:top w:val="single" w:sz="4" w:space="0" w:color="000000"/>
              <w:left w:val="single" w:sz="4" w:space="0" w:color="000000"/>
              <w:bottom w:val="single" w:sz="4" w:space="0" w:color="000000"/>
            </w:tcBorders>
            <w:shd w:val="clear" w:color="auto" w:fill="auto"/>
            <w:vAlign w:val="center"/>
          </w:tcPr>
          <w:p w14:paraId="74474976" w14:textId="418E5FFB" w:rsidR="00401C30" w:rsidRPr="00A7476A" w:rsidRDefault="00401C30" w:rsidP="004E1BF4">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Ж</w:t>
            </w:r>
            <w:r w:rsidR="002D1BCD">
              <w:rPr>
                <w:rFonts w:eastAsia="SimSun"/>
                <w:sz w:val="24"/>
                <w:szCs w:val="24"/>
                <w:lang w:eastAsia="zh-CN"/>
              </w:rPr>
              <w:t>-1</w:t>
            </w:r>
            <w:r w:rsidR="002D2AC8">
              <w:rPr>
                <w:rFonts w:eastAsia="SimSun"/>
                <w:sz w:val="24"/>
                <w:szCs w:val="24"/>
                <w:lang w:eastAsia="zh-CN"/>
              </w:rPr>
              <w:t>Б</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A224F" w14:textId="5C016AF5" w:rsidR="00401C30" w:rsidRPr="00AD4775" w:rsidRDefault="00AD4775" w:rsidP="002D1BCD">
            <w:pPr>
              <w:snapToGrid w:val="0"/>
              <w:spacing w:line="240" w:lineRule="auto"/>
              <w:ind w:firstLine="0"/>
              <w:rPr>
                <w:rFonts w:eastAsia="SimSun"/>
                <w:sz w:val="24"/>
                <w:szCs w:val="24"/>
                <w:lang w:eastAsia="zh-CN"/>
              </w:rPr>
            </w:pPr>
            <w:r w:rsidRPr="00AD4775">
              <w:rPr>
                <w:rFonts w:eastAsia="SimSun"/>
                <w:sz w:val="24"/>
                <w:szCs w:val="24"/>
                <w:lang w:eastAsia="zh-CN"/>
              </w:rPr>
              <w:t>Зона застройки</w:t>
            </w:r>
            <w:r w:rsidR="002D1BCD">
              <w:rPr>
                <w:rFonts w:eastAsia="SimSun"/>
                <w:sz w:val="24"/>
                <w:szCs w:val="24"/>
                <w:lang w:eastAsia="zh-CN"/>
              </w:rPr>
              <w:t xml:space="preserve"> индивидуальными жилыми домами </w:t>
            </w:r>
          </w:p>
        </w:tc>
      </w:tr>
      <w:tr w:rsidR="00401C30" w:rsidRPr="00A7476A" w14:paraId="3B023694" w14:textId="77777777" w:rsidTr="003A12E9">
        <w:trPr>
          <w:trHeight w:val="435"/>
        </w:trPr>
        <w:tc>
          <w:tcPr>
            <w:tcW w:w="9639" w:type="dxa"/>
            <w:gridSpan w:val="2"/>
            <w:tcBorders>
              <w:top w:val="single" w:sz="4" w:space="0" w:color="000000"/>
              <w:left w:val="single" w:sz="4" w:space="0" w:color="000000"/>
              <w:right w:val="single" w:sz="4" w:space="0" w:color="000000"/>
            </w:tcBorders>
            <w:shd w:val="clear" w:color="auto" w:fill="auto"/>
            <w:vAlign w:val="center"/>
          </w:tcPr>
          <w:p w14:paraId="4EB96FC8" w14:textId="5273CE3C"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caps/>
                <w:sz w:val="24"/>
                <w:szCs w:val="24"/>
                <w:lang w:eastAsia="zh-CN"/>
              </w:rPr>
              <w:t>ОБЩЕСТВЕННО</w:t>
            </w:r>
            <w:r w:rsidR="003A12E9">
              <w:rPr>
                <w:rFonts w:eastAsia="SimSun"/>
                <w:caps/>
                <w:sz w:val="24"/>
                <w:szCs w:val="24"/>
                <w:lang w:eastAsia="zh-CN"/>
              </w:rPr>
              <w:t xml:space="preserve"> </w:t>
            </w:r>
            <w:r w:rsidR="00004179">
              <w:rPr>
                <w:rFonts w:eastAsia="SimSun"/>
                <w:caps/>
                <w:sz w:val="24"/>
                <w:szCs w:val="24"/>
                <w:lang w:eastAsia="zh-CN"/>
              </w:rPr>
              <w:t>–</w:t>
            </w:r>
            <w:r w:rsidRPr="00A7476A">
              <w:rPr>
                <w:rFonts w:eastAsia="SimSun"/>
                <w:caps/>
                <w:sz w:val="24"/>
                <w:szCs w:val="24"/>
                <w:lang w:eastAsia="zh-CN"/>
              </w:rPr>
              <w:t xml:space="preserve"> ДЕЛОВЫЕ ЗОНЫ:</w:t>
            </w:r>
          </w:p>
        </w:tc>
      </w:tr>
      <w:tr w:rsidR="00401C30" w:rsidRPr="00A7476A" w14:paraId="76279D4F" w14:textId="77777777" w:rsidTr="003A12E9">
        <w:tc>
          <w:tcPr>
            <w:tcW w:w="1418" w:type="dxa"/>
            <w:tcBorders>
              <w:top w:val="single" w:sz="4" w:space="0" w:color="000000"/>
              <w:left w:val="single" w:sz="4" w:space="0" w:color="000000"/>
              <w:bottom w:val="single" w:sz="4" w:space="0" w:color="000000"/>
            </w:tcBorders>
            <w:shd w:val="clear" w:color="auto" w:fill="auto"/>
            <w:vAlign w:val="center"/>
          </w:tcPr>
          <w:p w14:paraId="5EF4AD52" w14:textId="0E05086A" w:rsidR="00401C30" w:rsidRPr="00A7476A" w:rsidRDefault="002D1BCD"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ОД</w:t>
            </w:r>
            <w:r w:rsidR="002D2AC8">
              <w:rPr>
                <w:rFonts w:eastAsia="SimSun"/>
                <w:sz w:val="24"/>
                <w:szCs w:val="24"/>
                <w:lang w:eastAsia="zh-CN"/>
              </w:rPr>
              <w:t>-1</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A0FA8" w14:textId="0FD6EB16" w:rsidR="00401C30" w:rsidRPr="00A7476A" w:rsidRDefault="002D2AC8" w:rsidP="002D2AC8">
            <w:pPr>
              <w:widowControl w:val="0"/>
              <w:snapToGrid w:val="0"/>
              <w:spacing w:line="240" w:lineRule="auto"/>
              <w:ind w:firstLine="56"/>
              <w:rPr>
                <w:rFonts w:eastAsia="SimSun"/>
                <w:sz w:val="24"/>
                <w:szCs w:val="24"/>
                <w:lang w:eastAsia="zh-CN"/>
              </w:rPr>
            </w:pPr>
            <w:r>
              <w:rPr>
                <w:rFonts w:eastAsia="SimSun"/>
                <w:sz w:val="24"/>
                <w:szCs w:val="24"/>
                <w:lang w:eastAsia="zh-CN"/>
              </w:rPr>
              <w:t>Центральная зона общественного и коммерческого назначения</w:t>
            </w:r>
          </w:p>
        </w:tc>
      </w:tr>
      <w:tr w:rsidR="00401C30" w:rsidRPr="00A7476A" w14:paraId="7AF8E4BB" w14:textId="77777777" w:rsidTr="003A12E9">
        <w:tc>
          <w:tcPr>
            <w:tcW w:w="1418" w:type="dxa"/>
            <w:tcBorders>
              <w:top w:val="single" w:sz="4" w:space="0" w:color="000000"/>
              <w:left w:val="single" w:sz="4" w:space="0" w:color="000000"/>
              <w:bottom w:val="single" w:sz="4" w:space="0" w:color="000000"/>
            </w:tcBorders>
            <w:shd w:val="clear" w:color="auto" w:fill="auto"/>
            <w:vAlign w:val="center"/>
          </w:tcPr>
          <w:p w14:paraId="68CAD483" w14:textId="66F09CC2" w:rsidR="00401C30" w:rsidRPr="00A7476A" w:rsidRDefault="002D2AC8"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ОД-2</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78652" w14:textId="0F2F8D8C" w:rsidR="00401C30" w:rsidRPr="00A7476A" w:rsidRDefault="00AD4775" w:rsidP="002D2AC8">
            <w:pPr>
              <w:widowControl w:val="0"/>
              <w:snapToGrid w:val="0"/>
              <w:spacing w:line="240" w:lineRule="auto"/>
              <w:ind w:firstLine="56"/>
              <w:rPr>
                <w:rFonts w:eastAsia="SimSun"/>
                <w:sz w:val="24"/>
                <w:szCs w:val="24"/>
                <w:lang w:eastAsia="zh-CN"/>
              </w:rPr>
            </w:pPr>
            <w:r w:rsidRPr="00AD4775">
              <w:rPr>
                <w:rFonts w:eastAsia="SimSun"/>
                <w:sz w:val="24"/>
                <w:szCs w:val="24"/>
                <w:lang w:eastAsia="zh-CN"/>
              </w:rPr>
              <w:t xml:space="preserve">Зона </w:t>
            </w:r>
            <w:r w:rsidR="002D2AC8">
              <w:rPr>
                <w:rFonts w:eastAsia="SimSun"/>
                <w:sz w:val="24"/>
                <w:szCs w:val="24"/>
                <w:lang w:eastAsia="zh-CN"/>
              </w:rPr>
              <w:t>общественного центра местного значения</w:t>
            </w:r>
          </w:p>
        </w:tc>
      </w:tr>
      <w:tr w:rsidR="00AD4775" w:rsidRPr="00A7476A" w14:paraId="5906FCC0" w14:textId="77777777" w:rsidTr="003A12E9">
        <w:tc>
          <w:tcPr>
            <w:tcW w:w="1418" w:type="dxa"/>
            <w:tcBorders>
              <w:top w:val="single" w:sz="4" w:space="0" w:color="000000"/>
              <w:left w:val="single" w:sz="4" w:space="0" w:color="000000"/>
              <w:bottom w:val="single" w:sz="4" w:space="0" w:color="000000"/>
            </w:tcBorders>
            <w:shd w:val="clear" w:color="auto" w:fill="auto"/>
            <w:vAlign w:val="center"/>
          </w:tcPr>
          <w:p w14:paraId="091B53BF" w14:textId="4EE085DC" w:rsidR="00AD4775" w:rsidRPr="00A7476A" w:rsidRDefault="002D2AC8"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ОД-4</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86C13" w14:textId="36A9DDD8" w:rsidR="00AD4775" w:rsidRPr="00AD4775" w:rsidRDefault="002D1BCD" w:rsidP="002D2AC8">
            <w:pPr>
              <w:widowControl w:val="0"/>
              <w:snapToGrid w:val="0"/>
              <w:spacing w:line="240" w:lineRule="auto"/>
              <w:ind w:firstLine="56"/>
              <w:rPr>
                <w:rFonts w:eastAsia="SimSun"/>
                <w:sz w:val="24"/>
                <w:szCs w:val="24"/>
                <w:lang w:eastAsia="zh-CN"/>
              </w:rPr>
            </w:pPr>
            <w:r>
              <w:rPr>
                <w:rFonts w:eastAsia="SimSun"/>
                <w:sz w:val="24"/>
                <w:szCs w:val="24"/>
                <w:lang w:eastAsia="zh-CN"/>
              </w:rPr>
              <w:t xml:space="preserve">Зона </w:t>
            </w:r>
            <w:r w:rsidR="002D2AC8">
              <w:rPr>
                <w:rFonts w:eastAsia="SimSun"/>
                <w:sz w:val="24"/>
                <w:szCs w:val="24"/>
                <w:lang w:eastAsia="zh-CN"/>
              </w:rPr>
              <w:t>объектов образования</w:t>
            </w:r>
          </w:p>
        </w:tc>
      </w:tr>
      <w:tr w:rsidR="002D2AC8" w:rsidRPr="00A7476A" w14:paraId="6EBC4B78" w14:textId="77777777" w:rsidTr="003A12E9">
        <w:tc>
          <w:tcPr>
            <w:tcW w:w="1418" w:type="dxa"/>
            <w:tcBorders>
              <w:top w:val="single" w:sz="4" w:space="0" w:color="000000"/>
              <w:left w:val="single" w:sz="4" w:space="0" w:color="000000"/>
              <w:bottom w:val="single" w:sz="4" w:space="0" w:color="000000"/>
            </w:tcBorders>
            <w:shd w:val="clear" w:color="auto" w:fill="auto"/>
            <w:vAlign w:val="center"/>
          </w:tcPr>
          <w:p w14:paraId="2D64B03A" w14:textId="48A82C69" w:rsidR="002D2AC8" w:rsidRDefault="002D2AC8"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ОД-3</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97C90" w14:textId="76BC8EAF" w:rsidR="002D2AC8" w:rsidRDefault="002D2AC8" w:rsidP="002D2AC8">
            <w:pPr>
              <w:widowControl w:val="0"/>
              <w:snapToGrid w:val="0"/>
              <w:spacing w:line="240" w:lineRule="auto"/>
              <w:ind w:firstLine="56"/>
              <w:rPr>
                <w:rFonts w:eastAsia="SimSun"/>
                <w:sz w:val="24"/>
                <w:szCs w:val="24"/>
                <w:lang w:eastAsia="zh-CN"/>
              </w:rPr>
            </w:pPr>
            <w:r>
              <w:rPr>
                <w:rFonts w:eastAsia="SimSun"/>
                <w:sz w:val="24"/>
                <w:szCs w:val="24"/>
                <w:lang w:eastAsia="zh-CN"/>
              </w:rPr>
              <w:t>Зона объектов здравоохранения</w:t>
            </w:r>
          </w:p>
        </w:tc>
      </w:tr>
      <w:tr w:rsidR="00401C30" w:rsidRPr="00A7476A" w14:paraId="597B0BC2" w14:textId="77777777" w:rsidTr="003A12E9">
        <w:trPr>
          <w:cantSplit/>
          <w:trHeight w:val="415"/>
        </w:trPr>
        <w:tc>
          <w:tcPr>
            <w:tcW w:w="9639" w:type="dxa"/>
            <w:gridSpan w:val="2"/>
            <w:tcBorders>
              <w:top w:val="single" w:sz="4" w:space="0" w:color="000000"/>
              <w:left w:val="single" w:sz="4" w:space="0" w:color="000000"/>
              <w:right w:val="single" w:sz="4" w:space="0" w:color="000000"/>
            </w:tcBorders>
            <w:shd w:val="clear" w:color="auto" w:fill="auto"/>
            <w:vAlign w:val="center"/>
          </w:tcPr>
          <w:p w14:paraId="41B7A1D4" w14:textId="77777777" w:rsidR="00796C98" w:rsidRDefault="00401C30" w:rsidP="00A1450C">
            <w:pPr>
              <w:snapToGrid w:val="0"/>
              <w:spacing w:line="240" w:lineRule="auto"/>
              <w:ind w:firstLine="34"/>
              <w:jc w:val="center"/>
              <w:rPr>
                <w:rFonts w:eastAsia="SimSun"/>
                <w:bCs/>
                <w:caps/>
                <w:sz w:val="24"/>
                <w:szCs w:val="24"/>
                <w:lang w:eastAsia="zh-CN"/>
              </w:rPr>
            </w:pPr>
            <w:r w:rsidRPr="00A7476A">
              <w:rPr>
                <w:rFonts w:eastAsia="SimSun"/>
                <w:bCs/>
                <w:caps/>
                <w:sz w:val="24"/>
                <w:szCs w:val="24"/>
                <w:lang w:eastAsia="zh-CN"/>
              </w:rPr>
              <w:t>Производственные зоны</w:t>
            </w:r>
            <w:r w:rsidR="007917A1" w:rsidRPr="00A7476A">
              <w:rPr>
                <w:rFonts w:eastAsia="SimSun"/>
                <w:bCs/>
                <w:caps/>
                <w:sz w:val="24"/>
                <w:szCs w:val="24"/>
                <w:lang w:eastAsia="zh-CN"/>
              </w:rPr>
              <w:t>, ЗОНЫ ИНЖЕНЕРНОЙ</w:t>
            </w:r>
          </w:p>
          <w:p w14:paraId="6F8EEF31" w14:textId="3CC80CA5" w:rsidR="00401C30" w:rsidRPr="00A7476A" w:rsidRDefault="007917A1"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 xml:space="preserve">И </w:t>
            </w:r>
            <w:proofErr w:type="gramStart"/>
            <w:r w:rsidRPr="00A7476A">
              <w:rPr>
                <w:rFonts w:eastAsia="SimSun"/>
                <w:bCs/>
                <w:caps/>
                <w:sz w:val="24"/>
                <w:szCs w:val="24"/>
                <w:lang w:eastAsia="zh-CN"/>
              </w:rPr>
              <w:t>ТРАНСПОРТНОЙ</w:t>
            </w:r>
            <w:proofErr w:type="gramEnd"/>
            <w:r w:rsidRPr="00A7476A">
              <w:rPr>
                <w:rFonts w:eastAsia="SimSun"/>
                <w:bCs/>
                <w:caps/>
                <w:sz w:val="24"/>
                <w:szCs w:val="24"/>
                <w:lang w:eastAsia="zh-CN"/>
              </w:rPr>
              <w:t xml:space="preserve"> ИНФРАСТРУКТУР</w:t>
            </w:r>
            <w:r w:rsidR="00401C30" w:rsidRPr="00A7476A">
              <w:rPr>
                <w:rFonts w:eastAsia="SimSun"/>
                <w:bCs/>
                <w:caps/>
                <w:sz w:val="24"/>
                <w:szCs w:val="24"/>
                <w:lang w:eastAsia="zh-CN"/>
              </w:rPr>
              <w:t xml:space="preserve">: </w:t>
            </w:r>
          </w:p>
        </w:tc>
      </w:tr>
      <w:tr w:rsidR="00401C30" w:rsidRPr="00A7476A" w14:paraId="4A3F09D9"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607EED1D" w14:textId="0876B1CD" w:rsidR="00401C30" w:rsidRPr="00A7476A" w:rsidRDefault="002D2AC8" w:rsidP="002D2AC8">
            <w:pPr>
              <w:widowControl w:val="0"/>
              <w:snapToGrid w:val="0"/>
              <w:spacing w:line="240" w:lineRule="auto"/>
              <w:ind w:firstLine="34"/>
              <w:jc w:val="center"/>
              <w:rPr>
                <w:rFonts w:eastAsia="SimSun"/>
                <w:bCs/>
                <w:sz w:val="24"/>
                <w:szCs w:val="24"/>
                <w:lang w:eastAsia="zh-CN"/>
              </w:rPr>
            </w:pPr>
            <w:r>
              <w:rPr>
                <w:rFonts w:eastAsia="SimSun"/>
                <w:bCs/>
                <w:sz w:val="24"/>
                <w:szCs w:val="24"/>
                <w:lang w:eastAsia="zh-CN"/>
              </w:rPr>
              <w:t xml:space="preserve">П-3, </w:t>
            </w:r>
            <w:r w:rsidR="00401C30" w:rsidRPr="00A7476A">
              <w:rPr>
                <w:rFonts w:eastAsia="SimSun"/>
                <w:bCs/>
                <w:sz w:val="24"/>
                <w:szCs w:val="24"/>
                <w:lang w:eastAsia="zh-CN"/>
              </w:rPr>
              <w:t>П</w:t>
            </w:r>
            <w:r w:rsidR="002D1BCD">
              <w:rPr>
                <w:rFonts w:eastAsia="SimSun"/>
                <w:bCs/>
                <w:sz w:val="24"/>
                <w:szCs w:val="24"/>
                <w:lang w:eastAsia="zh-CN"/>
              </w:rPr>
              <w:t>-</w:t>
            </w:r>
            <w:r>
              <w:rPr>
                <w:rFonts w:eastAsia="SimSun"/>
                <w:bCs/>
                <w:sz w:val="24"/>
                <w:szCs w:val="24"/>
                <w:lang w:eastAsia="zh-CN"/>
              </w:rPr>
              <w:t>4, П-5</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B50FF" w14:textId="5413DE85" w:rsidR="00401C30" w:rsidRPr="00A12CDC" w:rsidRDefault="00401C30" w:rsidP="002D2AC8">
            <w:pPr>
              <w:snapToGrid w:val="0"/>
              <w:spacing w:line="240" w:lineRule="auto"/>
              <w:ind w:firstLine="34"/>
              <w:rPr>
                <w:rFonts w:eastAsia="SimSun"/>
                <w:sz w:val="24"/>
                <w:szCs w:val="24"/>
                <w:lang w:eastAsia="zh-CN"/>
              </w:rPr>
            </w:pPr>
            <w:r w:rsidRPr="00A7476A">
              <w:rPr>
                <w:rFonts w:eastAsia="SimSun"/>
                <w:bCs/>
                <w:sz w:val="24"/>
                <w:szCs w:val="24"/>
                <w:lang w:eastAsia="zh-CN"/>
              </w:rPr>
              <w:t xml:space="preserve">Зона </w:t>
            </w:r>
            <w:r w:rsidR="002D2AC8">
              <w:rPr>
                <w:rFonts w:eastAsia="SimSun"/>
                <w:bCs/>
                <w:sz w:val="24"/>
                <w:szCs w:val="24"/>
                <w:lang w:eastAsia="zh-CN"/>
              </w:rPr>
              <w:t xml:space="preserve">предприятий, производств и объектов </w:t>
            </w:r>
            <w:r w:rsidR="002D2AC8">
              <w:rPr>
                <w:rFonts w:eastAsia="SimSun"/>
                <w:bCs/>
                <w:sz w:val="24"/>
                <w:szCs w:val="24"/>
                <w:lang w:val="en-US" w:eastAsia="zh-CN"/>
              </w:rPr>
              <w:t>III</w:t>
            </w:r>
            <w:r w:rsidR="002D2AC8">
              <w:rPr>
                <w:rFonts w:eastAsia="SimSun"/>
                <w:bCs/>
                <w:sz w:val="24"/>
                <w:szCs w:val="24"/>
                <w:lang w:eastAsia="zh-CN"/>
              </w:rPr>
              <w:t>,</w:t>
            </w:r>
            <w:r w:rsidR="002D1BCD">
              <w:rPr>
                <w:rFonts w:eastAsia="SimSun"/>
                <w:bCs/>
                <w:sz w:val="24"/>
                <w:szCs w:val="24"/>
                <w:lang w:eastAsia="zh-CN"/>
              </w:rPr>
              <w:t xml:space="preserve"> </w:t>
            </w:r>
            <w:r w:rsidR="00A12CDC">
              <w:rPr>
                <w:rFonts w:eastAsia="SimSun"/>
                <w:bCs/>
                <w:sz w:val="24"/>
                <w:szCs w:val="24"/>
                <w:lang w:val="en-US" w:eastAsia="zh-CN"/>
              </w:rPr>
              <w:t>IV</w:t>
            </w:r>
            <w:r w:rsidR="00A12CDC">
              <w:rPr>
                <w:rFonts w:eastAsia="SimSun"/>
                <w:bCs/>
                <w:sz w:val="24"/>
                <w:szCs w:val="24"/>
                <w:lang w:eastAsia="zh-CN"/>
              </w:rPr>
              <w:t>,</w:t>
            </w:r>
            <w:r w:rsidR="00A12CDC" w:rsidRPr="00A12CDC">
              <w:rPr>
                <w:rFonts w:eastAsia="SimSun"/>
                <w:bCs/>
                <w:sz w:val="24"/>
                <w:szCs w:val="24"/>
                <w:lang w:eastAsia="zh-CN"/>
              </w:rPr>
              <w:t xml:space="preserve"> </w:t>
            </w:r>
            <w:r w:rsidR="00A12CDC">
              <w:rPr>
                <w:rFonts w:eastAsia="SimSun"/>
                <w:bCs/>
                <w:sz w:val="24"/>
                <w:szCs w:val="24"/>
                <w:lang w:val="en-US" w:eastAsia="zh-CN"/>
              </w:rPr>
              <w:t>V</w:t>
            </w:r>
            <w:r w:rsidR="00A12CDC">
              <w:rPr>
                <w:rFonts w:eastAsia="SimSun"/>
                <w:bCs/>
                <w:sz w:val="24"/>
                <w:szCs w:val="24"/>
                <w:lang w:eastAsia="zh-CN"/>
              </w:rPr>
              <w:t xml:space="preserve"> класса опасности</w:t>
            </w:r>
          </w:p>
        </w:tc>
      </w:tr>
      <w:tr w:rsidR="00401C30" w:rsidRPr="00A7476A" w14:paraId="17357C91"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434321BE" w14:textId="26CE47D0" w:rsidR="00401C30" w:rsidRPr="00A7476A" w:rsidRDefault="002D2AC8" w:rsidP="00A1450C">
            <w:pPr>
              <w:widowControl w:val="0"/>
              <w:snapToGrid w:val="0"/>
              <w:spacing w:line="240" w:lineRule="auto"/>
              <w:ind w:firstLine="34"/>
              <w:jc w:val="center"/>
              <w:rPr>
                <w:rFonts w:eastAsia="SimSun"/>
                <w:bCs/>
                <w:sz w:val="24"/>
                <w:szCs w:val="24"/>
                <w:lang w:eastAsia="zh-CN"/>
              </w:rPr>
            </w:pPr>
            <w:r>
              <w:rPr>
                <w:rFonts w:eastAsia="SimSun"/>
                <w:bCs/>
                <w:sz w:val="24"/>
                <w:szCs w:val="24"/>
                <w:lang w:eastAsia="zh-CN"/>
              </w:rPr>
              <w:t>И</w:t>
            </w:r>
            <w:r w:rsidR="00A12CDC">
              <w:rPr>
                <w:rFonts w:eastAsia="SimSun"/>
                <w:bCs/>
                <w:sz w:val="24"/>
                <w:szCs w:val="24"/>
                <w:lang w:eastAsia="zh-CN"/>
              </w:rPr>
              <w:t>-1</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14:paraId="01724108" w14:textId="50F628DB" w:rsidR="00401C30" w:rsidRPr="00A7476A" w:rsidRDefault="00A12CDC" w:rsidP="00A1450C">
            <w:pPr>
              <w:widowControl w:val="0"/>
              <w:snapToGrid w:val="0"/>
              <w:spacing w:line="240" w:lineRule="auto"/>
              <w:ind w:firstLine="34"/>
              <w:rPr>
                <w:rFonts w:eastAsia="SimSun"/>
                <w:bCs/>
                <w:sz w:val="24"/>
                <w:szCs w:val="24"/>
                <w:lang w:eastAsia="zh-CN"/>
              </w:rPr>
            </w:pPr>
            <w:r>
              <w:rPr>
                <w:rFonts w:eastAsia="SimSun"/>
                <w:bCs/>
                <w:sz w:val="24"/>
                <w:szCs w:val="24"/>
                <w:lang w:eastAsia="zh-CN"/>
              </w:rPr>
              <w:t>Коммунальная зона</w:t>
            </w:r>
          </w:p>
        </w:tc>
      </w:tr>
      <w:tr w:rsidR="00401C30" w:rsidRPr="00A7476A" w14:paraId="00BDBE9F" w14:textId="77777777" w:rsidTr="003A12E9">
        <w:trPr>
          <w:cantSplit/>
          <w:trHeight w:val="403"/>
        </w:trPr>
        <w:tc>
          <w:tcPr>
            <w:tcW w:w="9639" w:type="dxa"/>
            <w:gridSpan w:val="2"/>
            <w:tcBorders>
              <w:top w:val="single" w:sz="4" w:space="0" w:color="000000"/>
              <w:left w:val="single" w:sz="4" w:space="0" w:color="000000"/>
              <w:right w:val="single" w:sz="4" w:space="0" w:color="000000"/>
            </w:tcBorders>
            <w:shd w:val="clear" w:color="auto" w:fill="auto"/>
            <w:vAlign w:val="center"/>
          </w:tcPr>
          <w:p w14:paraId="65EE4443" w14:textId="77777777" w:rsidR="00401C30" w:rsidRPr="00A7476A" w:rsidRDefault="00401C30"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сельскохозяйственного использования:</w:t>
            </w:r>
          </w:p>
        </w:tc>
      </w:tr>
      <w:tr w:rsidR="00401C30" w:rsidRPr="00A7476A" w14:paraId="17DCA00C"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3A20DEBC" w14:textId="3CC04208"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СХ-</w:t>
            </w:r>
            <w:r w:rsidR="002D2AC8">
              <w:rPr>
                <w:rFonts w:eastAsia="SimSun"/>
                <w:sz w:val="24"/>
                <w:szCs w:val="24"/>
                <w:lang w:eastAsia="zh-CN"/>
              </w:rPr>
              <w:t>2</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14:paraId="1A0DA0C0" w14:textId="6712BB0C" w:rsidR="00401C30" w:rsidRPr="00A7476A" w:rsidRDefault="00F72751" w:rsidP="002D2AC8">
            <w:pPr>
              <w:snapToGrid w:val="0"/>
              <w:spacing w:line="240" w:lineRule="auto"/>
              <w:ind w:firstLine="0"/>
              <w:rPr>
                <w:rFonts w:eastAsia="SimSun"/>
                <w:sz w:val="24"/>
                <w:szCs w:val="24"/>
                <w:lang w:eastAsia="zh-CN"/>
              </w:rPr>
            </w:pPr>
            <w:r w:rsidRPr="00F72751">
              <w:rPr>
                <w:rFonts w:eastAsia="SimSun"/>
                <w:sz w:val="24"/>
                <w:szCs w:val="24"/>
                <w:lang w:eastAsia="zh-CN"/>
              </w:rPr>
              <w:t xml:space="preserve">Зона </w:t>
            </w:r>
            <w:r w:rsidR="002D2AC8">
              <w:rPr>
                <w:rFonts w:eastAsia="SimSun"/>
                <w:sz w:val="24"/>
                <w:szCs w:val="24"/>
                <w:lang w:eastAsia="zh-CN"/>
              </w:rPr>
              <w:t>объектов сельскохозяйственного назначения</w:t>
            </w:r>
          </w:p>
        </w:tc>
      </w:tr>
      <w:tr w:rsidR="00401C30" w:rsidRPr="00A7476A" w14:paraId="16765177" w14:textId="77777777" w:rsidTr="003A12E9">
        <w:trPr>
          <w:cantSplit/>
          <w:trHeight w:val="276"/>
        </w:trPr>
        <w:tc>
          <w:tcPr>
            <w:tcW w:w="9639" w:type="dxa"/>
            <w:gridSpan w:val="2"/>
            <w:tcBorders>
              <w:top w:val="single" w:sz="4" w:space="0" w:color="000000"/>
              <w:left w:val="single" w:sz="4" w:space="0" w:color="000000"/>
              <w:right w:val="single" w:sz="4" w:space="0" w:color="000000"/>
            </w:tcBorders>
            <w:shd w:val="clear" w:color="auto" w:fill="auto"/>
            <w:vAlign w:val="center"/>
          </w:tcPr>
          <w:p w14:paraId="05F4ABFA" w14:textId="77777777" w:rsidR="00401C30" w:rsidRPr="00A7476A" w:rsidRDefault="00401C30"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рекреационного назначения:</w:t>
            </w:r>
          </w:p>
        </w:tc>
      </w:tr>
      <w:tr w:rsidR="00004179" w:rsidRPr="00A7476A" w14:paraId="4D81F44B"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2E547C09" w14:textId="23E6130F" w:rsidR="00004179" w:rsidRPr="00A7476A" w:rsidRDefault="00004179" w:rsidP="00004179">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Р</w:t>
            </w:r>
            <w:r w:rsidR="002D2AC8">
              <w:rPr>
                <w:rFonts w:eastAsia="SimSun"/>
                <w:sz w:val="24"/>
                <w:szCs w:val="24"/>
                <w:lang w:eastAsia="zh-CN"/>
              </w:rPr>
              <w:t>-2</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73750" w14:textId="62FF0AB2" w:rsidR="00004179" w:rsidRPr="00A7476A" w:rsidRDefault="00F72751" w:rsidP="002D2AC8">
            <w:pPr>
              <w:snapToGrid w:val="0"/>
              <w:spacing w:line="240" w:lineRule="auto"/>
              <w:ind w:firstLine="34"/>
              <w:rPr>
                <w:rFonts w:eastAsia="SimSun"/>
                <w:sz w:val="24"/>
                <w:szCs w:val="24"/>
                <w:lang w:eastAsia="zh-CN"/>
              </w:rPr>
            </w:pPr>
            <w:r w:rsidRPr="00F72751">
              <w:rPr>
                <w:rFonts w:eastAsia="SimSun"/>
                <w:sz w:val="24"/>
                <w:szCs w:val="24"/>
                <w:lang w:eastAsia="zh-CN"/>
              </w:rPr>
              <w:t xml:space="preserve">Зона </w:t>
            </w:r>
            <w:r w:rsidR="002D2AC8">
              <w:rPr>
                <w:rFonts w:eastAsia="SimSun"/>
                <w:sz w:val="24"/>
                <w:szCs w:val="24"/>
                <w:lang w:eastAsia="zh-CN"/>
              </w:rPr>
              <w:t>объектов физкультуры и спорта</w:t>
            </w:r>
          </w:p>
        </w:tc>
      </w:tr>
      <w:tr w:rsidR="00F72751" w:rsidRPr="00A7476A" w14:paraId="73C1026E"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5EA99B55" w14:textId="76356C19" w:rsidR="00F72751" w:rsidRPr="00A7476A" w:rsidRDefault="00A12CDC" w:rsidP="00004179">
            <w:pPr>
              <w:widowControl w:val="0"/>
              <w:snapToGrid w:val="0"/>
              <w:spacing w:line="240" w:lineRule="auto"/>
              <w:ind w:firstLine="34"/>
              <w:jc w:val="center"/>
              <w:rPr>
                <w:rFonts w:eastAsia="SimSun"/>
                <w:sz w:val="24"/>
                <w:szCs w:val="24"/>
                <w:lang w:eastAsia="zh-CN"/>
              </w:rPr>
            </w:pPr>
            <w:r>
              <w:rPr>
                <w:rFonts w:eastAsia="SimSun"/>
                <w:sz w:val="24"/>
                <w:szCs w:val="24"/>
                <w:lang w:eastAsia="zh-CN"/>
              </w:rPr>
              <w:t>Р-1</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90351" w14:textId="53005784" w:rsidR="00F72751" w:rsidRPr="00A7476A" w:rsidRDefault="00A12CDC" w:rsidP="002D2AC8">
            <w:pPr>
              <w:snapToGrid w:val="0"/>
              <w:spacing w:line="240" w:lineRule="auto"/>
              <w:ind w:firstLine="34"/>
              <w:rPr>
                <w:rFonts w:eastAsia="SimSun"/>
                <w:sz w:val="24"/>
                <w:szCs w:val="24"/>
                <w:lang w:eastAsia="zh-CN"/>
              </w:rPr>
            </w:pPr>
            <w:r>
              <w:rPr>
                <w:rFonts w:eastAsia="SimSun"/>
                <w:sz w:val="24"/>
                <w:szCs w:val="24"/>
                <w:lang w:eastAsia="zh-CN"/>
              </w:rPr>
              <w:t xml:space="preserve">Зона </w:t>
            </w:r>
            <w:r w:rsidR="002D2AC8">
              <w:rPr>
                <w:rFonts w:eastAsia="SimSun"/>
                <w:sz w:val="24"/>
                <w:szCs w:val="24"/>
                <w:lang w:eastAsia="zh-CN"/>
              </w:rPr>
              <w:t>рекреационного назначения</w:t>
            </w:r>
          </w:p>
        </w:tc>
      </w:tr>
      <w:tr w:rsidR="00401C30" w:rsidRPr="00A7476A" w14:paraId="77E6FD09" w14:textId="77777777" w:rsidTr="003A12E9">
        <w:trPr>
          <w:cantSplit/>
          <w:trHeight w:val="340"/>
        </w:trPr>
        <w:tc>
          <w:tcPr>
            <w:tcW w:w="9639" w:type="dxa"/>
            <w:gridSpan w:val="2"/>
            <w:tcBorders>
              <w:top w:val="single" w:sz="4" w:space="0" w:color="000000"/>
              <w:left w:val="single" w:sz="4" w:space="0" w:color="000000"/>
              <w:right w:val="single" w:sz="4" w:space="0" w:color="000000"/>
            </w:tcBorders>
            <w:shd w:val="clear" w:color="auto" w:fill="auto"/>
            <w:vAlign w:val="center"/>
          </w:tcPr>
          <w:p w14:paraId="505F6D0A" w14:textId="77777777" w:rsidR="00401C30" w:rsidRPr="00A7476A" w:rsidRDefault="00401C30" w:rsidP="00A1450C">
            <w:pPr>
              <w:widowControl w:val="0"/>
              <w:snapToGrid w:val="0"/>
              <w:spacing w:line="240" w:lineRule="auto"/>
              <w:ind w:firstLine="426"/>
              <w:jc w:val="center"/>
              <w:rPr>
                <w:rFonts w:eastAsia="SimSun"/>
                <w:sz w:val="24"/>
                <w:szCs w:val="24"/>
                <w:lang w:eastAsia="zh-CN"/>
              </w:rPr>
            </w:pPr>
            <w:r w:rsidRPr="00A7476A">
              <w:rPr>
                <w:rFonts w:eastAsia="SimSun"/>
                <w:caps/>
                <w:sz w:val="24"/>
                <w:szCs w:val="24"/>
                <w:lang w:eastAsia="zh-CN"/>
              </w:rPr>
              <w:t>Зоны специального назначения:</w:t>
            </w:r>
          </w:p>
        </w:tc>
      </w:tr>
      <w:tr w:rsidR="00401C30" w:rsidRPr="00A7476A" w14:paraId="2DE44D2D" w14:textId="77777777" w:rsidTr="003A12E9">
        <w:trPr>
          <w:trHeight w:val="285"/>
        </w:trPr>
        <w:tc>
          <w:tcPr>
            <w:tcW w:w="1418" w:type="dxa"/>
            <w:tcBorders>
              <w:top w:val="single" w:sz="4" w:space="0" w:color="auto"/>
              <w:left w:val="single" w:sz="4" w:space="0" w:color="000000"/>
              <w:bottom w:val="single" w:sz="4" w:space="0" w:color="auto"/>
            </w:tcBorders>
            <w:shd w:val="clear" w:color="auto" w:fill="auto"/>
            <w:vAlign w:val="center"/>
          </w:tcPr>
          <w:p w14:paraId="67EEDB58" w14:textId="19CC3DD8" w:rsidR="00401C30" w:rsidRPr="00A7476A" w:rsidRDefault="00A12CDC" w:rsidP="00632456">
            <w:pPr>
              <w:widowControl w:val="0"/>
              <w:snapToGrid w:val="0"/>
              <w:spacing w:line="240" w:lineRule="auto"/>
              <w:ind w:firstLine="0"/>
              <w:jc w:val="center"/>
              <w:rPr>
                <w:rFonts w:eastAsia="SimSun"/>
                <w:bCs/>
                <w:sz w:val="24"/>
                <w:szCs w:val="24"/>
                <w:lang w:eastAsia="zh-CN"/>
              </w:rPr>
            </w:pPr>
            <w:r>
              <w:rPr>
                <w:rFonts w:eastAsia="SimSun"/>
                <w:bCs/>
                <w:sz w:val="24"/>
                <w:szCs w:val="24"/>
                <w:lang w:eastAsia="zh-CN"/>
              </w:rPr>
              <w:t>С</w:t>
            </w:r>
            <w:r w:rsidR="002D2AC8">
              <w:rPr>
                <w:rFonts w:eastAsia="SimSun"/>
                <w:bCs/>
                <w:sz w:val="24"/>
                <w:szCs w:val="24"/>
                <w:lang w:eastAsia="zh-CN"/>
              </w:rPr>
              <w:t>Н</w:t>
            </w:r>
            <w:r w:rsidR="00D05D48">
              <w:rPr>
                <w:rFonts w:eastAsia="SimSun"/>
                <w:bCs/>
                <w:sz w:val="24"/>
                <w:szCs w:val="24"/>
                <w:lang w:eastAsia="zh-CN"/>
              </w:rPr>
              <w:t>-1</w:t>
            </w:r>
          </w:p>
        </w:tc>
        <w:tc>
          <w:tcPr>
            <w:tcW w:w="8221" w:type="dxa"/>
            <w:tcBorders>
              <w:top w:val="single" w:sz="4" w:space="0" w:color="auto"/>
              <w:left w:val="single" w:sz="4" w:space="0" w:color="000000"/>
              <w:bottom w:val="single" w:sz="4" w:space="0" w:color="auto"/>
              <w:right w:val="single" w:sz="4" w:space="0" w:color="000000"/>
            </w:tcBorders>
            <w:shd w:val="clear" w:color="auto" w:fill="auto"/>
          </w:tcPr>
          <w:p w14:paraId="5161BEDF" w14:textId="388F46AE" w:rsidR="00401C30" w:rsidRPr="00A7476A" w:rsidRDefault="00F72751" w:rsidP="002D2AC8">
            <w:pPr>
              <w:widowControl w:val="0"/>
              <w:snapToGrid w:val="0"/>
              <w:spacing w:line="240" w:lineRule="auto"/>
              <w:ind w:firstLine="0"/>
              <w:rPr>
                <w:rFonts w:eastAsia="SimSun"/>
                <w:bCs/>
                <w:caps/>
                <w:sz w:val="24"/>
                <w:szCs w:val="24"/>
                <w:lang w:eastAsia="zh-CN"/>
              </w:rPr>
            </w:pPr>
            <w:r w:rsidRPr="00F72751">
              <w:rPr>
                <w:rFonts w:eastAsia="SimSun"/>
                <w:bCs/>
                <w:sz w:val="24"/>
                <w:szCs w:val="24"/>
                <w:lang w:eastAsia="zh-CN"/>
              </w:rPr>
              <w:t xml:space="preserve">Зона </w:t>
            </w:r>
            <w:r w:rsidR="002D2AC8">
              <w:rPr>
                <w:rFonts w:eastAsia="SimSun"/>
                <w:bCs/>
                <w:sz w:val="24"/>
                <w:szCs w:val="24"/>
                <w:lang w:eastAsia="zh-CN"/>
              </w:rPr>
              <w:t>кладбищ</w:t>
            </w:r>
          </w:p>
        </w:tc>
      </w:tr>
      <w:tr w:rsidR="004E1EF6" w:rsidRPr="00A7476A" w14:paraId="7CC648A6" w14:textId="77777777" w:rsidTr="003A12E9">
        <w:trPr>
          <w:trHeight w:val="285"/>
        </w:trPr>
        <w:tc>
          <w:tcPr>
            <w:tcW w:w="1418" w:type="dxa"/>
            <w:tcBorders>
              <w:top w:val="single" w:sz="4" w:space="0" w:color="auto"/>
              <w:left w:val="single" w:sz="4" w:space="0" w:color="000000"/>
              <w:bottom w:val="single" w:sz="4" w:space="0" w:color="auto"/>
            </w:tcBorders>
            <w:shd w:val="clear" w:color="auto" w:fill="auto"/>
            <w:vAlign w:val="center"/>
          </w:tcPr>
          <w:p w14:paraId="6521CAB5" w14:textId="04C62694" w:rsidR="004E1EF6" w:rsidRPr="00A7476A" w:rsidRDefault="002D2AC8" w:rsidP="00632456">
            <w:pPr>
              <w:widowControl w:val="0"/>
              <w:snapToGrid w:val="0"/>
              <w:spacing w:line="240" w:lineRule="auto"/>
              <w:ind w:firstLine="0"/>
              <w:jc w:val="center"/>
              <w:rPr>
                <w:rFonts w:eastAsia="SimSun"/>
                <w:bCs/>
                <w:sz w:val="24"/>
                <w:szCs w:val="24"/>
                <w:lang w:eastAsia="zh-CN"/>
              </w:rPr>
            </w:pPr>
            <w:r>
              <w:rPr>
                <w:rFonts w:eastAsia="SimSun"/>
                <w:bCs/>
                <w:sz w:val="24"/>
                <w:szCs w:val="24"/>
                <w:lang w:eastAsia="zh-CN"/>
              </w:rPr>
              <w:t>ИВ-1</w:t>
            </w:r>
          </w:p>
        </w:tc>
        <w:tc>
          <w:tcPr>
            <w:tcW w:w="8221" w:type="dxa"/>
            <w:tcBorders>
              <w:top w:val="single" w:sz="4" w:space="0" w:color="auto"/>
              <w:left w:val="single" w:sz="4" w:space="0" w:color="000000"/>
              <w:bottom w:val="single" w:sz="4" w:space="0" w:color="auto"/>
              <w:right w:val="single" w:sz="4" w:space="0" w:color="000000"/>
            </w:tcBorders>
            <w:shd w:val="clear" w:color="auto" w:fill="auto"/>
          </w:tcPr>
          <w:p w14:paraId="5C6A803B" w14:textId="29E8A3BF" w:rsidR="004E1EF6" w:rsidRPr="00F72751" w:rsidRDefault="004E1EF6" w:rsidP="002D2AC8">
            <w:pPr>
              <w:widowControl w:val="0"/>
              <w:snapToGrid w:val="0"/>
              <w:spacing w:line="240" w:lineRule="auto"/>
              <w:ind w:firstLine="0"/>
              <w:rPr>
                <w:rFonts w:eastAsia="SimSun"/>
                <w:bCs/>
                <w:sz w:val="24"/>
                <w:szCs w:val="24"/>
                <w:lang w:eastAsia="zh-CN"/>
              </w:rPr>
            </w:pPr>
            <w:r>
              <w:rPr>
                <w:rFonts w:eastAsia="SimSun"/>
                <w:bCs/>
                <w:sz w:val="24"/>
                <w:szCs w:val="24"/>
                <w:lang w:eastAsia="zh-CN"/>
              </w:rPr>
              <w:t xml:space="preserve">Зона </w:t>
            </w:r>
            <w:r w:rsidR="002D2AC8">
              <w:rPr>
                <w:rFonts w:eastAsia="SimSun"/>
                <w:bCs/>
                <w:sz w:val="24"/>
                <w:szCs w:val="24"/>
                <w:lang w:eastAsia="zh-CN"/>
              </w:rPr>
              <w:t>озеленения специального назначения</w:t>
            </w:r>
          </w:p>
        </w:tc>
      </w:tr>
    </w:tbl>
    <w:p w14:paraId="2A717ADC" w14:textId="77777777" w:rsidR="00401C30" w:rsidRPr="00A7476A" w:rsidRDefault="00401C30" w:rsidP="00401C30">
      <w:pPr>
        <w:spacing w:line="240" w:lineRule="auto"/>
        <w:ind w:firstLine="426"/>
        <w:rPr>
          <w:rFonts w:eastAsia="SimSun"/>
          <w:bCs/>
          <w:sz w:val="24"/>
          <w:szCs w:val="24"/>
          <w:lang w:eastAsia="zh-CN"/>
        </w:rPr>
      </w:pPr>
    </w:p>
    <w:p w14:paraId="5E8316A6" w14:textId="188AA2DB" w:rsidR="00DF5127" w:rsidRPr="00A7476A" w:rsidRDefault="0013694F" w:rsidP="00A42090">
      <w:pPr>
        <w:pStyle w:val="7"/>
        <w:rPr>
          <w:i/>
          <w:iCs/>
        </w:rPr>
      </w:pPr>
      <w:r w:rsidRPr="00A7476A">
        <w:br w:type="page"/>
      </w:r>
      <w:bookmarkStart w:id="58" w:name="_Toc252392614"/>
      <w:bookmarkStart w:id="59" w:name="_Toc418946902"/>
      <w:bookmarkStart w:id="60" w:name="_Toc26211544"/>
      <w:bookmarkStart w:id="61" w:name="_Toc158661481"/>
      <w:bookmarkStart w:id="62" w:name="_Toc364954295"/>
      <w:bookmarkStart w:id="63" w:name="_Toc252392619"/>
      <w:bookmarkStart w:id="64" w:name="_Toc317513489"/>
      <w:r w:rsidRPr="00A7476A">
        <w:lastRenderedPageBreak/>
        <w:t>С</w:t>
      </w:r>
      <w:r w:rsidR="00DB333D" w:rsidRPr="00A7476A">
        <w:t>татья 3</w:t>
      </w:r>
      <w:r w:rsidR="00A42090">
        <w:t>8</w:t>
      </w:r>
      <w:r w:rsidR="00DF5127" w:rsidRPr="00A7476A">
        <w:t>. Землепользование и застройка на территориях жилых зон</w:t>
      </w:r>
      <w:bookmarkEnd w:id="58"/>
      <w:bookmarkEnd w:id="59"/>
      <w:bookmarkEnd w:id="60"/>
      <w:bookmarkEnd w:id="61"/>
    </w:p>
    <w:p w14:paraId="6608B824" w14:textId="77777777" w:rsidR="00DF5127" w:rsidRPr="00A7476A" w:rsidRDefault="00DF5127" w:rsidP="003030E3">
      <w:pPr>
        <w:spacing w:line="240" w:lineRule="auto"/>
        <w:ind w:firstLine="709"/>
        <w:rPr>
          <w:b/>
          <w:bCs/>
        </w:rPr>
      </w:pPr>
    </w:p>
    <w:p w14:paraId="778D351C" w14:textId="77777777" w:rsidR="00CD65FE" w:rsidRPr="00A7476A" w:rsidRDefault="00CD65FE" w:rsidP="00CD65FE">
      <w:pPr>
        <w:spacing w:line="240" w:lineRule="auto"/>
        <w:ind w:firstLine="709"/>
        <w:rPr>
          <w:sz w:val="24"/>
          <w:szCs w:val="24"/>
        </w:rPr>
      </w:pPr>
      <w:r w:rsidRPr="00A7476A">
        <w:rPr>
          <w:sz w:val="24"/>
          <w:szCs w:val="24"/>
        </w:rPr>
        <w:t>1. В состав жилых зон могут включаться:</w:t>
      </w:r>
    </w:p>
    <w:p w14:paraId="7F3B72EC" w14:textId="77777777" w:rsidR="00CD65FE" w:rsidRPr="00A7476A" w:rsidRDefault="00CD65FE" w:rsidP="00CD65FE">
      <w:pPr>
        <w:spacing w:line="240" w:lineRule="auto"/>
        <w:ind w:firstLine="709"/>
        <w:rPr>
          <w:sz w:val="24"/>
          <w:szCs w:val="24"/>
        </w:rPr>
      </w:pPr>
      <w:r w:rsidRPr="00A7476A">
        <w:rPr>
          <w:sz w:val="24"/>
          <w:szCs w:val="24"/>
        </w:rPr>
        <w:t>- зоны застройки индивидуальными жилыми домами;</w:t>
      </w:r>
    </w:p>
    <w:p w14:paraId="26B4BC66" w14:textId="77777777" w:rsidR="00CD65FE" w:rsidRPr="00A7476A" w:rsidRDefault="00CD65FE" w:rsidP="00CD65FE">
      <w:pPr>
        <w:spacing w:line="240" w:lineRule="auto"/>
        <w:ind w:firstLine="709"/>
        <w:rPr>
          <w:sz w:val="24"/>
          <w:szCs w:val="24"/>
        </w:rPr>
      </w:pPr>
      <w:r w:rsidRPr="00A7476A">
        <w:rPr>
          <w:sz w:val="24"/>
          <w:szCs w:val="24"/>
        </w:rPr>
        <w:t>- зоны застройки индивидуальными жилыми домами и домами блокированной застройки;</w:t>
      </w:r>
    </w:p>
    <w:p w14:paraId="7EAC67D9" w14:textId="77777777" w:rsidR="00CD65FE" w:rsidRPr="00A7476A" w:rsidRDefault="00CD65FE" w:rsidP="00CD65FE">
      <w:pPr>
        <w:spacing w:line="240" w:lineRule="auto"/>
        <w:ind w:firstLine="709"/>
        <w:rPr>
          <w:sz w:val="24"/>
          <w:szCs w:val="24"/>
        </w:rPr>
      </w:pPr>
      <w:r w:rsidRPr="00A7476A">
        <w:rPr>
          <w:sz w:val="24"/>
          <w:szCs w:val="24"/>
        </w:rPr>
        <w:t xml:space="preserve">- зоны застройки </w:t>
      </w:r>
      <w:proofErr w:type="spellStart"/>
      <w:r w:rsidRPr="00A7476A">
        <w:rPr>
          <w:sz w:val="24"/>
          <w:szCs w:val="24"/>
        </w:rPr>
        <w:t>среднеэтажными</w:t>
      </w:r>
      <w:proofErr w:type="spellEnd"/>
      <w:r w:rsidRPr="00A7476A">
        <w:rPr>
          <w:sz w:val="24"/>
          <w:szCs w:val="24"/>
        </w:rPr>
        <w:t xml:space="preserve"> многоквартирными домами;</w:t>
      </w:r>
    </w:p>
    <w:p w14:paraId="3718E505" w14:textId="77777777" w:rsidR="00CD65FE" w:rsidRPr="00A7476A" w:rsidRDefault="00CD65FE" w:rsidP="00CD65FE">
      <w:pPr>
        <w:spacing w:line="240" w:lineRule="auto"/>
        <w:ind w:firstLine="709"/>
        <w:rPr>
          <w:sz w:val="24"/>
          <w:szCs w:val="24"/>
        </w:rPr>
      </w:pPr>
      <w:r w:rsidRPr="00A7476A">
        <w:rPr>
          <w:sz w:val="24"/>
          <w:szCs w:val="24"/>
        </w:rPr>
        <w:t>- зоны застройки многоэтажными многоквартирными домами;</w:t>
      </w:r>
    </w:p>
    <w:p w14:paraId="5116CDF4" w14:textId="77777777" w:rsidR="00CD65FE" w:rsidRPr="00A7476A" w:rsidRDefault="00CD65FE" w:rsidP="00CD65FE">
      <w:pPr>
        <w:spacing w:line="240" w:lineRule="auto"/>
        <w:ind w:firstLine="709"/>
        <w:rPr>
          <w:sz w:val="24"/>
          <w:szCs w:val="24"/>
        </w:rPr>
      </w:pPr>
      <w:r w:rsidRPr="00A7476A">
        <w:rPr>
          <w:sz w:val="24"/>
          <w:szCs w:val="24"/>
        </w:rPr>
        <w:t>- зоны жилой застройки иных видов.</w:t>
      </w:r>
    </w:p>
    <w:p w14:paraId="72E7DB03" w14:textId="77777777" w:rsidR="00DF5127" w:rsidRPr="00A7476A" w:rsidRDefault="00DF5127" w:rsidP="003030E3">
      <w:pPr>
        <w:spacing w:line="240" w:lineRule="auto"/>
        <w:ind w:firstLine="709"/>
        <w:rPr>
          <w:sz w:val="24"/>
          <w:szCs w:val="24"/>
        </w:rPr>
      </w:pPr>
      <w:r w:rsidRPr="00A7476A">
        <w:rPr>
          <w:sz w:val="24"/>
          <w:szCs w:val="24"/>
        </w:rPr>
        <w:t xml:space="preserve">2. </w:t>
      </w:r>
      <w:r w:rsidR="008876A1" w:rsidRPr="00A7476A">
        <w:rPr>
          <w:sz w:val="24"/>
          <w:szCs w:val="24"/>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43C9E5F8" w14:textId="77777777" w:rsidR="00DF5127" w:rsidRPr="00A7476A" w:rsidRDefault="00DF5127" w:rsidP="003030E3">
      <w:pPr>
        <w:spacing w:line="240" w:lineRule="auto"/>
        <w:ind w:firstLine="709"/>
        <w:rPr>
          <w:sz w:val="24"/>
          <w:szCs w:val="24"/>
        </w:rPr>
      </w:pPr>
      <w:r w:rsidRPr="00A7476A">
        <w:rPr>
          <w:sz w:val="24"/>
          <w:szCs w:val="24"/>
        </w:rPr>
        <w:t>3. Не допускается размещение объектов промышленности, объектов коммунально-складского назначения, а также иных объектов, оказывающих негативное воздействие не окружающую среду.</w:t>
      </w:r>
    </w:p>
    <w:p w14:paraId="338839E1" w14:textId="77777777" w:rsidR="00DF5127" w:rsidRPr="00A7476A" w:rsidRDefault="00DF5127" w:rsidP="003030E3">
      <w:pPr>
        <w:spacing w:line="240" w:lineRule="auto"/>
        <w:ind w:firstLine="709"/>
        <w:rPr>
          <w:sz w:val="24"/>
          <w:szCs w:val="24"/>
        </w:rPr>
      </w:pPr>
      <w:r w:rsidRPr="00A7476A">
        <w:rPr>
          <w:sz w:val="24"/>
          <w:szCs w:val="24"/>
        </w:rPr>
        <w:t xml:space="preserve">4.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14:paraId="0C213DF7" w14:textId="0F18E7B0" w:rsidR="00DF5127" w:rsidRPr="005F103C" w:rsidRDefault="00DF5127" w:rsidP="005F103C">
      <w:pPr>
        <w:spacing w:line="240" w:lineRule="auto"/>
        <w:ind w:right="79"/>
        <w:rPr>
          <w:color w:val="FF0000"/>
          <w:sz w:val="20"/>
          <w:szCs w:val="20"/>
          <w:lang w:eastAsia="ar-SA"/>
        </w:rPr>
      </w:pPr>
      <w:r w:rsidRPr="00A7476A">
        <w:rPr>
          <w:sz w:val="24"/>
          <w:szCs w:val="24"/>
        </w:rPr>
        <w:t>5. Изменение функционального назначения жилых помещений в многоквартирном доме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w:t>
      </w:r>
      <w:r w:rsidR="005F103C">
        <w:rPr>
          <w:sz w:val="24"/>
          <w:szCs w:val="24"/>
        </w:rPr>
        <w:t xml:space="preserve"> </w:t>
      </w:r>
      <w:r w:rsidR="005F103C" w:rsidRPr="006A14D1">
        <w:rPr>
          <w:sz w:val="24"/>
          <w:szCs w:val="24"/>
        </w:rPr>
        <w:t>и парковок</w:t>
      </w:r>
      <w:r w:rsidRPr="006A14D1">
        <w:rPr>
          <w:sz w:val="24"/>
          <w:szCs w:val="24"/>
        </w:rPr>
        <w:t xml:space="preserve">. </w:t>
      </w:r>
      <w:r w:rsidRPr="00A7476A">
        <w:rPr>
          <w:sz w:val="24"/>
          <w:szCs w:val="24"/>
        </w:rPr>
        <w:t xml:space="preserve">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w:t>
      </w:r>
      <w:r w:rsidR="00C0473E" w:rsidRPr="00A7476A">
        <w:rPr>
          <w:sz w:val="24"/>
          <w:szCs w:val="24"/>
        </w:rPr>
        <w:t>Краснодарского края</w:t>
      </w:r>
      <w:r w:rsidRPr="00A7476A">
        <w:rPr>
          <w:sz w:val="24"/>
          <w:szCs w:val="24"/>
        </w:rPr>
        <w:t xml:space="preserve">, </w:t>
      </w:r>
      <w:r w:rsidR="008545CA">
        <w:rPr>
          <w:sz w:val="24"/>
          <w:szCs w:val="24"/>
        </w:rPr>
        <w:t>Тбилисского</w:t>
      </w:r>
      <w:r w:rsidR="00C0473E" w:rsidRPr="00A7476A">
        <w:rPr>
          <w:sz w:val="24"/>
          <w:szCs w:val="24"/>
        </w:rPr>
        <w:t xml:space="preserve"> </w:t>
      </w:r>
      <w:r w:rsidRPr="00A7476A">
        <w:rPr>
          <w:sz w:val="24"/>
          <w:szCs w:val="24"/>
        </w:rPr>
        <w:t xml:space="preserve">района и </w:t>
      </w:r>
      <w:proofErr w:type="spellStart"/>
      <w:r w:rsidR="008602EE">
        <w:rPr>
          <w:sz w:val="24"/>
          <w:szCs w:val="24"/>
        </w:rPr>
        <w:t>Геймановского</w:t>
      </w:r>
      <w:proofErr w:type="spellEnd"/>
      <w:r w:rsidRPr="00A7476A">
        <w:rPr>
          <w:sz w:val="24"/>
          <w:szCs w:val="24"/>
        </w:rPr>
        <w:t xml:space="preserve"> сельского поселения.</w:t>
      </w:r>
      <w:r w:rsidR="005F103C" w:rsidRPr="005F103C">
        <w:rPr>
          <w:sz w:val="24"/>
          <w:szCs w:val="24"/>
        </w:rPr>
        <w:t xml:space="preserve"> </w:t>
      </w:r>
    </w:p>
    <w:p w14:paraId="7252DC4F" w14:textId="77777777" w:rsidR="00DF5127" w:rsidRPr="00A7476A" w:rsidRDefault="00DF5127" w:rsidP="003030E3">
      <w:pPr>
        <w:spacing w:line="240" w:lineRule="auto"/>
        <w:ind w:firstLine="709"/>
        <w:rPr>
          <w:sz w:val="24"/>
          <w:szCs w:val="24"/>
        </w:rPr>
      </w:pPr>
      <w:r w:rsidRPr="00A7476A">
        <w:rPr>
          <w:sz w:val="24"/>
          <w:szCs w:val="24"/>
        </w:rPr>
        <w:t>6. Субъекты землепользования в жилых зонах обязаны выполнять работы по очистке и благоустройству, обеспечению чистоты и порядка на придомовых (внутриквартальных) территориях. Указанные работы осуществляются в соответствии с Правилами благоустройства, озеленения, чистоты и порядка территории сельского поселения.</w:t>
      </w:r>
    </w:p>
    <w:p w14:paraId="6FDAA9A6" w14:textId="77777777" w:rsidR="00DF5127" w:rsidRPr="00A7476A" w:rsidRDefault="00DF5127" w:rsidP="003030E3">
      <w:pPr>
        <w:spacing w:line="240" w:lineRule="auto"/>
        <w:ind w:firstLine="709"/>
        <w:rPr>
          <w:sz w:val="24"/>
          <w:szCs w:val="24"/>
        </w:rPr>
      </w:pPr>
      <w:r w:rsidRPr="00A7476A">
        <w:rPr>
          <w:sz w:val="24"/>
          <w:szCs w:val="24"/>
        </w:rPr>
        <w:t>7. Жилищное строительство может осуществляться как по индивидуальным, так и по типовым проектам, подготовленным и согласованным в установленном действующим законодательством порядке.</w:t>
      </w:r>
    </w:p>
    <w:p w14:paraId="32AB3553" w14:textId="77777777" w:rsidR="00DF5127" w:rsidRPr="00A7476A" w:rsidRDefault="00DF5127" w:rsidP="003030E3">
      <w:pPr>
        <w:spacing w:line="240" w:lineRule="auto"/>
        <w:ind w:firstLine="709"/>
        <w:rPr>
          <w:sz w:val="24"/>
          <w:szCs w:val="24"/>
        </w:rPr>
      </w:pPr>
      <w:r w:rsidRPr="00A7476A">
        <w:rPr>
          <w:sz w:val="24"/>
          <w:szCs w:val="24"/>
        </w:rPr>
        <w:t>8.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14:paraId="6D2979E8" w14:textId="67B77DD9" w:rsidR="00DF5127" w:rsidRDefault="00DF5127" w:rsidP="003030E3">
      <w:pPr>
        <w:spacing w:line="240" w:lineRule="auto"/>
        <w:ind w:firstLine="709"/>
        <w:rPr>
          <w:sz w:val="24"/>
          <w:szCs w:val="24"/>
        </w:rPr>
      </w:pPr>
      <w:r w:rsidRPr="00A7476A">
        <w:rPr>
          <w:sz w:val="24"/>
          <w:szCs w:val="24"/>
        </w:rPr>
        <w:t>9. При осуществлении строительства (проектировании) необходимо соблюдать требования, установленные градостроительным планом земельного участка.</w:t>
      </w:r>
    </w:p>
    <w:p w14:paraId="35FA6F1C" w14:textId="41A04F4A" w:rsidR="0004376A" w:rsidRPr="0004376A" w:rsidRDefault="0004376A" w:rsidP="0004376A">
      <w:pPr>
        <w:spacing w:line="240" w:lineRule="auto"/>
        <w:ind w:firstLine="709"/>
        <w:rPr>
          <w:sz w:val="24"/>
          <w:szCs w:val="24"/>
        </w:rPr>
      </w:pPr>
      <w:r w:rsidRPr="0004376A">
        <w:rPr>
          <w:sz w:val="24"/>
          <w:szCs w:val="24"/>
        </w:rPr>
        <w:t>10.</w:t>
      </w:r>
      <w:r>
        <w:rPr>
          <w:sz w:val="24"/>
          <w:szCs w:val="24"/>
        </w:rPr>
        <w:t xml:space="preserve"> </w:t>
      </w:r>
      <w:r w:rsidRPr="0004376A">
        <w:rPr>
          <w:sz w:val="24"/>
          <w:szCs w:val="24"/>
        </w:rPr>
        <w:t>Параметры разрешённого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градостроительного проектирования.</w:t>
      </w:r>
    </w:p>
    <w:p w14:paraId="5A78E55B" w14:textId="77777777" w:rsidR="00682722" w:rsidRDefault="005B6551" w:rsidP="00682722">
      <w:pPr>
        <w:spacing w:line="240" w:lineRule="auto"/>
        <w:rPr>
          <w:color w:val="FF0000"/>
          <w:sz w:val="24"/>
          <w:szCs w:val="24"/>
        </w:rPr>
      </w:pPr>
      <w:bookmarkStart w:id="65" w:name="_Toc252392615"/>
      <w:bookmarkStart w:id="66" w:name="_Toc418946903"/>
      <w:bookmarkStart w:id="67" w:name="_Toc26211545"/>
      <w:r w:rsidRPr="00682722">
        <w:rPr>
          <w:sz w:val="24"/>
          <w:szCs w:val="24"/>
        </w:rPr>
        <w:lastRenderedPageBreak/>
        <w:t xml:space="preserve">11. </w:t>
      </w:r>
      <w:r w:rsidR="006A1FB3" w:rsidRPr="00682722">
        <w:rPr>
          <w:sz w:val="24"/>
          <w:szCs w:val="24"/>
        </w:rPr>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утверждённой документации по планировке территории.</w:t>
      </w:r>
      <w:r w:rsidR="00682722" w:rsidRPr="00682722">
        <w:rPr>
          <w:color w:val="FF0000"/>
          <w:sz w:val="24"/>
          <w:szCs w:val="24"/>
        </w:rPr>
        <w:t xml:space="preserve"> </w:t>
      </w:r>
    </w:p>
    <w:p w14:paraId="0169440E" w14:textId="26FD23C1" w:rsidR="009234A6" w:rsidRPr="006A14D1" w:rsidRDefault="009234A6" w:rsidP="009234A6">
      <w:pPr>
        <w:keepLines w:val="0"/>
        <w:widowControl w:val="0"/>
        <w:tabs>
          <w:tab w:val="left" w:pos="3071"/>
        </w:tabs>
        <w:overflowPunct/>
        <w:autoSpaceDE/>
        <w:autoSpaceDN/>
        <w:adjustRightInd/>
        <w:spacing w:line="240" w:lineRule="auto"/>
        <w:ind w:right="-1"/>
        <w:rPr>
          <w:sz w:val="24"/>
          <w:szCs w:val="24"/>
          <w:lang w:eastAsia="ar-SA"/>
        </w:rPr>
      </w:pPr>
      <w:r w:rsidRPr="006A14D1">
        <w:rPr>
          <w:rFonts w:eastAsia="SimSun"/>
          <w:sz w:val="24"/>
          <w:szCs w:val="24"/>
          <w:lang w:eastAsia="zh-CN" w:bidi="ru-RU"/>
        </w:rPr>
        <w:t>Реконструкция многоквартирных жилых домов с увеличением площади, этажности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5D05D50" w14:textId="4DE734E5" w:rsidR="00A40C6F" w:rsidRPr="006A14D1" w:rsidRDefault="00A40C6F" w:rsidP="00A40C6F">
      <w:pPr>
        <w:shd w:val="clear" w:color="auto" w:fill="FFFFFF"/>
        <w:spacing w:line="240" w:lineRule="auto"/>
        <w:rPr>
          <w:sz w:val="20"/>
          <w:szCs w:val="20"/>
          <w:lang w:eastAsia="ar-SA"/>
        </w:rPr>
      </w:pPr>
      <w:r w:rsidRPr="006A14D1">
        <w:rPr>
          <w:rFonts w:eastAsia="Calibri"/>
          <w:sz w:val="24"/>
          <w:szCs w:val="24"/>
          <w:lang w:eastAsia="en-US"/>
        </w:rPr>
        <w:t xml:space="preserve">12. Расчет количества жителей в многоквартирном доме определяется по формуле - </w:t>
      </w:r>
      <w:proofErr w:type="gramStart"/>
      <w:r w:rsidRPr="006A14D1">
        <w:rPr>
          <w:rFonts w:eastAsia="Calibri"/>
          <w:sz w:val="24"/>
          <w:szCs w:val="24"/>
          <w:lang w:eastAsia="en-US"/>
        </w:rPr>
        <w:t>П</w:t>
      </w:r>
      <w:proofErr w:type="gramEnd"/>
      <w:r w:rsidRPr="006A14D1">
        <w:rPr>
          <w:rFonts w:eastAsia="Calibri"/>
          <w:sz w:val="24"/>
          <w:szCs w:val="24"/>
          <w:lang w:eastAsia="en-US"/>
        </w:rPr>
        <w:t>/22, где П –площадь квартир.</w:t>
      </w:r>
      <w:r w:rsidRPr="006A14D1">
        <w:rPr>
          <w:sz w:val="24"/>
          <w:szCs w:val="24"/>
        </w:rPr>
        <w:t xml:space="preserve">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6B36A16E" w14:textId="686E76E7" w:rsidR="009B4429" w:rsidRPr="006A14D1" w:rsidRDefault="00682722" w:rsidP="00682722">
      <w:pPr>
        <w:spacing w:line="240" w:lineRule="auto"/>
        <w:rPr>
          <w:sz w:val="24"/>
          <w:szCs w:val="24"/>
        </w:rPr>
      </w:pPr>
      <w:r w:rsidRPr="006A14D1">
        <w:rPr>
          <w:sz w:val="24"/>
          <w:szCs w:val="24"/>
        </w:rPr>
        <w:t>1</w:t>
      </w:r>
      <w:r w:rsidR="00A40C6F" w:rsidRPr="006A14D1">
        <w:rPr>
          <w:sz w:val="24"/>
          <w:szCs w:val="24"/>
        </w:rPr>
        <w:t>3</w:t>
      </w:r>
      <w:r w:rsidRPr="006A14D1">
        <w:rPr>
          <w:sz w:val="24"/>
          <w:szCs w:val="24"/>
        </w:rPr>
        <w:t xml:space="preserve">. Раздел земельных участков для ИЖС площадью 1,5 га и более </w:t>
      </w:r>
      <w:r w:rsidR="00895AD2" w:rsidRPr="006A14D1">
        <w:rPr>
          <w:sz w:val="24"/>
          <w:szCs w:val="24"/>
        </w:rPr>
        <w:t xml:space="preserve">необходимо </w:t>
      </w:r>
      <w:r w:rsidRPr="006A14D1">
        <w:rPr>
          <w:sz w:val="24"/>
          <w:szCs w:val="24"/>
        </w:rPr>
        <w:t>осуществлять в соответствии с утвержденной документацией по планировке территории.</w:t>
      </w:r>
    </w:p>
    <w:p w14:paraId="503167AF" w14:textId="2090FB1F" w:rsidR="00682722" w:rsidRPr="006A14D1" w:rsidRDefault="00682722" w:rsidP="00682722">
      <w:pPr>
        <w:keepLines w:val="0"/>
        <w:tabs>
          <w:tab w:val="left" w:pos="979"/>
        </w:tabs>
        <w:overflowPunct/>
        <w:autoSpaceDE/>
        <w:autoSpaceDN/>
        <w:adjustRightInd/>
        <w:spacing w:line="240" w:lineRule="auto"/>
        <w:rPr>
          <w:sz w:val="24"/>
          <w:szCs w:val="24"/>
        </w:rPr>
      </w:pPr>
      <w:r w:rsidRPr="006A14D1">
        <w:rPr>
          <w:sz w:val="24"/>
          <w:szCs w:val="24"/>
        </w:rPr>
        <w:t>1</w:t>
      </w:r>
      <w:r w:rsidR="00A40C6F" w:rsidRPr="006A14D1">
        <w:rPr>
          <w:sz w:val="24"/>
          <w:szCs w:val="24"/>
        </w:rPr>
        <w:t>4</w:t>
      </w:r>
      <w:r w:rsidRPr="006A14D1">
        <w:rPr>
          <w:sz w:val="24"/>
          <w:szCs w:val="24"/>
        </w:rPr>
        <w:t>.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12637EB7" w14:textId="77777777" w:rsidR="00682722" w:rsidRPr="006A14D1" w:rsidRDefault="00682722" w:rsidP="00EB00A9">
      <w:pPr>
        <w:keepLines w:val="0"/>
        <w:overflowPunct/>
        <w:autoSpaceDE/>
        <w:autoSpaceDN/>
        <w:adjustRightInd/>
        <w:spacing w:line="240" w:lineRule="auto"/>
        <w:rPr>
          <w:sz w:val="24"/>
          <w:szCs w:val="24"/>
        </w:rPr>
      </w:pPr>
      <w:r w:rsidRPr="006A14D1">
        <w:rPr>
          <w:sz w:val="24"/>
          <w:szCs w:val="24"/>
        </w:rPr>
        <w:t xml:space="preserve">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w:t>
      </w:r>
      <w:proofErr w:type="gramStart"/>
      <w:r w:rsidRPr="006A14D1">
        <w:rPr>
          <w:sz w:val="24"/>
          <w:szCs w:val="24"/>
        </w:rPr>
        <w:t>прикладываться</w:t>
      </w:r>
      <w:proofErr w:type="gramEnd"/>
      <w:r w:rsidRPr="006A14D1">
        <w:rPr>
          <w:sz w:val="24"/>
          <w:szCs w:val="24"/>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сельского поселения, выданных уполномоченными органами муниципального образования.</w:t>
      </w:r>
    </w:p>
    <w:p w14:paraId="15B0D51E" w14:textId="23FFD1C3" w:rsidR="00895AD2" w:rsidRPr="006A14D1" w:rsidRDefault="00895AD2" w:rsidP="00895AD2">
      <w:pPr>
        <w:keepLines w:val="0"/>
        <w:widowControl w:val="0"/>
        <w:overflowPunct/>
        <w:autoSpaceDE/>
        <w:autoSpaceDN/>
        <w:adjustRightInd/>
        <w:spacing w:line="240" w:lineRule="auto"/>
        <w:rPr>
          <w:sz w:val="20"/>
          <w:szCs w:val="20"/>
          <w:lang w:eastAsia="ar-SA"/>
        </w:rPr>
      </w:pPr>
      <w:r w:rsidRPr="006A14D1">
        <w:rPr>
          <w:sz w:val="24"/>
          <w:szCs w:val="24"/>
        </w:rPr>
        <w:t>1</w:t>
      </w:r>
      <w:r w:rsidR="00A40C6F" w:rsidRPr="006A14D1">
        <w:rPr>
          <w:sz w:val="24"/>
          <w:szCs w:val="24"/>
        </w:rPr>
        <w:t>5</w:t>
      </w:r>
      <w:r w:rsidRPr="006A14D1">
        <w:rPr>
          <w:sz w:val="24"/>
          <w:szCs w:val="24"/>
        </w:rPr>
        <w:t>. Для строительства объектов в зоне затопления или подтопления необходимо предусматривать следующие мероприятия:</w:t>
      </w:r>
    </w:p>
    <w:p w14:paraId="3BECA9A1" w14:textId="2EFB6FF7" w:rsidR="00895AD2" w:rsidRPr="006A14D1" w:rsidRDefault="00895AD2" w:rsidP="00895AD2">
      <w:pPr>
        <w:keepLines w:val="0"/>
        <w:widowControl w:val="0"/>
        <w:overflowPunct/>
        <w:autoSpaceDE/>
        <w:autoSpaceDN/>
        <w:adjustRightInd/>
        <w:spacing w:line="240" w:lineRule="auto"/>
        <w:rPr>
          <w:sz w:val="20"/>
          <w:szCs w:val="20"/>
          <w:lang w:eastAsia="ar-SA"/>
        </w:rPr>
      </w:pPr>
      <w:r w:rsidRPr="006A14D1">
        <w:rPr>
          <w:sz w:val="24"/>
          <w:szCs w:val="24"/>
        </w:rPr>
        <w:t xml:space="preserve"> Частью 5 статьи 36 </w:t>
      </w:r>
      <w:proofErr w:type="spellStart"/>
      <w:r w:rsidRPr="006A14D1">
        <w:rPr>
          <w:sz w:val="24"/>
          <w:szCs w:val="24"/>
        </w:rPr>
        <w:t>ГрК</w:t>
      </w:r>
      <w:proofErr w:type="spellEnd"/>
      <w:r w:rsidRPr="006A14D1">
        <w:rPr>
          <w:sz w:val="24"/>
          <w:szCs w:val="24"/>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6A14D1">
        <w:rPr>
          <w:sz w:val="24"/>
          <w:szCs w:val="24"/>
        </w:rPr>
        <w:t>связи</w:t>
      </w:r>
      <w:proofErr w:type="gramEnd"/>
      <w:r w:rsidRPr="006A14D1">
        <w:rPr>
          <w:sz w:val="24"/>
          <w:szCs w:val="24"/>
        </w:rPr>
        <w:t xml:space="preserve"> с чем в правила землепользования и застройки включаются следующие требования.</w:t>
      </w:r>
    </w:p>
    <w:p w14:paraId="01345524" w14:textId="77777777" w:rsidR="00895AD2" w:rsidRPr="006A14D1" w:rsidRDefault="00895AD2" w:rsidP="00895AD2">
      <w:pPr>
        <w:keepLines w:val="0"/>
        <w:widowControl w:val="0"/>
        <w:overflowPunct/>
        <w:autoSpaceDE/>
        <w:autoSpaceDN/>
        <w:adjustRightInd/>
        <w:spacing w:line="240" w:lineRule="auto"/>
        <w:rPr>
          <w:sz w:val="20"/>
          <w:szCs w:val="20"/>
          <w:lang w:eastAsia="ar-SA"/>
        </w:rPr>
      </w:pPr>
      <w:r w:rsidRPr="006A14D1">
        <w:rPr>
          <w:sz w:val="24"/>
          <w:szCs w:val="24"/>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4FB2FCC6" w14:textId="77777777" w:rsidR="00895AD2" w:rsidRPr="006A14D1" w:rsidRDefault="00895AD2" w:rsidP="00895AD2">
      <w:pPr>
        <w:keepLines w:val="0"/>
        <w:widowControl w:val="0"/>
        <w:overflowPunct/>
        <w:autoSpaceDE/>
        <w:autoSpaceDN/>
        <w:adjustRightInd/>
        <w:spacing w:line="240" w:lineRule="auto"/>
        <w:rPr>
          <w:sz w:val="20"/>
          <w:szCs w:val="20"/>
          <w:lang w:eastAsia="ar-SA"/>
        </w:rPr>
      </w:pPr>
      <w:proofErr w:type="gramStart"/>
      <w:r w:rsidRPr="006A14D1">
        <w:rPr>
          <w:sz w:val="24"/>
          <w:szCs w:val="24"/>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14:paraId="209828B3" w14:textId="77777777" w:rsidR="00895AD2" w:rsidRPr="006A14D1" w:rsidRDefault="00895AD2" w:rsidP="00895AD2">
      <w:pPr>
        <w:keepLines w:val="0"/>
        <w:widowControl w:val="0"/>
        <w:overflowPunct/>
        <w:autoSpaceDE/>
        <w:autoSpaceDN/>
        <w:adjustRightInd/>
        <w:spacing w:line="240" w:lineRule="auto"/>
        <w:rPr>
          <w:sz w:val="20"/>
          <w:szCs w:val="20"/>
          <w:lang w:eastAsia="ar-SA"/>
        </w:rPr>
      </w:pPr>
      <w:proofErr w:type="gramStart"/>
      <w:r w:rsidRPr="006A14D1">
        <w:rPr>
          <w:sz w:val="24"/>
          <w:szCs w:val="24"/>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14:paraId="085E2822" w14:textId="77777777" w:rsidR="00895AD2" w:rsidRPr="006A14D1" w:rsidRDefault="00895AD2" w:rsidP="00895AD2">
      <w:pPr>
        <w:keepLines w:val="0"/>
        <w:overflowPunct/>
        <w:autoSpaceDE/>
        <w:autoSpaceDN/>
        <w:adjustRightInd/>
        <w:spacing w:line="240" w:lineRule="auto"/>
        <w:rPr>
          <w:sz w:val="24"/>
          <w:szCs w:val="24"/>
        </w:rPr>
      </w:pPr>
      <w:proofErr w:type="gramStart"/>
      <w:r w:rsidRPr="006A14D1">
        <w:rPr>
          <w:sz w:val="24"/>
          <w:szCs w:val="24"/>
        </w:rPr>
        <w:lastRenderedPageBreak/>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6A14D1">
        <w:rPr>
          <w:sz w:val="24"/>
          <w:szCs w:val="24"/>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6A14D1">
        <w:rPr>
          <w:sz w:val="24"/>
          <w:szCs w:val="24"/>
        </w:rPr>
        <w:t>содержащее</w:t>
      </w:r>
      <w:proofErr w:type="gramEnd"/>
      <w:r w:rsidRPr="006A14D1">
        <w:rPr>
          <w:sz w:val="24"/>
          <w:szCs w:val="24"/>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59F63FED" w14:textId="5CA7A7D5" w:rsidR="00081DB4" w:rsidRPr="006A14D1" w:rsidRDefault="00081DB4" w:rsidP="00895AD2">
      <w:pPr>
        <w:keepLines w:val="0"/>
        <w:overflowPunct/>
        <w:autoSpaceDE/>
        <w:autoSpaceDN/>
        <w:adjustRightInd/>
        <w:spacing w:line="240" w:lineRule="auto"/>
        <w:rPr>
          <w:sz w:val="24"/>
          <w:szCs w:val="24"/>
        </w:rPr>
      </w:pPr>
      <w:r w:rsidRPr="006A14D1">
        <w:rPr>
          <w:sz w:val="24"/>
          <w:szCs w:val="24"/>
        </w:rPr>
        <w:t>5</w:t>
      </w:r>
      <w:r w:rsidR="00A40C6F" w:rsidRPr="006A14D1">
        <w:rPr>
          <w:sz w:val="24"/>
          <w:szCs w:val="24"/>
        </w:rPr>
        <w:t>)</w:t>
      </w:r>
      <w:r w:rsidRPr="006A14D1">
        <w:rPr>
          <w:sz w:val="24"/>
          <w:szCs w:val="24"/>
        </w:rPr>
        <w:t xml:space="preserve"> 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147A323F" w14:textId="5C8A4615" w:rsidR="00A40C6F" w:rsidRPr="006A14D1" w:rsidRDefault="000B0788" w:rsidP="00A40C6F">
      <w:pPr>
        <w:shd w:val="clear" w:color="auto" w:fill="FFFFFF"/>
        <w:spacing w:line="240" w:lineRule="auto"/>
        <w:rPr>
          <w:sz w:val="24"/>
          <w:szCs w:val="24"/>
          <w:lang w:eastAsia="ar-SA"/>
        </w:rPr>
      </w:pPr>
      <w:r w:rsidRPr="006A14D1">
        <w:rPr>
          <w:sz w:val="24"/>
          <w:szCs w:val="24"/>
        </w:rPr>
        <w:t>1</w:t>
      </w:r>
      <w:r w:rsidR="00081DB4" w:rsidRPr="006A14D1">
        <w:rPr>
          <w:sz w:val="24"/>
          <w:szCs w:val="24"/>
        </w:rPr>
        <w:t>6</w:t>
      </w:r>
      <w:r w:rsidRPr="006A14D1">
        <w:rPr>
          <w:sz w:val="24"/>
          <w:szCs w:val="24"/>
        </w:rPr>
        <w:t>.</w:t>
      </w:r>
      <w:r w:rsidR="00081DB4" w:rsidRPr="006A14D1">
        <w:rPr>
          <w:sz w:val="24"/>
          <w:szCs w:val="24"/>
        </w:rPr>
        <w:t xml:space="preserve"> </w:t>
      </w:r>
      <w:r w:rsidR="00A40C6F" w:rsidRPr="006A14D1">
        <w:rPr>
          <w:sz w:val="24"/>
          <w:szCs w:val="24"/>
          <w:lang w:eastAsia="ar-SA"/>
        </w:rPr>
        <w:t>Основные требования к объектам вспомогательного назначения в жилых зонах.</w:t>
      </w:r>
    </w:p>
    <w:p w14:paraId="674B35FA" w14:textId="5EB96031" w:rsidR="00081DB4" w:rsidRPr="006A14D1" w:rsidRDefault="00081DB4" w:rsidP="00081DB4">
      <w:pPr>
        <w:keepLines w:val="0"/>
        <w:widowControl w:val="0"/>
        <w:shd w:val="clear" w:color="auto" w:fill="FFFFFF"/>
        <w:overflowPunct/>
        <w:autoSpaceDE/>
        <w:autoSpaceDN/>
        <w:adjustRightInd/>
        <w:spacing w:line="240" w:lineRule="auto"/>
        <w:rPr>
          <w:sz w:val="24"/>
          <w:szCs w:val="24"/>
          <w:lang w:eastAsia="ar-SA"/>
        </w:rPr>
      </w:pPr>
      <w:r w:rsidRPr="006A14D1">
        <w:rPr>
          <w:sz w:val="24"/>
          <w:szCs w:val="24"/>
        </w:rPr>
        <w:t>Придомовая территория многоквартирного жилого дома должна быть оборудована придомовыми площадками расчетной площадью из расчета на 100 м</w:t>
      </w:r>
      <w:proofErr w:type="gramStart"/>
      <w:r w:rsidRPr="006A14D1">
        <w:rPr>
          <w:sz w:val="24"/>
          <w:szCs w:val="24"/>
          <w:vertAlign w:val="superscript"/>
        </w:rPr>
        <w:t>2</w:t>
      </w:r>
      <w:proofErr w:type="gramEnd"/>
      <w:r w:rsidRPr="006A14D1">
        <w:rPr>
          <w:sz w:val="24"/>
          <w:szCs w:val="24"/>
        </w:rPr>
        <w:t xml:space="preserve"> площади квартир:</w:t>
      </w:r>
    </w:p>
    <w:p w14:paraId="4B62A0F2" w14:textId="77777777" w:rsidR="00081DB4" w:rsidRPr="006A14D1" w:rsidRDefault="00081DB4" w:rsidP="00081DB4">
      <w:pPr>
        <w:keepLines w:val="0"/>
        <w:widowControl w:val="0"/>
        <w:overflowPunct/>
        <w:autoSpaceDE/>
        <w:autoSpaceDN/>
        <w:adjustRightInd/>
        <w:spacing w:line="240" w:lineRule="auto"/>
        <w:ind w:right="79"/>
        <w:rPr>
          <w:sz w:val="24"/>
          <w:szCs w:val="24"/>
          <w:lang w:eastAsia="ar-SA"/>
        </w:rPr>
      </w:pPr>
      <w:r w:rsidRPr="006A14D1">
        <w:rPr>
          <w:sz w:val="24"/>
          <w:szCs w:val="24"/>
        </w:rPr>
        <w:t>для игр детей дошкольного и младшего школьного возраста - 2,5 м</w:t>
      </w:r>
      <w:proofErr w:type="gramStart"/>
      <w:r w:rsidRPr="006A14D1">
        <w:rPr>
          <w:sz w:val="24"/>
          <w:szCs w:val="24"/>
          <w:vertAlign w:val="superscript"/>
        </w:rPr>
        <w:t>2</w:t>
      </w:r>
      <w:proofErr w:type="gramEnd"/>
      <w:r w:rsidRPr="006A14D1">
        <w:rPr>
          <w:sz w:val="24"/>
          <w:szCs w:val="24"/>
        </w:rPr>
        <w:t>, но не менее 20 м</w:t>
      </w:r>
      <w:r w:rsidRPr="006A14D1">
        <w:rPr>
          <w:sz w:val="24"/>
          <w:szCs w:val="24"/>
          <w:vertAlign w:val="superscript"/>
        </w:rPr>
        <w:t>2</w:t>
      </w:r>
      <w:r w:rsidRPr="006A14D1">
        <w:rPr>
          <w:sz w:val="24"/>
          <w:szCs w:val="24"/>
        </w:rPr>
        <w:t>;</w:t>
      </w:r>
    </w:p>
    <w:p w14:paraId="21C537B0" w14:textId="77777777" w:rsidR="00081DB4" w:rsidRPr="006A14D1" w:rsidRDefault="00081DB4" w:rsidP="00081DB4">
      <w:pPr>
        <w:keepLines w:val="0"/>
        <w:widowControl w:val="0"/>
        <w:overflowPunct/>
        <w:autoSpaceDE/>
        <w:autoSpaceDN/>
        <w:adjustRightInd/>
        <w:spacing w:line="240" w:lineRule="auto"/>
        <w:ind w:right="79"/>
        <w:rPr>
          <w:sz w:val="24"/>
          <w:szCs w:val="24"/>
          <w:lang w:eastAsia="ar-SA"/>
        </w:rPr>
      </w:pPr>
      <w:r w:rsidRPr="006A14D1">
        <w:rPr>
          <w:sz w:val="24"/>
          <w:szCs w:val="24"/>
        </w:rPr>
        <w:t>для отдыха взрослого населения - 0,4 м</w:t>
      </w:r>
      <w:proofErr w:type="gramStart"/>
      <w:r w:rsidRPr="006A14D1">
        <w:rPr>
          <w:sz w:val="24"/>
          <w:szCs w:val="24"/>
          <w:vertAlign w:val="superscript"/>
        </w:rPr>
        <w:t>2</w:t>
      </w:r>
      <w:proofErr w:type="gramEnd"/>
      <w:r w:rsidRPr="006A14D1">
        <w:rPr>
          <w:sz w:val="24"/>
          <w:szCs w:val="24"/>
        </w:rPr>
        <w:t>, но не менее 5 м</w:t>
      </w:r>
      <w:r w:rsidRPr="006A14D1">
        <w:rPr>
          <w:sz w:val="24"/>
          <w:szCs w:val="24"/>
          <w:vertAlign w:val="superscript"/>
        </w:rPr>
        <w:t>2</w:t>
      </w:r>
      <w:r w:rsidRPr="006A14D1">
        <w:rPr>
          <w:sz w:val="24"/>
          <w:szCs w:val="24"/>
        </w:rPr>
        <w:t>;</w:t>
      </w:r>
    </w:p>
    <w:p w14:paraId="25F61143" w14:textId="77777777" w:rsidR="00081DB4" w:rsidRPr="006A14D1" w:rsidRDefault="00081DB4" w:rsidP="00081DB4">
      <w:pPr>
        <w:keepLines w:val="0"/>
        <w:widowControl w:val="0"/>
        <w:overflowPunct/>
        <w:autoSpaceDE/>
        <w:autoSpaceDN/>
        <w:adjustRightInd/>
        <w:spacing w:line="240" w:lineRule="auto"/>
        <w:ind w:right="79"/>
        <w:rPr>
          <w:sz w:val="24"/>
          <w:szCs w:val="24"/>
          <w:lang w:eastAsia="ar-SA"/>
        </w:rPr>
      </w:pPr>
      <w:r w:rsidRPr="006A14D1">
        <w:rPr>
          <w:sz w:val="24"/>
          <w:szCs w:val="24"/>
        </w:rPr>
        <w:t>для занятий физкультурой и спортом – 7,5 м</w:t>
      </w:r>
      <w:proofErr w:type="gramStart"/>
      <w:r w:rsidRPr="006A14D1">
        <w:rPr>
          <w:sz w:val="24"/>
          <w:szCs w:val="24"/>
          <w:vertAlign w:val="superscript"/>
        </w:rPr>
        <w:t>2</w:t>
      </w:r>
      <w:proofErr w:type="gramEnd"/>
      <w:r w:rsidRPr="006A14D1">
        <w:rPr>
          <w:sz w:val="24"/>
          <w:szCs w:val="24"/>
        </w:rPr>
        <w:t>, но не менее 40 м</w:t>
      </w:r>
      <w:r w:rsidRPr="006A14D1">
        <w:rPr>
          <w:sz w:val="24"/>
          <w:szCs w:val="24"/>
          <w:vertAlign w:val="superscript"/>
        </w:rPr>
        <w:t>2</w:t>
      </w:r>
      <w:r w:rsidRPr="006A14D1">
        <w:rPr>
          <w:sz w:val="24"/>
          <w:szCs w:val="24"/>
        </w:rPr>
        <w:t>;</w:t>
      </w:r>
    </w:p>
    <w:p w14:paraId="6C010543" w14:textId="77777777" w:rsidR="00081DB4" w:rsidRPr="006A14D1" w:rsidRDefault="00081DB4" w:rsidP="00081DB4">
      <w:pPr>
        <w:keepLines w:val="0"/>
        <w:widowControl w:val="0"/>
        <w:overflowPunct/>
        <w:autoSpaceDE/>
        <w:autoSpaceDN/>
        <w:adjustRightInd/>
        <w:spacing w:line="240" w:lineRule="auto"/>
        <w:ind w:right="79"/>
        <w:rPr>
          <w:sz w:val="24"/>
          <w:szCs w:val="24"/>
          <w:lang w:eastAsia="ar-SA"/>
        </w:rPr>
      </w:pPr>
      <w:r w:rsidRPr="006A14D1">
        <w:rPr>
          <w:sz w:val="24"/>
          <w:szCs w:val="24"/>
        </w:rPr>
        <w:t>парковками в количестве согласно пункту 8 настоящей статьи.</w:t>
      </w:r>
    </w:p>
    <w:p w14:paraId="7E33D7F1"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25F03B74" w14:textId="7AD7576C"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 xml:space="preserve">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w:t>
      </w:r>
      <w:proofErr w:type="gramStart"/>
      <w:r w:rsidRPr="006A14D1">
        <w:rPr>
          <w:sz w:val="24"/>
          <w:szCs w:val="24"/>
        </w:rPr>
        <w:t>менее расчетной</w:t>
      </w:r>
      <w:proofErr w:type="gramEnd"/>
      <w:r w:rsidRPr="006A14D1">
        <w:rPr>
          <w:sz w:val="24"/>
          <w:szCs w:val="24"/>
        </w:rPr>
        <w:t xml:space="preserve"> площади таких площадок.</w:t>
      </w:r>
    </w:p>
    <w:p w14:paraId="0C259135" w14:textId="08AC0E0C" w:rsidR="00081DB4" w:rsidRPr="006A14D1" w:rsidRDefault="00081DB4" w:rsidP="00081DB4">
      <w:pPr>
        <w:keepLines w:val="0"/>
        <w:widowControl w:val="0"/>
        <w:overflowPunct/>
        <w:autoSpaceDE/>
        <w:autoSpaceDN/>
        <w:adjustRightInd/>
        <w:spacing w:line="240" w:lineRule="auto"/>
        <w:rPr>
          <w:rFonts w:eastAsia="Calibri"/>
          <w:sz w:val="24"/>
          <w:szCs w:val="24"/>
          <w:lang w:eastAsia="en-US"/>
        </w:rPr>
      </w:pPr>
      <w:r w:rsidRPr="006A14D1">
        <w:rPr>
          <w:rFonts w:eastAsia="Calibri"/>
          <w:sz w:val="24"/>
          <w:szCs w:val="24"/>
          <w:lang w:eastAsia="en-US"/>
        </w:rPr>
        <w:t xml:space="preserve">Размещение придомовых площадок необходимо предусматривать на расстоянии от окон жилых и общественных зданий, </w:t>
      </w:r>
      <w:proofErr w:type="gramStart"/>
      <w:r w:rsidRPr="006A14D1">
        <w:rPr>
          <w:rFonts w:eastAsia="Calibri"/>
          <w:sz w:val="24"/>
          <w:szCs w:val="24"/>
          <w:lang w:eastAsia="en-US"/>
        </w:rPr>
        <w:t>м</w:t>
      </w:r>
      <w:proofErr w:type="gramEnd"/>
      <w:r w:rsidRPr="006A14D1">
        <w:rPr>
          <w:rFonts w:eastAsia="Calibri"/>
          <w:sz w:val="24"/>
          <w:szCs w:val="24"/>
          <w:lang w:eastAsia="en-US"/>
        </w:rPr>
        <w:t xml:space="preserve">, не менее: </w:t>
      </w:r>
    </w:p>
    <w:p w14:paraId="41A5585D" w14:textId="322F6C6B"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до площадок для сушки белья не нормируются; </w:t>
      </w:r>
    </w:p>
    <w:p w14:paraId="18405D59"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для игр детей дошкольного и младшего школьного возраста - 10; </w:t>
      </w:r>
    </w:p>
    <w:p w14:paraId="7849D08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для отдыха взрослого населения -8; </w:t>
      </w:r>
    </w:p>
    <w:p w14:paraId="42D2E4C0"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для занятий физкультурой (в зависимости от шумовых характеристик) -10 – 40. </w:t>
      </w:r>
      <w:r w:rsidRPr="006A14D1">
        <w:rPr>
          <w:sz w:val="24"/>
          <w:szCs w:val="24"/>
        </w:rPr>
        <w:t xml:space="preserve">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w:t>
      </w:r>
      <w:proofErr w:type="gramStart"/>
      <w:r w:rsidRPr="006A14D1">
        <w:rPr>
          <w:sz w:val="24"/>
          <w:szCs w:val="24"/>
        </w:rPr>
        <w:t>менее расчетной</w:t>
      </w:r>
      <w:proofErr w:type="gramEnd"/>
      <w:r w:rsidRPr="006A14D1">
        <w:rPr>
          <w:sz w:val="24"/>
          <w:szCs w:val="24"/>
        </w:rPr>
        <w:t xml:space="preserve"> площади таких площадок;</w:t>
      </w:r>
    </w:p>
    <w:p w14:paraId="2F9E7BA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для хозяйственных целей - 20;</w:t>
      </w:r>
    </w:p>
    <w:p w14:paraId="6DFBAB8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для выгула собак - 40; </w:t>
      </w:r>
    </w:p>
    <w:p w14:paraId="6AF1759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для стоянки автомобилей – в соответствии с п.</w:t>
      </w:r>
      <w:r w:rsidRPr="006A14D1">
        <w:rPr>
          <w:sz w:val="24"/>
          <w:szCs w:val="24"/>
          <w:shd w:val="clear" w:color="auto" w:fill="FFFFFF"/>
          <w:lang w:eastAsia="ar-SA"/>
        </w:rPr>
        <w:t xml:space="preserve"> 11.34 </w:t>
      </w:r>
      <w:r w:rsidRPr="006A14D1">
        <w:rPr>
          <w:rFonts w:eastAsia="Calibri"/>
          <w:sz w:val="24"/>
          <w:szCs w:val="24"/>
          <w:lang w:eastAsia="en-US"/>
        </w:rPr>
        <w:t>СП</w:t>
      </w:r>
      <w:r w:rsidRPr="006A14D1">
        <w:rPr>
          <w:rFonts w:eastAsia="Calibri"/>
          <w:sz w:val="24"/>
          <w:szCs w:val="24"/>
          <w:shd w:val="clear" w:color="auto" w:fill="FFFFFF"/>
          <w:lang w:eastAsia="en-US"/>
        </w:rPr>
        <w:t>42.13330.2016.</w:t>
      </w:r>
      <w:r w:rsidRPr="006A14D1">
        <w:rPr>
          <w:sz w:val="24"/>
          <w:szCs w:val="24"/>
          <w:shd w:val="clear" w:color="auto" w:fill="FFFFFF"/>
          <w:lang w:eastAsia="ar-SA"/>
        </w:rPr>
        <w:t xml:space="preserve"> Расстояния обосновывается расчетами рассеивания загрязнений атмосферного воздуха и уровней шума, обеспечивая выполнение нормативных требований, приведенных в </w:t>
      </w:r>
      <w:hyperlink r:id="rId19" w:anchor="/document/6180771/entry/0" w:tooltip="https://internet.garant.ru/#/document/6180771/entry/0" w:history="1">
        <w:r w:rsidRPr="006A14D1">
          <w:rPr>
            <w:sz w:val="24"/>
            <w:szCs w:val="24"/>
            <w:shd w:val="clear" w:color="auto" w:fill="FFFFFF"/>
            <w:lang w:eastAsia="ar-SA"/>
          </w:rPr>
          <w:t>СП 51.13330</w:t>
        </w:r>
      </w:hyperlink>
      <w:r w:rsidRPr="006A14D1">
        <w:rPr>
          <w:sz w:val="24"/>
          <w:szCs w:val="24"/>
          <w:shd w:val="clear" w:color="auto" w:fill="FFFFFF"/>
          <w:lang w:eastAsia="ar-SA"/>
        </w:rPr>
        <w:t>, </w:t>
      </w:r>
      <w:hyperlink r:id="rId20" w:anchor="/document/400274954/entry/1000" w:tooltip="https://internet.garant.ru/#/document/400274954/entry/1000" w:history="1">
        <w:r w:rsidRPr="006A14D1">
          <w:rPr>
            <w:sz w:val="24"/>
            <w:szCs w:val="24"/>
            <w:shd w:val="clear" w:color="auto" w:fill="FFFFFF"/>
            <w:lang w:eastAsia="ar-SA"/>
          </w:rPr>
          <w:t>СанПиН 1.2.3685</w:t>
        </w:r>
      </w:hyperlink>
      <w:r w:rsidRPr="006A14D1">
        <w:rPr>
          <w:sz w:val="24"/>
          <w:szCs w:val="24"/>
          <w:shd w:val="clear" w:color="auto" w:fill="FFFFFF"/>
          <w:lang w:eastAsia="ar-SA"/>
        </w:rPr>
        <w:t>, </w:t>
      </w:r>
      <w:hyperlink r:id="rId21" w:anchor="/document/400289764/entry/1000" w:tooltip="https://internet.garant.ru/#/document/400289764/entry/1000" w:history="1">
        <w:r w:rsidRPr="006A14D1">
          <w:rPr>
            <w:sz w:val="24"/>
            <w:szCs w:val="24"/>
            <w:shd w:val="clear" w:color="auto" w:fill="FFFFFF"/>
            <w:lang w:eastAsia="ar-SA"/>
          </w:rPr>
          <w:t>СанПиН 2.1.3684</w:t>
        </w:r>
      </w:hyperlink>
      <w:r w:rsidRPr="006A14D1">
        <w:rPr>
          <w:sz w:val="24"/>
          <w:szCs w:val="24"/>
          <w:shd w:val="clear" w:color="auto" w:fill="FFFFFF"/>
          <w:lang w:eastAsia="ar-SA"/>
        </w:rPr>
        <w:t>, </w:t>
      </w:r>
      <w:hyperlink r:id="rId22" w:anchor="/document/71692326/entry/12020" w:tooltip="https://internet.garant.ru/#/document/71692326/entry/12020" w:history="1">
        <w:r w:rsidRPr="006A14D1">
          <w:rPr>
            <w:sz w:val="24"/>
            <w:szCs w:val="24"/>
            <w:shd w:val="clear" w:color="auto" w:fill="FFFFFF"/>
            <w:lang w:eastAsia="ar-SA"/>
          </w:rPr>
          <w:t>[20]</w:t>
        </w:r>
      </w:hyperlink>
      <w:r w:rsidRPr="006A14D1">
        <w:rPr>
          <w:sz w:val="24"/>
          <w:szCs w:val="24"/>
          <w:shd w:val="clear" w:color="auto" w:fill="FFFFFF"/>
          <w:lang w:eastAsia="ar-SA"/>
        </w:rPr>
        <w:t>, </w:t>
      </w:r>
      <w:hyperlink r:id="rId23" w:anchor="/document/71692326/entry/12022" w:tooltip="https://internet.garant.ru/#/document/71692326/entry/12022" w:history="1">
        <w:r w:rsidRPr="006A14D1">
          <w:rPr>
            <w:sz w:val="24"/>
            <w:szCs w:val="24"/>
            <w:shd w:val="clear" w:color="auto" w:fill="FFFFFF"/>
            <w:lang w:eastAsia="ar-SA"/>
          </w:rPr>
          <w:t>[22]</w:t>
        </w:r>
      </w:hyperlink>
      <w:r w:rsidRPr="006A14D1">
        <w:rPr>
          <w:sz w:val="24"/>
          <w:szCs w:val="24"/>
          <w:shd w:val="clear" w:color="auto" w:fill="FFFFFF"/>
          <w:lang w:eastAsia="ar-SA"/>
        </w:rPr>
        <w:t>, </w:t>
      </w:r>
      <w:hyperlink r:id="rId24" w:anchor="/document/71692326/entry/12028" w:tooltip="https://internet.garant.ru/#/document/71692326/entry/12028" w:history="1">
        <w:r w:rsidRPr="006A14D1">
          <w:rPr>
            <w:sz w:val="24"/>
            <w:szCs w:val="24"/>
            <w:shd w:val="clear" w:color="auto" w:fill="FFFFFF"/>
            <w:lang w:eastAsia="ar-SA"/>
          </w:rPr>
          <w:t>[28]</w:t>
        </w:r>
      </w:hyperlink>
      <w:r w:rsidRPr="006A14D1">
        <w:rPr>
          <w:sz w:val="24"/>
          <w:szCs w:val="24"/>
          <w:shd w:val="clear" w:color="auto" w:fill="FFFFFF"/>
          <w:lang w:eastAsia="ar-SA"/>
        </w:rPr>
        <w:t>, а также нормативных требований по пожарной безопасности</w:t>
      </w:r>
      <w:r w:rsidRPr="006A14D1">
        <w:rPr>
          <w:rFonts w:eastAsia="Calibri"/>
          <w:sz w:val="24"/>
          <w:szCs w:val="24"/>
          <w:lang w:eastAsia="en-US"/>
        </w:rPr>
        <w:t xml:space="preserve">. </w:t>
      </w:r>
    </w:p>
    <w:p w14:paraId="36081A64" w14:textId="4BA39875"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Расстояния </w:t>
      </w:r>
      <w:proofErr w:type="gramStart"/>
      <w:r w:rsidRPr="006A14D1">
        <w:rPr>
          <w:rFonts w:eastAsia="Calibri"/>
          <w:sz w:val="24"/>
          <w:szCs w:val="24"/>
          <w:lang w:eastAsia="en-US"/>
        </w:rPr>
        <w:t>от</w:t>
      </w:r>
      <w:proofErr w:type="gramEnd"/>
      <w:r w:rsidRPr="006A14D1">
        <w:rPr>
          <w:rFonts w:eastAsia="Calibri"/>
          <w:sz w:val="24"/>
          <w:szCs w:val="24"/>
          <w:lang w:eastAsia="en-US"/>
        </w:rPr>
        <w:t>:</w:t>
      </w:r>
    </w:p>
    <w:p w14:paraId="6FE9404C"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rPr>
        <w:t>септиков до границ соседнего участка - не менее 4 м, до фундаментов зданий, строений, сооружений – не менее 5 м, от фильтрующих колодцев – не менее 8 м;</w:t>
      </w:r>
    </w:p>
    <w:p w14:paraId="625498D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rPr>
        <w:t>туалета до стен ближайшего дома - не менее 12 м;</w:t>
      </w:r>
    </w:p>
    <w:p w14:paraId="62798730"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rPr>
        <w:t xml:space="preserve">туалета до источника водоснабжения (колодца) - не менее 25 м. (при отсутствии </w:t>
      </w:r>
      <w:r w:rsidRPr="006A14D1">
        <w:rPr>
          <w:sz w:val="24"/>
          <w:szCs w:val="24"/>
          <w:shd w:val="clear" w:color="auto" w:fill="FFFFFF"/>
        </w:rPr>
        <w:lastRenderedPageBreak/>
        <w:t xml:space="preserve">централизованной канализации) </w:t>
      </w:r>
    </w:p>
    <w:p w14:paraId="6B443705"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lang w:eastAsia="ar-SA"/>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 </w:t>
      </w:r>
      <w:hyperlink r:id="rId25" w:anchor="/document/400289764/entry/1004" w:tooltip="https://internet.garant.ru/#/document/400289764/entry/1004" w:history="1">
        <w:r w:rsidRPr="006A14D1">
          <w:rPr>
            <w:sz w:val="24"/>
            <w:szCs w:val="24"/>
            <w:shd w:val="clear" w:color="auto" w:fill="FFFFFF"/>
            <w:lang w:eastAsia="ar-SA"/>
          </w:rPr>
          <w:t>пункта 4</w:t>
        </w:r>
      </w:hyperlink>
      <w:r w:rsidRPr="006A14D1">
        <w:rPr>
          <w:sz w:val="24"/>
          <w:szCs w:val="24"/>
          <w:shd w:val="clear" w:color="auto" w:fill="FFFFFF"/>
          <w:lang w:eastAsia="ar-SA"/>
        </w:rPr>
        <w:t> СП 2.1.3684-21:</w:t>
      </w:r>
    </w:p>
    <w:p w14:paraId="32FF9AF3" w14:textId="77777777" w:rsidR="00081DB4" w:rsidRPr="006A14D1" w:rsidRDefault="00081DB4" w:rsidP="00081DB4">
      <w:pPr>
        <w:keepLines w:val="0"/>
        <w:widowControl w:val="0"/>
        <w:overflowPunct/>
        <w:autoSpaceDE/>
        <w:autoSpaceDN/>
        <w:adjustRightInd/>
        <w:spacing w:line="240" w:lineRule="auto"/>
        <w:rPr>
          <w:sz w:val="24"/>
          <w:szCs w:val="24"/>
          <w:lang w:eastAsia="ar-SA"/>
        </w:rPr>
      </w:pPr>
      <w:proofErr w:type="gramStart"/>
      <w:r w:rsidRPr="006A14D1">
        <w:rPr>
          <w:rFonts w:eastAsia="Calibri"/>
          <w:sz w:val="24"/>
          <w:szCs w:val="24"/>
          <w:lang w:eastAsia="en-US"/>
        </w:rPr>
        <w:t xml:space="preserve">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w:t>
      </w:r>
      <w:r w:rsidRPr="006A14D1">
        <w:rPr>
          <w:sz w:val="24"/>
          <w:szCs w:val="24"/>
          <w:shd w:val="clear" w:color="auto" w:fill="FFFFFF"/>
          <w:lang w:eastAsia="ar-SA"/>
        </w:rPr>
        <w:t>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roofErr w:type="gramEnd"/>
    </w:p>
    <w:p w14:paraId="12E837EB" w14:textId="2465EF94"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lang w:eastAsia="ar-SA"/>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14:paraId="71B5EB77" w14:textId="5E1C9FE3"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14:paraId="6B171DCD"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proofErr w:type="gramStart"/>
      <w:r w:rsidRPr="006A14D1">
        <w:rPr>
          <w:iCs/>
          <w:sz w:val="24"/>
          <w:szCs w:val="24"/>
          <w:lang w:eastAsia="en-US"/>
        </w:rPr>
        <w:t>При комплексном развитии территории допускается сокращение</w:t>
      </w:r>
      <w:r w:rsidRPr="006A14D1">
        <w:rPr>
          <w:sz w:val="24"/>
          <w:szCs w:val="24"/>
          <w:lang w:eastAsia="en-US"/>
        </w:rPr>
        <w:t xml:space="preserve"> озелененных территорий общего пользования </w:t>
      </w:r>
      <w:r w:rsidRPr="006A14D1">
        <w:rPr>
          <w:iCs/>
          <w:sz w:val="24"/>
          <w:szCs w:val="24"/>
          <w:lang w:eastAsia="en-US"/>
        </w:rPr>
        <w:t>жилых районов</w:t>
      </w:r>
      <w:r w:rsidRPr="006A14D1">
        <w:rPr>
          <w:sz w:val="24"/>
          <w:szCs w:val="24"/>
          <w:lang w:eastAsia="en-US"/>
        </w:rPr>
        <w:t xml:space="preserve">, но не более чем на </w:t>
      </w:r>
      <w:r w:rsidRPr="006A14D1">
        <w:rPr>
          <w:iCs/>
          <w:sz w:val="24"/>
          <w:szCs w:val="24"/>
          <w:lang w:eastAsia="en-US"/>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6A14D1">
        <w:rPr>
          <w:sz w:val="24"/>
          <w:szCs w:val="24"/>
          <w:lang w:eastAsia="en-US"/>
        </w:rPr>
        <w:t xml:space="preserve"> 20 </w:t>
      </w:r>
      <w:r w:rsidRPr="006A14D1">
        <w:rPr>
          <w:iCs/>
          <w:sz w:val="24"/>
          <w:szCs w:val="24"/>
          <w:lang w:eastAsia="en-US"/>
        </w:rPr>
        <w:t>кв. м. Деревья, высаживаемые в рамках требований к озеленению земельных участков, в расчете сокращения</w:t>
      </w:r>
      <w:proofErr w:type="gramEnd"/>
      <w:r w:rsidRPr="006A14D1">
        <w:rPr>
          <w:iCs/>
          <w:sz w:val="24"/>
          <w:szCs w:val="24"/>
          <w:lang w:eastAsia="en-US"/>
        </w:rPr>
        <w:t xml:space="preserve"> озелененных территорий общего пользования жилых районов не учитываются</w:t>
      </w:r>
      <w:r w:rsidRPr="006A14D1">
        <w:rPr>
          <w:rFonts w:eastAsia="Calibri"/>
          <w:sz w:val="24"/>
          <w:szCs w:val="24"/>
          <w:lang w:eastAsia="en-US"/>
        </w:rPr>
        <w:t>;</w:t>
      </w:r>
    </w:p>
    <w:p w14:paraId="2DE8F0CC" w14:textId="0B2EAA13" w:rsidR="00081DB4" w:rsidRPr="006A14D1" w:rsidRDefault="00081DB4" w:rsidP="00081DB4">
      <w:pPr>
        <w:shd w:val="clear" w:color="auto" w:fill="FFFFFF"/>
        <w:spacing w:line="240" w:lineRule="auto"/>
        <w:rPr>
          <w:sz w:val="24"/>
          <w:szCs w:val="24"/>
          <w:lang w:eastAsia="ar-SA"/>
        </w:rPr>
      </w:pPr>
      <w:r w:rsidRPr="006A14D1">
        <w:rPr>
          <w:sz w:val="24"/>
          <w:szCs w:val="24"/>
        </w:rPr>
        <w:t xml:space="preserve">Показатель минимальной обеспеченности </w:t>
      </w:r>
      <w:proofErr w:type="spellStart"/>
      <w:r w:rsidRPr="006A14D1">
        <w:rPr>
          <w:sz w:val="24"/>
          <w:szCs w:val="24"/>
        </w:rPr>
        <w:t>машино</w:t>
      </w:r>
      <w:proofErr w:type="spellEnd"/>
      <w:r w:rsidRPr="006A14D1">
        <w:rPr>
          <w:sz w:val="24"/>
          <w:szCs w:val="24"/>
        </w:rPr>
        <w:t>-местами для постоянного хранения личных автомобилей в пределах кварталов многоквартирной застройки определяется в соответствии с пунктом 5.5.138 НГП КК по формуле, приведенной ниже:</w:t>
      </w:r>
    </w:p>
    <w:p w14:paraId="5C6A9F18"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 xml:space="preserve">ММ  =  </w:t>
      </w:r>
      <w:proofErr w:type="spellStart"/>
      <w:r w:rsidRPr="006A14D1">
        <w:rPr>
          <w:sz w:val="24"/>
          <w:szCs w:val="24"/>
        </w:rPr>
        <w:t>Р</w:t>
      </w:r>
      <w:r w:rsidRPr="006A14D1">
        <w:rPr>
          <w:sz w:val="24"/>
          <w:szCs w:val="24"/>
          <w:vertAlign w:val="subscript"/>
        </w:rPr>
        <w:t>оромсу</w:t>
      </w:r>
      <w:r w:rsidRPr="006A14D1">
        <w:rPr>
          <w:sz w:val="24"/>
          <w:szCs w:val="24"/>
        </w:rPr>
        <w:t>х</w:t>
      </w:r>
      <w:proofErr w:type="spellEnd"/>
      <w:r w:rsidRPr="006A14D1">
        <w:rPr>
          <w:sz w:val="24"/>
          <w:szCs w:val="24"/>
        </w:rPr>
        <w:t xml:space="preserve">  </w:t>
      </w:r>
      <w:r w:rsidRPr="006A14D1">
        <w:rPr>
          <w:sz w:val="24"/>
          <w:szCs w:val="24"/>
          <w:lang w:val="en-US"/>
        </w:rPr>
        <w:t>k</w:t>
      </w:r>
      <w:r w:rsidRPr="006A14D1">
        <w:rPr>
          <w:sz w:val="24"/>
          <w:szCs w:val="24"/>
          <w:vertAlign w:val="subscript"/>
        </w:rPr>
        <w:t xml:space="preserve">1  </w:t>
      </w:r>
      <w:r w:rsidRPr="006A14D1">
        <w:rPr>
          <w:sz w:val="24"/>
          <w:szCs w:val="24"/>
        </w:rPr>
        <w:t xml:space="preserve">- </w:t>
      </w:r>
      <w:proofErr w:type="spellStart"/>
      <w:r w:rsidRPr="006A14D1">
        <w:rPr>
          <w:sz w:val="24"/>
          <w:szCs w:val="24"/>
          <w:lang w:val="en-US"/>
        </w:rPr>
        <w:t>MM</w:t>
      </w:r>
      <w:r w:rsidRPr="006A14D1">
        <w:rPr>
          <w:sz w:val="24"/>
          <w:szCs w:val="24"/>
          <w:vertAlign w:val="subscript"/>
          <w:lang w:val="en-US"/>
        </w:rPr>
        <w:t>str</w:t>
      </w:r>
      <w:proofErr w:type="spellEnd"/>
      <w:proofErr w:type="gramStart"/>
      <w:r w:rsidRPr="006A14D1">
        <w:rPr>
          <w:sz w:val="24"/>
          <w:szCs w:val="24"/>
        </w:rPr>
        <w:t>х</w:t>
      </w:r>
      <w:proofErr w:type="gramEnd"/>
      <w:r w:rsidRPr="006A14D1">
        <w:rPr>
          <w:sz w:val="24"/>
          <w:szCs w:val="24"/>
        </w:rPr>
        <w:t xml:space="preserve">  </w:t>
      </w:r>
      <w:r w:rsidRPr="006A14D1">
        <w:rPr>
          <w:sz w:val="24"/>
          <w:szCs w:val="24"/>
          <w:lang w:val="en-US"/>
        </w:rPr>
        <w:t>k</w:t>
      </w:r>
      <w:r w:rsidRPr="006A14D1">
        <w:rPr>
          <w:sz w:val="24"/>
          <w:szCs w:val="24"/>
          <w:vertAlign w:val="subscript"/>
        </w:rPr>
        <w:t xml:space="preserve">2 </w:t>
      </w:r>
      <w:r w:rsidRPr="006A14D1">
        <w:rPr>
          <w:sz w:val="24"/>
          <w:szCs w:val="24"/>
        </w:rPr>
        <w:t xml:space="preserve"> –  </w:t>
      </w:r>
      <w:r w:rsidRPr="006A14D1">
        <w:rPr>
          <w:sz w:val="24"/>
          <w:szCs w:val="24"/>
          <w:lang w:val="en-US"/>
        </w:rPr>
        <w:t>N</w:t>
      </w:r>
      <w:r w:rsidRPr="006A14D1">
        <w:rPr>
          <w:sz w:val="24"/>
          <w:szCs w:val="24"/>
          <w:vertAlign w:val="subscript"/>
        </w:rPr>
        <w:t>ИЖС</w:t>
      </w:r>
      <w:r w:rsidRPr="006A14D1">
        <w:rPr>
          <w:sz w:val="24"/>
          <w:szCs w:val="24"/>
        </w:rPr>
        <w:t>,   где</w:t>
      </w:r>
    </w:p>
    <w:p w14:paraId="01664586"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proofErr w:type="spellStart"/>
      <w:r w:rsidRPr="006A14D1">
        <w:rPr>
          <w:sz w:val="24"/>
          <w:szCs w:val="24"/>
        </w:rPr>
        <w:t>Р</w:t>
      </w:r>
      <w:r w:rsidRPr="006A14D1">
        <w:rPr>
          <w:sz w:val="24"/>
          <w:szCs w:val="24"/>
          <w:vertAlign w:val="subscript"/>
        </w:rPr>
        <w:t>оромсу</w:t>
      </w:r>
      <w:proofErr w:type="spellEnd"/>
      <w:r w:rsidRPr="006A14D1">
        <w:rPr>
          <w:sz w:val="24"/>
          <w:szCs w:val="24"/>
        </w:rPr>
        <w:t> - планируемая численность населения в границах разрабатываемого проекта планировки территории;</w:t>
      </w:r>
    </w:p>
    <w:p w14:paraId="4B85C513"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lang w:val="en-US"/>
        </w:rPr>
        <w:t>k</w:t>
      </w:r>
      <w:r w:rsidRPr="006A14D1">
        <w:rPr>
          <w:sz w:val="24"/>
          <w:szCs w:val="24"/>
          <w:vertAlign w:val="subscript"/>
        </w:rPr>
        <w:t>1</w:t>
      </w:r>
      <w:hyperlink r:id="rId26" w:anchor="/document/36978113/entry/1381" w:tooltip="https://internet.garant.ru/#/document/36978113/entry/1381" w:history="1">
        <w:r w:rsidRPr="006A14D1">
          <w:rPr>
            <w:sz w:val="24"/>
            <w:szCs w:val="24"/>
          </w:rPr>
          <w:t>*</w:t>
        </w:r>
      </w:hyperlink>
      <w:r w:rsidRPr="006A14D1">
        <w:rPr>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w:t>
      </w:r>
      <w:proofErr w:type="spellStart"/>
      <w:r w:rsidRPr="006A14D1">
        <w:rPr>
          <w:sz w:val="24"/>
          <w:szCs w:val="24"/>
        </w:rPr>
        <w:t>Автостат</w:t>
      </w:r>
      <w:proofErr w:type="spellEnd"/>
      <w:r w:rsidRPr="006A14D1">
        <w:rPr>
          <w:sz w:val="24"/>
          <w:szCs w:val="24"/>
        </w:rPr>
        <w:t>" по состоянию за год, предшествующий расчетному;</w:t>
      </w:r>
    </w:p>
    <w:p w14:paraId="65E647DD"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proofErr w:type="spellStart"/>
      <w:r w:rsidRPr="006A14D1">
        <w:rPr>
          <w:sz w:val="24"/>
          <w:szCs w:val="24"/>
          <w:lang w:val="en-US"/>
        </w:rPr>
        <w:t>MM</w:t>
      </w:r>
      <w:r w:rsidRPr="006A14D1">
        <w:rPr>
          <w:sz w:val="24"/>
          <w:szCs w:val="24"/>
          <w:vertAlign w:val="subscript"/>
          <w:lang w:val="en-US"/>
        </w:rPr>
        <w:t>str</w:t>
      </w:r>
      <w:proofErr w:type="spellEnd"/>
      <w:r w:rsidRPr="006A14D1">
        <w:rPr>
          <w:sz w:val="24"/>
          <w:szCs w:val="24"/>
        </w:rPr>
        <w:t> - общее число парковочных мест в пределах уличной сети в границах разрабатываемого проекта планировки территории;</w:t>
      </w:r>
    </w:p>
    <w:p w14:paraId="4E5FC60C"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proofErr w:type="gramStart"/>
      <w:r w:rsidRPr="006A14D1">
        <w:rPr>
          <w:sz w:val="24"/>
          <w:szCs w:val="24"/>
          <w:lang w:val="en-US"/>
        </w:rPr>
        <w:t>k</w:t>
      </w:r>
      <w:r w:rsidRPr="006A14D1">
        <w:rPr>
          <w:sz w:val="24"/>
          <w:szCs w:val="24"/>
          <w:vertAlign w:val="subscript"/>
        </w:rPr>
        <w:t xml:space="preserve">2 </w:t>
      </w:r>
      <w:r w:rsidRPr="006A14D1">
        <w:rPr>
          <w:sz w:val="24"/>
          <w:szCs w:val="24"/>
        </w:rPr>
        <w:t> -</w:t>
      </w:r>
      <w:proofErr w:type="gramEnd"/>
      <w:r w:rsidRPr="006A14D1">
        <w:rPr>
          <w:sz w:val="24"/>
          <w:szCs w:val="24"/>
        </w:rPr>
        <w:t xml:space="preserve">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w:t>
      </w:r>
      <w:proofErr w:type="gramStart"/>
      <w:r w:rsidRPr="006A14D1">
        <w:rPr>
          <w:sz w:val="24"/>
          <w:szCs w:val="24"/>
        </w:rPr>
        <w:t>равным</w:t>
      </w:r>
      <w:proofErr w:type="gramEnd"/>
      <w:r w:rsidRPr="006A14D1">
        <w:rPr>
          <w:sz w:val="24"/>
          <w:szCs w:val="24"/>
        </w:rPr>
        <w:t xml:space="preserve"> 0,8;</w:t>
      </w:r>
    </w:p>
    <w:p w14:paraId="4B3D8F41"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proofErr w:type="gramStart"/>
      <w:r w:rsidRPr="006A14D1">
        <w:rPr>
          <w:sz w:val="24"/>
          <w:szCs w:val="24"/>
          <w:lang w:val="en-US"/>
        </w:rPr>
        <w:t>N</w:t>
      </w:r>
      <w:r w:rsidRPr="006A14D1">
        <w:rPr>
          <w:sz w:val="24"/>
          <w:szCs w:val="24"/>
          <w:vertAlign w:val="subscript"/>
        </w:rPr>
        <w:t xml:space="preserve">ИЖС </w:t>
      </w:r>
      <w:r w:rsidRPr="006A14D1">
        <w:rPr>
          <w:sz w:val="24"/>
          <w:szCs w:val="24"/>
        </w:rPr>
        <w:t> -</w:t>
      </w:r>
      <w:proofErr w:type="gramEnd"/>
      <w:r w:rsidRPr="006A14D1">
        <w:rPr>
          <w:sz w:val="24"/>
          <w:szCs w:val="24"/>
        </w:rPr>
        <w:t xml:space="preserve"> количество участков ИЖС в границах разрабатываемого проекта планировки территории.</w:t>
      </w:r>
    </w:p>
    <w:p w14:paraId="13AD82BD"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 показатель </w:t>
      </w:r>
      <w:r w:rsidRPr="006A14D1">
        <w:rPr>
          <w:rFonts w:eastAsia="Calibri"/>
          <w:noProof/>
          <w:sz w:val="24"/>
          <w:szCs w:val="24"/>
        </w:rPr>
        <mc:AlternateContent>
          <mc:Choice Requires="wps">
            <w:drawing>
              <wp:inline distT="0" distB="0" distL="0" distR="0" wp14:anchorId="1A854B37" wp14:editId="06A34AFD">
                <wp:extent cx="160020" cy="228600"/>
                <wp:effectExtent l="0" t="0" r="0" b="0"/>
                <wp:docPr id="5" name="Прямоугольник 5"/>
                <wp:cNvGraphicFramePr/>
                <a:graphic xmlns:a="http://schemas.openxmlformats.org/drawingml/2006/main">
                  <a:graphicData uri="http://schemas.microsoft.com/office/word/2010/wordprocessingShape">
                    <wps:wsp>
                      <wps:cNvSpPr/>
                      <wps:spPr bwMode="auto">
                        <a:xfrm>
                          <a:off x="0" y="0"/>
                          <a:ext cx="160020" cy="228600"/>
                        </a:xfrm>
                        <a:prstGeom prst="rect">
                          <a:avLst/>
                        </a:prstGeom>
                        <a:noFill/>
                        <a:ln>
                          <a:noFill/>
                        </a:ln>
                      </wps:spPr>
                      <wps:bodyPr rot="0">
                        <a:prstTxWarp prst="textNoShape">
                          <a:avLst/>
                        </a:prstTxWarp>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5706B8D" id="Прямоугольник 5" o:spid="_x0000_s1026" style="width:12.6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" filled="f" stroked="f">
                <w10:anchorlock/>
              </v:rect>
            </w:pict>
          </mc:Fallback>
        </mc:AlternateContent>
      </w:r>
      <w:r w:rsidRPr="006A14D1">
        <w:rPr>
          <w:sz w:val="24"/>
          <w:szCs w:val="24"/>
        </w:rPr>
        <w:t> определяется каждый год приказом департамента по архитектуре и градостроительству Краснодарского  края.</w:t>
      </w:r>
    </w:p>
    <w:p w14:paraId="616C5C63" w14:textId="4F1180F9" w:rsidR="00081DB4" w:rsidRPr="006A14D1" w:rsidRDefault="00081DB4" w:rsidP="00081DB4">
      <w:pPr>
        <w:keepLines w:val="0"/>
        <w:widowControl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t xml:space="preserve">Число </w:t>
      </w:r>
      <w:proofErr w:type="spellStart"/>
      <w:r w:rsidRPr="006A14D1">
        <w:rPr>
          <w:rFonts w:eastAsia="Calibri"/>
          <w:sz w:val="24"/>
          <w:szCs w:val="24"/>
          <w:lang w:eastAsia="en-US"/>
        </w:rPr>
        <w:t>машино</w:t>
      </w:r>
      <w:proofErr w:type="spellEnd"/>
      <w:r w:rsidRPr="006A14D1">
        <w:rPr>
          <w:rFonts w:eastAsia="Calibri"/>
          <w:sz w:val="24"/>
          <w:szCs w:val="24"/>
          <w:lang w:eastAsia="en-US"/>
        </w:rPr>
        <w:t xml:space="preserve">-мест для хранения и паркования легковых автомобилей в границах участка МЖД </w:t>
      </w:r>
      <w:r w:rsidR="00EB1C42" w:rsidRPr="006A14D1">
        <w:rPr>
          <w:rFonts w:eastAsia="Calibri"/>
          <w:sz w:val="24"/>
          <w:szCs w:val="24"/>
          <w:lang w:eastAsia="en-US"/>
        </w:rPr>
        <w:t xml:space="preserve">возможно </w:t>
      </w:r>
      <w:r w:rsidRPr="006A14D1">
        <w:rPr>
          <w:rFonts w:eastAsia="Calibri"/>
          <w:sz w:val="24"/>
          <w:szCs w:val="24"/>
          <w:lang w:eastAsia="en-US"/>
        </w:rPr>
        <w:t xml:space="preserve">принимать в соответствии таблицей 11.8 </w:t>
      </w:r>
      <w:r w:rsidRPr="006A14D1">
        <w:rPr>
          <w:rFonts w:eastAsia="Calibri"/>
          <w:bCs/>
          <w:sz w:val="24"/>
          <w:szCs w:val="24"/>
          <w:shd w:val="clear" w:color="auto" w:fill="FFFFFF"/>
          <w:lang w:eastAsia="en-US"/>
        </w:rPr>
        <w:t>СП</w:t>
      </w:r>
      <w:r w:rsidRPr="006A14D1">
        <w:rPr>
          <w:rFonts w:eastAsia="Calibri"/>
          <w:sz w:val="24"/>
          <w:szCs w:val="24"/>
          <w:shd w:val="clear" w:color="auto" w:fill="FFFFFF"/>
          <w:lang w:eastAsia="en-US"/>
        </w:rPr>
        <w:t> 42.13330.2016 в зависимости от типа дома по уровню комфортности, согласно приведенным нормам: количество парковочных мест из расчета на 1 квартиру</w:t>
      </w:r>
    </w:p>
    <w:p w14:paraId="15212F4A"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t>бизнес-класс 2,0;</w:t>
      </w:r>
    </w:p>
    <w:p w14:paraId="351FDDE2"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t>эконом-класс 1,2;</w:t>
      </w:r>
    </w:p>
    <w:p w14:paraId="22900331"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t>муниципальный 1,0;</w:t>
      </w:r>
    </w:p>
    <w:p w14:paraId="09D72B59"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lastRenderedPageBreak/>
        <w:t>специализированный 0,7.</w:t>
      </w:r>
    </w:p>
    <w:p w14:paraId="1EA69FD2" w14:textId="77777777" w:rsidR="00081DB4" w:rsidRPr="006A14D1" w:rsidRDefault="00081DB4" w:rsidP="00081DB4">
      <w:pPr>
        <w:keepLines w:val="0"/>
        <w:overflowPunct/>
        <w:autoSpaceDE/>
        <w:autoSpaceDN/>
        <w:adjustRightInd/>
        <w:spacing w:line="240" w:lineRule="auto"/>
        <w:rPr>
          <w:sz w:val="24"/>
          <w:szCs w:val="24"/>
          <w:lang w:eastAsia="ar-SA"/>
        </w:rPr>
      </w:pPr>
      <w:r w:rsidRPr="006A14D1">
        <w:rPr>
          <w:sz w:val="24"/>
          <w:szCs w:val="24"/>
        </w:rPr>
        <w:t xml:space="preserve">Допускается размещение </w:t>
      </w:r>
      <w:proofErr w:type="spellStart"/>
      <w:r w:rsidRPr="006A14D1">
        <w:rPr>
          <w:sz w:val="24"/>
          <w:szCs w:val="24"/>
        </w:rPr>
        <w:t>машино</w:t>
      </w:r>
      <w:proofErr w:type="spellEnd"/>
      <w:r w:rsidRPr="006A14D1">
        <w:rPr>
          <w:sz w:val="24"/>
          <w:szCs w:val="24"/>
        </w:rPr>
        <w:t xml:space="preserve">-мест для хранения индивидуального транспорта, в </w:t>
      </w:r>
      <w:proofErr w:type="spellStart"/>
      <w:r w:rsidRPr="006A14D1">
        <w:rPr>
          <w:sz w:val="24"/>
          <w:szCs w:val="24"/>
        </w:rPr>
        <w:t>т.ч</w:t>
      </w:r>
      <w:proofErr w:type="spellEnd"/>
      <w:r w:rsidRPr="006A14D1">
        <w:rPr>
          <w:sz w:val="24"/>
          <w:szCs w:val="24"/>
        </w:rPr>
        <w:t>.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 </w:t>
      </w:r>
      <w:hyperlink r:id="rId27" w:anchor="/document/400382837/entry/0" w:tooltip="https://internet.garant.ru/#/document/400382837/entry/0" w:history="1">
        <w:r w:rsidRPr="006A14D1">
          <w:rPr>
            <w:sz w:val="24"/>
            <w:szCs w:val="24"/>
          </w:rPr>
          <w:t>СП 59.13330</w:t>
        </w:r>
      </w:hyperlink>
      <w:r w:rsidRPr="006A14D1">
        <w:rPr>
          <w:sz w:val="24"/>
          <w:szCs w:val="24"/>
        </w:rPr>
        <w:t>.</w:t>
      </w:r>
    </w:p>
    <w:p w14:paraId="794DEE63"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3DBF4786"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мотоциклы и мотороллеры с колясками, мотоколяски – 0,5</w:t>
      </w:r>
    </w:p>
    <w:p w14:paraId="6E27A762"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мотоциклы и мотороллеры без колясок – 0,28</w:t>
      </w:r>
    </w:p>
    <w:p w14:paraId="024D544A"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мопеды и велосипеды – 0,1</w:t>
      </w:r>
    </w:p>
    <w:p w14:paraId="6BA74DC2" w14:textId="77777777" w:rsidR="00081DB4" w:rsidRPr="006A14D1" w:rsidRDefault="00081DB4" w:rsidP="00081DB4">
      <w:pPr>
        <w:keepLines w:val="0"/>
        <w:shd w:val="clear" w:color="auto" w:fill="FFFFFF"/>
        <w:overflowPunct/>
        <w:autoSpaceDE/>
        <w:autoSpaceDN/>
        <w:adjustRightInd/>
        <w:spacing w:line="240" w:lineRule="auto"/>
        <w:rPr>
          <w:rFonts w:eastAsia="Calibri"/>
          <w:sz w:val="24"/>
          <w:szCs w:val="24"/>
          <w:lang w:eastAsia="en-US"/>
        </w:rPr>
      </w:pPr>
      <w:r w:rsidRPr="006A14D1">
        <w:rPr>
          <w:rFonts w:eastAsia="Calibri"/>
          <w:sz w:val="24"/>
          <w:szCs w:val="24"/>
          <w:lang w:eastAsia="en-US"/>
        </w:rPr>
        <w:t xml:space="preserve">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w:t>
      </w:r>
      <w:proofErr w:type="spellStart"/>
      <w:r w:rsidRPr="006A14D1">
        <w:rPr>
          <w:rFonts w:eastAsia="Calibri"/>
          <w:sz w:val="24"/>
          <w:szCs w:val="24"/>
          <w:lang w:eastAsia="en-US"/>
        </w:rPr>
        <w:t>машино</w:t>
      </w:r>
      <w:proofErr w:type="spellEnd"/>
      <w:r w:rsidRPr="006A14D1">
        <w:rPr>
          <w:rFonts w:eastAsia="Calibri"/>
          <w:sz w:val="24"/>
          <w:szCs w:val="24"/>
          <w:lang w:eastAsia="en-US"/>
        </w:rPr>
        <w:t xml:space="preserve">-места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необходимо предусматривать в соответствии с требованиями СП 118.13330 и СП 54.13330. Стоянки для хранения автомобилей и других </w:t>
      </w:r>
      <w:proofErr w:type="spellStart"/>
      <w:r w:rsidRPr="006A14D1">
        <w:rPr>
          <w:rFonts w:eastAsia="Calibri"/>
          <w:sz w:val="24"/>
          <w:szCs w:val="24"/>
          <w:lang w:eastAsia="en-US"/>
        </w:rPr>
        <w:t>мототранспортных</w:t>
      </w:r>
      <w:proofErr w:type="spellEnd"/>
      <w:r w:rsidRPr="006A14D1">
        <w:rPr>
          <w:rFonts w:eastAsia="Calibri"/>
          <w:sz w:val="24"/>
          <w:szCs w:val="24"/>
          <w:lang w:eastAsia="en-US"/>
        </w:rPr>
        <w:t xml:space="preserve"> средств, принадлежащих инвалидам, следует предусматривать в радиусе пешеходной доступности не более 50 м от входов в жилые дома (п. 11.33 СП</w:t>
      </w:r>
      <w:r w:rsidRPr="006A14D1">
        <w:rPr>
          <w:rFonts w:eastAsia="Calibri"/>
          <w:sz w:val="24"/>
          <w:szCs w:val="24"/>
          <w:shd w:val="clear" w:color="auto" w:fill="FFFFFF"/>
          <w:lang w:eastAsia="en-US"/>
        </w:rPr>
        <w:t>42.13330.2016)</w:t>
      </w:r>
      <w:r w:rsidRPr="006A14D1">
        <w:rPr>
          <w:rFonts w:eastAsia="Calibri"/>
          <w:sz w:val="24"/>
          <w:szCs w:val="24"/>
          <w:lang w:eastAsia="en-US"/>
        </w:rPr>
        <w:t>.</w:t>
      </w:r>
    </w:p>
    <w:p w14:paraId="48FA926A" w14:textId="70CB1812" w:rsidR="00A40C6F" w:rsidRPr="006A14D1" w:rsidRDefault="00A40C6F" w:rsidP="00A40C6F">
      <w:pPr>
        <w:keepNext/>
        <w:keepLines w:val="0"/>
        <w:widowControl w:val="0"/>
        <w:overflowPunct/>
        <w:autoSpaceDE/>
        <w:autoSpaceDN/>
        <w:adjustRightInd/>
        <w:spacing w:line="240" w:lineRule="auto"/>
        <w:rPr>
          <w:sz w:val="24"/>
          <w:szCs w:val="24"/>
          <w:lang w:eastAsia="ar-SA"/>
        </w:rPr>
      </w:pPr>
      <w:r w:rsidRPr="006A14D1">
        <w:rPr>
          <w:sz w:val="24"/>
          <w:szCs w:val="24"/>
          <w:shd w:val="clear" w:color="auto" w:fill="FFFFFF"/>
        </w:rPr>
        <w:t xml:space="preserve">Предоставление земельных участков для размещения </w:t>
      </w:r>
      <w:r w:rsidRPr="006A14D1">
        <w:rPr>
          <w:sz w:val="24"/>
          <w:szCs w:val="24"/>
        </w:rPr>
        <w:t xml:space="preserve">парковок (парковочных мест) </w:t>
      </w:r>
      <w:r w:rsidRPr="006A14D1">
        <w:rPr>
          <w:sz w:val="24"/>
          <w:szCs w:val="24"/>
          <w:shd w:val="clear" w:color="auto" w:fill="FFFFFF"/>
        </w:rPr>
        <w:t xml:space="preserve">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 257). </w:t>
      </w:r>
      <w:r w:rsidRPr="006A14D1">
        <w:rPr>
          <w:sz w:val="24"/>
          <w:szCs w:val="24"/>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p>
    <w:p w14:paraId="0C5EF222" w14:textId="4226D191" w:rsidR="00081DB4" w:rsidRPr="006A14D1" w:rsidRDefault="00081DB4" w:rsidP="00081DB4">
      <w:pPr>
        <w:keepLines w:val="0"/>
        <w:widowControl w:val="0"/>
        <w:overflowPunct/>
        <w:autoSpaceDE/>
        <w:autoSpaceDN/>
        <w:adjustRightInd/>
        <w:spacing w:line="240" w:lineRule="auto"/>
        <w:ind w:firstLine="709"/>
        <w:rPr>
          <w:sz w:val="24"/>
          <w:szCs w:val="24"/>
          <w:lang w:eastAsia="ar-SA"/>
        </w:rPr>
      </w:pPr>
      <w:r w:rsidRPr="006A14D1">
        <w:rPr>
          <w:sz w:val="24"/>
          <w:szCs w:val="24"/>
          <w:shd w:val="clear" w:color="auto" w:fill="FFFFFF"/>
        </w:rPr>
        <w:t xml:space="preserve">В </w:t>
      </w:r>
      <w:r w:rsidR="00C73F86" w:rsidRPr="006A14D1">
        <w:rPr>
          <w:sz w:val="24"/>
          <w:szCs w:val="24"/>
          <w:shd w:val="clear" w:color="auto" w:fill="FFFFFF"/>
        </w:rPr>
        <w:t>МЖД</w:t>
      </w:r>
      <w:r w:rsidRPr="006A14D1">
        <w:rPr>
          <w:sz w:val="24"/>
          <w:szCs w:val="24"/>
          <w:shd w:val="clear" w:color="auto" w:fill="FFFFFF"/>
        </w:rPr>
        <w:t xml:space="preserve">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w:t>
      </w:r>
      <w:proofErr w:type="gramStart"/>
      <w:r w:rsidRPr="006A14D1">
        <w:rPr>
          <w:sz w:val="24"/>
          <w:szCs w:val="24"/>
          <w:shd w:val="clear" w:color="auto" w:fill="FFFFFF"/>
        </w:rPr>
        <w:t>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roofErr w:type="gramEnd"/>
    </w:p>
    <w:p w14:paraId="317BC6EA" w14:textId="706604C9" w:rsidR="00081DB4" w:rsidRPr="006A14D1" w:rsidRDefault="00081DB4" w:rsidP="00081DB4">
      <w:pPr>
        <w:keepLines w:val="0"/>
        <w:widowControl w:val="0"/>
        <w:overflowPunct/>
        <w:autoSpaceDE/>
        <w:autoSpaceDN/>
        <w:adjustRightInd/>
        <w:spacing w:line="240" w:lineRule="auto"/>
        <w:ind w:firstLine="709"/>
        <w:rPr>
          <w:sz w:val="24"/>
          <w:szCs w:val="24"/>
          <w:lang w:eastAsia="ar-SA"/>
        </w:rPr>
      </w:pPr>
      <w:r w:rsidRPr="006A14D1">
        <w:rPr>
          <w:sz w:val="24"/>
          <w:szCs w:val="24"/>
        </w:rPr>
        <w:t>Общие системы безопасности (телевизионного контроля, охранной сигнализации и т.п.) должны</w:t>
      </w:r>
      <w:r w:rsidR="00EB1C42" w:rsidRPr="006A14D1">
        <w:rPr>
          <w:sz w:val="24"/>
          <w:szCs w:val="24"/>
        </w:rPr>
        <w:t xml:space="preserve"> </w:t>
      </w:r>
      <w:r w:rsidRPr="006A14D1">
        <w:rPr>
          <w:sz w:val="24"/>
          <w:szCs w:val="24"/>
        </w:rPr>
        <w:t>обеспечивать защиту противопожарного оборудования от несанкционированного доступа и вандализма.</w:t>
      </w:r>
    </w:p>
    <w:p w14:paraId="0DD43D3E" w14:textId="1945F9DA" w:rsidR="00A40C6F" w:rsidRPr="006A14D1" w:rsidRDefault="00A40C6F" w:rsidP="00A40C6F">
      <w:pPr>
        <w:spacing w:line="240" w:lineRule="auto"/>
        <w:rPr>
          <w:sz w:val="24"/>
          <w:szCs w:val="24"/>
          <w:lang w:eastAsia="ar-SA"/>
        </w:rPr>
      </w:pPr>
      <w:r w:rsidRPr="006A14D1">
        <w:rPr>
          <w:sz w:val="24"/>
          <w:szCs w:val="24"/>
        </w:rPr>
        <w:t>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(п. 4.2.101</w:t>
      </w:r>
      <w:r w:rsidRPr="006A14D1">
        <w:rPr>
          <w:rFonts w:eastAsia="Calibri"/>
          <w:sz w:val="24"/>
          <w:szCs w:val="24"/>
          <w:lang w:eastAsia="en-US"/>
        </w:rPr>
        <w:t xml:space="preserve"> НГП КК</w:t>
      </w:r>
      <w:r w:rsidRPr="006A14D1">
        <w:rPr>
          <w:sz w:val="24"/>
          <w:szCs w:val="24"/>
        </w:rPr>
        <w:t>).</w:t>
      </w:r>
    </w:p>
    <w:p w14:paraId="223E39CF" w14:textId="660E6ADE" w:rsidR="00A40C6F" w:rsidRPr="006A14D1" w:rsidRDefault="00C73F86" w:rsidP="00A40C6F">
      <w:pPr>
        <w:keepLines w:val="0"/>
        <w:widowControl w:val="0"/>
        <w:overflowPunct/>
        <w:autoSpaceDE/>
        <w:autoSpaceDN/>
        <w:adjustRightInd/>
        <w:spacing w:line="240" w:lineRule="auto"/>
        <w:rPr>
          <w:sz w:val="24"/>
          <w:szCs w:val="24"/>
          <w:lang w:eastAsia="ar-SA"/>
        </w:rPr>
      </w:pPr>
      <w:r w:rsidRPr="006A14D1">
        <w:rPr>
          <w:sz w:val="24"/>
          <w:szCs w:val="24"/>
          <w:shd w:val="clear" w:color="auto" w:fill="FFFFFF"/>
          <w:lang w:eastAsia="ar-SA"/>
        </w:rPr>
        <w:t>В</w:t>
      </w:r>
      <w:r w:rsidR="00A40C6F" w:rsidRPr="006A14D1">
        <w:rPr>
          <w:sz w:val="24"/>
          <w:szCs w:val="24"/>
          <w:shd w:val="clear" w:color="auto" w:fill="FFFFFF"/>
          <w:lang w:eastAsia="ar-SA"/>
        </w:rPr>
        <w:t xml:space="preserve"> зонах застройки одноквартирными жилыми домами (индивидуальными или блокированными)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w:t>
      </w:r>
      <w:proofErr w:type="gramStart"/>
      <w:r w:rsidR="00A40C6F" w:rsidRPr="006A14D1">
        <w:rPr>
          <w:sz w:val="24"/>
          <w:szCs w:val="24"/>
          <w:shd w:val="clear" w:color="auto" w:fill="FFFFFF"/>
          <w:lang w:eastAsia="ar-SA"/>
        </w:rPr>
        <w:t>м</w:t>
      </w:r>
      <w:proofErr w:type="gramEnd"/>
      <w:r w:rsidR="00A40C6F" w:rsidRPr="006A14D1">
        <w:rPr>
          <w:sz w:val="24"/>
          <w:szCs w:val="24"/>
          <w:shd w:val="clear" w:color="auto" w:fill="FFFFFF"/>
          <w:lang w:eastAsia="ar-SA"/>
        </w:rPr>
        <w:t xml:space="preserve">, не менее: одиночные или двойные - 10, до восьми блоков - 25, от восьми до 30 блоков - 50. Площадь застройки сблокированных </w:t>
      </w:r>
      <w:r w:rsidR="00A40C6F" w:rsidRPr="006A14D1">
        <w:rPr>
          <w:sz w:val="24"/>
          <w:szCs w:val="24"/>
          <w:shd w:val="clear" w:color="auto" w:fill="FFFFFF"/>
          <w:lang w:eastAsia="ar-SA"/>
        </w:rPr>
        <w:lastRenderedPageBreak/>
        <w:t xml:space="preserve">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w:t>
      </w:r>
      <w:r w:rsidRPr="006A14D1">
        <w:rPr>
          <w:sz w:val="24"/>
          <w:szCs w:val="24"/>
          <w:lang w:eastAsia="ar-SA"/>
        </w:rPr>
        <w:t xml:space="preserve">Нормативные расстояния между ЖД и хозяйственной постройкой для содержания животных приведены в статье </w:t>
      </w:r>
      <w:r w:rsidR="00A07218" w:rsidRPr="006A14D1">
        <w:rPr>
          <w:sz w:val="24"/>
          <w:szCs w:val="24"/>
          <w:lang w:eastAsia="ar-SA"/>
        </w:rPr>
        <w:t>54</w:t>
      </w:r>
      <w:r w:rsidRPr="006A14D1">
        <w:rPr>
          <w:sz w:val="24"/>
          <w:szCs w:val="24"/>
          <w:lang w:eastAsia="ar-SA"/>
        </w:rPr>
        <w:t xml:space="preserve"> настоящих </w:t>
      </w:r>
      <w:r w:rsidR="000B0788" w:rsidRPr="006A14D1">
        <w:rPr>
          <w:sz w:val="24"/>
          <w:szCs w:val="24"/>
          <w:lang w:eastAsia="ar-SA"/>
        </w:rPr>
        <w:t>П</w:t>
      </w:r>
      <w:r w:rsidRPr="006A14D1">
        <w:rPr>
          <w:sz w:val="24"/>
          <w:szCs w:val="24"/>
          <w:lang w:eastAsia="ar-SA"/>
        </w:rPr>
        <w:t>равил.</w:t>
      </w:r>
      <w:r w:rsidRPr="006A14D1">
        <w:rPr>
          <w:sz w:val="24"/>
          <w:szCs w:val="24"/>
          <w:shd w:val="clear" w:color="auto" w:fill="FFFFFF"/>
          <w:lang w:eastAsia="ar-SA"/>
        </w:rPr>
        <w:t xml:space="preserve"> </w:t>
      </w:r>
      <w:r w:rsidR="00A40C6F" w:rsidRPr="006A14D1">
        <w:rPr>
          <w:sz w:val="24"/>
          <w:szCs w:val="24"/>
          <w:shd w:val="clear" w:color="auto" w:fill="FFFFFF"/>
          <w:lang w:eastAsia="ar-SA"/>
        </w:rPr>
        <w:t>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 </w:t>
      </w:r>
      <w:hyperlink r:id="rId28" w:anchor="/document/71584244/entry/0" w:tooltip="https://internet.garant.ru/#/document/71584244/entry/0" w:history="1">
        <w:r w:rsidR="00A40C6F" w:rsidRPr="006A14D1">
          <w:rPr>
            <w:sz w:val="24"/>
            <w:szCs w:val="24"/>
            <w:shd w:val="clear" w:color="auto" w:fill="FFFFFF"/>
            <w:lang w:eastAsia="ar-SA"/>
          </w:rPr>
          <w:t>СП 55.13330</w:t>
        </w:r>
      </w:hyperlink>
      <w:r w:rsidR="00A40C6F" w:rsidRPr="006A14D1">
        <w:rPr>
          <w:sz w:val="24"/>
          <w:szCs w:val="24"/>
          <w:shd w:val="clear" w:color="auto" w:fill="FFFFFF"/>
          <w:lang w:eastAsia="ar-SA"/>
        </w:rPr>
        <w:t>, </w:t>
      </w:r>
      <w:hyperlink r:id="rId29" w:anchor="/document/70398302/entry/0" w:tooltip="https://internet.garant.ru/#/document/70398302/entry/0" w:history="1">
        <w:r w:rsidR="00A40C6F" w:rsidRPr="006A14D1">
          <w:rPr>
            <w:sz w:val="24"/>
            <w:szCs w:val="24"/>
            <w:shd w:val="clear" w:color="auto" w:fill="FFFFFF"/>
            <w:lang w:eastAsia="ar-SA"/>
          </w:rPr>
          <w:t>СП 4.13130</w:t>
        </w:r>
      </w:hyperlink>
      <w:r w:rsidR="00A40C6F" w:rsidRPr="006A14D1">
        <w:rPr>
          <w:sz w:val="24"/>
          <w:szCs w:val="24"/>
          <w:shd w:val="clear" w:color="auto" w:fill="FFFFFF"/>
          <w:lang w:eastAsia="ar-SA"/>
        </w:rPr>
        <w:t xml:space="preserve"> (п.7.3 СП 42.13330.2016).</w:t>
      </w:r>
    </w:p>
    <w:p w14:paraId="483C7C36" w14:textId="2C8ECF8D" w:rsidR="00A40C6F" w:rsidRPr="006A14D1" w:rsidRDefault="00A40C6F" w:rsidP="00A40C6F">
      <w:pPr>
        <w:keepLines w:val="0"/>
        <w:widowControl w:val="0"/>
        <w:overflowPunct/>
        <w:autoSpaceDE/>
        <w:autoSpaceDN/>
        <w:adjustRightInd/>
        <w:spacing w:line="240" w:lineRule="auto"/>
        <w:rPr>
          <w:sz w:val="24"/>
          <w:szCs w:val="24"/>
          <w:lang w:eastAsia="ar-SA"/>
        </w:rPr>
      </w:pPr>
      <w:r w:rsidRPr="006A14D1">
        <w:rPr>
          <w:sz w:val="24"/>
          <w:szCs w:val="24"/>
          <w:shd w:val="clear" w:color="auto" w:fill="FFFFFF"/>
          <w:lang w:eastAsia="ar-SA"/>
        </w:rPr>
        <w:t xml:space="preserve">Расстояния 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w:t>
      </w:r>
      <w:proofErr w:type="gramStart"/>
      <w:r w:rsidRPr="006A14D1">
        <w:rPr>
          <w:sz w:val="24"/>
          <w:szCs w:val="24"/>
          <w:shd w:val="clear" w:color="auto" w:fill="FFFFFF"/>
          <w:lang w:eastAsia="ar-SA"/>
        </w:rPr>
        <w:t>м</w:t>
      </w:r>
      <w:proofErr w:type="gramEnd"/>
      <w:r w:rsidRPr="006A14D1">
        <w:rPr>
          <w:sz w:val="24"/>
          <w:szCs w:val="24"/>
          <w:shd w:val="clear" w:color="auto" w:fill="FFFFFF"/>
          <w:lang w:eastAsia="ar-SA"/>
        </w:rPr>
        <w:t>: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p>
    <w:p w14:paraId="5375FE6E" w14:textId="7DBD2644" w:rsidR="00A40C6F" w:rsidRPr="006A14D1" w:rsidRDefault="00A40C6F" w:rsidP="00A40C6F">
      <w:pPr>
        <w:keepLines w:val="0"/>
        <w:shd w:val="clear" w:color="auto" w:fill="FFFFFF"/>
        <w:overflowPunct/>
        <w:autoSpaceDE/>
        <w:autoSpaceDN/>
        <w:adjustRightInd/>
        <w:spacing w:line="240" w:lineRule="auto"/>
        <w:rPr>
          <w:sz w:val="24"/>
          <w:szCs w:val="24"/>
          <w:lang w:eastAsia="ar-SA"/>
        </w:rPr>
      </w:pPr>
      <w:r w:rsidRPr="006A14D1">
        <w:rPr>
          <w:sz w:val="24"/>
          <w:szCs w:val="24"/>
          <w:shd w:val="clear" w:color="auto" w:fill="FFFFFF"/>
          <w:lang w:eastAsia="ar-SA"/>
        </w:rPr>
        <w:t>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принимать в соответствии с </w:t>
      </w:r>
      <w:hyperlink r:id="rId30" w:anchor="/document/73733650/entry/0" w:tooltip="https://internet.garant.ru/#/document/73733650/entry/0" w:history="1">
        <w:r w:rsidRPr="006A14D1">
          <w:rPr>
            <w:sz w:val="24"/>
            <w:szCs w:val="24"/>
            <w:shd w:val="clear" w:color="auto" w:fill="FFFFFF"/>
            <w:lang w:eastAsia="ar-SA"/>
          </w:rPr>
          <w:t>СП 53.13330</w:t>
        </w:r>
      </w:hyperlink>
      <w:r w:rsidRPr="006A14D1">
        <w:rPr>
          <w:sz w:val="24"/>
          <w:szCs w:val="24"/>
          <w:shd w:val="clear" w:color="auto" w:fill="FFFFFF"/>
          <w:lang w:eastAsia="ar-SA"/>
        </w:rPr>
        <w:t>.</w:t>
      </w:r>
    </w:p>
    <w:p w14:paraId="6D2E0608" w14:textId="19AA64DC" w:rsidR="00C73F86" w:rsidRPr="006A14D1" w:rsidRDefault="00C73F86" w:rsidP="00C73F86">
      <w:pPr>
        <w:keepLines w:val="0"/>
        <w:widowControl w:val="0"/>
        <w:overflowPunct/>
        <w:autoSpaceDE/>
        <w:autoSpaceDN/>
        <w:adjustRightInd/>
        <w:spacing w:line="240" w:lineRule="auto"/>
        <w:ind w:right="-1"/>
        <w:rPr>
          <w:rFonts w:eastAsia="SimSun"/>
          <w:sz w:val="24"/>
          <w:szCs w:val="24"/>
          <w:lang w:eastAsia="zh-CN" w:bidi="ru-RU"/>
        </w:rPr>
      </w:pPr>
      <w:r w:rsidRPr="006A14D1">
        <w:rPr>
          <w:rFonts w:eastAsia="SimSun"/>
          <w:sz w:val="24"/>
          <w:szCs w:val="24"/>
          <w:lang w:eastAsia="zh-CN" w:bidi="ru-RU"/>
        </w:rPr>
        <w:t>Допускается блокировка хозяйственных построек на смежных приусадебных земельных участках ИЖС и ЛПХ по взаимному (удостоверенному) согласию домовладельцев при новом строительстве с учетом противопожарных требований.</w:t>
      </w:r>
    </w:p>
    <w:p w14:paraId="37064F03" w14:textId="503AFADB" w:rsidR="00C73F86" w:rsidRPr="006A14D1" w:rsidRDefault="00C73F86" w:rsidP="00C73F86">
      <w:pPr>
        <w:keepLines w:val="0"/>
        <w:widowControl w:val="0"/>
        <w:tabs>
          <w:tab w:val="left" w:pos="1134"/>
        </w:tabs>
        <w:overflowPunct/>
        <w:autoSpaceDE/>
        <w:autoSpaceDN/>
        <w:adjustRightInd/>
        <w:spacing w:line="240" w:lineRule="auto"/>
        <w:ind w:right="-1"/>
        <w:rPr>
          <w:rFonts w:eastAsia="SimSun"/>
          <w:sz w:val="24"/>
          <w:szCs w:val="24"/>
          <w:lang w:eastAsia="zh-CN" w:bidi="ru-RU"/>
        </w:rPr>
      </w:pPr>
      <w:r w:rsidRPr="006A14D1">
        <w:rPr>
          <w:rFonts w:eastAsia="SimSun"/>
          <w:sz w:val="24"/>
          <w:szCs w:val="24"/>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81205DA" w14:textId="504D6E2B" w:rsidR="00C73F86" w:rsidRPr="006A14D1" w:rsidRDefault="00C73F86" w:rsidP="000B0788">
      <w:pPr>
        <w:keepLines w:val="0"/>
        <w:overflowPunct/>
        <w:autoSpaceDE/>
        <w:autoSpaceDN/>
        <w:adjustRightInd/>
        <w:spacing w:line="240" w:lineRule="auto"/>
        <w:rPr>
          <w:sz w:val="24"/>
          <w:szCs w:val="24"/>
          <w:lang w:eastAsia="ar-SA" w:bidi="en-US"/>
        </w:rPr>
      </w:pPr>
      <w:r w:rsidRPr="006A14D1">
        <w:rPr>
          <w:sz w:val="24"/>
          <w:szCs w:val="24"/>
          <w:lang w:eastAsia="ar-SA"/>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r w:rsidR="000B0788" w:rsidRPr="006A14D1">
        <w:rPr>
          <w:sz w:val="24"/>
          <w:szCs w:val="24"/>
          <w:lang w:eastAsia="ar-SA" w:bidi="en-US"/>
        </w:rPr>
        <w:t xml:space="preserve"> Скат крыши зданий, строений и сооружений, расположенных в 1 м от границы участка следует ориентировать на свой участок.</w:t>
      </w:r>
    </w:p>
    <w:p w14:paraId="3F94A9C5" w14:textId="77777777" w:rsidR="000B0788" w:rsidRPr="006A14D1" w:rsidRDefault="000B0788" w:rsidP="000B0788">
      <w:pPr>
        <w:keepLines w:val="0"/>
        <w:overflowPunct/>
        <w:autoSpaceDE/>
        <w:autoSpaceDN/>
        <w:adjustRightInd/>
        <w:spacing w:line="240" w:lineRule="auto"/>
        <w:rPr>
          <w:sz w:val="24"/>
          <w:szCs w:val="24"/>
          <w:shd w:val="clear" w:color="auto" w:fill="FFFFFF"/>
        </w:rPr>
      </w:pPr>
      <w:r w:rsidRPr="006A14D1">
        <w:rPr>
          <w:sz w:val="24"/>
          <w:szCs w:val="24"/>
          <w:shd w:val="clear" w:color="auto" w:fill="FFFFFF"/>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5673341" w14:textId="529AFDD0" w:rsidR="009234A6" w:rsidRPr="006A14D1" w:rsidRDefault="009234A6" w:rsidP="009234A6">
      <w:pPr>
        <w:keepLines w:val="0"/>
        <w:widowControl w:val="0"/>
        <w:overflowPunct/>
        <w:autoSpaceDE/>
        <w:autoSpaceDN/>
        <w:adjustRightInd/>
        <w:spacing w:line="240" w:lineRule="auto"/>
        <w:ind w:right="-1"/>
        <w:rPr>
          <w:rFonts w:eastAsia="SimSun"/>
          <w:sz w:val="24"/>
          <w:szCs w:val="24"/>
          <w:lang w:eastAsia="zh-CN" w:bidi="ru-RU"/>
        </w:rPr>
      </w:pPr>
      <w:proofErr w:type="spellStart"/>
      <w:r w:rsidRPr="006A14D1">
        <w:rPr>
          <w:rFonts w:eastAsia="SimSun"/>
          <w:sz w:val="24"/>
          <w:szCs w:val="24"/>
          <w:lang w:eastAsia="zh-CN" w:bidi="ru-RU"/>
        </w:rPr>
        <w:t>Отмостка</w:t>
      </w:r>
      <w:proofErr w:type="spellEnd"/>
      <w:r w:rsidRPr="006A14D1">
        <w:rPr>
          <w:rFonts w:eastAsia="SimSun"/>
          <w:sz w:val="24"/>
          <w:szCs w:val="24"/>
          <w:lang w:eastAsia="zh-CN" w:bidi="ru-RU"/>
        </w:rPr>
        <w:t xml:space="preserve"> должна располагаться в пределах отведенного (предоставленного) земельного участка. </w:t>
      </w:r>
      <w:proofErr w:type="spellStart"/>
      <w:r w:rsidRPr="006A14D1">
        <w:rPr>
          <w:rFonts w:eastAsia="SimSun"/>
          <w:sz w:val="24"/>
          <w:szCs w:val="24"/>
          <w:lang w:eastAsia="zh-CN" w:bidi="ru-RU"/>
        </w:rPr>
        <w:t>Отмостка</w:t>
      </w:r>
      <w:proofErr w:type="spellEnd"/>
      <w:r w:rsidRPr="006A14D1">
        <w:rPr>
          <w:rFonts w:eastAsia="SimSun"/>
          <w:sz w:val="24"/>
          <w:szCs w:val="24"/>
          <w:lang w:eastAsia="zh-CN" w:bidi="ru-RU"/>
        </w:rPr>
        <w:t xml:space="preserve"> зданий должна быть не менее 0,8 м. Уклон </w:t>
      </w:r>
      <w:proofErr w:type="spellStart"/>
      <w:r w:rsidRPr="006A14D1">
        <w:rPr>
          <w:rFonts w:eastAsia="SimSun"/>
          <w:sz w:val="24"/>
          <w:szCs w:val="24"/>
          <w:lang w:eastAsia="zh-CN" w:bidi="ru-RU"/>
        </w:rPr>
        <w:t>отмостки</w:t>
      </w:r>
      <w:proofErr w:type="spellEnd"/>
      <w:r w:rsidRPr="006A14D1">
        <w:rPr>
          <w:rFonts w:eastAsia="SimSun"/>
          <w:sz w:val="24"/>
          <w:szCs w:val="24"/>
          <w:lang w:eastAsia="zh-CN" w:bidi="ru-RU"/>
        </w:rPr>
        <w:t xml:space="preserve"> рекомендуется принимать не менее 10% в сторону от здания.</w:t>
      </w:r>
    </w:p>
    <w:p w14:paraId="41D0E5DB" w14:textId="1F07E783" w:rsidR="009234A6" w:rsidRPr="006A14D1" w:rsidRDefault="009234A6" w:rsidP="009234A6">
      <w:pPr>
        <w:keepLines w:val="0"/>
        <w:widowControl w:val="0"/>
        <w:overflowPunct/>
        <w:autoSpaceDE/>
        <w:autoSpaceDN/>
        <w:adjustRightInd/>
        <w:spacing w:line="240" w:lineRule="auto"/>
        <w:ind w:right="-1"/>
        <w:rPr>
          <w:rFonts w:eastAsia="SimSun"/>
          <w:sz w:val="24"/>
          <w:szCs w:val="24"/>
          <w:lang w:eastAsia="zh-CN" w:bidi="ru-RU"/>
        </w:rPr>
      </w:pPr>
      <w:r w:rsidRPr="006A14D1">
        <w:rPr>
          <w:rFonts w:eastAsia="SimSun"/>
          <w:sz w:val="24"/>
          <w:szCs w:val="24"/>
          <w:lang w:eastAsia="zh-CN" w:bidi="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2EB29BAD" w14:textId="77777777" w:rsidR="008C56BE" w:rsidRPr="006A14D1" w:rsidRDefault="008C56BE" w:rsidP="008C56BE">
      <w:pPr>
        <w:keepLines w:val="0"/>
        <w:overflowPunct/>
        <w:autoSpaceDE/>
        <w:autoSpaceDN/>
        <w:adjustRightInd/>
        <w:spacing w:line="240" w:lineRule="auto"/>
        <w:ind w:firstLine="709"/>
        <w:rPr>
          <w:rFonts w:eastAsia="SimSun"/>
          <w:sz w:val="24"/>
          <w:szCs w:val="24"/>
          <w:lang w:eastAsia="zh-CN"/>
        </w:rPr>
      </w:pPr>
      <w:r w:rsidRPr="006A14D1">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50AF818" w14:textId="77777777" w:rsidR="008C56BE" w:rsidRPr="006A14D1" w:rsidRDefault="008C56BE" w:rsidP="008C56BE">
      <w:pPr>
        <w:keepLines w:val="0"/>
        <w:overflowPunct/>
        <w:autoSpaceDE/>
        <w:autoSpaceDN/>
        <w:adjustRightInd/>
        <w:spacing w:line="240" w:lineRule="auto"/>
        <w:ind w:firstLine="709"/>
        <w:rPr>
          <w:rFonts w:eastAsia="SimSun"/>
          <w:sz w:val="24"/>
          <w:szCs w:val="24"/>
          <w:lang w:eastAsia="zh-CN"/>
        </w:rPr>
      </w:pPr>
      <w:r w:rsidRPr="006A14D1">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и высотой не более 2,0 м.</w:t>
      </w:r>
    </w:p>
    <w:p w14:paraId="35175C0C" w14:textId="77777777" w:rsidR="008C56BE" w:rsidRPr="006A14D1" w:rsidRDefault="008C56BE" w:rsidP="009234A6">
      <w:pPr>
        <w:keepLines w:val="0"/>
        <w:widowControl w:val="0"/>
        <w:overflowPunct/>
        <w:autoSpaceDE/>
        <w:autoSpaceDN/>
        <w:adjustRightInd/>
        <w:spacing w:line="240" w:lineRule="auto"/>
        <w:ind w:right="-1"/>
        <w:rPr>
          <w:rFonts w:eastAsia="SimSun"/>
          <w:sz w:val="24"/>
          <w:szCs w:val="24"/>
          <w:lang w:eastAsia="zh-CN" w:bidi="ru-RU"/>
        </w:rPr>
      </w:pPr>
    </w:p>
    <w:p w14:paraId="3A29CADD" w14:textId="11065FEF" w:rsidR="009234A6" w:rsidRPr="006A14D1" w:rsidRDefault="009234A6" w:rsidP="009234A6">
      <w:pPr>
        <w:keepLines w:val="0"/>
        <w:widowControl w:val="0"/>
        <w:overflowPunct/>
        <w:autoSpaceDE/>
        <w:autoSpaceDN/>
        <w:adjustRightInd/>
        <w:spacing w:line="240" w:lineRule="auto"/>
        <w:ind w:right="-1"/>
        <w:rPr>
          <w:rFonts w:eastAsia="SimSun"/>
          <w:sz w:val="24"/>
          <w:szCs w:val="24"/>
          <w:lang w:eastAsia="zh-CN" w:bidi="ru-RU"/>
        </w:rPr>
      </w:pPr>
      <w:r w:rsidRPr="006A14D1">
        <w:rPr>
          <w:rFonts w:eastAsia="SimSun"/>
          <w:sz w:val="24"/>
          <w:szCs w:val="24"/>
          <w:lang w:eastAsia="zh-CN" w:bidi="ru-RU"/>
        </w:rPr>
        <w:lastRenderedPageBreak/>
        <w:t>Любые вспомогательные виды решенного использования объектов капитального строительства не могут по своим суммарным характеристикам (строительному объему,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разрешенного использования.</w:t>
      </w:r>
    </w:p>
    <w:p w14:paraId="6642887B" w14:textId="2230A61C" w:rsidR="00C73F86" w:rsidRPr="006A14D1" w:rsidRDefault="000B0788" w:rsidP="00A40C6F">
      <w:pPr>
        <w:keepLines w:val="0"/>
        <w:overflowPunct/>
        <w:autoSpaceDE/>
        <w:autoSpaceDN/>
        <w:adjustRightInd/>
        <w:spacing w:line="240" w:lineRule="auto"/>
        <w:rPr>
          <w:sz w:val="24"/>
          <w:szCs w:val="24"/>
          <w:lang w:eastAsia="ar-SA" w:bidi="en-US"/>
        </w:rPr>
      </w:pPr>
      <w:r w:rsidRPr="006A14D1">
        <w:rPr>
          <w:sz w:val="24"/>
          <w:szCs w:val="24"/>
        </w:rPr>
        <w:t xml:space="preserve">17. Нормы расчета учреждений и предприятий обслуживания, размеры земельных участков для их размещения, радиус обслуживания </w:t>
      </w:r>
      <w:r w:rsidR="00A07218" w:rsidRPr="006A14D1">
        <w:rPr>
          <w:sz w:val="24"/>
          <w:szCs w:val="24"/>
        </w:rPr>
        <w:t xml:space="preserve">объектами социальной инфраструктуры </w:t>
      </w:r>
      <w:r w:rsidRPr="006A14D1">
        <w:rPr>
          <w:sz w:val="24"/>
          <w:szCs w:val="24"/>
        </w:rPr>
        <w:t xml:space="preserve">следует принимать по таблицам, приведенным в статье </w:t>
      </w:r>
      <w:r w:rsidR="00A07218" w:rsidRPr="006A14D1">
        <w:rPr>
          <w:sz w:val="24"/>
          <w:szCs w:val="24"/>
        </w:rPr>
        <w:t>54</w:t>
      </w:r>
      <w:r w:rsidRPr="006A14D1">
        <w:rPr>
          <w:sz w:val="24"/>
          <w:szCs w:val="24"/>
        </w:rPr>
        <w:t xml:space="preserve"> настоящих Правил.</w:t>
      </w:r>
      <w:r w:rsidR="00A07218" w:rsidRPr="006A14D1">
        <w:t xml:space="preserve"> </w:t>
      </w:r>
    </w:p>
    <w:p w14:paraId="6F205321" w14:textId="51AB81B0" w:rsidR="000B0788" w:rsidRPr="006A14D1" w:rsidRDefault="000B0788" w:rsidP="000B0788">
      <w:pPr>
        <w:shd w:val="clear" w:color="auto" w:fill="FFFFFF"/>
        <w:spacing w:line="240" w:lineRule="auto"/>
        <w:rPr>
          <w:sz w:val="20"/>
          <w:szCs w:val="20"/>
          <w:lang w:eastAsia="ar-SA"/>
        </w:rPr>
      </w:pPr>
      <w:r w:rsidRPr="006A14D1">
        <w:rPr>
          <w:sz w:val="24"/>
          <w:szCs w:val="24"/>
          <w:lang w:eastAsia="ar-SA"/>
        </w:rPr>
        <w:t xml:space="preserve">18. </w:t>
      </w:r>
      <w:r w:rsidRPr="006A14D1">
        <w:rPr>
          <w:sz w:val="24"/>
          <w:szCs w:val="24"/>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46221DCC" w14:textId="77777777" w:rsidR="000B0788" w:rsidRPr="006A14D1" w:rsidRDefault="000B0788" w:rsidP="000B0788">
      <w:pPr>
        <w:keepLines w:val="0"/>
        <w:overflowPunct/>
        <w:autoSpaceDE/>
        <w:autoSpaceDN/>
        <w:adjustRightInd/>
        <w:spacing w:line="240" w:lineRule="auto"/>
        <w:rPr>
          <w:sz w:val="20"/>
          <w:szCs w:val="20"/>
          <w:lang w:eastAsia="ar-SA"/>
        </w:rPr>
      </w:pPr>
      <w:r w:rsidRPr="006A14D1">
        <w:rPr>
          <w:sz w:val="24"/>
          <w:szCs w:val="24"/>
        </w:rPr>
        <w:t xml:space="preserve">1) </w:t>
      </w:r>
      <w:r w:rsidRPr="006A14D1">
        <w:rPr>
          <w:rFonts w:eastAsia="Calibri"/>
          <w:sz w:val="24"/>
          <w:szCs w:val="24"/>
          <w:lang w:eastAsia="en-US"/>
        </w:rPr>
        <w:t xml:space="preserve">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6A14D1">
        <w:rPr>
          <w:rFonts w:eastAsia="Calibri"/>
          <w:sz w:val="24"/>
          <w:szCs w:val="24"/>
          <w:lang w:eastAsia="en-US"/>
        </w:rPr>
        <w:t>ГрК</w:t>
      </w:r>
      <w:proofErr w:type="spellEnd"/>
      <w:r w:rsidRPr="006A14D1">
        <w:rPr>
          <w:rFonts w:eastAsia="Calibri"/>
          <w:sz w:val="24"/>
          <w:szCs w:val="24"/>
          <w:lang w:eastAsia="en-US"/>
        </w:rPr>
        <w:t xml:space="preserve"> РФ. </w:t>
      </w:r>
    </w:p>
    <w:p w14:paraId="25DE067C" w14:textId="77777777" w:rsidR="000B0788" w:rsidRPr="006A14D1" w:rsidRDefault="000B0788" w:rsidP="000B0788">
      <w:pPr>
        <w:keepLines w:val="0"/>
        <w:shd w:val="clear" w:color="auto" w:fill="FFFFFF"/>
        <w:overflowPunct/>
        <w:autoSpaceDE/>
        <w:autoSpaceDN/>
        <w:adjustRightInd/>
        <w:spacing w:line="240" w:lineRule="auto"/>
        <w:rPr>
          <w:sz w:val="20"/>
          <w:szCs w:val="20"/>
          <w:lang w:eastAsia="ar-SA"/>
        </w:rPr>
      </w:pPr>
      <w:r w:rsidRPr="006A14D1">
        <w:rPr>
          <w:sz w:val="24"/>
          <w:szCs w:val="24"/>
          <w:shd w:val="clear" w:color="auto" w:fill="FFFFFF"/>
        </w:rPr>
        <w:t xml:space="preserve">2) факт наличия </w:t>
      </w:r>
      <w:r w:rsidRPr="006A14D1">
        <w:rPr>
          <w:sz w:val="24"/>
          <w:szCs w:val="24"/>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6A14D1">
        <w:rPr>
          <w:sz w:val="24"/>
          <w:szCs w:val="24"/>
          <w:shd w:val="clear" w:color="auto" w:fill="FFFFFF"/>
        </w:rPr>
        <w:t xml:space="preserve"> должны подтверждаться </w:t>
      </w:r>
      <w:r w:rsidRPr="006A14D1">
        <w:rPr>
          <w:sz w:val="24"/>
          <w:szCs w:val="24"/>
        </w:rPr>
        <w:t xml:space="preserve">заключением аккредитованных экспертов. </w:t>
      </w:r>
    </w:p>
    <w:p w14:paraId="492C4D89" w14:textId="77777777" w:rsidR="00B07690" w:rsidRDefault="00B07690" w:rsidP="000B0788">
      <w:pPr>
        <w:keepLines w:val="0"/>
        <w:overflowPunct/>
        <w:autoSpaceDE/>
        <w:autoSpaceDN/>
        <w:adjustRightInd/>
        <w:spacing w:line="240" w:lineRule="auto"/>
        <w:ind w:firstLine="0"/>
        <w:rPr>
          <w:color w:val="FF0000"/>
          <w:sz w:val="24"/>
          <w:szCs w:val="24"/>
        </w:rPr>
      </w:pPr>
    </w:p>
    <w:p w14:paraId="29DBE562" w14:textId="3810CD39" w:rsidR="00DF5127" w:rsidRPr="00A7476A" w:rsidRDefault="00DB333D" w:rsidP="00632456">
      <w:pPr>
        <w:pStyle w:val="7"/>
        <w:ind w:firstLine="0"/>
      </w:pPr>
      <w:bookmarkStart w:id="68" w:name="_Toc158661482"/>
      <w:r w:rsidRPr="00A7476A">
        <w:t>Статья 3</w:t>
      </w:r>
      <w:r w:rsidR="00A42090">
        <w:t>9</w:t>
      </w:r>
      <w:r w:rsidR="00DF5127" w:rsidRPr="00A7476A">
        <w:t>. Землепользование и застройка на территориях общественно-деловых зон</w:t>
      </w:r>
      <w:bookmarkEnd w:id="65"/>
      <w:bookmarkEnd w:id="66"/>
      <w:bookmarkEnd w:id="67"/>
      <w:bookmarkEnd w:id="68"/>
    </w:p>
    <w:p w14:paraId="73FBB425" w14:textId="77777777" w:rsidR="00DF5127" w:rsidRPr="00A7476A" w:rsidRDefault="00DF5127" w:rsidP="003030E3">
      <w:pPr>
        <w:pStyle w:val="ad"/>
        <w:ind w:firstLine="709"/>
        <w:rPr>
          <w:rFonts w:ascii="Times New Roman" w:hAnsi="Times New Roman"/>
        </w:rPr>
      </w:pPr>
    </w:p>
    <w:p w14:paraId="1A3ADD97" w14:textId="77777777" w:rsidR="008876A1" w:rsidRPr="00A7476A" w:rsidRDefault="008876A1" w:rsidP="003030E3">
      <w:pPr>
        <w:spacing w:line="240" w:lineRule="auto"/>
        <w:ind w:firstLine="709"/>
        <w:rPr>
          <w:sz w:val="24"/>
          <w:szCs w:val="24"/>
        </w:rPr>
      </w:pPr>
      <w:r w:rsidRPr="00A7476A">
        <w:rPr>
          <w:sz w:val="24"/>
          <w:szCs w:val="24"/>
        </w:rPr>
        <w:t> В состав общественно-деловых зон могут включаться:</w:t>
      </w:r>
    </w:p>
    <w:p w14:paraId="5F539DEE" w14:textId="77777777" w:rsidR="008876A1" w:rsidRPr="00A7476A" w:rsidRDefault="008876A1" w:rsidP="003030E3">
      <w:pPr>
        <w:spacing w:line="240" w:lineRule="auto"/>
        <w:ind w:firstLine="709"/>
        <w:rPr>
          <w:sz w:val="24"/>
          <w:szCs w:val="24"/>
        </w:rPr>
      </w:pPr>
      <w:r w:rsidRPr="00A7476A">
        <w:rPr>
          <w:sz w:val="24"/>
          <w:szCs w:val="24"/>
        </w:rPr>
        <w:t>1) зоны делового, общественного и коммерческого назначения;</w:t>
      </w:r>
    </w:p>
    <w:p w14:paraId="25DE9685" w14:textId="77777777" w:rsidR="008876A1" w:rsidRPr="00A7476A" w:rsidRDefault="008876A1" w:rsidP="003030E3">
      <w:pPr>
        <w:spacing w:line="240" w:lineRule="auto"/>
        <w:ind w:firstLine="709"/>
        <w:rPr>
          <w:sz w:val="24"/>
          <w:szCs w:val="24"/>
        </w:rPr>
      </w:pPr>
      <w:r w:rsidRPr="00A7476A">
        <w:rPr>
          <w:sz w:val="24"/>
          <w:szCs w:val="24"/>
        </w:rPr>
        <w:t>2) зоны размещения объектов социального и коммунально-бытового назначения;</w:t>
      </w:r>
    </w:p>
    <w:p w14:paraId="674124BC" w14:textId="77777777" w:rsidR="008876A1" w:rsidRPr="00A7476A" w:rsidRDefault="008876A1" w:rsidP="003030E3">
      <w:pPr>
        <w:spacing w:line="240" w:lineRule="auto"/>
        <w:ind w:firstLine="709"/>
        <w:rPr>
          <w:sz w:val="24"/>
          <w:szCs w:val="24"/>
        </w:rPr>
      </w:pPr>
      <w:r w:rsidRPr="00A7476A">
        <w:rPr>
          <w:sz w:val="24"/>
          <w:szCs w:val="24"/>
        </w:rPr>
        <w:t>3) зоны обслуживания объектов, необходимых для осуществления производственной и предпринимательской деятельности;</w:t>
      </w:r>
    </w:p>
    <w:p w14:paraId="492B37E2" w14:textId="77777777" w:rsidR="008876A1" w:rsidRPr="00A7476A" w:rsidRDefault="008876A1" w:rsidP="003030E3">
      <w:pPr>
        <w:spacing w:line="240" w:lineRule="auto"/>
        <w:ind w:firstLine="709"/>
        <w:rPr>
          <w:sz w:val="24"/>
          <w:szCs w:val="24"/>
        </w:rPr>
      </w:pPr>
      <w:r w:rsidRPr="00A7476A">
        <w:rPr>
          <w:sz w:val="24"/>
          <w:szCs w:val="24"/>
        </w:rPr>
        <w:t>4) общественно-деловые зоны иных видов.</w:t>
      </w:r>
    </w:p>
    <w:p w14:paraId="1A0BAF0C" w14:textId="77777777" w:rsidR="00DF5127" w:rsidRPr="00A7476A" w:rsidRDefault="00DF5127" w:rsidP="003030E3">
      <w:pPr>
        <w:spacing w:line="240" w:lineRule="auto"/>
        <w:ind w:firstLine="709"/>
        <w:rPr>
          <w:sz w:val="24"/>
          <w:szCs w:val="24"/>
        </w:rPr>
      </w:pPr>
      <w:r w:rsidRPr="00A7476A">
        <w:rPr>
          <w:sz w:val="24"/>
          <w:szCs w:val="24"/>
        </w:rPr>
        <w:t xml:space="preserve">1. </w:t>
      </w:r>
      <w:proofErr w:type="gramStart"/>
      <w:r w:rsidRPr="00A7476A">
        <w:rPr>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14:paraId="4D471FF2" w14:textId="7869E7CC" w:rsidR="00DF5127" w:rsidRPr="00A7476A" w:rsidRDefault="00DF5127" w:rsidP="003030E3">
      <w:pPr>
        <w:spacing w:line="240" w:lineRule="auto"/>
        <w:ind w:firstLine="709"/>
        <w:rPr>
          <w:sz w:val="24"/>
          <w:szCs w:val="24"/>
        </w:rPr>
      </w:pPr>
      <w:r w:rsidRPr="00A7476A">
        <w:rPr>
          <w:sz w:val="24"/>
          <w:szCs w:val="24"/>
        </w:rPr>
        <w:t xml:space="preserve">2. </w:t>
      </w:r>
      <w:r w:rsidR="001F6499" w:rsidRPr="00A7476A">
        <w:rPr>
          <w:sz w:val="24"/>
          <w:szCs w:val="24"/>
        </w:rPr>
        <w:t>В перечень объектов капитального строительства, разрешенных для размещения в общественно-деловых зонах, могут включаться жилые дома, дома блокированной застройки, многоквартирные дома, гостиницы, подземные или многоэтажные гаражи.</w:t>
      </w:r>
    </w:p>
    <w:p w14:paraId="3CA176C8" w14:textId="77777777" w:rsidR="00DF5127" w:rsidRPr="00A7476A" w:rsidRDefault="00DF5127" w:rsidP="003030E3">
      <w:pPr>
        <w:spacing w:line="240" w:lineRule="auto"/>
        <w:ind w:firstLine="709"/>
        <w:rPr>
          <w:sz w:val="24"/>
          <w:szCs w:val="24"/>
        </w:rPr>
      </w:pPr>
      <w:r w:rsidRPr="00A7476A">
        <w:rPr>
          <w:sz w:val="24"/>
          <w:szCs w:val="24"/>
        </w:rPr>
        <w:t xml:space="preserve">3.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14:paraId="14ADA492" w14:textId="3F613AFE" w:rsidR="00EB00A9" w:rsidRPr="006A14D1" w:rsidRDefault="00EB00A9" w:rsidP="00EB00A9">
      <w:pPr>
        <w:keepLines w:val="0"/>
        <w:overflowPunct/>
        <w:autoSpaceDE/>
        <w:autoSpaceDN/>
        <w:adjustRightInd/>
        <w:spacing w:line="240" w:lineRule="auto"/>
        <w:ind w:firstLine="709"/>
        <w:rPr>
          <w:sz w:val="24"/>
          <w:szCs w:val="24"/>
          <w:lang w:eastAsia="ar-SA"/>
        </w:rPr>
      </w:pPr>
      <w:r w:rsidRPr="006A14D1">
        <w:rPr>
          <w:sz w:val="24"/>
          <w:szCs w:val="24"/>
          <w:lang w:eastAsia="ar-SA"/>
        </w:rPr>
        <w:t xml:space="preserve">4. В общественно-деловых зонах не допускается </w:t>
      </w:r>
      <w:r w:rsidR="00C14CE6" w:rsidRPr="006A14D1">
        <w:rPr>
          <w:sz w:val="24"/>
          <w:szCs w:val="24"/>
          <w:lang w:eastAsia="ar-SA"/>
        </w:rPr>
        <w:t xml:space="preserve">строительство </w:t>
      </w:r>
      <w:r w:rsidRPr="006A14D1">
        <w:rPr>
          <w:sz w:val="24"/>
          <w:szCs w:val="24"/>
          <w:lang w:eastAsia="ar-SA"/>
        </w:rPr>
        <w:t>новых объектов жилого назначения, за исключением реконструкции существующих жилых объектов без увеличения их существующей этажности</w:t>
      </w:r>
      <w:r w:rsidR="00A07218" w:rsidRPr="006A14D1">
        <w:rPr>
          <w:sz w:val="24"/>
          <w:szCs w:val="24"/>
          <w:lang w:eastAsia="ar-SA"/>
        </w:rPr>
        <w:t>.</w:t>
      </w:r>
    </w:p>
    <w:p w14:paraId="5DA849BC" w14:textId="03CC171B" w:rsidR="00516D30" w:rsidRPr="006A14D1" w:rsidRDefault="00516D30" w:rsidP="00516D30">
      <w:pPr>
        <w:keepLines w:val="0"/>
        <w:tabs>
          <w:tab w:val="left" w:pos="2761"/>
        </w:tabs>
        <w:overflowPunct/>
        <w:autoSpaceDE/>
        <w:autoSpaceDN/>
        <w:adjustRightInd/>
        <w:spacing w:line="240" w:lineRule="auto"/>
        <w:ind w:right="-1" w:firstLine="709"/>
        <w:rPr>
          <w:sz w:val="24"/>
          <w:szCs w:val="24"/>
        </w:rPr>
      </w:pPr>
      <w:r w:rsidRPr="006A14D1">
        <w:rPr>
          <w:sz w:val="24"/>
          <w:szCs w:val="24"/>
        </w:rPr>
        <w:t>5. Объекты по оказанию услуг и обслуживанию населения допускается размещать с учетом следующих условий:</w:t>
      </w:r>
    </w:p>
    <w:p w14:paraId="1C21A3DD" w14:textId="77777777" w:rsidR="00516D30" w:rsidRPr="006A14D1" w:rsidRDefault="00516D30" w:rsidP="00516D30">
      <w:pPr>
        <w:keepLines w:val="0"/>
        <w:tabs>
          <w:tab w:val="left" w:pos="2761"/>
        </w:tabs>
        <w:overflowPunct/>
        <w:autoSpaceDE/>
        <w:autoSpaceDN/>
        <w:adjustRightInd/>
        <w:spacing w:line="240" w:lineRule="auto"/>
        <w:ind w:right="-1" w:firstLine="709"/>
        <w:rPr>
          <w:sz w:val="24"/>
          <w:szCs w:val="24"/>
        </w:rPr>
      </w:pPr>
      <w:r w:rsidRPr="006A14D1">
        <w:rPr>
          <w:sz w:val="24"/>
          <w:szCs w:val="24"/>
        </w:rPr>
        <w:t>обустройство входа с созданием условий для беспрепятственного доступа маломобильных граждан к месту получения услуги (обслуживания);</w:t>
      </w:r>
    </w:p>
    <w:p w14:paraId="519824B5" w14:textId="77777777" w:rsidR="00516D30" w:rsidRPr="006A14D1" w:rsidRDefault="00516D30" w:rsidP="00516D30">
      <w:pPr>
        <w:keepLines w:val="0"/>
        <w:tabs>
          <w:tab w:val="left" w:pos="2761"/>
        </w:tabs>
        <w:overflowPunct/>
        <w:autoSpaceDE/>
        <w:autoSpaceDN/>
        <w:adjustRightInd/>
        <w:spacing w:line="240" w:lineRule="auto"/>
        <w:ind w:right="-1" w:firstLine="709"/>
        <w:rPr>
          <w:sz w:val="24"/>
          <w:szCs w:val="24"/>
        </w:rPr>
      </w:pPr>
      <w:r w:rsidRPr="006A14D1">
        <w:rPr>
          <w:sz w:val="24"/>
          <w:szCs w:val="24"/>
        </w:rPr>
        <w:lastRenderedPageBreak/>
        <w:t>оборудование площадок для стоянки автомобилей посетителей;</w:t>
      </w:r>
    </w:p>
    <w:p w14:paraId="528BF0F8" w14:textId="63A31E3E" w:rsidR="00516D30" w:rsidRPr="006A14D1" w:rsidRDefault="00516D30" w:rsidP="00516D30">
      <w:pPr>
        <w:keepLines w:val="0"/>
        <w:tabs>
          <w:tab w:val="left" w:pos="416"/>
          <w:tab w:val="left" w:pos="1266"/>
          <w:tab w:val="left" w:pos="2761"/>
        </w:tabs>
        <w:overflowPunct/>
        <w:autoSpaceDE/>
        <w:autoSpaceDN/>
        <w:adjustRightInd/>
        <w:spacing w:line="240" w:lineRule="auto"/>
        <w:ind w:right="-1" w:firstLine="709"/>
        <w:rPr>
          <w:sz w:val="24"/>
          <w:szCs w:val="24"/>
        </w:rPr>
      </w:pPr>
      <w:r w:rsidRPr="006A14D1">
        <w:rPr>
          <w:sz w:val="24"/>
          <w:szCs w:val="24"/>
        </w:rPr>
        <w:t>соблюдение норм благоустройства, установленных соответствующими муниципальными правовыми актами.</w:t>
      </w:r>
    </w:p>
    <w:p w14:paraId="168BB2EA" w14:textId="77777777" w:rsidR="009234A6" w:rsidRPr="006A14D1" w:rsidRDefault="009234A6" w:rsidP="009234A6">
      <w:pPr>
        <w:keepLines w:val="0"/>
        <w:overflowPunct/>
        <w:autoSpaceDE/>
        <w:autoSpaceDN/>
        <w:adjustRightInd/>
        <w:spacing w:line="240" w:lineRule="auto"/>
        <w:ind w:right="-1" w:firstLine="709"/>
        <w:rPr>
          <w:sz w:val="24"/>
          <w:szCs w:val="24"/>
        </w:rPr>
      </w:pPr>
      <w:r w:rsidRPr="006A14D1">
        <w:rPr>
          <w:sz w:val="24"/>
          <w:szCs w:val="24"/>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14:paraId="467BCD9C" w14:textId="77777777" w:rsidR="009234A6" w:rsidRPr="006A14D1" w:rsidRDefault="009234A6" w:rsidP="00516D30">
      <w:pPr>
        <w:keepLines w:val="0"/>
        <w:tabs>
          <w:tab w:val="left" w:pos="416"/>
          <w:tab w:val="left" w:pos="1266"/>
          <w:tab w:val="left" w:pos="2761"/>
        </w:tabs>
        <w:overflowPunct/>
        <w:autoSpaceDE/>
        <w:autoSpaceDN/>
        <w:adjustRightInd/>
        <w:spacing w:line="240" w:lineRule="auto"/>
        <w:ind w:right="-1" w:firstLine="709"/>
        <w:rPr>
          <w:sz w:val="24"/>
          <w:szCs w:val="24"/>
        </w:rPr>
      </w:pPr>
    </w:p>
    <w:p w14:paraId="22E6CF4B" w14:textId="05243A6B" w:rsidR="00A07218" w:rsidRPr="006A14D1" w:rsidRDefault="00516D30"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6</w:t>
      </w:r>
      <w:r w:rsidR="00F97F44" w:rsidRPr="006A14D1">
        <w:rPr>
          <w:sz w:val="24"/>
          <w:szCs w:val="24"/>
        </w:rPr>
        <w:t xml:space="preserve">. </w:t>
      </w:r>
      <w:r w:rsidR="00A07218" w:rsidRPr="006A14D1">
        <w:rPr>
          <w:sz w:val="24"/>
          <w:szCs w:val="24"/>
        </w:rPr>
        <w:t xml:space="preserve">Для паркования легковых автомобилей работников и посетителей объектов различного функционального назначения следует предусматривать </w:t>
      </w:r>
      <w:proofErr w:type="spellStart"/>
      <w:r w:rsidR="00A07218" w:rsidRPr="006A14D1">
        <w:rPr>
          <w:sz w:val="24"/>
          <w:szCs w:val="24"/>
        </w:rPr>
        <w:t>приобъектные</w:t>
      </w:r>
      <w:proofErr w:type="spellEnd"/>
      <w:r w:rsidR="00A07218" w:rsidRPr="006A14D1">
        <w:rPr>
          <w:sz w:val="24"/>
          <w:szCs w:val="24"/>
        </w:rPr>
        <w:t>, кооперированные и перехватывающие стоянки автомобилей.</w:t>
      </w:r>
    </w:p>
    <w:p w14:paraId="08858F6A"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 xml:space="preserve">Расстояние пешеходных подходов от стоянок для паркования легковых автомобилей следует принимать, </w:t>
      </w:r>
      <w:proofErr w:type="gramStart"/>
      <w:r w:rsidRPr="006A14D1">
        <w:rPr>
          <w:sz w:val="24"/>
          <w:szCs w:val="24"/>
        </w:rPr>
        <w:t>м</w:t>
      </w:r>
      <w:proofErr w:type="gramEnd"/>
      <w:r w:rsidRPr="006A14D1">
        <w:rPr>
          <w:sz w:val="24"/>
          <w:szCs w:val="24"/>
        </w:rPr>
        <w:t>, не более:</w:t>
      </w:r>
    </w:p>
    <w:p w14:paraId="06DB9BF2"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до пассажирских помещений вокзалов, входов в места крупных учреждений торговли и общественного питания - 200;</w:t>
      </w:r>
    </w:p>
    <w:p w14:paraId="31FA3C80"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до прочих учреждений и предприятий обслуживания населения и административных зданий - 250;</w:t>
      </w:r>
    </w:p>
    <w:p w14:paraId="67EFCD12"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до входов в парки, на выставки и стадионы - 400.</w:t>
      </w:r>
    </w:p>
    <w:p w14:paraId="759B0BD2"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Расположение мест для парковки личного транспорта инвалидов следует предусматривать в соответствии с требованиями </w:t>
      </w:r>
      <w:hyperlink r:id="rId31" w:anchor="/document/400382837/entry/0" w:tooltip="https://internet.garant.ru/#/document/400382837/entry/0" w:history="1">
        <w:r w:rsidRPr="006A14D1">
          <w:rPr>
            <w:sz w:val="24"/>
            <w:szCs w:val="24"/>
          </w:rPr>
          <w:t>СП 59.13330</w:t>
        </w:r>
      </w:hyperlink>
      <w:r w:rsidRPr="006A14D1">
        <w:rPr>
          <w:sz w:val="24"/>
          <w:szCs w:val="24"/>
        </w:rPr>
        <w:t>, </w:t>
      </w:r>
      <w:hyperlink r:id="rId32" w:anchor="/document/71625962/entry/0" w:tooltip="https://internet.garant.ru/#/document/71625962/entry/0" w:history="1">
        <w:r w:rsidRPr="006A14D1">
          <w:rPr>
            <w:sz w:val="24"/>
            <w:szCs w:val="24"/>
          </w:rPr>
          <w:t>СП 113.13330</w:t>
        </w:r>
      </w:hyperlink>
      <w:r w:rsidRPr="006A14D1">
        <w:rPr>
          <w:sz w:val="24"/>
          <w:szCs w:val="24"/>
        </w:rPr>
        <w:t>.</w:t>
      </w:r>
    </w:p>
    <w:p w14:paraId="403C1E9B" w14:textId="77777777" w:rsidR="00F97F44" w:rsidRPr="006A14D1" w:rsidRDefault="00A07218" w:rsidP="009234A6">
      <w:pPr>
        <w:keepLines w:val="0"/>
        <w:shd w:val="clear" w:color="auto" w:fill="FFFFFF"/>
        <w:overflowPunct/>
        <w:autoSpaceDE/>
        <w:autoSpaceDN/>
        <w:adjustRightInd/>
        <w:spacing w:line="240" w:lineRule="auto"/>
        <w:ind w:firstLine="709"/>
        <w:rPr>
          <w:sz w:val="24"/>
          <w:szCs w:val="24"/>
          <w:shd w:val="clear" w:color="auto" w:fill="FFFFFF"/>
          <w:lang w:eastAsia="ar-SA"/>
        </w:rPr>
      </w:pPr>
      <w:r w:rsidRPr="006A14D1">
        <w:rPr>
          <w:sz w:val="24"/>
          <w:szCs w:val="24"/>
          <w:shd w:val="clear" w:color="auto" w:fill="FFFFFF"/>
          <w:lang w:eastAsia="ar-SA"/>
        </w:rPr>
        <w:t xml:space="preserve">Наименьшие расстояния до въездов/выездов в гаражи-стоянки следует принимать по расчету, но не менее: </w:t>
      </w:r>
    </w:p>
    <w:p w14:paraId="073161F4" w14:textId="77777777" w:rsidR="00F97F44" w:rsidRPr="006A14D1" w:rsidRDefault="00A07218" w:rsidP="009234A6">
      <w:pPr>
        <w:keepLines w:val="0"/>
        <w:shd w:val="clear" w:color="auto" w:fill="FFFFFF"/>
        <w:overflowPunct/>
        <w:autoSpaceDE/>
        <w:autoSpaceDN/>
        <w:adjustRightInd/>
        <w:spacing w:line="240" w:lineRule="auto"/>
        <w:ind w:firstLine="709"/>
        <w:rPr>
          <w:sz w:val="24"/>
          <w:szCs w:val="24"/>
          <w:shd w:val="clear" w:color="auto" w:fill="FFFFFF"/>
          <w:lang w:eastAsia="ar-SA"/>
        </w:rPr>
      </w:pPr>
      <w:r w:rsidRPr="006A14D1">
        <w:rPr>
          <w:sz w:val="24"/>
          <w:szCs w:val="24"/>
          <w:shd w:val="clear" w:color="auto" w:fill="FFFFFF"/>
          <w:lang w:eastAsia="ar-SA"/>
        </w:rPr>
        <w:t xml:space="preserve">от перекрестков магистральных улиц – 50 м, </w:t>
      </w:r>
    </w:p>
    <w:p w14:paraId="441B1CF6" w14:textId="77777777" w:rsidR="00F97F44" w:rsidRPr="006A14D1" w:rsidRDefault="00A07218" w:rsidP="009234A6">
      <w:pPr>
        <w:keepLines w:val="0"/>
        <w:shd w:val="clear" w:color="auto" w:fill="FFFFFF"/>
        <w:overflowPunct/>
        <w:autoSpaceDE/>
        <w:autoSpaceDN/>
        <w:adjustRightInd/>
        <w:spacing w:line="240" w:lineRule="auto"/>
        <w:ind w:firstLine="709"/>
        <w:rPr>
          <w:sz w:val="24"/>
          <w:szCs w:val="24"/>
          <w:shd w:val="clear" w:color="auto" w:fill="FFFFFF"/>
          <w:lang w:eastAsia="ar-SA"/>
        </w:rPr>
      </w:pPr>
      <w:r w:rsidRPr="006A14D1">
        <w:rPr>
          <w:sz w:val="24"/>
          <w:szCs w:val="24"/>
          <w:shd w:val="clear" w:color="auto" w:fill="FFFFFF"/>
          <w:lang w:eastAsia="ar-SA"/>
        </w:rPr>
        <w:t xml:space="preserve">улиц местного значения – 20 м, </w:t>
      </w:r>
    </w:p>
    <w:p w14:paraId="582160C9" w14:textId="5F32DA70" w:rsidR="00A07218" w:rsidRPr="006A14D1" w:rsidRDefault="00A07218" w:rsidP="009234A6">
      <w:pPr>
        <w:keepLines w:val="0"/>
        <w:shd w:val="clear" w:color="auto" w:fill="FFFFFF"/>
        <w:overflowPunct/>
        <w:autoSpaceDE/>
        <w:autoSpaceDN/>
        <w:adjustRightInd/>
        <w:spacing w:line="240" w:lineRule="auto"/>
        <w:ind w:firstLine="709"/>
        <w:rPr>
          <w:sz w:val="24"/>
          <w:szCs w:val="24"/>
          <w:shd w:val="clear" w:color="auto" w:fill="FFFFFF"/>
          <w:lang w:eastAsia="ar-SA"/>
        </w:rPr>
      </w:pPr>
      <w:r w:rsidRPr="006A14D1">
        <w:rPr>
          <w:sz w:val="24"/>
          <w:szCs w:val="24"/>
          <w:shd w:val="clear" w:color="auto" w:fill="FFFFFF"/>
          <w:lang w:eastAsia="ar-SA"/>
        </w:rPr>
        <w:t>от остановочных пунктов общественного пассажирского транспорта – 30 м.</w:t>
      </w:r>
    </w:p>
    <w:p w14:paraId="0274D6B3" w14:textId="01737BBB" w:rsidR="009234A6" w:rsidRPr="006A14D1" w:rsidRDefault="009234A6"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shd w:val="clear" w:color="auto" w:fill="FFFFFF"/>
          <w:lang w:eastAsia="ar-SA"/>
        </w:rPr>
        <w:t xml:space="preserve">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w:t>
      </w:r>
      <w:proofErr w:type="gramStart"/>
      <w:r w:rsidRPr="006A14D1">
        <w:rPr>
          <w:sz w:val="24"/>
          <w:szCs w:val="24"/>
          <w:shd w:val="clear" w:color="auto" w:fill="FFFFFF"/>
          <w:lang w:eastAsia="ar-SA"/>
        </w:rPr>
        <w:t>городах</w:t>
      </w:r>
      <w:proofErr w:type="gramEnd"/>
      <w:r w:rsidRPr="006A14D1">
        <w:rPr>
          <w:sz w:val="24"/>
          <w:szCs w:val="24"/>
          <w:shd w:val="clear" w:color="auto" w:fill="FFFFFF"/>
          <w:lang w:eastAsia="ar-SA"/>
        </w:rPr>
        <w:t xml:space="preserve"> Российской Федерации».</w:t>
      </w:r>
    </w:p>
    <w:p w14:paraId="1FEB8D22" w14:textId="7EFFE5FE" w:rsidR="009234A6" w:rsidRPr="006A14D1" w:rsidRDefault="009234A6" w:rsidP="009234A6">
      <w:pPr>
        <w:keepLines w:val="0"/>
        <w:widowControl w:val="0"/>
        <w:tabs>
          <w:tab w:val="left" w:pos="2761"/>
        </w:tabs>
        <w:overflowPunct/>
        <w:autoSpaceDE/>
        <w:autoSpaceDN/>
        <w:adjustRightInd/>
        <w:spacing w:line="240" w:lineRule="auto"/>
        <w:ind w:right="-1" w:firstLine="709"/>
        <w:rPr>
          <w:rFonts w:eastAsia="Calibri"/>
          <w:sz w:val="24"/>
          <w:szCs w:val="24"/>
          <w:lang w:eastAsia="ar-SA"/>
        </w:rPr>
      </w:pPr>
      <w:r w:rsidRPr="006A14D1">
        <w:rPr>
          <w:rFonts w:eastAsia="Calibri"/>
          <w:sz w:val="24"/>
          <w:szCs w:val="24"/>
          <w:lang w:eastAsia="ar-SA"/>
        </w:rPr>
        <w:t>Объекты общественного назначения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7C2109F6" w14:textId="7CFB69EA" w:rsidR="00F97F44" w:rsidRPr="006A14D1" w:rsidRDefault="00A07218" w:rsidP="009234A6">
      <w:pPr>
        <w:keepLines w:val="0"/>
        <w:shd w:val="clear" w:color="auto" w:fill="FFFFFF"/>
        <w:overflowPunct/>
        <w:autoSpaceDE/>
        <w:autoSpaceDN/>
        <w:adjustRightInd/>
        <w:spacing w:line="240" w:lineRule="auto"/>
        <w:ind w:firstLine="709"/>
        <w:rPr>
          <w:sz w:val="24"/>
          <w:szCs w:val="24"/>
        </w:rPr>
      </w:pPr>
      <w:r w:rsidRPr="006A14D1">
        <w:rPr>
          <w:sz w:val="24"/>
          <w:szCs w:val="24"/>
        </w:rPr>
        <w:t xml:space="preserve">Расчетное количество </w:t>
      </w:r>
      <w:proofErr w:type="spellStart"/>
      <w:r w:rsidRPr="006A14D1">
        <w:rPr>
          <w:sz w:val="24"/>
          <w:szCs w:val="24"/>
        </w:rPr>
        <w:t>машино</w:t>
      </w:r>
      <w:proofErr w:type="spellEnd"/>
      <w:r w:rsidRPr="006A14D1">
        <w:rPr>
          <w:sz w:val="24"/>
          <w:szCs w:val="24"/>
        </w:rPr>
        <w:t xml:space="preserve">-мест (парковочных мест) </w:t>
      </w:r>
      <w:r w:rsidR="00F97F44" w:rsidRPr="006A14D1">
        <w:rPr>
          <w:sz w:val="24"/>
          <w:szCs w:val="24"/>
        </w:rPr>
        <w:t>приведено в таблице</w:t>
      </w:r>
      <w:r w:rsidRPr="006A14D1">
        <w:rPr>
          <w:sz w:val="24"/>
          <w:szCs w:val="24"/>
        </w:rPr>
        <w:t xml:space="preserve"> </w:t>
      </w:r>
      <w:r w:rsidR="00F97F44" w:rsidRPr="006A14D1">
        <w:rPr>
          <w:sz w:val="24"/>
          <w:szCs w:val="24"/>
        </w:rPr>
        <w:t>54 настоящих Правил.</w:t>
      </w:r>
    </w:p>
    <w:p w14:paraId="3BD4AA4F" w14:textId="59E1CECC" w:rsidR="00516D30" w:rsidRPr="006A14D1" w:rsidRDefault="00516D30" w:rsidP="009234A6">
      <w:pPr>
        <w:keepLines w:val="0"/>
        <w:widowControl w:val="0"/>
        <w:tabs>
          <w:tab w:val="left" w:pos="2761"/>
        </w:tabs>
        <w:overflowPunct/>
        <w:autoSpaceDE/>
        <w:autoSpaceDN/>
        <w:adjustRightInd/>
        <w:spacing w:line="240" w:lineRule="auto"/>
        <w:ind w:right="207" w:firstLine="709"/>
        <w:rPr>
          <w:rFonts w:eastAsia="Calibri"/>
          <w:sz w:val="24"/>
          <w:szCs w:val="24"/>
          <w:lang w:eastAsia="ar-SA"/>
        </w:rPr>
      </w:pPr>
      <w:r w:rsidRPr="006A14D1">
        <w:rPr>
          <w:rFonts w:eastAsia="Calibri"/>
          <w:sz w:val="24"/>
          <w:szCs w:val="24"/>
          <w:lang w:eastAsia="ar-SA"/>
        </w:rPr>
        <w:t>7. При проектировании объектов общественного назначения:</w:t>
      </w:r>
    </w:p>
    <w:p w14:paraId="57C20ED5" w14:textId="493D65E5" w:rsidR="00721D7F" w:rsidRPr="006A14D1" w:rsidRDefault="00721D7F" w:rsidP="009234A6">
      <w:pPr>
        <w:keepLines w:val="0"/>
        <w:widowControl w:val="0"/>
        <w:tabs>
          <w:tab w:val="left" w:pos="2761"/>
          <w:tab w:val="left" w:pos="3071"/>
        </w:tabs>
        <w:overflowPunct/>
        <w:autoSpaceDE/>
        <w:autoSpaceDN/>
        <w:adjustRightInd/>
        <w:spacing w:line="240" w:lineRule="auto"/>
        <w:ind w:right="207" w:firstLine="709"/>
        <w:rPr>
          <w:sz w:val="24"/>
          <w:szCs w:val="24"/>
          <w:lang w:eastAsia="ar-SA"/>
        </w:rPr>
      </w:pPr>
      <w:r w:rsidRPr="006A14D1">
        <w:rPr>
          <w:sz w:val="24"/>
          <w:szCs w:val="24"/>
          <w:lang w:eastAsia="ar-SA"/>
        </w:rPr>
        <w:t xml:space="preserve">учитывать расчетные показатели </w:t>
      </w:r>
      <w:r w:rsidRPr="006A14D1">
        <w:rPr>
          <w:sz w:val="24"/>
          <w:szCs w:val="24"/>
        </w:rPr>
        <w:t xml:space="preserve">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sidRPr="006A14D1">
        <w:rPr>
          <w:sz w:val="24"/>
          <w:szCs w:val="24"/>
          <w:lang w:eastAsia="ar-SA"/>
        </w:rPr>
        <w:t>режимы зон с особыми условиями использования территорий;</w:t>
      </w:r>
      <w:r w:rsidRPr="006A14D1">
        <w:rPr>
          <w:sz w:val="20"/>
          <w:szCs w:val="20"/>
          <w:shd w:val="clear" w:color="auto" w:fill="FFFFFF"/>
          <w:lang w:eastAsia="ar-SA"/>
        </w:rPr>
        <w:t xml:space="preserve"> </w:t>
      </w:r>
    </w:p>
    <w:p w14:paraId="74FC4732" w14:textId="18F4EB61" w:rsidR="00516D30" w:rsidRPr="006A14D1" w:rsidRDefault="00516D30" w:rsidP="009234A6">
      <w:pPr>
        <w:keepLines w:val="0"/>
        <w:widowControl w:val="0"/>
        <w:tabs>
          <w:tab w:val="left" w:pos="2761"/>
        </w:tabs>
        <w:overflowPunct/>
        <w:autoSpaceDE/>
        <w:autoSpaceDN/>
        <w:adjustRightInd/>
        <w:spacing w:line="240" w:lineRule="auto"/>
        <w:ind w:right="207" w:firstLine="709"/>
        <w:rPr>
          <w:rFonts w:eastAsia="Calibri"/>
          <w:sz w:val="24"/>
          <w:szCs w:val="24"/>
          <w:lang w:eastAsia="ar-SA"/>
        </w:rPr>
      </w:pPr>
      <w:r w:rsidRPr="006A14D1">
        <w:rPr>
          <w:sz w:val="24"/>
          <w:szCs w:val="24"/>
          <w:shd w:val="clear" w:color="auto" w:fill="FFFFFF"/>
          <w:lang w:eastAsia="ar-SA"/>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rsidR="007103FE" w:rsidRPr="006A14D1">
        <w:rPr>
          <w:sz w:val="24"/>
          <w:szCs w:val="24"/>
          <w:shd w:val="clear" w:color="auto" w:fill="FFFFFF"/>
          <w:lang w:eastAsia="ar-SA"/>
        </w:rPr>
        <w:t>;</w:t>
      </w:r>
    </w:p>
    <w:p w14:paraId="71554CE6" w14:textId="423899AE" w:rsidR="00516D30" w:rsidRPr="006A14D1" w:rsidRDefault="00721D7F" w:rsidP="009234A6">
      <w:pPr>
        <w:keepLines w:val="0"/>
        <w:widowControl w:val="0"/>
        <w:tabs>
          <w:tab w:val="left" w:pos="2761"/>
        </w:tabs>
        <w:overflowPunct/>
        <w:autoSpaceDE/>
        <w:autoSpaceDN/>
        <w:adjustRightInd/>
        <w:spacing w:line="240" w:lineRule="auto"/>
        <w:ind w:right="207" w:firstLine="709"/>
        <w:rPr>
          <w:sz w:val="24"/>
          <w:szCs w:val="24"/>
          <w:shd w:val="clear" w:color="auto" w:fill="FFFFFF"/>
          <w:lang w:eastAsia="ar-SA"/>
        </w:rPr>
      </w:pPr>
      <w:r w:rsidRPr="006A14D1">
        <w:rPr>
          <w:rFonts w:eastAsia="Calibri"/>
          <w:sz w:val="24"/>
          <w:szCs w:val="24"/>
          <w:lang w:eastAsia="ar-SA"/>
        </w:rPr>
        <w:t>п</w:t>
      </w:r>
      <w:r w:rsidR="00516D30" w:rsidRPr="006A14D1">
        <w:rPr>
          <w:rFonts w:eastAsia="Calibri"/>
          <w:sz w:val="24"/>
          <w:szCs w:val="24"/>
          <w:lang w:eastAsia="ar-SA"/>
        </w:rPr>
        <w:t>ри отсутствии расчета СЗЗ, СЗЗ принимать в соответствии с СанПиН</w:t>
      </w:r>
      <w:proofErr w:type="gramStart"/>
      <w:r w:rsidR="00516D30" w:rsidRPr="006A14D1">
        <w:rPr>
          <w:sz w:val="24"/>
          <w:szCs w:val="24"/>
          <w:shd w:val="clear" w:color="auto" w:fill="FFFFFF"/>
          <w:lang w:eastAsia="ar-SA"/>
        </w:rPr>
        <w:t>2</w:t>
      </w:r>
      <w:proofErr w:type="gramEnd"/>
      <w:r w:rsidR="00516D30" w:rsidRPr="006A14D1">
        <w:rPr>
          <w:sz w:val="24"/>
          <w:szCs w:val="24"/>
          <w:shd w:val="clear" w:color="auto" w:fill="FFFFFF"/>
          <w:lang w:eastAsia="ar-SA"/>
        </w:rPr>
        <w:t>.2.1/2.1.1.1200-03 «</w:t>
      </w:r>
      <w:r w:rsidR="00516D30" w:rsidRPr="006A14D1">
        <w:rPr>
          <w:bCs/>
          <w:sz w:val="24"/>
          <w:szCs w:val="24"/>
          <w:shd w:val="clear" w:color="auto" w:fill="FFFFFF"/>
          <w:lang w:eastAsia="ar-SA"/>
        </w:rPr>
        <w:t>Санитарно-защитные зоны и санитарная классификация предприятий</w:t>
      </w:r>
      <w:r w:rsidR="00516D30" w:rsidRPr="006A14D1">
        <w:rPr>
          <w:sz w:val="24"/>
          <w:szCs w:val="24"/>
          <w:shd w:val="clear" w:color="auto" w:fill="FFFFFF"/>
          <w:lang w:eastAsia="ar-SA"/>
        </w:rPr>
        <w:t>, </w:t>
      </w:r>
      <w:r w:rsidR="00516D30" w:rsidRPr="006A14D1">
        <w:rPr>
          <w:bCs/>
          <w:sz w:val="24"/>
          <w:szCs w:val="24"/>
          <w:shd w:val="clear" w:color="auto" w:fill="FFFFFF"/>
          <w:lang w:eastAsia="ar-SA"/>
        </w:rPr>
        <w:t>сооружений</w:t>
      </w:r>
      <w:r w:rsidR="00516D30" w:rsidRPr="006A14D1">
        <w:rPr>
          <w:sz w:val="24"/>
          <w:szCs w:val="24"/>
          <w:shd w:val="clear" w:color="auto" w:fill="FFFFFF"/>
          <w:lang w:eastAsia="ar-SA"/>
        </w:rPr>
        <w:t> и иных объектов»</w:t>
      </w:r>
      <w:r w:rsidR="007103FE" w:rsidRPr="006A14D1">
        <w:rPr>
          <w:sz w:val="24"/>
          <w:szCs w:val="24"/>
          <w:shd w:val="clear" w:color="auto" w:fill="FFFFFF"/>
          <w:lang w:eastAsia="ar-SA"/>
        </w:rPr>
        <w:t>;</w:t>
      </w:r>
    </w:p>
    <w:p w14:paraId="270AA9CA" w14:textId="2F1EEEE0" w:rsidR="00F97F44" w:rsidRPr="006A14D1" w:rsidRDefault="007103FE" w:rsidP="009234A6">
      <w:pPr>
        <w:keepLines w:val="0"/>
        <w:shd w:val="clear" w:color="auto" w:fill="FFFFFF"/>
        <w:overflowPunct/>
        <w:autoSpaceDE/>
        <w:autoSpaceDN/>
        <w:adjustRightInd/>
        <w:spacing w:line="240" w:lineRule="auto"/>
        <w:ind w:firstLine="709"/>
        <w:rPr>
          <w:sz w:val="20"/>
          <w:szCs w:val="20"/>
          <w:lang w:eastAsia="ar-SA"/>
        </w:rPr>
      </w:pPr>
      <w:proofErr w:type="gramStart"/>
      <w:r w:rsidRPr="006A14D1">
        <w:rPr>
          <w:sz w:val="24"/>
          <w:szCs w:val="24"/>
        </w:rPr>
        <w:t>о</w:t>
      </w:r>
      <w:r w:rsidR="00F97F44" w:rsidRPr="006A14D1">
        <w:rPr>
          <w:sz w:val="24"/>
          <w:szCs w:val="24"/>
        </w:rPr>
        <w:t>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w:t>
      </w:r>
      <w:r w:rsidR="00516D30" w:rsidRPr="006A14D1">
        <w:rPr>
          <w:sz w:val="24"/>
          <w:szCs w:val="24"/>
        </w:rPr>
        <w:t>е</w:t>
      </w:r>
      <w:r w:rsidR="00F97F44" w:rsidRPr="006A14D1">
        <w:rPr>
          <w:sz w:val="24"/>
          <w:szCs w:val="24"/>
        </w:rPr>
        <w:t xml:space="preserve">нной застройщиком, техническим заказчиком, лицом, ответственным за эксплуатацию здания, сооружения, или региональным оператором проектной документации </w:t>
      </w:r>
      <w:r w:rsidR="00F97F44" w:rsidRPr="006A14D1">
        <w:rPr>
          <w:sz w:val="24"/>
          <w:szCs w:val="24"/>
        </w:rPr>
        <w:lastRenderedPageBreak/>
        <w:t>после внесения в нее соответствующих изменений в порядке, установленном уполномоченным Правительством РФ, федеральным органом исполнительной власти.</w:t>
      </w:r>
      <w:proofErr w:type="gramEnd"/>
    </w:p>
    <w:p w14:paraId="5F206773" w14:textId="67929CBE" w:rsidR="00F97F44" w:rsidRPr="006A14D1" w:rsidRDefault="00516D30" w:rsidP="009234A6">
      <w:pPr>
        <w:keepLines w:val="0"/>
        <w:shd w:val="clear" w:color="auto" w:fill="FFFFFF"/>
        <w:overflowPunct/>
        <w:autoSpaceDE/>
        <w:autoSpaceDN/>
        <w:adjustRightInd/>
        <w:spacing w:line="240" w:lineRule="auto"/>
        <w:ind w:firstLine="709"/>
        <w:rPr>
          <w:sz w:val="20"/>
          <w:szCs w:val="20"/>
          <w:lang w:eastAsia="ar-SA"/>
        </w:rPr>
      </w:pPr>
      <w:r w:rsidRPr="006A14D1">
        <w:rPr>
          <w:sz w:val="24"/>
          <w:szCs w:val="24"/>
        </w:rPr>
        <w:t>7</w:t>
      </w:r>
      <w:r w:rsidR="00F97F44" w:rsidRPr="006A14D1">
        <w:rPr>
          <w:sz w:val="24"/>
          <w:szCs w:val="24"/>
        </w:rPr>
        <w:t>.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792D8209" w14:textId="77777777" w:rsidR="00F97F44" w:rsidRPr="006A14D1" w:rsidRDefault="00F97F44" w:rsidP="009234A6">
      <w:pPr>
        <w:keepLines w:val="0"/>
        <w:overflowPunct/>
        <w:autoSpaceDE/>
        <w:autoSpaceDN/>
        <w:adjustRightInd/>
        <w:spacing w:line="240" w:lineRule="auto"/>
        <w:ind w:firstLine="709"/>
        <w:rPr>
          <w:sz w:val="20"/>
          <w:szCs w:val="20"/>
          <w:lang w:eastAsia="ar-SA"/>
        </w:rPr>
      </w:pPr>
      <w:r w:rsidRPr="006A14D1">
        <w:rPr>
          <w:sz w:val="24"/>
          <w:szCs w:val="24"/>
        </w:rPr>
        <w:t xml:space="preserve">1) </w:t>
      </w:r>
      <w:r w:rsidRPr="006A14D1">
        <w:rPr>
          <w:rFonts w:eastAsia="Calibri"/>
          <w:sz w:val="24"/>
          <w:szCs w:val="24"/>
          <w:lang w:eastAsia="en-US"/>
        </w:rPr>
        <w:t xml:space="preserve">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6A14D1">
        <w:rPr>
          <w:rFonts w:eastAsia="Calibri"/>
          <w:sz w:val="24"/>
          <w:szCs w:val="24"/>
          <w:lang w:eastAsia="en-US"/>
        </w:rPr>
        <w:t>ГрК</w:t>
      </w:r>
      <w:proofErr w:type="spellEnd"/>
      <w:r w:rsidRPr="006A14D1">
        <w:rPr>
          <w:rFonts w:eastAsia="Calibri"/>
          <w:sz w:val="24"/>
          <w:szCs w:val="24"/>
          <w:lang w:eastAsia="en-US"/>
        </w:rPr>
        <w:t xml:space="preserve"> РФ. </w:t>
      </w:r>
    </w:p>
    <w:p w14:paraId="61E29C9D" w14:textId="77777777" w:rsidR="00F97F44" w:rsidRPr="006A14D1" w:rsidRDefault="00F97F44" w:rsidP="00F97F44">
      <w:pPr>
        <w:keepLines w:val="0"/>
        <w:shd w:val="clear" w:color="auto" w:fill="FFFFFF"/>
        <w:overflowPunct/>
        <w:autoSpaceDE/>
        <w:autoSpaceDN/>
        <w:adjustRightInd/>
        <w:spacing w:line="240" w:lineRule="auto"/>
        <w:rPr>
          <w:sz w:val="20"/>
          <w:szCs w:val="20"/>
          <w:lang w:eastAsia="ar-SA"/>
        </w:rPr>
      </w:pPr>
      <w:r w:rsidRPr="006A14D1">
        <w:rPr>
          <w:sz w:val="24"/>
          <w:szCs w:val="24"/>
          <w:shd w:val="clear" w:color="auto" w:fill="FFFFFF"/>
        </w:rPr>
        <w:t xml:space="preserve">2) факт наличия </w:t>
      </w:r>
      <w:r w:rsidRPr="006A14D1">
        <w:rPr>
          <w:sz w:val="24"/>
          <w:szCs w:val="24"/>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6A14D1">
        <w:rPr>
          <w:sz w:val="24"/>
          <w:szCs w:val="24"/>
          <w:shd w:val="clear" w:color="auto" w:fill="FFFFFF"/>
        </w:rPr>
        <w:t xml:space="preserve"> должны подтверждаться </w:t>
      </w:r>
      <w:r w:rsidRPr="006A14D1">
        <w:rPr>
          <w:sz w:val="24"/>
          <w:szCs w:val="24"/>
        </w:rPr>
        <w:t xml:space="preserve">заключением аккредитованных экспертов. </w:t>
      </w:r>
    </w:p>
    <w:p w14:paraId="1956B7C4" w14:textId="77777777" w:rsidR="00DF5127" w:rsidRPr="00A7476A" w:rsidRDefault="00DF5127" w:rsidP="003030E3">
      <w:pPr>
        <w:spacing w:line="240" w:lineRule="auto"/>
        <w:ind w:firstLine="709"/>
      </w:pPr>
    </w:p>
    <w:p w14:paraId="2ED49D44" w14:textId="35CEF88D" w:rsidR="00DF5127" w:rsidRPr="00A7476A" w:rsidRDefault="00DB333D" w:rsidP="00632456">
      <w:pPr>
        <w:pStyle w:val="7"/>
        <w:ind w:firstLine="0"/>
      </w:pPr>
      <w:bookmarkStart w:id="69" w:name="_Toc252392617"/>
      <w:bookmarkStart w:id="70" w:name="_Toc418946905"/>
      <w:bookmarkStart w:id="71" w:name="_Toc26211546"/>
      <w:bookmarkStart w:id="72" w:name="_Toc158661483"/>
      <w:r w:rsidRPr="00A7476A">
        <w:t xml:space="preserve">Статья </w:t>
      </w:r>
      <w:r w:rsidR="00A42090">
        <w:t>40</w:t>
      </w:r>
      <w:r w:rsidR="00DF5127" w:rsidRPr="00A7476A">
        <w:t>. Землепользование и застройка на территориях зон инженерной инфраструктуры</w:t>
      </w:r>
      <w:bookmarkEnd w:id="69"/>
      <w:bookmarkEnd w:id="70"/>
      <w:bookmarkEnd w:id="71"/>
      <w:bookmarkEnd w:id="72"/>
    </w:p>
    <w:p w14:paraId="2DA202FC" w14:textId="77777777" w:rsidR="00DF5127" w:rsidRPr="00A7476A" w:rsidRDefault="00DF5127" w:rsidP="003030E3">
      <w:pPr>
        <w:pStyle w:val="ad"/>
        <w:ind w:firstLine="709"/>
        <w:jc w:val="both"/>
        <w:rPr>
          <w:rFonts w:ascii="Times New Roman" w:hAnsi="Times New Roman"/>
        </w:rPr>
      </w:pPr>
    </w:p>
    <w:p w14:paraId="3B5949C0" w14:textId="77777777" w:rsidR="00DF5127" w:rsidRPr="00A7476A" w:rsidRDefault="00DF5127" w:rsidP="003030E3">
      <w:pPr>
        <w:spacing w:line="240" w:lineRule="auto"/>
        <w:ind w:firstLine="709"/>
        <w:rPr>
          <w:sz w:val="24"/>
          <w:szCs w:val="24"/>
        </w:rPr>
      </w:pPr>
      <w:r w:rsidRPr="00A7476A">
        <w:rPr>
          <w:sz w:val="24"/>
          <w:szCs w:val="24"/>
        </w:rPr>
        <w:t xml:space="preserve">1. 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объектов и территорий, необходимых для их технического обслуживания. </w:t>
      </w:r>
    </w:p>
    <w:p w14:paraId="6B6F1A2C" w14:textId="77777777" w:rsidR="00DF5127" w:rsidRPr="00A7476A" w:rsidRDefault="00DF5127" w:rsidP="003030E3">
      <w:pPr>
        <w:spacing w:line="240" w:lineRule="auto"/>
        <w:ind w:firstLine="709"/>
        <w:rPr>
          <w:sz w:val="24"/>
          <w:szCs w:val="24"/>
        </w:rPr>
      </w:pPr>
      <w:r w:rsidRPr="00A7476A">
        <w:rPr>
          <w:sz w:val="24"/>
          <w:szCs w:val="24"/>
        </w:rPr>
        <w:t xml:space="preserve">2. Размещение на территории зоны инженерной инфраструктуры объектов жилого, общественно-делового назначения, объектов образования, объектов здравоохранения не допускается. </w:t>
      </w:r>
    </w:p>
    <w:p w14:paraId="204BF882" w14:textId="5CF96601" w:rsidR="00DF5127" w:rsidRPr="00A7476A" w:rsidRDefault="00DF5127" w:rsidP="003030E3">
      <w:pPr>
        <w:spacing w:line="240" w:lineRule="auto"/>
        <w:ind w:firstLine="709"/>
        <w:rPr>
          <w:sz w:val="24"/>
          <w:szCs w:val="24"/>
        </w:rPr>
      </w:pPr>
      <w:r w:rsidRPr="00A7476A">
        <w:rPr>
          <w:sz w:val="24"/>
          <w:szCs w:val="24"/>
        </w:rPr>
        <w:t xml:space="preserve">3. Проектирование и строительство инженерных коммуникаций осуществляется в соответствии с генеральным планом </w:t>
      </w:r>
      <w:proofErr w:type="spellStart"/>
      <w:r w:rsidR="008602EE">
        <w:rPr>
          <w:sz w:val="24"/>
          <w:szCs w:val="24"/>
        </w:rPr>
        <w:t>Геймановского</w:t>
      </w:r>
      <w:proofErr w:type="spellEnd"/>
      <w:r w:rsidRPr="00A7476A">
        <w:rPr>
          <w:sz w:val="24"/>
          <w:szCs w:val="24"/>
        </w:rPr>
        <w:t xml:space="preserve"> сельского поселения, схемой территориального планирования </w:t>
      </w:r>
      <w:r w:rsidR="008545CA">
        <w:rPr>
          <w:sz w:val="24"/>
          <w:szCs w:val="24"/>
        </w:rPr>
        <w:t>Тбилисского</w:t>
      </w:r>
      <w:r w:rsidR="001F6499" w:rsidRPr="00A7476A">
        <w:rPr>
          <w:sz w:val="24"/>
          <w:szCs w:val="24"/>
        </w:rPr>
        <w:t xml:space="preserve"> </w:t>
      </w:r>
      <w:r w:rsidRPr="00A7476A">
        <w:rPr>
          <w:sz w:val="24"/>
          <w:szCs w:val="24"/>
        </w:rPr>
        <w:t xml:space="preserve">района, схемой территориального планирования </w:t>
      </w:r>
      <w:r w:rsidR="001F6499" w:rsidRPr="00A7476A">
        <w:rPr>
          <w:sz w:val="24"/>
          <w:szCs w:val="24"/>
        </w:rPr>
        <w:t>Краснодарского края</w:t>
      </w:r>
      <w:r w:rsidRPr="00A7476A">
        <w:rPr>
          <w:sz w:val="24"/>
          <w:szCs w:val="24"/>
        </w:rPr>
        <w:t>, схемами территориального планирования Российской Федерации, техническими регламентами.</w:t>
      </w:r>
    </w:p>
    <w:p w14:paraId="1D8943B5" w14:textId="77777777" w:rsidR="00DF5127" w:rsidRPr="00A7476A" w:rsidRDefault="00DF5127" w:rsidP="003030E3">
      <w:pPr>
        <w:spacing w:line="240" w:lineRule="auto"/>
        <w:ind w:firstLine="709"/>
        <w:rPr>
          <w:sz w:val="24"/>
          <w:szCs w:val="24"/>
        </w:rPr>
      </w:pPr>
      <w:r w:rsidRPr="00A7476A">
        <w:rPr>
          <w:sz w:val="24"/>
          <w:szCs w:val="24"/>
        </w:rPr>
        <w:t>4.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14:paraId="35F73E3D" w14:textId="4409742D" w:rsidR="00DF5127" w:rsidRPr="00A7476A" w:rsidRDefault="00DF5127" w:rsidP="003030E3">
      <w:pPr>
        <w:spacing w:line="240" w:lineRule="auto"/>
        <w:ind w:firstLine="709"/>
        <w:rPr>
          <w:sz w:val="24"/>
          <w:szCs w:val="24"/>
        </w:rPr>
      </w:pPr>
      <w:r w:rsidRPr="00A7476A">
        <w:rPr>
          <w:sz w:val="24"/>
          <w:szCs w:val="24"/>
        </w:rPr>
        <w:t xml:space="preserve">5. Владельцы коммуникаций обязаны иметь достоверную и полную документацию по принадлежащим им сетям и сооружениям и в установленные сроки передавать в структурное подразделение или специалисту Администрации </w:t>
      </w:r>
      <w:r w:rsidR="00A72442">
        <w:rPr>
          <w:sz w:val="24"/>
          <w:szCs w:val="24"/>
        </w:rPr>
        <w:t xml:space="preserve">муниципального </w:t>
      </w:r>
      <w:r w:rsidRPr="00A7476A">
        <w:rPr>
          <w:sz w:val="24"/>
          <w:szCs w:val="24"/>
        </w:rPr>
        <w:t>района, уполномоченному в области архитектуры и градостроительства (исполнительная съемка).</w:t>
      </w:r>
    </w:p>
    <w:p w14:paraId="691B6893" w14:textId="77777777" w:rsidR="009B4429" w:rsidRPr="00A7476A" w:rsidRDefault="009B4429" w:rsidP="009B4429">
      <w:bookmarkStart w:id="73" w:name="_Toc252392618"/>
      <w:bookmarkStart w:id="74" w:name="_Toc493933064"/>
      <w:bookmarkStart w:id="75" w:name="_Toc26211547"/>
    </w:p>
    <w:p w14:paraId="5B87B501" w14:textId="17A3AE94" w:rsidR="00DF5127" w:rsidRPr="00A7476A" w:rsidRDefault="00DB333D" w:rsidP="00632456">
      <w:pPr>
        <w:pStyle w:val="7"/>
        <w:ind w:firstLine="0"/>
      </w:pPr>
      <w:bookmarkStart w:id="76" w:name="_Toc158661484"/>
      <w:r w:rsidRPr="00A7476A">
        <w:t>Статья 4</w:t>
      </w:r>
      <w:r w:rsidR="00A42090">
        <w:t>1</w:t>
      </w:r>
      <w:r w:rsidR="00DF5127" w:rsidRPr="00A7476A">
        <w:t>. Землепользование и застройка зон транспортной инфраструктуры</w:t>
      </w:r>
      <w:bookmarkEnd w:id="73"/>
      <w:bookmarkEnd w:id="74"/>
      <w:bookmarkEnd w:id="75"/>
      <w:bookmarkEnd w:id="76"/>
    </w:p>
    <w:p w14:paraId="0037CCE5" w14:textId="77777777" w:rsidR="00DF5127" w:rsidRPr="00A7476A" w:rsidRDefault="00DF5127" w:rsidP="003030E3">
      <w:pPr>
        <w:spacing w:line="240" w:lineRule="auto"/>
        <w:ind w:firstLine="709"/>
      </w:pPr>
    </w:p>
    <w:p w14:paraId="77BC2562" w14:textId="77777777" w:rsidR="00DF5127" w:rsidRPr="00A7476A" w:rsidRDefault="00DF5127" w:rsidP="003030E3">
      <w:pPr>
        <w:spacing w:line="240" w:lineRule="auto"/>
        <w:ind w:firstLine="709"/>
        <w:rPr>
          <w:sz w:val="24"/>
          <w:szCs w:val="24"/>
        </w:rPr>
      </w:pPr>
      <w:r w:rsidRPr="00A7476A">
        <w:rPr>
          <w:sz w:val="24"/>
          <w:szCs w:val="24"/>
        </w:rPr>
        <w:t xml:space="preserve">1. </w:t>
      </w:r>
      <w:proofErr w:type="gramStart"/>
      <w:r w:rsidRPr="00A7476A">
        <w:rPr>
          <w:sz w:val="24"/>
          <w:szCs w:val="24"/>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roofErr w:type="gramEnd"/>
    </w:p>
    <w:p w14:paraId="07F329A7" w14:textId="77777777" w:rsidR="00DF5127" w:rsidRPr="00A7476A" w:rsidRDefault="00DF5127" w:rsidP="003030E3">
      <w:pPr>
        <w:spacing w:line="240" w:lineRule="auto"/>
        <w:ind w:firstLine="709"/>
        <w:rPr>
          <w:sz w:val="24"/>
          <w:szCs w:val="24"/>
        </w:rPr>
      </w:pPr>
      <w:r w:rsidRPr="00A7476A">
        <w:rPr>
          <w:sz w:val="24"/>
          <w:szCs w:val="24"/>
        </w:rPr>
        <w:t>2. Размещение на территории зоны транспортной инфраструктуры объектов жилого и учебно-образовательного назначения не допускается.</w:t>
      </w:r>
    </w:p>
    <w:p w14:paraId="16918FB6" w14:textId="183FE34E" w:rsidR="00DF5127" w:rsidRPr="00A7476A" w:rsidRDefault="00DF5127" w:rsidP="003030E3">
      <w:pPr>
        <w:spacing w:line="240" w:lineRule="auto"/>
        <w:ind w:firstLine="709"/>
        <w:rPr>
          <w:sz w:val="24"/>
          <w:szCs w:val="24"/>
        </w:rPr>
      </w:pPr>
      <w:r w:rsidRPr="00A7476A">
        <w:rPr>
          <w:sz w:val="24"/>
          <w:szCs w:val="24"/>
        </w:rPr>
        <w:lastRenderedPageBreak/>
        <w:t xml:space="preserve">3. Проектирование и строительство объектов транспортной инфраструктуры осуществляется в соответствии </w:t>
      </w:r>
      <w:r w:rsidR="001F6499" w:rsidRPr="00A7476A">
        <w:rPr>
          <w:sz w:val="24"/>
          <w:szCs w:val="24"/>
        </w:rPr>
        <w:t xml:space="preserve">с генеральным планом </w:t>
      </w:r>
      <w:proofErr w:type="spellStart"/>
      <w:r w:rsidR="008602EE">
        <w:rPr>
          <w:sz w:val="24"/>
          <w:szCs w:val="24"/>
        </w:rPr>
        <w:t>Геймановского</w:t>
      </w:r>
      <w:proofErr w:type="spellEnd"/>
      <w:r w:rsidR="001F6499" w:rsidRPr="00A7476A">
        <w:rPr>
          <w:sz w:val="24"/>
          <w:szCs w:val="24"/>
        </w:rPr>
        <w:t xml:space="preserve"> сельского поселения, схемой территориального планирования </w:t>
      </w:r>
      <w:r w:rsidR="008545CA">
        <w:rPr>
          <w:sz w:val="24"/>
          <w:szCs w:val="24"/>
        </w:rPr>
        <w:t>Тбилисского</w:t>
      </w:r>
      <w:r w:rsidR="001F6499" w:rsidRPr="00A7476A">
        <w:rPr>
          <w:sz w:val="24"/>
          <w:szCs w:val="24"/>
        </w:rPr>
        <w:t xml:space="preserve"> района, схемой территориального планирования Краснодарского края, схемами территориального планирования Российской Федерации, техническими регламентами.</w:t>
      </w:r>
    </w:p>
    <w:p w14:paraId="6942FAC1" w14:textId="77777777" w:rsidR="00DF5127" w:rsidRPr="00A7476A" w:rsidRDefault="00DF5127" w:rsidP="003030E3">
      <w:pPr>
        <w:spacing w:line="240" w:lineRule="auto"/>
        <w:ind w:firstLine="709"/>
      </w:pPr>
    </w:p>
    <w:p w14:paraId="499A9C73" w14:textId="6196A3DA" w:rsidR="00DF5127" w:rsidRPr="00A7476A" w:rsidRDefault="00DF5127" w:rsidP="00A72442">
      <w:pPr>
        <w:pStyle w:val="7"/>
        <w:ind w:firstLine="0"/>
      </w:pPr>
      <w:bookmarkStart w:id="77" w:name="_Toc26211548"/>
      <w:bookmarkStart w:id="78" w:name="_Toc158661485"/>
      <w:r w:rsidRPr="00A7476A">
        <w:t xml:space="preserve">Статья </w:t>
      </w:r>
      <w:r w:rsidR="00DB333D" w:rsidRPr="00A7476A">
        <w:t>4</w:t>
      </w:r>
      <w:r w:rsidR="00A42090">
        <w:t>2</w:t>
      </w:r>
      <w:r w:rsidRPr="00A7476A">
        <w:t>. Землепользование и застройка на территориях рекреационных зон</w:t>
      </w:r>
      <w:bookmarkEnd w:id="62"/>
      <w:bookmarkEnd w:id="77"/>
      <w:bookmarkEnd w:id="78"/>
    </w:p>
    <w:p w14:paraId="4B70B58D" w14:textId="77777777" w:rsidR="00DF5127" w:rsidRPr="00A7476A" w:rsidRDefault="00DF5127" w:rsidP="003030E3">
      <w:pPr>
        <w:spacing w:line="240" w:lineRule="auto"/>
        <w:ind w:firstLine="709"/>
      </w:pPr>
    </w:p>
    <w:p w14:paraId="3DF1D0E4" w14:textId="77777777" w:rsidR="00DF5127" w:rsidRPr="00A7476A" w:rsidRDefault="00DF5127" w:rsidP="003030E3">
      <w:pPr>
        <w:spacing w:line="240" w:lineRule="auto"/>
        <w:ind w:firstLine="709"/>
        <w:rPr>
          <w:sz w:val="24"/>
          <w:szCs w:val="24"/>
        </w:rPr>
      </w:pPr>
      <w:r w:rsidRPr="00A7476A">
        <w:rPr>
          <w:sz w:val="24"/>
          <w:szCs w:val="24"/>
        </w:rPr>
        <w:t xml:space="preserve">1. </w:t>
      </w:r>
      <w:r w:rsidR="008C7948" w:rsidRPr="00A7476A">
        <w:rPr>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00E79F89" w14:textId="77777777" w:rsidR="00DF5127" w:rsidRPr="00A7476A" w:rsidRDefault="00DF5127" w:rsidP="003030E3">
      <w:pPr>
        <w:spacing w:line="240" w:lineRule="auto"/>
        <w:ind w:firstLine="709"/>
        <w:rPr>
          <w:sz w:val="24"/>
          <w:szCs w:val="24"/>
        </w:rPr>
      </w:pPr>
      <w:r w:rsidRPr="00A7476A">
        <w:rPr>
          <w:sz w:val="24"/>
          <w:szCs w:val="24"/>
        </w:rPr>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14:paraId="50E0030A" w14:textId="77777777" w:rsidR="00DF5127" w:rsidRPr="00A7476A" w:rsidRDefault="00DF5127" w:rsidP="003030E3">
      <w:pPr>
        <w:spacing w:line="240" w:lineRule="auto"/>
        <w:ind w:firstLine="709"/>
        <w:rPr>
          <w:sz w:val="24"/>
          <w:szCs w:val="24"/>
        </w:rPr>
      </w:pPr>
      <w:r w:rsidRPr="00A7476A">
        <w:rPr>
          <w:sz w:val="24"/>
          <w:szCs w:val="24"/>
        </w:rPr>
        <w:t xml:space="preserve">3. Земельные участки в пределах указанных зон у собственников, владельцев, пользователей и арендаторов не изымаются и используются ими с </w:t>
      </w:r>
      <w:proofErr w:type="gramStart"/>
      <w:r w:rsidRPr="00A7476A">
        <w:rPr>
          <w:sz w:val="24"/>
          <w:szCs w:val="24"/>
        </w:rPr>
        <w:t>соблюдением</w:t>
      </w:r>
      <w:proofErr w:type="gramEnd"/>
      <w:r w:rsidRPr="00A7476A">
        <w:rPr>
          <w:sz w:val="24"/>
          <w:szCs w:val="24"/>
        </w:rPr>
        <w:t xml:space="preserve"> установленного для этих земельных участков особого правового режима.</w:t>
      </w:r>
    </w:p>
    <w:p w14:paraId="3CE18049" w14:textId="77777777" w:rsidR="00DF5127" w:rsidRPr="00A7476A" w:rsidRDefault="00DF5127" w:rsidP="003030E3">
      <w:pPr>
        <w:spacing w:line="240" w:lineRule="auto"/>
        <w:ind w:firstLine="709"/>
      </w:pPr>
    </w:p>
    <w:p w14:paraId="320333CE" w14:textId="21E26C46" w:rsidR="00DF5127" w:rsidRPr="00A7476A" w:rsidRDefault="00DF5127" w:rsidP="00A72442">
      <w:pPr>
        <w:pStyle w:val="7"/>
        <w:ind w:firstLine="0"/>
      </w:pPr>
      <w:bookmarkStart w:id="79" w:name="_Toc26211549"/>
      <w:bookmarkStart w:id="80" w:name="_Toc158661486"/>
      <w:r w:rsidRPr="00A7476A">
        <w:t>Статья</w:t>
      </w:r>
      <w:r w:rsidR="00DB333D" w:rsidRPr="00A7476A">
        <w:t xml:space="preserve"> 4</w:t>
      </w:r>
      <w:r w:rsidR="00A42090">
        <w:t>3</w:t>
      </w:r>
      <w:r w:rsidRPr="00A7476A">
        <w:t>. Землепользование и застройка на территориях зон сельскохозяйственного использования</w:t>
      </w:r>
      <w:bookmarkEnd w:id="63"/>
      <w:bookmarkEnd w:id="64"/>
      <w:bookmarkEnd w:id="79"/>
      <w:bookmarkEnd w:id="80"/>
    </w:p>
    <w:p w14:paraId="3FE74405" w14:textId="77777777" w:rsidR="00DF5127" w:rsidRPr="00A7476A" w:rsidRDefault="00DF5127" w:rsidP="003030E3">
      <w:pPr>
        <w:spacing w:line="240" w:lineRule="auto"/>
        <w:ind w:firstLine="709"/>
      </w:pPr>
    </w:p>
    <w:p w14:paraId="26295A05" w14:textId="77777777" w:rsidR="00DF5127" w:rsidRPr="00A7476A" w:rsidRDefault="00DF5127" w:rsidP="003030E3">
      <w:pPr>
        <w:pStyle w:val="s1"/>
        <w:shd w:val="clear" w:color="auto" w:fill="FFFFFF"/>
        <w:spacing w:before="0" w:beforeAutospacing="0" w:after="0" w:afterAutospacing="0"/>
        <w:ind w:firstLine="709"/>
        <w:jc w:val="both"/>
      </w:pPr>
      <w:r w:rsidRPr="00A7476A">
        <w:t>1. В состав зон сельскохозяйственного использования могут включаться:</w:t>
      </w:r>
    </w:p>
    <w:p w14:paraId="1B6F425E" w14:textId="77777777" w:rsidR="00DF5127" w:rsidRPr="00A7476A" w:rsidRDefault="00DF5127" w:rsidP="003030E3">
      <w:pPr>
        <w:pStyle w:val="s1"/>
        <w:shd w:val="clear" w:color="auto" w:fill="FFFFFF"/>
        <w:spacing w:before="0" w:beforeAutospacing="0" w:after="0" w:afterAutospacing="0"/>
        <w:ind w:firstLine="709"/>
        <w:jc w:val="both"/>
      </w:pPr>
      <w:proofErr w:type="gramStart"/>
      <w:r w:rsidRPr="00A7476A">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14:paraId="1651CDBE" w14:textId="77777777" w:rsidR="00DF5127" w:rsidRPr="00A7476A" w:rsidRDefault="00DF5127" w:rsidP="003030E3">
      <w:pPr>
        <w:pStyle w:val="s1"/>
        <w:shd w:val="clear" w:color="auto" w:fill="FFFFFF"/>
        <w:spacing w:before="0" w:beforeAutospacing="0" w:after="0" w:afterAutospacing="0"/>
        <w:ind w:firstLine="709"/>
        <w:jc w:val="both"/>
      </w:pPr>
      <w:proofErr w:type="gramStart"/>
      <w:r w:rsidRPr="00A7476A">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roofErr w:type="gramEnd"/>
    </w:p>
    <w:p w14:paraId="5B4EB156" w14:textId="77777777" w:rsidR="00DF5127" w:rsidRPr="00A7476A" w:rsidRDefault="00DF5127" w:rsidP="003030E3">
      <w:pPr>
        <w:spacing w:line="240" w:lineRule="auto"/>
        <w:ind w:firstLine="709"/>
        <w:rPr>
          <w:sz w:val="24"/>
          <w:szCs w:val="24"/>
        </w:rPr>
      </w:pPr>
      <w:r w:rsidRPr="00A7476A">
        <w:rPr>
          <w:sz w:val="24"/>
          <w:szCs w:val="24"/>
        </w:rPr>
        <w:t>2.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14:paraId="74F61CBC" w14:textId="77777777" w:rsidR="009B4429" w:rsidRPr="00A7476A" w:rsidRDefault="009B4429" w:rsidP="009B4429">
      <w:bookmarkStart w:id="81" w:name="_Toc317513492"/>
      <w:bookmarkStart w:id="82" w:name="_Toc26211550"/>
    </w:p>
    <w:p w14:paraId="20B9591A" w14:textId="60A0CE7B" w:rsidR="00DF5127" w:rsidRPr="00A7476A" w:rsidRDefault="00DF5127" w:rsidP="00A72442">
      <w:pPr>
        <w:pStyle w:val="7"/>
        <w:ind w:firstLine="0"/>
      </w:pPr>
      <w:bookmarkStart w:id="83" w:name="_Toc158661487"/>
      <w:r w:rsidRPr="00A7476A">
        <w:t xml:space="preserve">Статья </w:t>
      </w:r>
      <w:r w:rsidR="00DB333D" w:rsidRPr="00A7476A">
        <w:t>4</w:t>
      </w:r>
      <w:r w:rsidR="00A42090">
        <w:t>4</w:t>
      </w:r>
      <w:r w:rsidRPr="00A7476A">
        <w:t>. Землепользование и застройка зон территорий специального назначения</w:t>
      </w:r>
      <w:bookmarkEnd w:id="81"/>
      <w:bookmarkEnd w:id="82"/>
      <w:bookmarkEnd w:id="83"/>
    </w:p>
    <w:p w14:paraId="019BF737" w14:textId="77777777" w:rsidR="00DF5127" w:rsidRPr="00A7476A" w:rsidRDefault="00DF5127" w:rsidP="003030E3">
      <w:pPr>
        <w:spacing w:line="240" w:lineRule="auto"/>
        <w:ind w:firstLine="709"/>
        <w:rPr>
          <w:highlight w:val="yellow"/>
        </w:rPr>
      </w:pPr>
    </w:p>
    <w:p w14:paraId="5767B85E" w14:textId="77777777" w:rsidR="00DF5127" w:rsidRPr="00A7476A" w:rsidRDefault="00DF5127" w:rsidP="003030E3">
      <w:pPr>
        <w:spacing w:line="240" w:lineRule="auto"/>
        <w:ind w:firstLine="709"/>
        <w:rPr>
          <w:sz w:val="24"/>
          <w:szCs w:val="24"/>
        </w:rPr>
      </w:pPr>
      <w:r w:rsidRPr="00A7476A">
        <w:rPr>
          <w:sz w:val="24"/>
          <w:szCs w:val="24"/>
        </w:rPr>
        <w:t xml:space="preserve">1. </w:t>
      </w:r>
      <w:r w:rsidR="004E7A12" w:rsidRPr="00A7476A">
        <w:rPr>
          <w:sz w:val="24"/>
          <w:szCs w:val="24"/>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4118E19D" w14:textId="77777777" w:rsidR="00DF5127" w:rsidRPr="00A7476A" w:rsidRDefault="00DF5127" w:rsidP="003030E3">
      <w:pPr>
        <w:spacing w:line="240" w:lineRule="auto"/>
        <w:ind w:firstLine="709"/>
        <w:rPr>
          <w:sz w:val="24"/>
          <w:szCs w:val="24"/>
        </w:rPr>
      </w:pPr>
      <w:r w:rsidRPr="00A7476A">
        <w:rPr>
          <w:sz w:val="24"/>
          <w:szCs w:val="24"/>
        </w:rPr>
        <w:t>2.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14:paraId="729425D0" w14:textId="77777777" w:rsidR="0083556D" w:rsidRDefault="0083556D" w:rsidP="003030E3">
      <w:pPr>
        <w:spacing w:line="240" w:lineRule="auto"/>
        <w:ind w:firstLine="709"/>
        <w:rPr>
          <w:sz w:val="24"/>
          <w:szCs w:val="24"/>
        </w:rPr>
      </w:pPr>
    </w:p>
    <w:p w14:paraId="3CCBCD10" w14:textId="77777777" w:rsidR="006A14D1" w:rsidRPr="00A7476A" w:rsidRDefault="006A14D1" w:rsidP="003030E3">
      <w:pPr>
        <w:spacing w:line="240" w:lineRule="auto"/>
        <w:ind w:firstLine="709"/>
        <w:rPr>
          <w:sz w:val="24"/>
          <w:szCs w:val="24"/>
        </w:rPr>
      </w:pPr>
    </w:p>
    <w:p w14:paraId="387B9E57" w14:textId="2B7214E2" w:rsidR="00DF5127" w:rsidRPr="00A7476A" w:rsidRDefault="00DF5127" w:rsidP="00A72442">
      <w:pPr>
        <w:pStyle w:val="7"/>
        <w:ind w:firstLine="0"/>
      </w:pPr>
      <w:bookmarkStart w:id="84" w:name="_Toc252392616"/>
      <w:bookmarkStart w:id="85" w:name="_Toc418946904"/>
      <w:bookmarkStart w:id="86" w:name="_Toc520735112"/>
      <w:bookmarkStart w:id="87" w:name="_Toc524795992"/>
      <w:bookmarkStart w:id="88" w:name="_Toc26211551"/>
      <w:bookmarkStart w:id="89" w:name="_Toc158661488"/>
      <w:r w:rsidRPr="00A7476A">
        <w:lastRenderedPageBreak/>
        <w:t xml:space="preserve">Статья </w:t>
      </w:r>
      <w:r w:rsidR="00DB333D" w:rsidRPr="00A7476A">
        <w:t>4</w:t>
      </w:r>
      <w:r w:rsidR="00A42090">
        <w:t>5</w:t>
      </w:r>
      <w:r w:rsidRPr="00A7476A">
        <w:t xml:space="preserve">. Землепользование и застройка на территориях производственных </w:t>
      </w:r>
      <w:bookmarkEnd w:id="84"/>
      <w:bookmarkEnd w:id="85"/>
      <w:r w:rsidRPr="00A7476A">
        <w:t>зон</w:t>
      </w:r>
      <w:bookmarkEnd w:id="86"/>
      <w:bookmarkEnd w:id="87"/>
      <w:bookmarkEnd w:id="88"/>
      <w:bookmarkEnd w:id="89"/>
    </w:p>
    <w:p w14:paraId="79763A28" w14:textId="77777777" w:rsidR="00DF5127" w:rsidRPr="00A7476A" w:rsidRDefault="00DF5127" w:rsidP="003030E3">
      <w:pPr>
        <w:spacing w:line="240" w:lineRule="auto"/>
        <w:ind w:firstLine="709"/>
      </w:pPr>
    </w:p>
    <w:p w14:paraId="47A20678" w14:textId="0B8AD514" w:rsidR="00DF5127" w:rsidRPr="009F2843" w:rsidRDefault="00DF5127" w:rsidP="009F2843">
      <w:pPr>
        <w:pStyle w:val="ac"/>
        <w:numPr>
          <w:ilvl w:val="0"/>
          <w:numId w:val="47"/>
        </w:numPr>
        <w:spacing w:line="240" w:lineRule="auto"/>
        <w:ind w:left="0" w:firstLine="709"/>
        <w:rPr>
          <w:sz w:val="24"/>
          <w:szCs w:val="24"/>
        </w:rPr>
      </w:pPr>
      <w:r w:rsidRPr="009F2843">
        <w:rPr>
          <w:sz w:val="24"/>
          <w:szCs w:val="24"/>
        </w:rPr>
        <w:t>Производственные зоны предназначены для размещения промышленных, коммунально-складских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14:paraId="4E46C1EF" w14:textId="52D5A012" w:rsidR="009F2843" w:rsidRPr="009F2843" w:rsidRDefault="009F2843" w:rsidP="009F2843">
      <w:pPr>
        <w:pStyle w:val="ac"/>
        <w:numPr>
          <w:ilvl w:val="0"/>
          <w:numId w:val="47"/>
        </w:numPr>
        <w:spacing w:line="240" w:lineRule="auto"/>
        <w:ind w:left="0" w:firstLine="709"/>
        <w:rPr>
          <w:sz w:val="24"/>
          <w:szCs w:val="24"/>
        </w:rPr>
      </w:pPr>
      <w:proofErr w:type="gramStart"/>
      <w:r w:rsidRPr="009F2843">
        <w:rPr>
          <w:sz w:val="24"/>
          <w:szCs w:val="24"/>
        </w:rPr>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w:t>
      </w:r>
      <w:proofErr w:type="gramEnd"/>
      <w:r w:rsidRPr="009F2843">
        <w:rPr>
          <w:sz w:val="24"/>
          <w:szCs w:val="24"/>
        </w:rPr>
        <w:t>,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2DDEFFD6" w14:textId="5FA6CFF6" w:rsidR="00DF5127" w:rsidRPr="00A7476A" w:rsidRDefault="009F2843" w:rsidP="003030E3">
      <w:pPr>
        <w:spacing w:line="240" w:lineRule="auto"/>
        <w:ind w:firstLine="709"/>
        <w:rPr>
          <w:sz w:val="24"/>
          <w:szCs w:val="24"/>
        </w:rPr>
      </w:pPr>
      <w:r>
        <w:rPr>
          <w:sz w:val="24"/>
          <w:szCs w:val="24"/>
        </w:rPr>
        <w:t>3</w:t>
      </w:r>
      <w:r w:rsidR="00DF5127" w:rsidRPr="00A7476A">
        <w:rPr>
          <w:sz w:val="24"/>
          <w:szCs w:val="24"/>
        </w:rPr>
        <w:t xml:space="preserve">. </w:t>
      </w:r>
      <w:proofErr w:type="gramStart"/>
      <w:r w:rsidR="00A72442" w:rsidRPr="00A72442">
        <w:rPr>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r w:rsidR="00DF5127" w:rsidRPr="00A7476A">
        <w:rPr>
          <w:sz w:val="24"/>
          <w:szCs w:val="24"/>
        </w:rPr>
        <w:t>.</w:t>
      </w:r>
      <w:proofErr w:type="gramEnd"/>
    </w:p>
    <w:p w14:paraId="5F099134" w14:textId="0F955F5E" w:rsidR="00DF5127" w:rsidRPr="00A7476A" w:rsidRDefault="009F2843" w:rsidP="003030E3">
      <w:pPr>
        <w:spacing w:line="240" w:lineRule="auto"/>
        <w:ind w:firstLine="709"/>
        <w:rPr>
          <w:sz w:val="24"/>
          <w:szCs w:val="24"/>
        </w:rPr>
      </w:pPr>
      <w:r>
        <w:rPr>
          <w:sz w:val="24"/>
          <w:szCs w:val="24"/>
        </w:rPr>
        <w:t>4</w:t>
      </w:r>
      <w:r w:rsidR="00DF5127" w:rsidRPr="00A7476A">
        <w:rPr>
          <w:sz w:val="24"/>
          <w:szCs w:val="24"/>
        </w:rPr>
        <w:t>. Строительство промышленных предприятий, имеющих вредные выбросы, может быть разрешено только на территориях производственных зон.</w:t>
      </w:r>
    </w:p>
    <w:p w14:paraId="0D145747" w14:textId="18597D4C" w:rsidR="00DF5127" w:rsidRDefault="009F2843" w:rsidP="003030E3">
      <w:pPr>
        <w:spacing w:line="240" w:lineRule="auto"/>
        <w:ind w:firstLine="709"/>
        <w:rPr>
          <w:sz w:val="24"/>
          <w:szCs w:val="24"/>
        </w:rPr>
      </w:pPr>
      <w:r>
        <w:rPr>
          <w:sz w:val="24"/>
          <w:szCs w:val="24"/>
        </w:rPr>
        <w:t>5</w:t>
      </w:r>
      <w:r w:rsidR="00DF5127" w:rsidRPr="00A7476A">
        <w:rPr>
          <w:sz w:val="24"/>
          <w:szCs w:val="24"/>
        </w:rPr>
        <w:t>.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14:paraId="791FB9A7" w14:textId="45111184" w:rsidR="00576497" w:rsidRDefault="00576497" w:rsidP="00576497">
      <w:pPr>
        <w:spacing w:line="240" w:lineRule="auto"/>
        <w:ind w:firstLine="709"/>
        <w:rPr>
          <w:sz w:val="24"/>
          <w:szCs w:val="24"/>
        </w:rPr>
      </w:pPr>
      <w:r>
        <w:rPr>
          <w:sz w:val="24"/>
          <w:szCs w:val="24"/>
        </w:rPr>
        <w:t xml:space="preserve">6. Класс опасности </w:t>
      </w:r>
      <w:r w:rsidR="00904D8F">
        <w:rPr>
          <w:sz w:val="24"/>
          <w:szCs w:val="24"/>
        </w:rPr>
        <w:t xml:space="preserve">производственных объектов </w:t>
      </w:r>
      <w:r>
        <w:rPr>
          <w:sz w:val="24"/>
          <w:szCs w:val="24"/>
        </w:rPr>
        <w:t xml:space="preserve">в настоящих правилах определён </w:t>
      </w:r>
      <w:proofErr w:type="gramStart"/>
      <w:r>
        <w:rPr>
          <w:sz w:val="24"/>
          <w:szCs w:val="24"/>
        </w:rPr>
        <w:t>согласно п</w:t>
      </w:r>
      <w:r w:rsidRPr="00BB1ABA">
        <w:rPr>
          <w:sz w:val="24"/>
          <w:szCs w:val="24"/>
        </w:rPr>
        <w:t>остановлени</w:t>
      </w:r>
      <w:r>
        <w:rPr>
          <w:sz w:val="24"/>
          <w:szCs w:val="24"/>
        </w:rPr>
        <w:t>я</w:t>
      </w:r>
      <w:proofErr w:type="gramEnd"/>
      <w:r w:rsidRPr="00BB1ABA">
        <w:rPr>
          <w:sz w:val="24"/>
          <w:szCs w:val="24"/>
        </w:rPr>
        <w:t xml:space="preserve"> Главного государственного санитарного врача РФ от 25 сентября 2007 г. </w:t>
      </w:r>
      <w:r>
        <w:rPr>
          <w:sz w:val="24"/>
          <w:szCs w:val="24"/>
        </w:rPr>
        <w:t>№</w:t>
      </w:r>
      <w:r w:rsidRPr="00BB1ABA">
        <w:rPr>
          <w:sz w:val="24"/>
          <w:szCs w:val="24"/>
        </w:rPr>
        <w:t xml:space="preserve">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r>
        <w:rPr>
          <w:sz w:val="24"/>
          <w:szCs w:val="24"/>
        </w:rPr>
        <w:t>.</w:t>
      </w:r>
    </w:p>
    <w:p w14:paraId="22BD8565" w14:textId="5BB3455D" w:rsidR="000F2B50" w:rsidRDefault="000F2B50" w:rsidP="00576497">
      <w:pPr>
        <w:spacing w:line="240" w:lineRule="auto"/>
        <w:ind w:firstLine="709"/>
        <w:rPr>
          <w:sz w:val="24"/>
          <w:szCs w:val="24"/>
        </w:rPr>
      </w:pPr>
    </w:p>
    <w:p w14:paraId="4256BE93" w14:textId="0BBB7618" w:rsidR="000F2B50" w:rsidRPr="00A7476A" w:rsidRDefault="000F2B50" w:rsidP="000F2B50">
      <w:pPr>
        <w:pStyle w:val="7"/>
        <w:ind w:firstLine="0"/>
      </w:pPr>
      <w:bookmarkStart w:id="90" w:name="_Toc158661489"/>
      <w:r w:rsidRPr="00A7476A">
        <w:t>Статья 4</w:t>
      </w:r>
      <w:r w:rsidR="00A42090">
        <w:t>6</w:t>
      </w:r>
      <w:r w:rsidRPr="00A7476A">
        <w:t xml:space="preserve">. Землепользование и застройка на территориях </w:t>
      </w:r>
      <w:r>
        <w:t>иных</w:t>
      </w:r>
      <w:r w:rsidRPr="00A7476A">
        <w:t xml:space="preserve"> зон</w:t>
      </w:r>
      <w:bookmarkEnd w:id="90"/>
    </w:p>
    <w:p w14:paraId="14D9D928" w14:textId="77777777" w:rsidR="000F2B50" w:rsidRPr="00A7476A" w:rsidRDefault="000F2B50" w:rsidP="000F2B50">
      <w:pPr>
        <w:spacing w:line="240" w:lineRule="auto"/>
        <w:ind w:firstLine="709"/>
      </w:pPr>
    </w:p>
    <w:p w14:paraId="0778DA2E" w14:textId="0E7744B7" w:rsidR="000F2B50" w:rsidRDefault="000F2B50" w:rsidP="00576497">
      <w:pPr>
        <w:spacing w:line="240" w:lineRule="auto"/>
        <w:ind w:firstLine="709"/>
        <w:rPr>
          <w:color w:val="000000"/>
          <w:sz w:val="24"/>
          <w:szCs w:val="24"/>
          <w:shd w:val="clear" w:color="auto" w:fill="FFFFFF"/>
        </w:rPr>
      </w:pPr>
      <w:r>
        <w:rPr>
          <w:sz w:val="24"/>
          <w:szCs w:val="24"/>
        </w:rPr>
        <w:t xml:space="preserve">Иные зоны </w:t>
      </w:r>
      <w:r w:rsidRPr="000F2B50">
        <w:rPr>
          <w:color w:val="000000"/>
          <w:sz w:val="24"/>
          <w:szCs w:val="24"/>
          <w:shd w:val="clear" w:color="auto" w:fill="FFFFFF"/>
        </w:rPr>
        <w:t>выделяются с учетом функциональных зон и особенностей использования земельных участков и объектов капитального строительства</w:t>
      </w:r>
      <w:r w:rsidR="00BE2B61">
        <w:rPr>
          <w:color w:val="000000"/>
          <w:sz w:val="24"/>
          <w:szCs w:val="24"/>
          <w:shd w:val="clear" w:color="auto" w:fill="FFFFFF"/>
        </w:rPr>
        <w:t xml:space="preserve"> на определённой территории.</w:t>
      </w:r>
    </w:p>
    <w:p w14:paraId="0C44A0FD" w14:textId="1CA77449" w:rsidR="000F2B50" w:rsidRDefault="00BE2B61" w:rsidP="00576497">
      <w:pPr>
        <w:spacing w:line="240" w:lineRule="auto"/>
        <w:ind w:firstLine="709"/>
        <w:rPr>
          <w:sz w:val="24"/>
          <w:szCs w:val="24"/>
        </w:rPr>
      </w:pPr>
      <w:r>
        <w:rPr>
          <w:color w:val="000000"/>
          <w:sz w:val="24"/>
          <w:szCs w:val="24"/>
          <w:shd w:val="clear" w:color="auto" w:fill="FFFFFF"/>
        </w:rPr>
        <w:t>В границах данных зон должны соблюдаться установленные п</w:t>
      </w:r>
      <w:r w:rsidRPr="00BE2B61">
        <w:rPr>
          <w:color w:val="000000"/>
          <w:sz w:val="24"/>
          <w:szCs w:val="24"/>
          <w:shd w:val="clear" w:color="auto" w:fill="FFFFFF"/>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color w:val="000000"/>
          <w:sz w:val="24"/>
          <w:szCs w:val="24"/>
          <w:shd w:val="clear" w:color="auto" w:fill="FFFFFF"/>
        </w:rPr>
        <w:t xml:space="preserve">, а также </w:t>
      </w:r>
      <w:r w:rsidR="00904D8F">
        <w:rPr>
          <w:color w:val="000000"/>
          <w:sz w:val="24"/>
          <w:szCs w:val="24"/>
          <w:shd w:val="clear" w:color="auto" w:fill="FFFFFF"/>
        </w:rPr>
        <w:t>иные параметры,</w:t>
      </w:r>
      <w:r>
        <w:rPr>
          <w:color w:val="000000"/>
          <w:sz w:val="24"/>
          <w:szCs w:val="24"/>
          <w:shd w:val="clear" w:color="auto" w:fill="FFFFFF"/>
        </w:rPr>
        <w:t xml:space="preserve"> установленные настоящими Правилами и действующим законодательством Российской Федерации.</w:t>
      </w:r>
    </w:p>
    <w:p w14:paraId="6064FB09" w14:textId="77777777" w:rsidR="00DF5127" w:rsidRPr="00A7476A" w:rsidRDefault="00DF5127" w:rsidP="003030E3">
      <w:pPr>
        <w:spacing w:line="240" w:lineRule="auto"/>
        <w:ind w:firstLine="709"/>
      </w:pPr>
    </w:p>
    <w:p w14:paraId="1CFF639C" w14:textId="535E2392" w:rsidR="00FD5746" w:rsidRDefault="00FD5746" w:rsidP="0081010E">
      <w:pPr>
        <w:pStyle w:val="7"/>
        <w:ind w:firstLine="0"/>
      </w:pPr>
      <w:bookmarkStart w:id="91" w:name="_Toc158661490"/>
      <w:r w:rsidRPr="00A7476A">
        <w:t>Статья 4</w:t>
      </w:r>
      <w:r w:rsidR="00A42090">
        <w:t>7</w:t>
      </w:r>
      <w:r w:rsidRPr="00A7476A">
        <w:t xml:space="preserve">. Землепользование и застройка </w:t>
      </w:r>
      <w:r w:rsidR="00894ACF" w:rsidRPr="00A7476A">
        <w:t>в границах комплексного развития территории</w:t>
      </w:r>
      <w:bookmarkEnd w:id="91"/>
    </w:p>
    <w:p w14:paraId="26E83C21" w14:textId="77777777" w:rsidR="004164DA" w:rsidRPr="004164DA" w:rsidRDefault="004164DA" w:rsidP="004164DA"/>
    <w:p w14:paraId="6D9217B0" w14:textId="77777777" w:rsidR="009A628E" w:rsidRDefault="009A628E" w:rsidP="009A628E">
      <w:pPr>
        <w:pStyle w:val="1fe"/>
        <w:numPr>
          <w:ilvl w:val="0"/>
          <w:numId w:val="48"/>
        </w:numPr>
        <w:tabs>
          <w:tab w:val="left" w:pos="1142"/>
        </w:tabs>
        <w:ind w:left="0" w:firstLine="709"/>
        <w:jc w:val="both"/>
        <w:rPr>
          <w:sz w:val="24"/>
          <w:szCs w:val="24"/>
        </w:rPr>
      </w:pPr>
      <w:bookmarkStart w:id="92" w:name="_Hlk117080149"/>
      <w:r w:rsidRPr="000316B0">
        <w:rPr>
          <w:color w:val="000000"/>
          <w:sz w:val="24"/>
          <w:szCs w:val="24"/>
          <w:lang w:bidi="ru-RU"/>
        </w:rPr>
        <w:t xml:space="preserve">Комплексное развитие территории - совокупность мероприятий, выполняемых в </w:t>
      </w:r>
      <w:r w:rsidRPr="000316B0">
        <w:rPr>
          <w:color w:val="000000"/>
          <w:sz w:val="24"/>
          <w:szCs w:val="24"/>
          <w:lang w:bidi="ru-RU"/>
        </w:rPr>
        <w:lastRenderedPageBreak/>
        <w:t>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18A39A06" w14:textId="77777777" w:rsidR="009A628E" w:rsidRDefault="009A628E" w:rsidP="009A628E">
      <w:pPr>
        <w:pStyle w:val="1fe"/>
        <w:numPr>
          <w:ilvl w:val="0"/>
          <w:numId w:val="48"/>
        </w:numPr>
        <w:tabs>
          <w:tab w:val="left" w:pos="1142"/>
        </w:tabs>
        <w:jc w:val="both"/>
        <w:rPr>
          <w:color w:val="000000"/>
          <w:sz w:val="24"/>
          <w:szCs w:val="24"/>
          <w:lang w:bidi="ru-RU"/>
        </w:rPr>
      </w:pPr>
      <w:r w:rsidRPr="000316B0">
        <w:rPr>
          <w:color w:val="000000"/>
          <w:sz w:val="24"/>
          <w:szCs w:val="24"/>
          <w:lang w:bidi="ru-RU"/>
        </w:rPr>
        <w:t>Вопросы, связанные с комплексным</w:t>
      </w:r>
      <w:r w:rsidRPr="000316B0">
        <w:rPr>
          <w:color w:val="000000"/>
          <w:sz w:val="24"/>
          <w:szCs w:val="24"/>
          <w:lang w:bidi="ru-RU"/>
        </w:rPr>
        <w:tab/>
        <w:t>развитием территории, регулируются главой</w:t>
      </w:r>
    </w:p>
    <w:p w14:paraId="57589EFC" w14:textId="77777777" w:rsidR="009A628E" w:rsidRDefault="009A628E" w:rsidP="009A628E">
      <w:pPr>
        <w:pStyle w:val="1fe"/>
        <w:tabs>
          <w:tab w:val="left" w:pos="1142"/>
        </w:tabs>
        <w:ind w:firstLine="0"/>
        <w:jc w:val="both"/>
        <w:rPr>
          <w:color w:val="000000"/>
          <w:sz w:val="24"/>
          <w:szCs w:val="24"/>
          <w:lang w:bidi="ru-RU"/>
        </w:rPr>
      </w:pPr>
      <w:r w:rsidRPr="000316B0">
        <w:rPr>
          <w:color w:val="000000"/>
          <w:sz w:val="24"/>
          <w:szCs w:val="24"/>
          <w:lang w:bidi="ru-RU"/>
        </w:rPr>
        <w:t>10 Градостроительного кодекса Российской Федерации.</w:t>
      </w:r>
    </w:p>
    <w:p w14:paraId="7DD81C55" w14:textId="77777777" w:rsidR="009A628E" w:rsidRPr="000316B0" w:rsidRDefault="009A628E" w:rsidP="009A628E">
      <w:pPr>
        <w:pStyle w:val="1fe"/>
        <w:numPr>
          <w:ilvl w:val="0"/>
          <w:numId w:val="48"/>
        </w:numPr>
        <w:tabs>
          <w:tab w:val="left" w:pos="1142"/>
        </w:tabs>
        <w:ind w:left="0" w:firstLine="709"/>
        <w:jc w:val="both"/>
        <w:rPr>
          <w:sz w:val="24"/>
          <w:szCs w:val="24"/>
        </w:rPr>
      </w:pPr>
      <w:proofErr w:type="gramStart"/>
      <w:r w:rsidRPr="000316B0">
        <w:rPr>
          <w:color w:val="000000"/>
          <w:sz w:val="24"/>
          <w:szCs w:val="24"/>
          <w:lang w:bidi="ru-RU"/>
        </w:rPr>
        <w:t>Порядок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недвижимости регулируется приказом департамента по архитектуре и градостроительству Краснодарского края от 1 декабря 2021 г. № 315 «Об утверждении Порядка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w:t>
      </w:r>
      <w:proofErr w:type="gramEnd"/>
      <w:r w:rsidRPr="000316B0">
        <w:rPr>
          <w:color w:val="000000"/>
          <w:sz w:val="24"/>
          <w:szCs w:val="24"/>
          <w:lang w:bidi="ru-RU"/>
        </w:rPr>
        <w:t xml:space="preserve"> земельных участков и (или) расположенных на них объектов недвижимого имущества».</w:t>
      </w:r>
    </w:p>
    <w:p w14:paraId="66C3F392" w14:textId="77777777" w:rsidR="009A628E" w:rsidRPr="000316B0" w:rsidRDefault="009A628E" w:rsidP="009A628E">
      <w:pPr>
        <w:pStyle w:val="1fe"/>
        <w:numPr>
          <w:ilvl w:val="0"/>
          <w:numId w:val="48"/>
        </w:numPr>
        <w:tabs>
          <w:tab w:val="left" w:pos="709"/>
          <w:tab w:val="left" w:pos="1134"/>
          <w:tab w:val="left" w:pos="5462"/>
          <w:tab w:val="left" w:pos="7339"/>
        </w:tabs>
        <w:ind w:left="0" w:firstLine="709"/>
        <w:jc w:val="both"/>
        <w:rPr>
          <w:sz w:val="24"/>
          <w:szCs w:val="24"/>
        </w:rPr>
      </w:pPr>
      <w:r w:rsidRPr="000316B0">
        <w:rPr>
          <w:color w:val="000000"/>
          <w:sz w:val="24"/>
          <w:szCs w:val="24"/>
          <w:lang w:bidi="ru-RU"/>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w:t>
      </w:r>
      <w:proofErr w:type="gramStart"/>
      <w:r w:rsidRPr="000316B0">
        <w:rPr>
          <w:color w:val="000000"/>
          <w:sz w:val="24"/>
          <w:szCs w:val="24"/>
          <w:lang w:bidi="ru-RU"/>
        </w:rPr>
        <w:t>предусматривается</w:t>
      </w:r>
      <w:r>
        <w:rPr>
          <w:color w:val="000000"/>
          <w:sz w:val="24"/>
          <w:szCs w:val="24"/>
          <w:lang w:bidi="ru-RU"/>
        </w:rPr>
        <w:t xml:space="preserve"> </w:t>
      </w:r>
      <w:r w:rsidRPr="000316B0">
        <w:rPr>
          <w:color w:val="000000"/>
          <w:sz w:val="24"/>
          <w:szCs w:val="24"/>
          <w:lang w:bidi="ru-RU"/>
        </w:rPr>
        <w:t>осуществление деятельности по комплексному развитию принимаются</w:t>
      </w:r>
      <w:proofErr w:type="gramEnd"/>
      <w:r w:rsidRPr="000316B0">
        <w:rPr>
          <w:color w:val="000000"/>
          <w:sz w:val="24"/>
          <w:szCs w:val="24"/>
          <w:lang w:bidi="ru-RU"/>
        </w:rPr>
        <w:t xml:space="preserve"> согласно МНГП и требованиям действующего законодательства.</w:t>
      </w:r>
    </w:p>
    <w:p w14:paraId="06640A46" w14:textId="77777777" w:rsidR="009A628E" w:rsidRDefault="009A628E" w:rsidP="009A628E">
      <w:pPr>
        <w:pStyle w:val="1fe"/>
        <w:numPr>
          <w:ilvl w:val="0"/>
          <w:numId w:val="48"/>
        </w:numPr>
        <w:tabs>
          <w:tab w:val="left" w:pos="1142"/>
        </w:tabs>
        <w:ind w:left="0" w:firstLine="709"/>
        <w:jc w:val="both"/>
      </w:pPr>
      <w:r w:rsidRPr="000316B0">
        <w:rPr>
          <w:color w:val="000000"/>
          <w:sz w:val="24"/>
          <w:szCs w:val="24"/>
          <w:lang w:bidi="ru-RU"/>
        </w:rPr>
        <w:t>Предельные параметры в границах территорий, на которых предусматривается комплексное развитие территории, могут устанавливаться документацией по планировке территории в соответствии с заключенным договором о комплексном развитии территории при соблюдении требований МНГП и действующего законодательства</w:t>
      </w:r>
      <w:r>
        <w:rPr>
          <w:color w:val="000000"/>
          <w:lang w:bidi="ru-RU"/>
        </w:rPr>
        <w:t>.</w:t>
      </w:r>
    </w:p>
    <w:p w14:paraId="46EAD7ED" w14:textId="77777777" w:rsidR="009A628E" w:rsidRPr="00A7476A" w:rsidRDefault="009A628E" w:rsidP="009A628E">
      <w:pPr>
        <w:spacing w:line="240" w:lineRule="auto"/>
        <w:ind w:firstLine="709"/>
        <w:rPr>
          <w:sz w:val="24"/>
          <w:szCs w:val="24"/>
        </w:rPr>
      </w:pPr>
      <w:r w:rsidRPr="00A7476A">
        <w:rPr>
          <w:sz w:val="24"/>
          <w:szCs w:val="24"/>
        </w:rPr>
        <w:t>До момента принятия указанных выше решений земельные участки, попадающие в границы комплексного развития территории, используются по фактическому виду разрешенного использования.</w:t>
      </w:r>
    </w:p>
    <w:p w14:paraId="3A6A774A" w14:textId="77777777" w:rsidR="009A628E" w:rsidRPr="00A7476A" w:rsidRDefault="009A628E" w:rsidP="009A628E">
      <w:pPr>
        <w:spacing w:line="240" w:lineRule="auto"/>
        <w:ind w:firstLine="709"/>
        <w:rPr>
          <w:i/>
          <w:sz w:val="24"/>
          <w:szCs w:val="24"/>
        </w:rPr>
      </w:pPr>
      <w:r w:rsidRPr="00A7476A">
        <w:rPr>
          <w:i/>
          <w:sz w:val="24"/>
          <w:szCs w:val="24"/>
        </w:rPr>
        <w:t>При подготовке документации по планировки территории параметры разрешенного использования земельных участков и иных объектов недвижимости в различных территориальных зонах должны приниматься в соответствии со ст.</w:t>
      </w:r>
      <w:r w:rsidRPr="006A14D1">
        <w:rPr>
          <w:i/>
          <w:sz w:val="24"/>
          <w:szCs w:val="24"/>
        </w:rPr>
        <w:t>47</w:t>
      </w:r>
      <w:r w:rsidRPr="00A7476A">
        <w:rPr>
          <w:i/>
          <w:sz w:val="24"/>
          <w:szCs w:val="24"/>
        </w:rPr>
        <w:t xml:space="preserve"> настоящих Правил.</w:t>
      </w:r>
    </w:p>
    <w:p w14:paraId="216F23B5" w14:textId="77777777" w:rsidR="009A628E" w:rsidRDefault="009A628E" w:rsidP="009A628E">
      <w:pPr>
        <w:spacing w:line="240" w:lineRule="auto"/>
        <w:ind w:firstLine="709"/>
        <w:rPr>
          <w:i/>
          <w:sz w:val="24"/>
          <w:szCs w:val="24"/>
        </w:rPr>
      </w:pPr>
      <w:r w:rsidRPr="00A7476A">
        <w:rPr>
          <w:i/>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Pr>
          <w:i/>
          <w:sz w:val="24"/>
          <w:szCs w:val="24"/>
        </w:rPr>
        <w:t>приведены</w:t>
      </w:r>
      <w:r w:rsidRPr="00A7476A">
        <w:rPr>
          <w:i/>
          <w:sz w:val="24"/>
          <w:szCs w:val="24"/>
        </w:rPr>
        <w:t xml:space="preserve"> в ст.</w:t>
      </w:r>
      <w:r>
        <w:rPr>
          <w:i/>
          <w:sz w:val="24"/>
          <w:szCs w:val="24"/>
        </w:rPr>
        <w:t xml:space="preserve"> </w:t>
      </w:r>
      <w:r w:rsidRPr="006A14D1">
        <w:rPr>
          <w:i/>
          <w:sz w:val="24"/>
          <w:szCs w:val="24"/>
        </w:rPr>
        <w:t>52</w:t>
      </w:r>
      <w:r w:rsidRPr="00A7476A">
        <w:rPr>
          <w:i/>
          <w:sz w:val="24"/>
          <w:szCs w:val="24"/>
        </w:rPr>
        <w:t xml:space="preserve"> настоящих Правил.</w:t>
      </w:r>
    </w:p>
    <w:bookmarkEnd w:id="92"/>
    <w:p w14:paraId="00F13A3E" w14:textId="77777777" w:rsidR="00894ACF" w:rsidRPr="00A7476A" w:rsidRDefault="00894ACF" w:rsidP="00894ACF">
      <w:pPr>
        <w:rPr>
          <w:strike/>
        </w:rPr>
      </w:pPr>
    </w:p>
    <w:p w14:paraId="41541C23" w14:textId="656B2AE0" w:rsidR="00DA2BC4" w:rsidRDefault="00DA2BC4" w:rsidP="004164DA">
      <w:pPr>
        <w:pStyle w:val="7"/>
        <w:ind w:firstLine="0"/>
      </w:pPr>
      <w:bookmarkStart w:id="93" w:name="_Toc158661491"/>
      <w:r w:rsidRPr="00A7476A">
        <w:t xml:space="preserve">Статья </w:t>
      </w:r>
      <w:r w:rsidR="004326C1" w:rsidRPr="00A7476A">
        <w:t>4</w:t>
      </w:r>
      <w:r w:rsidR="00A42090">
        <w:t>8</w:t>
      </w:r>
      <w:r w:rsidRPr="00A7476A">
        <w:t>. Виды разрешенного использования земельных участков и объектов капитального строительства в различных территориальных зонах</w:t>
      </w:r>
      <w:bookmarkEnd w:id="93"/>
    </w:p>
    <w:p w14:paraId="5917F54F" w14:textId="77777777" w:rsidR="004164DA" w:rsidRPr="004164DA" w:rsidRDefault="004164DA" w:rsidP="004164DA"/>
    <w:p w14:paraId="52C84CB9" w14:textId="77777777" w:rsidR="00E47253" w:rsidRDefault="00E47253" w:rsidP="00922486">
      <w:pPr>
        <w:pStyle w:val="affffff0"/>
        <w:ind w:right="-1" w:firstLine="709"/>
        <w:jc w:val="both"/>
        <w:rPr>
          <w:rFonts w:ascii="Times New Roman" w:hAnsi="Times New Roman" w:cs="Times New Roman"/>
        </w:rPr>
      </w:pPr>
      <w:r w:rsidRPr="00A7476A">
        <w:rPr>
          <w:rFonts w:ascii="Times New Roman" w:hAnsi="Times New Roman" w:cs="Times New Roman"/>
        </w:rPr>
        <w:t>Примечание: В квадратных скобках</w:t>
      </w:r>
      <w:proofErr w:type="gramStart"/>
      <w:r w:rsidRPr="00A7476A">
        <w:rPr>
          <w:rFonts w:ascii="Times New Roman" w:hAnsi="Times New Roman" w:cs="Times New Roman"/>
        </w:rPr>
        <w:t xml:space="preserve"> [__] </w:t>
      </w:r>
      <w:proofErr w:type="gramEnd"/>
      <w:r w:rsidRPr="00A7476A">
        <w:rPr>
          <w:rFonts w:ascii="Times New Roman" w:hAnsi="Times New Roman" w:cs="Times New Roman"/>
        </w:rPr>
        <w:t xml:space="preserve">указан код (числовое обозначение) вида разрешенного использования земельного участка. </w:t>
      </w:r>
    </w:p>
    <w:p w14:paraId="4FFB328C" w14:textId="6811A35C" w:rsidR="009203ED" w:rsidRPr="006A14D1" w:rsidRDefault="006A14D1" w:rsidP="006A14D1">
      <w:pPr>
        <w:spacing w:line="240" w:lineRule="auto"/>
        <w:rPr>
          <w:sz w:val="24"/>
          <w:szCs w:val="24"/>
        </w:rPr>
      </w:pPr>
      <w:r w:rsidRPr="006A14D1">
        <w:rPr>
          <w:sz w:val="24"/>
          <w:szCs w:val="24"/>
        </w:rPr>
        <w:t>Неотъемлемой</w:t>
      </w:r>
      <w:r w:rsidR="009203ED" w:rsidRPr="006A14D1">
        <w:rPr>
          <w:sz w:val="24"/>
          <w:szCs w:val="24"/>
        </w:rPr>
        <w:t xml:space="preserve"> частью требований, установленными градостроительными рег</w:t>
      </w:r>
      <w:r>
        <w:rPr>
          <w:sz w:val="24"/>
          <w:szCs w:val="24"/>
        </w:rPr>
        <w:t>ламентами</w:t>
      </w:r>
      <w:r w:rsidR="009203ED" w:rsidRPr="006A14D1">
        <w:rPr>
          <w:sz w:val="24"/>
          <w:szCs w:val="24"/>
        </w:rPr>
        <w:t xml:space="preserve"> в ст. 48, являются требов</w:t>
      </w:r>
      <w:r w:rsidRPr="006A14D1">
        <w:rPr>
          <w:sz w:val="24"/>
          <w:szCs w:val="24"/>
        </w:rPr>
        <w:t>ани</w:t>
      </w:r>
      <w:r w:rsidR="00DE3B6F">
        <w:rPr>
          <w:sz w:val="24"/>
          <w:szCs w:val="24"/>
        </w:rPr>
        <w:t>я</w:t>
      </w:r>
      <w:r w:rsidR="009203ED" w:rsidRPr="006A14D1">
        <w:rPr>
          <w:sz w:val="24"/>
          <w:szCs w:val="24"/>
        </w:rPr>
        <w:t>, содержащ</w:t>
      </w:r>
      <w:r w:rsidRPr="006A14D1">
        <w:rPr>
          <w:sz w:val="24"/>
          <w:szCs w:val="24"/>
        </w:rPr>
        <w:t>и</w:t>
      </w:r>
      <w:r w:rsidR="00455DC6">
        <w:rPr>
          <w:sz w:val="24"/>
          <w:szCs w:val="24"/>
        </w:rPr>
        <w:t>еся в ст. 38, 39, 52</w:t>
      </w:r>
      <w:r w:rsidR="009203ED" w:rsidRPr="006A14D1">
        <w:rPr>
          <w:sz w:val="24"/>
          <w:szCs w:val="24"/>
        </w:rPr>
        <w:t xml:space="preserve"> настоящи</w:t>
      </w:r>
      <w:r w:rsidRPr="006A14D1">
        <w:rPr>
          <w:sz w:val="24"/>
          <w:szCs w:val="24"/>
        </w:rPr>
        <w:t>х</w:t>
      </w:r>
      <w:r w:rsidR="009203ED" w:rsidRPr="006A14D1">
        <w:rPr>
          <w:sz w:val="24"/>
          <w:szCs w:val="24"/>
        </w:rPr>
        <w:t xml:space="preserve"> правил</w:t>
      </w:r>
      <w:r w:rsidRPr="006A14D1">
        <w:rPr>
          <w:sz w:val="24"/>
          <w:szCs w:val="24"/>
        </w:rPr>
        <w:t>.</w:t>
      </w:r>
    </w:p>
    <w:p w14:paraId="43D5B959" w14:textId="6A50B832" w:rsidR="00A552A7" w:rsidRDefault="00E47253" w:rsidP="00A552A7">
      <w:pPr>
        <w:spacing w:line="240" w:lineRule="auto"/>
        <w:rPr>
          <w:sz w:val="24"/>
          <w:szCs w:val="24"/>
        </w:rPr>
      </w:pPr>
      <w:r w:rsidRPr="00A7476A">
        <w:rPr>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w:t>
      </w:r>
      <w:proofErr w:type="gramStart"/>
      <w:r w:rsidRPr="00A7476A">
        <w:rPr>
          <w:sz w:val="24"/>
          <w:szCs w:val="24"/>
        </w:rPr>
        <w:t>П</w:t>
      </w:r>
      <w:proofErr w:type="gramEnd"/>
      <w:r w:rsidRPr="00A7476A">
        <w:rPr>
          <w:sz w:val="24"/>
          <w:szCs w:val="24"/>
        </w:rPr>
        <w:t>/0412 "Об утверждении классификатора видов разрешенного использования земельных участков").</w:t>
      </w:r>
    </w:p>
    <w:p w14:paraId="35B7546B" w14:textId="552E692F" w:rsidR="00A552A7" w:rsidRDefault="00A552A7" w:rsidP="00A552A7">
      <w:pPr>
        <w:spacing w:line="240" w:lineRule="auto"/>
        <w:rPr>
          <w:sz w:val="24"/>
          <w:szCs w:val="24"/>
        </w:rPr>
      </w:pPr>
    </w:p>
    <w:p w14:paraId="70860185" w14:textId="5FF5362A" w:rsidR="00A552A7" w:rsidRDefault="00A552A7" w:rsidP="00A552A7">
      <w:pPr>
        <w:spacing w:line="240" w:lineRule="auto"/>
        <w:rPr>
          <w:sz w:val="24"/>
          <w:szCs w:val="24"/>
        </w:rPr>
      </w:pPr>
    </w:p>
    <w:p w14:paraId="5975D002" w14:textId="77777777" w:rsidR="00D534B1" w:rsidRDefault="00D534B1" w:rsidP="00A552A7">
      <w:pPr>
        <w:spacing w:line="240" w:lineRule="auto"/>
        <w:rPr>
          <w:sz w:val="24"/>
          <w:szCs w:val="24"/>
        </w:rPr>
      </w:pPr>
    </w:p>
    <w:p w14:paraId="6242F1BF" w14:textId="7975FB57" w:rsidR="00CF4816" w:rsidRPr="00A7476A" w:rsidRDefault="00CF4816" w:rsidP="004164DA">
      <w:pPr>
        <w:keepLines w:val="0"/>
        <w:overflowPunct/>
        <w:autoSpaceDE/>
        <w:autoSpaceDN/>
        <w:adjustRightInd/>
        <w:spacing w:line="240" w:lineRule="auto"/>
        <w:ind w:firstLine="0"/>
        <w:jc w:val="center"/>
        <w:outlineLvl w:val="0"/>
        <w:rPr>
          <w:rFonts w:eastAsia="SimSun"/>
          <w:bCs/>
          <w:sz w:val="24"/>
          <w:szCs w:val="24"/>
          <w:lang w:eastAsia="zh-CN"/>
        </w:rPr>
      </w:pPr>
      <w:bookmarkStart w:id="94" w:name="_Toc99705615"/>
      <w:bookmarkStart w:id="95" w:name="_Toc158661492"/>
      <w:r w:rsidRPr="00A7476A">
        <w:rPr>
          <w:rFonts w:eastAsia="SimSun"/>
          <w:caps/>
          <w:sz w:val="24"/>
          <w:szCs w:val="24"/>
          <w:lang w:eastAsia="zh-CN"/>
        </w:rPr>
        <w:lastRenderedPageBreak/>
        <w:t>Жилые зоны</w:t>
      </w:r>
      <w:r w:rsidRPr="00A7476A">
        <w:rPr>
          <w:rFonts w:eastAsia="SimSun"/>
          <w:bCs/>
          <w:sz w:val="24"/>
          <w:szCs w:val="24"/>
          <w:lang w:eastAsia="zh-CN"/>
        </w:rPr>
        <w:t>:</w:t>
      </w:r>
      <w:bookmarkEnd w:id="94"/>
      <w:bookmarkEnd w:id="95"/>
    </w:p>
    <w:p w14:paraId="3C1AB8AD" w14:textId="68EFE016" w:rsidR="00864262" w:rsidRDefault="00864262" w:rsidP="00864262">
      <w:pPr>
        <w:snapToGrid w:val="0"/>
        <w:spacing w:line="240" w:lineRule="auto"/>
        <w:ind w:firstLine="0"/>
        <w:rPr>
          <w:rFonts w:eastAsia="SimSun"/>
          <w:sz w:val="24"/>
          <w:szCs w:val="24"/>
          <w:lang w:eastAsia="zh-CN"/>
        </w:rPr>
      </w:pPr>
      <w:bookmarkStart w:id="96" w:name="_Toc99705616"/>
    </w:p>
    <w:p w14:paraId="034AE8BA" w14:textId="6019A722" w:rsidR="00CF4816" w:rsidRPr="00A7476A" w:rsidRDefault="00864262" w:rsidP="00A12CDC">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97" w:name="_Toc158661493"/>
      <w:r w:rsidRPr="00A7476A">
        <w:rPr>
          <w:rFonts w:eastAsia="SimSun"/>
          <w:sz w:val="24"/>
          <w:szCs w:val="24"/>
          <w:u w:val="single"/>
          <w:lang w:eastAsia="zh-CN"/>
        </w:rPr>
        <w:t>Ж</w:t>
      </w:r>
      <w:bookmarkEnd w:id="96"/>
      <w:bookmarkEnd w:id="97"/>
      <w:r w:rsidR="008602EE">
        <w:rPr>
          <w:rFonts w:eastAsia="SimSun"/>
          <w:sz w:val="24"/>
          <w:szCs w:val="24"/>
          <w:u w:val="single"/>
          <w:lang w:eastAsia="zh-CN"/>
        </w:rPr>
        <w:t>-1Б</w:t>
      </w:r>
      <w:r w:rsidR="00A12CDC">
        <w:rPr>
          <w:rFonts w:eastAsia="SimSun"/>
          <w:sz w:val="24"/>
          <w:szCs w:val="24"/>
          <w:u w:val="single"/>
          <w:lang w:eastAsia="zh-CN"/>
        </w:rPr>
        <w:t>. Зона застройки индивидуальными жилыми домами</w:t>
      </w:r>
    </w:p>
    <w:p w14:paraId="0288E55C" w14:textId="77777777" w:rsidR="00A16988" w:rsidRPr="00A16988" w:rsidRDefault="00A16988" w:rsidP="00895AD2">
      <w:pPr>
        <w:keepLines w:val="0"/>
        <w:widowControl w:val="0"/>
        <w:overflowPunct/>
        <w:autoSpaceDE/>
        <w:autoSpaceDN/>
        <w:adjustRightInd/>
        <w:spacing w:line="240" w:lineRule="auto"/>
        <w:ind w:firstLine="709"/>
        <w:rPr>
          <w:rFonts w:eastAsia="SimSun"/>
          <w:sz w:val="24"/>
          <w:szCs w:val="24"/>
          <w:lang w:eastAsia="zh-CN"/>
        </w:rPr>
      </w:pPr>
    </w:p>
    <w:p w14:paraId="7B99174E" w14:textId="735FFC95" w:rsidR="00CF4816" w:rsidRPr="007F23B1" w:rsidRDefault="00CF4816" w:rsidP="007F23B1">
      <w:pPr>
        <w:ind w:firstLine="0"/>
        <w:jc w:val="center"/>
        <w:rPr>
          <w:rFonts w:eastAsia="SimSun"/>
          <w:sz w:val="24"/>
          <w:szCs w:val="24"/>
        </w:rPr>
      </w:pPr>
      <w:bookmarkStart w:id="98" w:name="_Toc99705617"/>
      <w:bookmarkStart w:id="99" w:name="_Toc111807167"/>
      <w:r w:rsidRPr="007F23B1">
        <w:rPr>
          <w:rFonts w:eastAsia="SimSun"/>
          <w:sz w:val="24"/>
          <w:szCs w:val="24"/>
        </w:rPr>
        <w:t>ОСНОВНЫЕ ВИДЫ И ПАРАМЕТРЫ РАЗРЕШЕННОГО ИСПОЛЬЗОВАНИЯ</w:t>
      </w:r>
      <w:bookmarkEnd w:id="98"/>
      <w:bookmarkEnd w:id="99"/>
    </w:p>
    <w:p w14:paraId="3B1FFA01" w14:textId="77777777" w:rsidR="00CF4816" w:rsidRPr="007F23B1" w:rsidRDefault="00CF4816"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Style w:val="aff4"/>
        <w:tblW w:w="0" w:type="auto"/>
        <w:tblLayout w:type="fixed"/>
        <w:tblLook w:val="01E0" w:firstRow="1" w:lastRow="1" w:firstColumn="1" w:lastColumn="1" w:noHBand="0" w:noVBand="0"/>
      </w:tblPr>
      <w:tblGrid>
        <w:gridCol w:w="2675"/>
        <w:gridCol w:w="3387"/>
        <w:gridCol w:w="3685"/>
      </w:tblGrid>
      <w:tr w:rsidR="008545CA" w:rsidRPr="00A16988" w14:paraId="17559602" w14:textId="77777777" w:rsidTr="00A939EC">
        <w:trPr>
          <w:trHeight w:val="552"/>
        </w:trPr>
        <w:tc>
          <w:tcPr>
            <w:tcW w:w="2675" w:type="dxa"/>
          </w:tcPr>
          <w:p w14:paraId="2C817C70" w14:textId="311A0821" w:rsidR="008545CA" w:rsidRPr="00A16988" w:rsidRDefault="008545CA" w:rsidP="00A16988">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006A23A6" w:rsidRPr="00AB7180">
              <w:rPr>
                <w:sz w:val="27"/>
                <w:szCs w:val="27"/>
                <w:lang w:bidi="ru-RU"/>
              </w:rPr>
              <w:t xml:space="preserve"> </w:t>
            </w:r>
            <w:r w:rsidR="006A23A6" w:rsidRPr="00AB7180">
              <w:rPr>
                <w:b/>
                <w:sz w:val="24"/>
                <w:szCs w:val="24"/>
                <w:lang w:bidi="ru-RU"/>
              </w:rPr>
              <w:t>и объектов капитального строительства</w:t>
            </w:r>
            <w:r w:rsidRPr="00AB7180">
              <w:rPr>
                <w:b/>
                <w:sz w:val="24"/>
                <w:szCs w:val="24"/>
              </w:rPr>
              <w:t>, код</w:t>
            </w:r>
          </w:p>
        </w:tc>
        <w:tc>
          <w:tcPr>
            <w:tcW w:w="3387" w:type="dxa"/>
          </w:tcPr>
          <w:p w14:paraId="7E8FAD8D" w14:textId="11603B01" w:rsidR="008545CA" w:rsidRPr="00A16988" w:rsidRDefault="008545CA" w:rsidP="00A16988">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006A23A6"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685" w:type="dxa"/>
          </w:tcPr>
          <w:p w14:paraId="6901E465" w14:textId="77777777" w:rsidR="008545CA" w:rsidRPr="00A16988" w:rsidRDefault="008545CA" w:rsidP="00A16988">
            <w:pPr>
              <w:keepLines w:val="0"/>
              <w:tabs>
                <w:tab w:val="left" w:pos="2520"/>
              </w:tabs>
              <w:overflowPunct/>
              <w:autoSpaceDE/>
              <w:autoSpaceDN/>
              <w:adjustRightInd/>
              <w:spacing w:line="240" w:lineRule="auto"/>
              <w:ind w:firstLine="0"/>
              <w:jc w:val="center"/>
              <w:rPr>
                <w:b/>
                <w:sz w:val="24"/>
                <w:szCs w:val="24"/>
              </w:rPr>
            </w:pPr>
            <w:r w:rsidRPr="00A16988">
              <w:rPr>
                <w:b/>
                <w:sz w:val="24"/>
                <w:szCs w:val="24"/>
              </w:rPr>
              <w:t xml:space="preserve">Предельные размеры </w:t>
            </w:r>
            <w:proofErr w:type="gramStart"/>
            <w:r w:rsidRPr="00A16988">
              <w:rPr>
                <w:b/>
                <w:sz w:val="24"/>
                <w:szCs w:val="24"/>
              </w:rPr>
              <w:t>земельных</w:t>
            </w:r>
            <w:proofErr w:type="gramEnd"/>
          </w:p>
          <w:p w14:paraId="08A3DF5F" w14:textId="77777777" w:rsidR="008545CA" w:rsidRPr="00A16988" w:rsidRDefault="008545CA" w:rsidP="00A16988">
            <w:pPr>
              <w:keepLines w:val="0"/>
              <w:tabs>
                <w:tab w:val="left" w:pos="2520"/>
              </w:tabs>
              <w:overflowPunct/>
              <w:autoSpaceDE/>
              <w:autoSpaceDN/>
              <w:adjustRightInd/>
              <w:spacing w:line="240" w:lineRule="auto"/>
              <w:ind w:firstLine="0"/>
              <w:jc w:val="center"/>
              <w:rPr>
                <w:b/>
                <w:sz w:val="24"/>
                <w:szCs w:val="24"/>
              </w:rPr>
            </w:pPr>
            <w:r w:rsidRPr="00A16988">
              <w:rPr>
                <w:b/>
                <w:sz w:val="24"/>
                <w:szCs w:val="24"/>
              </w:rPr>
              <w:t>участков и предельные параметры</w:t>
            </w:r>
          </w:p>
          <w:p w14:paraId="11BCE97A" w14:textId="77777777" w:rsidR="008545CA" w:rsidRPr="00A16988" w:rsidRDefault="008545CA" w:rsidP="00A16988">
            <w:pPr>
              <w:keepLines w:val="0"/>
              <w:tabs>
                <w:tab w:val="left" w:pos="2520"/>
              </w:tabs>
              <w:overflowPunct/>
              <w:autoSpaceDE/>
              <w:autoSpaceDN/>
              <w:adjustRightInd/>
              <w:spacing w:line="240" w:lineRule="auto"/>
              <w:ind w:firstLine="0"/>
              <w:jc w:val="center"/>
              <w:rPr>
                <w:b/>
                <w:sz w:val="24"/>
                <w:szCs w:val="24"/>
              </w:rPr>
            </w:pPr>
            <w:r w:rsidRPr="00A16988">
              <w:rPr>
                <w:b/>
                <w:sz w:val="24"/>
                <w:szCs w:val="24"/>
              </w:rPr>
              <w:t>разрешенного строительства</w:t>
            </w:r>
          </w:p>
        </w:tc>
      </w:tr>
      <w:tr w:rsidR="00DB6098" w:rsidRPr="00A16988" w14:paraId="54C87F05" w14:textId="77777777" w:rsidTr="00A939EC">
        <w:trPr>
          <w:trHeight w:val="274"/>
        </w:trPr>
        <w:tc>
          <w:tcPr>
            <w:tcW w:w="2675" w:type="dxa"/>
          </w:tcPr>
          <w:p w14:paraId="49689667" w14:textId="77777777" w:rsidR="00DB6098" w:rsidRPr="00A16988" w:rsidRDefault="00DB6098" w:rsidP="00A16988">
            <w:pPr>
              <w:spacing w:line="240" w:lineRule="auto"/>
              <w:ind w:firstLine="0"/>
              <w:rPr>
                <w:sz w:val="24"/>
                <w:szCs w:val="24"/>
                <w:shd w:val="clear" w:color="auto" w:fill="FFFFFF"/>
              </w:rPr>
            </w:pPr>
            <w:r w:rsidRPr="00A16988">
              <w:rPr>
                <w:sz w:val="24"/>
                <w:szCs w:val="24"/>
                <w:shd w:val="clear" w:color="auto" w:fill="FFFFFF"/>
              </w:rPr>
              <w:t>Для индивидуального жилищного строительства</w:t>
            </w:r>
          </w:p>
          <w:p w14:paraId="4C5ED8CA" w14:textId="77777777" w:rsidR="00DB6098" w:rsidRPr="00A16988" w:rsidRDefault="00DB6098" w:rsidP="00A16988">
            <w:pPr>
              <w:spacing w:line="240" w:lineRule="auto"/>
              <w:ind w:firstLine="0"/>
              <w:rPr>
                <w:sz w:val="24"/>
                <w:szCs w:val="24"/>
                <w:shd w:val="clear" w:color="auto" w:fill="FFFFFF"/>
              </w:rPr>
            </w:pPr>
            <w:r w:rsidRPr="00A16988">
              <w:rPr>
                <w:sz w:val="24"/>
                <w:szCs w:val="24"/>
                <w:shd w:val="clear" w:color="auto" w:fill="FFFFFF"/>
              </w:rPr>
              <w:t>[2.1]</w:t>
            </w:r>
          </w:p>
        </w:tc>
        <w:tc>
          <w:tcPr>
            <w:tcW w:w="3387" w:type="dxa"/>
          </w:tcPr>
          <w:p w14:paraId="6DAFA262" w14:textId="77777777" w:rsidR="00DB6098" w:rsidRPr="00A16988" w:rsidRDefault="00DB6098" w:rsidP="00A16988">
            <w:pPr>
              <w:spacing w:line="240" w:lineRule="auto"/>
              <w:ind w:firstLine="0"/>
              <w:jc w:val="left"/>
              <w:rPr>
                <w:sz w:val="24"/>
                <w:szCs w:val="24"/>
                <w:shd w:val="clear" w:color="auto" w:fill="FFFFFF"/>
              </w:rPr>
            </w:pPr>
            <w:proofErr w:type="gramStart"/>
            <w:r w:rsidRPr="00A16988">
              <w:rPr>
                <w:sz w:val="24"/>
                <w:szCs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roofErr w:type="gramEnd"/>
          </w:p>
          <w:p w14:paraId="05F5841D"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 xml:space="preserve">вспомогательного использования, </w:t>
            </w:r>
            <w:proofErr w:type="gramStart"/>
            <w:r w:rsidRPr="00A16988">
              <w:rPr>
                <w:sz w:val="24"/>
                <w:szCs w:val="24"/>
                <w:shd w:val="clear" w:color="auto" w:fill="FFFFFF"/>
              </w:rPr>
              <w:t>предназначенных</w:t>
            </w:r>
            <w:proofErr w:type="gramEnd"/>
            <w:r w:rsidRPr="00A16988">
              <w:rPr>
                <w:sz w:val="24"/>
                <w:szCs w:val="24"/>
                <w:shd w:val="clear" w:color="auto" w:fill="FFFFFF"/>
              </w:rPr>
              <w:t xml:space="preserve"> для удовлетворения гражданами бытовых и</w:t>
            </w:r>
          </w:p>
          <w:p w14:paraId="36D9FF6A" w14:textId="77777777" w:rsidR="00DB6098" w:rsidRPr="00A16988" w:rsidRDefault="00DB6098" w:rsidP="00A16988">
            <w:pPr>
              <w:spacing w:line="240" w:lineRule="auto"/>
              <w:ind w:firstLine="0"/>
              <w:jc w:val="left"/>
              <w:rPr>
                <w:sz w:val="24"/>
                <w:szCs w:val="24"/>
                <w:shd w:val="clear" w:color="auto" w:fill="FFFFFF"/>
              </w:rPr>
            </w:pPr>
            <w:proofErr w:type="gramStart"/>
            <w:r w:rsidRPr="00A16988">
              <w:rPr>
                <w:sz w:val="24"/>
                <w:szCs w:val="24"/>
                <w:shd w:val="clear" w:color="auto" w:fill="FFFFFF"/>
              </w:rPr>
              <w:t>иных нужд, связанных с их проживанием в таком здании, не предназначенного для раздела на самостоятельные объекты недвижимости);</w:t>
            </w:r>
            <w:proofErr w:type="gramEnd"/>
          </w:p>
          <w:p w14:paraId="642845CB"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выращивание сельскохозяйственных культур;</w:t>
            </w:r>
          </w:p>
          <w:p w14:paraId="780A771A"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размещение гаражей для собственных нужд и хозяйственных построек</w:t>
            </w:r>
          </w:p>
        </w:tc>
        <w:tc>
          <w:tcPr>
            <w:tcW w:w="3685" w:type="dxa"/>
            <w:vMerge w:val="restart"/>
          </w:tcPr>
          <w:p w14:paraId="71B873E3" w14:textId="688858B3" w:rsidR="00DB6098" w:rsidRPr="00356457" w:rsidRDefault="00DB6098" w:rsidP="000B15D4">
            <w:pPr>
              <w:keepLines w:val="0"/>
              <w:overflowPunct/>
              <w:autoSpaceDE/>
              <w:autoSpaceDN/>
              <w:adjustRightInd/>
              <w:spacing w:line="240" w:lineRule="auto"/>
              <w:ind w:left="34" w:right="-108" w:firstLine="0"/>
              <w:jc w:val="left"/>
              <w:rPr>
                <w:sz w:val="24"/>
                <w:szCs w:val="24"/>
              </w:rPr>
            </w:pPr>
            <w:r w:rsidRPr="00356457">
              <w:rPr>
                <w:sz w:val="24"/>
                <w:szCs w:val="24"/>
              </w:rPr>
              <w:t xml:space="preserve">Минимальная/максимальная площадь земельного участка: </w:t>
            </w:r>
          </w:p>
          <w:p w14:paraId="3B63E5FC" w14:textId="192D604A" w:rsidR="00DB6098" w:rsidRPr="00356457" w:rsidRDefault="00DB6098" w:rsidP="000B15D4">
            <w:pPr>
              <w:keepLines w:val="0"/>
              <w:overflowPunct/>
              <w:autoSpaceDE/>
              <w:autoSpaceDN/>
              <w:adjustRightInd/>
              <w:spacing w:line="240" w:lineRule="auto"/>
              <w:ind w:left="34" w:firstLine="0"/>
              <w:jc w:val="left"/>
              <w:rPr>
                <w:sz w:val="24"/>
                <w:szCs w:val="24"/>
              </w:rPr>
            </w:pPr>
            <w:r w:rsidRPr="00356457">
              <w:rPr>
                <w:sz w:val="24"/>
                <w:szCs w:val="24"/>
              </w:rPr>
              <w:t xml:space="preserve">для ИЖС - </w:t>
            </w:r>
            <w:r w:rsidR="002D242D" w:rsidRPr="00356457">
              <w:rPr>
                <w:sz w:val="24"/>
                <w:szCs w:val="24"/>
              </w:rPr>
              <w:t>5</w:t>
            </w:r>
            <w:r w:rsidRPr="00356457">
              <w:rPr>
                <w:sz w:val="24"/>
                <w:szCs w:val="24"/>
              </w:rPr>
              <w:t>00/1500 кв. м;</w:t>
            </w:r>
          </w:p>
          <w:p w14:paraId="66176985" w14:textId="622C7B35" w:rsidR="00DB6098" w:rsidRPr="00356457" w:rsidRDefault="00DB6098" w:rsidP="000B15D4">
            <w:pPr>
              <w:keepLines w:val="0"/>
              <w:overflowPunct/>
              <w:autoSpaceDE/>
              <w:autoSpaceDN/>
              <w:adjustRightInd/>
              <w:spacing w:line="240" w:lineRule="auto"/>
              <w:ind w:left="34" w:firstLine="0"/>
              <w:jc w:val="left"/>
              <w:rPr>
                <w:sz w:val="24"/>
                <w:szCs w:val="24"/>
              </w:rPr>
            </w:pPr>
            <w:r w:rsidRPr="00356457">
              <w:rPr>
                <w:sz w:val="24"/>
                <w:szCs w:val="24"/>
              </w:rPr>
              <w:t>для ЛПХ – 1</w:t>
            </w:r>
            <w:r w:rsidR="002D242D" w:rsidRPr="00356457">
              <w:rPr>
                <w:sz w:val="24"/>
                <w:szCs w:val="24"/>
              </w:rPr>
              <w:t>0</w:t>
            </w:r>
            <w:r w:rsidRPr="00356457">
              <w:rPr>
                <w:sz w:val="24"/>
                <w:szCs w:val="24"/>
              </w:rPr>
              <w:t>00/5000 кв. м.</w:t>
            </w:r>
          </w:p>
          <w:p w14:paraId="027ACEB1" w14:textId="32C78DB4" w:rsidR="00DB6098" w:rsidRPr="00356457" w:rsidRDefault="00DB6098" w:rsidP="000B15D4">
            <w:pPr>
              <w:keepLines w:val="0"/>
              <w:overflowPunct/>
              <w:autoSpaceDE/>
              <w:autoSpaceDN/>
              <w:adjustRightInd/>
              <w:spacing w:line="240" w:lineRule="auto"/>
              <w:ind w:left="34" w:firstLine="0"/>
              <w:jc w:val="left"/>
              <w:rPr>
                <w:sz w:val="24"/>
                <w:szCs w:val="24"/>
              </w:rPr>
            </w:pPr>
            <w:r w:rsidRPr="00356457">
              <w:rPr>
                <w:sz w:val="24"/>
                <w:szCs w:val="24"/>
              </w:rPr>
              <w:t>Минимальная ширина создаваемых земельных участков вдоль фронта улицы (проезда) – 15 м.</w:t>
            </w:r>
          </w:p>
          <w:p w14:paraId="0386B4C2" w14:textId="0AA6B339" w:rsidR="00DB6098" w:rsidRPr="00356457" w:rsidRDefault="00DB6098" w:rsidP="000B15D4">
            <w:pPr>
              <w:keepLines w:val="0"/>
              <w:overflowPunct/>
              <w:autoSpaceDE/>
              <w:autoSpaceDN/>
              <w:adjustRightInd/>
              <w:spacing w:line="240" w:lineRule="auto"/>
              <w:ind w:left="34"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2DE7A279" w14:textId="4C880F69" w:rsidR="00DB6098" w:rsidRPr="00356457" w:rsidRDefault="00DB6098" w:rsidP="000B15D4">
            <w:pPr>
              <w:keepLines w:val="0"/>
              <w:overflowPunct/>
              <w:autoSpaceDE/>
              <w:autoSpaceDN/>
              <w:adjustRightInd/>
              <w:spacing w:line="240" w:lineRule="auto"/>
              <w:ind w:left="34"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3C57FD1F" w14:textId="2A50C46A" w:rsidR="00DB6098" w:rsidRPr="00356457" w:rsidRDefault="00DB6098" w:rsidP="000B15D4">
            <w:pPr>
              <w:keepLines w:val="0"/>
              <w:overflowPunct/>
              <w:autoSpaceDE/>
              <w:autoSpaceDN/>
              <w:adjustRightInd/>
              <w:spacing w:line="240" w:lineRule="auto"/>
              <w:ind w:left="34"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1696572C" w14:textId="56FAAC38" w:rsidR="00DB6098" w:rsidRPr="00356457" w:rsidRDefault="00DB6098"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209AF35A" w14:textId="37D58AF4" w:rsidR="00DB6098" w:rsidRPr="00356457" w:rsidRDefault="00DB6098"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При ширине земельного участка  12 м и менее минимальный отступ от границ соседнего участка:</w:t>
            </w:r>
          </w:p>
          <w:p w14:paraId="7376784B" w14:textId="77777777" w:rsidR="00DB6098" w:rsidRPr="00356457" w:rsidRDefault="00DB6098" w:rsidP="00A16988">
            <w:pPr>
              <w:keepLines w:val="0"/>
              <w:overflowPunct/>
              <w:autoSpaceDE/>
              <w:autoSpaceDN/>
              <w:adjustRightInd/>
              <w:spacing w:line="240" w:lineRule="auto"/>
              <w:ind w:firstLine="33"/>
              <w:jc w:val="left"/>
              <w:rPr>
                <w:rFonts w:eastAsia="SimSun"/>
                <w:sz w:val="24"/>
                <w:szCs w:val="24"/>
                <w:lang w:eastAsia="zh-CN"/>
              </w:rPr>
            </w:pPr>
            <w:r w:rsidRPr="00356457">
              <w:rPr>
                <w:rFonts w:eastAsia="SimSun"/>
                <w:sz w:val="24"/>
                <w:szCs w:val="24"/>
                <w:lang w:eastAsia="zh-CN"/>
              </w:rPr>
              <w:t>1,0 м - для одноэтажного жилого дома;</w:t>
            </w:r>
          </w:p>
          <w:p w14:paraId="22F1C2B8" w14:textId="77777777" w:rsidR="00DB6098" w:rsidRPr="00356457" w:rsidRDefault="00DB6098" w:rsidP="00A16988">
            <w:pPr>
              <w:keepLines w:val="0"/>
              <w:overflowPunct/>
              <w:autoSpaceDE/>
              <w:autoSpaceDN/>
              <w:adjustRightInd/>
              <w:spacing w:line="240" w:lineRule="auto"/>
              <w:ind w:firstLine="33"/>
              <w:jc w:val="left"/>
              <w:rPr>
                <w:rFonts w:eastAsia="SimSun"/>
                <w:sz w:val="24"/>
                <w:szCs w:val="24"/>
                <w:lang w:eastAsia="zh-CN"/>
              </w:rPr>
            </w:pPr>
            <w:r w:rsidRPr="00356457">
              <w:rPr>
                <w:rFonts w:eastAsia="SimSun"/>
                <w:sz w:val="24"/>
                <w:szCs w:val="24"/>
                <w:lang w:eastAsia="zh-CN"/>
              </w:rPr>
              <w:t>1,5 м - для двухэтажного жилого дома;</w:t>
            </w:r>
          </w:p>
          <w:p w14:paraId="2FC7CEDB" w14:textId="14C110FB" w:rsidR="00DB6098" w:rsidRPr="00356457" w:rsidRDefault="00DB6098" w:rsidP="00A16988">
            <w:pPr>
              <w:keepLines w:val="0"/>
              <w:overflowPunct/>
              <w:autoSpaceDE/>
              <w:autoSpaceDN/>
              <w:adjustRightInd/>
              <w:spacing w:line="240" w:lineRule="auto"/>
              <w:ind w:firstLine="33"/>
              <w:jc w:val="left"/>
              <w:rPr>
                <w:rFonts w:eastAsia="SimSun"/>
                <w:sz w:val="24"/>
                <w:szCs w:val="24"/>
                <w:lang w:eastAsia="zh-CN"/>
              </w:rPr>
            </w:pPr>
            <w:r w:rsidRPr="00356457">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1F578260" w14:textId="36D03945" w:rsidR="00DB6098" w:rsidRPr="00A16988" w:rsidRDefault="00DB6098" w:rsidP="00A16988">
            <w:pPr>
              <w:keepLines w:val="0"/>
              <w:overflowPunct/>
              <w:autoSpaceDE/>
              <w:autoSpaceDN/>
              <w:adjustRightInd/>
              <w:spacing w:line="240" w:lineRule="auto"/>
              <w:ind w:firstLine="20"/>
              <w:jc w:val="left"/>
              <w:rPr>
                <w:sz w:val="24"/>
                <w:szCs w:val="24"/>
              </w:rPr>
            </w:pPr>
            <w:r w:rsidRPr="00A16988">
              <w:rPr>
                <w:sz w:val="24"/>
                <w:szCs w:val="24"/>
              </w:rPr>
              <w:t xml:space="preserve">Максимальное количество надземных этажей </w:t>
            </w:r>
            <w:r w:rsidR="000F51B4" w:rsidRPr="000B15D4">
              <w:rPr>
                <w:rFonts w:eastAsia="SimSun"/>
                <w:sz w:val="24"/>
                <w:szCs w:val="24"/>
                <w:lang w:eastAsia="zh-CN"/>
              </w:rPr>
              <w:t>зданий, строений</w:t>
            </w:r>
            <w:r w:rsidR="000F51B4">
              <w:rPr>
                <w:rFonts w:eastAsia="SimSun"/>
                <w:sz w:val="24"/>
                <w:szCs w:val="24"/>
                <w:lang w:eastAsia="zh-CN"/>
              </w:rPr>
              <w:t xml:space="preserve"> и сооружений </w:t>
            </w:r>
            <w:r w:rsidR="000F51B4" w:rsidRPr="00A7476A">
              <w:rPr>
                <w:rFonts w:eastAsia="SimSun"/>
                <w:sz w:val="24"/>
                <w:szCs w:val="24"/>
                <w:lang w:eastAsia="zh-CN"/>
              </w:rPr>
              <w:t>(включая мансардный этаж)</w:t>
            </w:r>
            <w:r w:rsidR="000F51B4">
              <w:rPr>
                <w:sz w:val="24"/>
                <w:szCs w:val="24"/>
              </w:rPr>
              <w:t xml:space="preserve"> – 3 этажа</w:t>
            </w:r>
            <w:r w:rsidRPr="00A16988">
              <w:rPr>
                <w:sz w:val="24"/>
                <w:szCs w:val="24"/>
              </w:rPr>
              <w:t>.</w:t>
            </w:r>
          </w:p>
          <w:p w14:paraId="7B31560B" w14:textId="05300F16" w:rsidR="00DB6098" w:rsidRPr="00A16988" w:rsidRDefault="00DB6098" w:rsidP="00A16988">
            <w:pPr>
              <w:keepLines w:val="0"/>
              <w:overflowPunct/>
              <w:autoSpaceDE/>
              <w:autoSpaceDN/>
              <w:adjustRightInd/>
              <w:spacing w:line="240" w:lineRule="auto"/>
              <w:ind w:firstLine="20"/>
              <w:jc w:val="left"/>
              <w:rPr>
                <w:sz w:val="24"/>
                <w:szCs w:val="24"/>
              </w:rPr>
            </w:pPr>
            <w:r w:rsidRPr="00A16988">
              <w:rPr>
                <w:sz w:val="24"/>
                <w:szCs w:val="24"/>
              </w:rPr>
              <w:t>Максимальная высота зданий от уровня земли до верха перекрытия последнего этажа (или конька кровли) - 20 м.</w:t>
            </w:r>
          </w:p>
          <w:p w14:paraId="2EBED48A" w14:textId="2C93F2C1" w:rsidR="00DB6098" w:rsidRPr="00A16988" w:rsidRDefault="00DB6098" w:rsidP="00A16988">
            <w:pPr>
              <w:keepLines w:val="0"/>
              <w:overflowPunct/>
              <w:autoSpaceDE/>
              <w:autoSpaceDN/>
              <w:adjustRightInd/>
              <w:spacing w:line="240" w:lineRule="auto"/>
              <w:ind w:firstLine="20"/>
              <w:jc w:val="left"/>
              <w:rPr>
                <w:sz w:val="24"/>
                <w:szCs w:val="24"/>
              </w:rPr>
            </w:pPr>
            <w:r w:rsidRPr="00A16988">
              <w:rPr>
                <w:sz w:val="24"/>
                <w:szCs w:val="24"/>
              </w:rPr>
              <w:t xml:space="preserve">Максимальный процент </w:t>
            </w:r>
            <w:r w:rsidRPr="00A16988">
              <w:rPr>
                <w:sz w:val="24"/>
                <w:szCs w:val="24"/>
              </w:rPr>
              <w:lastRenderedPageBreak/>
              <w:t>застройки в границах земельного участка –</w:t>
            </w:r>
            <w:r w:rsidRPr="00356457">
              <w:rPr>
                <w:sz w:val="24"/>
                <w:szCs w:val="24"/>
              </w:rPr>
              <w:t xml:space="preserve"> 60</w:t>
            </w:r>
            <w:r w:rsidRPr="00A16988">
              <w:rPr>
                <w:sz w:val="24"/>
                <w:szCs w:val="24"/>
              </w:rPr>
              <w:t>% (процент застройки подземной части не регламентируется);</w:t>
            </w:r>
          </w:p>
          <w:p w14:paraId="5DBDC8AD" w14:textId="486C9E59" w:rsidR="00DB6098" w:rsidRPr="00A16988" w:rsidRDefault="00DB6098" w:rsidP="00356457">
            <w:pPr>
              <w:keepLines w:val="0"/>
              <w:overflowPunct/>
              <w:autoSpaceDE/>
              <w:autoSpaceDN/>
              <w:adjustRightInd/>
              <w:spacing w:line="240" w:lineRule="auto"/>
              <w:ind w:firstLine="44"/>
              <w:jc w:val="left"/>
              <w:rPr>
                <w:sz w:val="24"/>
                <w:szCs w:val="24"/>
              </w:rPr>
            </w:pPr>
            <w:r w:rsidRPr="00356457">
              <w:rPr>
                <w:sz w:val="24"/>
                <w:szCs w:val="24"/>
              </w:rPr>
              <w:t>Минимальный процент озеленения земельного участка – не подлежит установлению.</w:t>
            </w:r>
          </w:p>
        </w:tc>
      </w:tr>
      <w:tr w:rsidR="00DB6098" w:rsidRPr="00A16988" w14:paraId="70D61DC9" w14:textId="77777777" w:rsidTr="00A939EC">
        <w:trPr>
          <w:trHeight w:val="552"/>
        </w:trPr>
        <w:tc>
          <w:tcPr>
            <w:tcW w:w="2675" w:type="dxa"/>
          </w:tcPr>
          <w:p w14:paraId="2ABDCB6B"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Для ведения личного подсобного хозяйства (приусадебный земельный участок)</w:t>
            </w:r>
          </w:p>
          <w:p w14:paraId="4E31913A"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[2.2]</w:t>
            </w:r>
          </w:p>
        </w:tc>
        <w:tc>
          <w:tcPr>
            <w:tcW w:w="3387" w:type="dxa"/>
          </w:tcPr>
          <w:p w14:paraId="5E9D313D"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Размещение жилого дома, указанного в описании вида разрешенного использования с кодом 2.1;</w:t>
            </w:r>
          </w:p>
          <w:p w14:paraId="4F76E2D3"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производство сельскохозяйственной продукции;</w:t>
            </w:r>
          </w:p>
          <w:p w14:paraId="1EE8A78C"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размещение гаража и иных вспомогательных сооружений;</w:t>
            </w:r>
          </w:p>
          <w:p w14:paraId="5E70791A"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содержание сельскохозяйственных животных</w:t>
            </w:r>
          </w:p>
        </w:tc>
        <w:tc>
          <w:tcPr>
            <w:tcW w:w="3685" w:type="dxa"/>
            <w:vMerge/>
          </w:tcPr>
          <w:p w14:paraId="07AF72DC" w14:textId="7DDC49BA" w:rsidR="00DB6098" w:rsidRPr="00A16988" w:rsidRDefault="00DB6098" w:rsidP="00A16988">
            <w:pPr>
              <w:keepLines w:val="0"/>
              <w:overflowPunct/>
              <w:autoSpaceDE/>
              <w:autoSpaceDN/>
              <w:adjustRightInd/>
              <w:spacing w:line="240" w:lineRule="auto"/>
              <w:ind w:firstLine="709"/>
              <w:rPr>
                <w:sz w:val="24"/>
                <w:szCs w:val="24"/>
              </w:rPr>
            </w:pPr>
          </w:p>
        </w:tc>
      </w:tr>
      <w:tr w:rsidR="008545CA" w:rsidRPr="00A16988" w14:paraId="44DDA9BA" w14:textId="77777777" w:rsidTr="00A939EC">
        <w:trPr>
          <w:trHeight w:val="552"/>
        </w:trPr>
        <w:tc>
          <w:tcPr>
            <w:tcW w:w="2675" w:type="dxa"/>
          </w:tcPr>
          <w:p w14:paraId="6141AD3E"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lastRenderedPageBreak/>
              <w:t>Блокированная жилая застройка</w:t>
            </w:r>
          </w:p>
          <w:p w14:paraId="2F9FFBDD"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[2.3]</w:t>
            </w:r>
          </w:p>
        </w:tc>
        <w:tc>
          <w:tcPr>
            <w:tcW w:w="3387" w:type="dxa"/>
          </w:tcPr>
          <w:p w14:paraId="278E2D0C" w14:textId="77777777" w:rsidR="008545CA" w:rsidRPr="00A16988" w:rsidRDefault="008545CA" w:rsidP="00A16988">
            <w:pPr>
              <w:spacing w:line="240" w:lineRule="auto"/>
              <w:ind w:firstLine="0"/>
              <w:jc w:val="left"/>
              <w:rPr>
                <w:sz w:val="24"/>
                <w:szCs w:val="24"/>
                <w:shd w:val="clear" w:color="auto" w:fill="FFFFFF"/>
              </w:rPr>
            </w:pPr>
            <w:proofErr w:type="gramStart"/>
            <w:r w:rsidRPr="00A16988">
              <w:rPr>
                <w:sz w:val="24"/>
                <w:szCs w:val="24"/>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roofErr w:type="gramEnd"/>
          </w:p>
        </w:tc>
        <w:tc>
          <w:tcPr>
            <w:tcW w:w="3685" w:type="dxa"/>
          </w:tcPr>
          <w:p w14:paraId="60345FAE" w14:textId="77777777" w:rsidR="00DB6098" w:rsidRPr="00A16988" w:rsidRDefault="00DB6098" w:rsidP="00A16988">
            <w:pPr>
              <w:keepLines w:val="0"/>
              <w:overflowPunct/>
              <w:autoSpaceDE/>
              <w:autoSpaceDN/>
              <w:adjustRightInd/>
              <w:spacing w:line="240" w:lineRule="auto"/>
              <w:ind w:firstLine="20"/>
              <w:jc w:val="left"/>
              <w:rPr>
                <w:sz w:val="24"/>
                <w:szCs w:val="24"/>
              </w:rPr>
            </w:pPr>
            <w:r w:rsidRPr="00A16988">
              <w:rPr>
                <w:sz w:val="24"/>
                <w:szCs w:val="24"/>
              </w:rPr>
              <w:t xml:space="preserve">Минимальная/максимальная площадь земельного участка: </w:t>
            </w:r>
          </w:p>
          <w:p w14:paraId="2FEE925D" w14:textId="7B314134" w:rsidR="008545CA" w:rsidRPr="00A16988" w:rsidRDefault="008545CA" w:rsidP="00A16988">
            <w:pPr>
              <w:keepLines w:val="0"/>
              <w:overflowPunct/>
              <w:autoSpaceDE/>
              <w:autoSpaceDN/>
              <w:adjustRightInd/>
              <w:spacing w:line="240" w:lineRule="auto"/>
              <w:ind w:firstLine="0"/>
              <w:jc w:val="left"/>
              <w:rPr>
                <w:rFonts w:eastAsia="SimSun"/>
                <w:color w:val="FF0000"/>
                <w:sz w:val="24"/>
                <w:szCs w:val="24"/>
                <w:lang w:eastAsia="zh-CN"/>
              </w:rPr>
            </w:pPr>
            <w:r w:rsidRPr="00A16988">
              <w:rPr>
                <w:rFonts w:eastAsia="SimSun"/>
                <w:sz w:val="24"/>
                <w:szCs w:val="24"/>
                <w:lang w:eastAsia="zh-CN"/>
              </w:rPr>
              <w:t xml:space="preserve">– </w:t>
            </w:r>
            <w:r w:rsidR="00E36213" w:rsidRPr="00A16988">
              <w:rPr>
                <w:rFonts w:eastAsia="SimSun"/>
                <w:sz w:val="24"/>
                <w:szCs w:val="24"/>
                <w:lang w:eastAsia="zh-CN"/>
              </w:rPr>
              <w:t>1</w:t>
            </w:r>
            <w:r w:rsidRPr="00A16988">
              <w:rPr>
                <w:rFonts w:eastAsia="SimSun"/>
                <w:sz w:val="24"/>
                <w:szCs w:val="24"/>
                <w:lang w:eastAsia="zh-CN"/>
              </w:rPr>
              <w:t>00/</w:t>
            </w:r>
            <w:r w:rsidR="00DC599F">
              <w:rPr>
                <w:rFonts w:eastAsia="SimSun"/>
                <w:sz w:val="24"/>
                <w:szCs w:val="24"/>
                <w:lang w:eastAsia="zh-CN"/>
              </w:rPr>
              <w:t>15</w:t>
            </w:r>
            <w:r w:rsidR="00B50188" w:rsidRPr="00A16988">
              <w:rPr>
                <w:rFonts w:eastAsia="SimSun"/>
                <w:sz w:val="24"/>
                <w:szCs w:val="24"/>
                <w:lang w:eastAsia="zh-CN"/>
              </w:rPr>
              <w:t>0</w:t>
            </w:r>
            <w:r w:rsidRPr="00A16988">
              <w:rPr>
                <w:rFonts w:eastAsia="SimSun"/>
                <w:sz w:val="24"/>
                <w:szCs w:val="24"/>
                <w:lang w:eastAsia="zh-CN"/>
              </w:rPr>
              <w:t xml:space="preserve">00 </w:t>
            </w:r>
            <w:proofErr w:type="spellStart"/>
            <w:r w:rsidR="00CA6469" w:rsidRPr="00A16988">
              <w:rPr>
                <w:rFonts w:eastAsia="SimSun"/>
                <w:sz w:val="24"/>
                <w:szCs w:val="24"/>
                <w:lang w:eastAsia="zh-CN"/>
              </w:rPr>
              <w:t>кв.м</w:t>
            </w:r>
            <w:proofErr w:type="spellEnd"/>
            <w:r w:rsidR="00CA6469" w:rsidRPr="00A16988">
              <w:rPr>
                <w:rFonts w:eastAsia="SimSun"/>
                <w:sz w:val="24"/>
                <w:szCs w:val="24"/>
                <w:lang w:eastAsia="zh-CN"/>
              </w:rPr>
              <w:t>.</w:t>
            </w:r>
          </w:p>
          <w:p w14:paraId="6E71BF3E" w14:textId="33CA56A4" w:rsidR="008545CA" w:rsidRPr="00A16988" w:rsidRDefault="00DB6098"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инимальная ширина земельн</w:t>
            </w:r>
            <w:r w:rsidRPr="00A16988">
              <w:rPr>
                <w:rFonts w:eastAsia="SimSun"/>
                <w:sz w:val="24"/>
                <w:szCs w:val="24"/>
                <w:lang w:eastAsia="zh-CN"/>
              </w:rPr>
              <w:t>ого</w:t>
            </w:r>
            <w:r w:rsidR="008545CA" w:rsidRPr="00A16988">
              <w:rPr>
                <w:rFonts w:eastAsia="SimSun"/>
                <w:sz w:val="24"/>
                <w:szCs w:val="24"/>
                <w:lang w:eastAsia="zh-CN"/>
              </w:rPr>
              <w:t xml:space="preserve"> участк</w:t>
            </w:r>
            <w:r w:rsidRPr="00A16988">
              <w:rPr>
                <w:rFonts w:eastAsia="SimSun"/>
                <w:sz w:val="24"/>
                <w:szCs w:val="24"/>
                <w:lang w:eastAsia="zh-CN"/>
              </w:rPr>
              <w:t>а</w:t>
            </w:r>
            <w:r w:rsidR="008545CA" w:rsidRPr="00A16988">
              <w:rPr>
                <w:rFonts w:eastAsia="SimSun"/>
                <w:sz w:val="24"/>
                <w:szCs w:val="24"/>
                <w:lang w:eastAsia="zh-CN"/>
              </w:rPr>
              <w:t>, подлежащ</w:t>
            </w:r>
            <w:r w:rsidRPr="00A16988">
              <w:rPr>
                <w:rFonts w:eastAsia="SimSun"/>
                <w:sz w:val="24"/>
                <w:szCs w:val="24"/>
                <w:lang w:eastAsia="zh-CN"/>
              </w:rPr>
              <w:t>его</w:t>
            </w:r>
            <w:r w:rsidR="008545CA" w:rsidRPr="00A16988">
              <w:rPr>
                <w:rFonts w:eastAsia="SimSun"/>
                <w:sz w:val="24"/>
                <w:szCs w:val="24"/>
                <w:lang w:eastAsia="zh-CN"/>
              </w:rPr>
              <w:t xml:space="preserve"> застройке (вдоль фронта улицы/проезда, территории общего пользования) – 6 м</w:t>
            </w:r>
            <w:r w:rsidRPr="00A16988">
              <w:rPr>
                <w:rFonts w:eastAsia="SimSun"/>
                <w:sz w:val="24"/>
                <w:szCs w:val="24"/>
                <w:lang w:eastAsia="zh-CN"/>
              </w:rPr>
              <w:t>.</w:t>
            </w:r>
          </w:p>
          <w:p w14:paraId="62F8A4DB"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Минимальный отступ: </w:t>
            </w:r>
          </w:p>
          <w:p w14:paraId="77D94790"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 5 м; </w:t>
            </w:r>
          </w:p>
          <w:p w14:paraId="659B4FA1"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красной линии проезда – 3 м;</w:t>
            </w:r>
          </w:p>
          <w:p w14:paraId="0F26EA56" w14:textId="51B53815" w:rsidR="00DB1DFD"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 соседнего участка – 3 м;</w:t>
            </w:r>
          </w:p>
          <w:p w14:paraId="30355B71" w14:textId="3693C11C" w:rsidR="00DB1DFD"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границы со стороны блокирования – 0 м.</w:t>
            </w:r>
          </w:p>
          <w:p w14:paraId="1CC295FA" w14:textId="5CD6ED28" w:rsidR="008545CA" w:rsidRPr="00A16988" w:rsidRDefault="00DB6098"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w:t>
            </w:r>
            <w:r w:rsidR="008545CA" w:rsidRPr="00356457">
              <w:rPr>
                <w:rFonts w:eastAsia="SimSun"/>
                <w:sz w:val="24"/>
                <w:szCs w:val="24"/>
                <w:lang w:eastAsia="zh-CN"/>
              </w:rPr>
              <w:t xml:space="preserve">аксимальное количество </w:t>
            </w:r>
            <w:r w:rsidR="000F51B4">
              <w:rPr>
                <w:rFonts w:eastAsia="SimSun"/>
                <w:sz w:val="24"/>
                <w:szCs w:val="24"/>
                <w:lang w:eastAsia="zh-CN"/>
              </w:rPr>
              <w:t>надземных этажей</w:t>
            </w:r>
            <w:r w:rsidR="000F51B4" w:rsidRPr="000B15D4">
              <w:rPr>
                <w:rFonts w:eastAsia="SimSun"/>
                <w:sz w:val="24"/>
                <w:szCs w:val="24"/>
                <w:lang w:eastAsia="zh-CN"/>
              </w:rPr>
              <w:t xml:space="preserve"> зданий, строений</w:t>
            </w:r>
            <w:r w:rsidR="000F51B4">
              <w:rPr>
                <w:rFonts w:eastAsia="SimSun"/>
                <w:sz w:val="24"/>
                <w:szCs w:val="24"/>
                <w:lang w:eastAsia="zh-CN"/>
              </w:rPr>
              <w:t xml:space="preserve"> и сооружений </w:t>
            </w:r>
            <w:r w:rsidR="000F51B4" w:rsidRPr="00A7476A">
              <w:rPr>
                <w:rFonts w:eastAsia="SimSun"/>
                <w:sz w:val="24"/>
                <w:szCs w:val="24"/>
                <w:lang w:eastAsia="zh-CN"/>
              </w:rPr>
              <w:t>(включая мансардный этаж)</w:t>
            </w:r>
            <w:r w:rsidR="008545CA" w:rsidRPr="00A16988">
              <w:rPr>
                <w:rFonts w:eastAsia="SimSun"/>
                <w:sz w:val="24"/>
                <w:szCs w:val="24"/>
                <w:lang w:eastAsia="zh-CN"/>
              </w:rPr>
              <w:t xml:space="preserve"> – 3</w:t>
            </w:r>
            <w:r w:rsidR="000F51B4">
              <w:rPr>
                <w:rFonts w:eastAsia="SimSun"/>
                <w:sz w:val="24"/>
                <w:szCs w:val="24"/>
                <w:lang w:eastAsia="zh-CN"/>
              </w:rPr>
              <w:t xml:space="preserve"> этажа.</w:t>
            </w:r>
          </w:p>
          <w:p w14:paraId="70005363" w14:textId="4698292D" w:rsidR="008545CA" w:rsidRPr="00A16988" w:rsidRDefault="00DB6098"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аксимальная высота зданий от уровня земли до верха перекрытия последнего этажа (или конька кровли) - 20 м</w:t>
            </w:r>
            <w:r w:rsidR="00DB1DFD" w:rsidRPr="00A16988">
              <w:rPr>
                <w:rFonts w:eastAsia="SimSun"/>
                <w:sz w:val="24"/>
                <w:szCs w:val="24"/>
                <w:lang w:eastAsia="zh-CN"/>
              </w:rPr>
              <w:t>.</w:t>
            </w:r>
          </w:p>
          <w:p w14:paraId="578BE650" w14:textId="55E60BD0" w:rsidR="008545CA"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 xml:space="preserve">аксимальный процент </w:t>
            </w:r>
            <w:r w:rsidR="008545CA" w:rsidRPr="00356457">
              <w:rPr>
                <w:rFonts w:eastAsia="SimSun"/>
                <w:sz w:val="24"/>
                <w:szCs w:val="24"/>
                <w:lang w:eastAsia="zh-CN"/>
              </w:rPr>
              <w:t xml:space="preserve">застройки в границах земельного участка – </w:t>
            </w:r>
            <w:r w:rsidR="00356457" w:rsidRPr="00356457">
              <w:rPr>
                <w:rFonts w:eastAsia="SimSun"/>
                <w:sz w:val="24"/>
                <w:szCs w:val="24"/>
                <w:lang w:eastAsia="zh-CN"/>
              </w:rPr>
              <w:t>6</w:t>
            </w:r>
            <w:r w:rsidR="008545CA" w:rsidRPr="00356457">
              <w:rPr>
                <w:rFonts w:eastAsia="SimSun"/>
                <w:sz w:val="24"/>
                <w:szCs w:val="24"/>
                <w:lang w:eastAsia="zh-CN"/>
              </w:rPr>
              <w:t xml:space="preserve">0% </w:t>
            </w:r>
            <w:r w:rsidR="008545CA" w:rsidRPr="00356457">
              <w:rPr>
                <w:sz w:val="24"/>
                <w:szCs w:val="24"/>
              </w:rPr>
              <w:t>(процент застройки подземной части не регламентируется)</w:t>
            </w:r>
            <w:r w:rsidR="008545CA" w:rsidRPr="00356457">
              <w:rPr>
                <w:rFonts w:eastAsia="SimSun"/>
                <w:sz w:val="24"/>
                <w:szCs w:val="24"/>
                <w:lang w:eastAsia="zh-CN"/>
              </w:rPr>
              <w:t>;</w:t>
            </w:r>
          </w:p>
          <w:p w14:paraId="2D0F73E3" w14:textId="70FACD53" w:rsidR="00DB1DFD" w:rsidRPr="00A16988" w:rsidRDefault="00DB1DFD" w:rsidP="000B15D4">
            <w:pPr>
              <w:keepLines w:val="0"/>
              <w:overflowPunct/>
              <w:autoSpaceDE/>
              <w:autoSpaceDN/>
              <w:adjustRightInd/>
              <w:spacing w:line="240" w:lineRule="auto"/>
              <w:ind w:firstLine="44"/>
              <w:jc w:val="left"/>
              <w:rPr>
                <w:sz w:val="24"/>
                <w:szCs w:val="24"/>
              </w:rPr>
            </w:pPr>
            <w:r w:rsidRPr="00356457">
              <w:rPr>
                <w:sz w:val="24"/>
                <w:szCs w:val="24"/>
              </w:rPr>
              <w:t>Минимальный процент озеленения земельного участка – не подлежит установлению.</w:t>
            </w:r>
          </w:p>
        </w:tc>
      </w:tr>
      <w:tr w:rsidR="008545CA" w:rsidRPr="00A16988" w14:paraId="2865A03B" w14:textId="77777777" w:rsidTr="00A939EC">
        <w:trPr>
          <w:trHeight w:val="552"/>
        </w:trPr>
        <w:tc>
          <w:tcPr>
            <w:tcW w:w="2675" w:type="dxa"/>
          </w:tcPr>
          <w:p w14:paraId="06C50B62"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Малоэтажная многоквартирная жилая застройка</w:t>
            </w:r>
          </w:p>
          <w:p w14:paraId="505254AA"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[2.1.1]</w:t>
            </w:r>
          </w:p>
        </w:tc>
        <w:tc>
          <w:tcPr>
            <w:tcW w:w="3387" w:type="dxa"/>
          </w:tcPr>
          <w:p w14:paraId="0186E217" w14:textId="77777777" w:rsidR="008545CA" w:rsidRPr="00A16988" w:rsidRDefault="008545CA" w:rsidP="00A16988">
            <w:pPr>
              <w:spacing w:line="240" w:lineRule="auto"/>
              <w:ind w:firstLine="0"/>
              <w:jc w:val="left"/>
              <w:rPr>
                <w:sz w:val="24"/>
                <w:szCs w:val="24"/>
                <w:shd w:val="clear" w:color="auto" w:fill="FFFFFF"/>
              </w:rPr>
            </w:pPr>
            <w:proofErr w:type="gramStart"/>
            <w:r w:rsidRPr="00A16988">
              <w:rPr>
                <w:sz w:val="24"/>
                <w:szCs w:val="24"/>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w:t>
            </w:r>
            <w:r w:rsidRPr="00A16988">
              <w:rPr>
                <w:sz w:val="24"/>
                <w:szCs w:val="24"/>
                <w:shd w:val="clear" w:color="auto" w:fill="FFFFFF"/>
              </w:rPr>
              <w:lastRenderedPageBreak/>
              <w:t>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3685" w:type="dxa"/>
          </w:tcPr>
          <w:p w14:paraId="2E9C4826" w14:textId="63EA195B" w:rsidR="008545CA" w:rsidRPr="00A16988" w:rsidRDefault="00DB1DFD"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lastRenderedPageBreak/>
              <w:t>М</w:t>
            </w:r>
            <w:r w:rsidR="008545CA" w:rsidRPr="00A16988">
              <w:rPr>
                <w:rFonts w:eastAsia="SimSun"/>
                <w:sz w:val="24"/>
                <w:szCs w:val="24"/>
                <w:lang w:eastAsia="zh-CN"/>
              </w:rPr>
              <w:t xml:space="preserve">инимальная/максимальная площадь земельного участка – 1000/15000 </w:t>
            </w:r>
            <w:proofErr w:type="spellStart"/>
            <w:r w:rsidR="008545CA" w:rsidRPr="00A16988">
              <w:rPr>
                <w:rFonts w:eastAsia="SimSun"/>
                <w:sz w:val="24"/>
                <w:szCs w:val="24"/>
                <w:lang w:eastAsia="zh-CN"/>
              </w:rPr>
              <w:t>кв.м</w:t>
            </w:r>
            <w:proofErr w:type="spellEnd"/>
            <w:r w:rsidRPr="00A16988">
              <w:rPr>
                <w:rFonts w:eastAsia="SimSun"/>
                <w:sz w:val="24"/>
                <w:szCs w:val="24"/>
                <w:lang w:eastAsia="zh-CN"/>
              </w:rPr>
              <w:t>.</w:t>
            </w:r>
          </w:p>
          <w:p w14:paraId="62607507" w14:textId="263A6775" w:rsidR="00DB1DFD" w:rsidRPr="00A16988" w:rsidRDefault="00DB1DFD"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аксимальное количество надземных этажей</w:t>
            </w:r>
            <w:r w:rsidR="000F51B4">
              <w:rPr>
                <w:rFonts w:eastAsia="SimSun"/>
                <w:sz w:val="24"/>
                <w:szCs w:val="24"/>
                <w:lang w:eastAsia="zh-CN"/>
              </w:rPr>
              <w:t xml:space="preserve"> </w:t>
            </w:r>
            <w:r w:rsidR="000F51B4" w:rsidRPr="000B15D4">
              <w:rPr>
                <w:rFonts w:eastAsia="SimSun"/>
                <w:sz w:val="24"/>
                <w:szCs w:val="24"/>
                <w:lang w:eastAsia="zh-CN"/>
              </w:rPr>
              <w:t>зданий, строений</w:t>
            </w:r>
            <w:r w:rsidR="000F51B4">
              <w:rPr>
                <w:rFonts w:eastAsia="SimSun"/>
                <w:sz w:val="24"/>
                <w:szCs w:val="24"/>
                <w:lang w:eastAsia="zh-CN"/>
              </w:rPr>
              <w:t xml:space="preserve"> и сооружений </w:t>
            </w:r>
            <w:r w:rsidR="000F51B4" w:rsidRPr="00A7476A">
              <w:rPr>
                <w:rFonts w:eastAsia="SimSun"/>
                <w:sz w:val="24"/>
                <w:szCs w:val="24"/>
                <w:lang w:eastAsia="zh-CN"/>
              </w:rPr>
              <w:t>(включая мансардный этаж)</w:t>
            </w:r>
            <w:r w:rsidR="008545CA" w:rsidRPr="00A16988">
              <w:rPr>
                <w:rFonts w:eastAsia="SimSun"/>
                <w:sz w:val="24"/>
                <w:szCs w:val="24"/>
                <w:lang w:eastAsia="zh-CN"/>
              </w:rPr>
              <w:t xml:space="preserve"> – 4 </w:t>
            </w:r>
            <w:proofErr w:type="spellStart"/>
            <w:r w:rsidR="008545CA" w:rsidRPr="00A16988">
              <w:rPr>
                <w:rFonts w:eastAsia="SimSun"/>
                <w:sz w:val="24"/>
                <w:szCs w:val="24"/>
                <w:lang w:eastAsia="zh-CN"/>
              </w:rPr>
              <w:t>эт</w:t>
            </w:r>
            <w:proofErr w:type="spellEnd"/>
            <w:r w:rsidR="008545CA" w:rsidRPr="00A16988">
              <w:rPr>
                <w:rFonts w:eastAsia="SimSun"/>
                <w:sz w:val="24"/>
                <w:szCs w:val="24"/>
                <w:lang w:eastAsia="zh-CN"/>
              </w:rPr>
              <w:t>. (включая мансардный)</w:t>
            </w:r>
            <w:r w:rsidRPr="00A16988">
              <w:rPr>
                <w:rFonts w:eastAsia="SimSun"/>
                <w:sz w:val="24"/>
                <w:szCs w:val="24"/>
                <w:lang w:eastAsia="zh-CN"/>
              </w:rPr>
              <w:t>.</w:t>
            </w:r>
            <w:r w:rsidR="008545CA" w:rsidRPr="00A16988">
              <w:rPr>
                <w:rFonts w:eastAsia="SimSun"/>
                <w:sz w:val="24"/>
                <w:szCs w:val="24"/>
                <w:lang w:eastAsia="zh-CN"/>
              </w:rPr>
              <w:t xml:space="preserve"> </w:t>
            </w:r>
          </w:p>
          <w:p w14:paraId="15870732" w14:textId="77777777" w:rsidR="00CC3C33" w:rsidRPr="00356457" w:rsidRDefault="00CC3C33"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Минимальный отступ: </w:t>
            </w:r>
          </w:p>
          <w:p w14:paraId="782BD8F6" w14:textId="77777777" w:rsidR="00CC3C33" w:rsidRPr="00356457" w:rsidRDefault="00CC3C33"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 5 м; </w:t>
            </w:r>
          </w:p>
          <w:p w14:paraId="452F405D" w14:textId="77777777" w:rsidR="00CC3C33" w:rsidRPr="00356457" w:rsidRDefault="00CC3C33"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красной линии проезда – 3 м;</w:t>
            </w:r>
          </w:p>
          <w:p w14:paraId="1EF76FC1" w14:textId="7ED8D377" w:rsidR="00CC3C33" w:rsidRPr="00356457" w:rsidRDefault="00CC3C33"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lastRenderedPageBreak/>
              <w:t>от границ соседнего участка – 3 м.</w:t>
            </w:r>
          </w:p>
          <w:p w14:paraId="3C88B1B3" w14:textId="54F367F7" w:rsidR="008545CA" w:rsidRPr="00A16988" w:rsidRDefault="00DB1DFD" w:rsidP="00A16988">
            <w:pPr>
              <w:keepLines w:val="0"/>
              <w:overflowPunct/>
              <w:autoSpaceDE/>
              <w:autoSpaceDN/>
              <w:adjustRightInd/>
              <w:spacing w:line="240" w:lineRule="auto"/>
              <w:ind w:firstLine="0"/>
              <w:jc w:val="left"/>
              <w:rPr>
                <w:sz w:val="24"/>
                <w:szCs w:val="24"/>
              </w:rPr>
            </w:pPr>
            <w:r w:rsidRPr="00A16988">
              <w:rPr>
                <w:sz w:val="24"/>
                <w:szCs w:val="24"/>
              </w:rPr>
              <w:t>Максимальная высота зданий от уровня земли до верха перекрытия последнего этажа (или конька кровли) - 20 м.</w:t>
            </w:r>
          </w:p>
          <w:p w14:paraId="6315E17A" w14:textId="755FFE68" w:rsidR="008545CA"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w:t>
            </w:r>
            <w:r w:rsidR="008545CA" w:rsidRPr="00356457">
              <w:rPr>
                <w:rFonts w:eastAsia="SimSun"/>
                <w:sz w:val="24"/>
                <w:szCs w:val="24"/>
                <w:lang w:eastAsia="zh-CN"/>
              </w:rPr>
              <w:t xml:space="preserve">аксимальный процент застройки в границах земельного участка – </w:t>
            </w:r>
            <w:r w:rsidRPr="00356457">
              <w:rPr>
                <w:rFonts w:eastAsia="SimSun"/>
                <w:sz w:val="24"/>
                <w:szCs w:val="24"/>
                <w:lang w:eastAsia="zh-CN"/>
              </w:rPr>
              <w:t>4</w:t>
            </w:r>
            <w:r w:rsidR="008545CA" w:rsidRPr="00356457">
              <w:rPr>
                <w:rFonts w:eastAsia="SimSun"/>
                <w:sz w:val="24"/>
                <w:szCs w:val="24"/>
                <w:lang w:eastAsia="zh-CN"/>
              </w:rPr>
              <w:t xml:space="preserve">0% </w:t>
            </w:r>
            <w:r w:rsidR="008545CA" w:rsidRPr="00356457">
              <w:rPr>
                <w:sz w:val="24"/>
                <w:szCs w:val="24"/>
              </w:rPr>
              <w:t>(процент застройки подземной части не регламентируется)</w:t>
            </w:r>
            <w:r w:rsidRPr="00356457">
              <w:rPr>
                <w:rFonts w:eastAsia="SimSun"/>
                <w:sz w:val="24"/>
                <w:szCs w:val="24"/>
                <w:lang w:eastAsia="zh-CN"/>
              </w:rPr>
              <w:t>.</w:t>
            </w:r>
          </w:p>
          <w:p w14:paraId="06EBC1D9" w14:textId="77777777" w:rsidR="008545CA" w:rsidRDefault="00DB1DFD" w:rsidP="00A16988">
            <w:pPr>
              <w:keepLines w:val="0"/>
              <w:overflowPunct/>
              <w:autoSpaceDE/>
              <w:autoSpaceDN/>
              <w:adjustRightInd/>
              <w:spacing w:line="240" w:lineRule="auto"/>
              <w:ind w:firstLine="0"/>
              <w:jc w:val="left"/>
              <w:rPr>
                <w:sz w:val="24"/>
                <w:szCs w:val="24"/>
              </w:rPr>
            </w:pPr>
            <w:r w:rsidRPr="00356457">
              <w:rPr>
                <w:sz w:val="24"/>
                <w:szCs w:val="24"/>
              </w:rPr>
              <w:t>М</w:t>
            </w:r>
            <w:r w:rsidR="008545CA" w:rsidRPr="00356457">
              <w:rPr>
                <w:sz w:val="24"/>
                <w:szCs w:val="24"/>
              </w:rPr>
              <w:t>инимальный п</w:t>
            </w:r>
            <w:r w:rsidR="00F641EA">
              <w:rPr>
                <w:sz w:val="24"/>
                <w:szCs w:val="24"/>
              </w:rPr>
              <w:t>роцент озеленения участка - 15%,</w:t>
            </w:r>
          </w:p>
          <w:p w14:paraId="221F5DFE" w14:textId="119C7709" w:rsidR="00F641EA" w:rsidRPr="00F641EA" w:rsidRDefault="00F641EA" w:rsidP="00F641EA">
            <w:pPr>
              <w:spacing w:line="240" w:lineRule="auto"/>
              <w:ind w:firstLine="0"/>
              <w:jc w:val="left"/>
              <w:rPr>
                <w:strike/>
                <w:sz w:val="24"/>
                <w:szCs w:val="24"/>
              </w:rPr>
            </w:pP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tc>
      </w:tr>
      <w:tr w:rsidR="008545CA" w:rsidRPr="00A16988" w14:paraId="5C9F9929" w14:textId="77777777" w:rsidTr="00A939EC">
        <w:trPr>
          <w:trHeight w:val="552"/>
        </w:trPr>
        <w:tc>
          <w:tcPr>
            <w:tcW w:w="2675" w:type="dxa"/>
          </w:tcPr>
          <w:p w14:paraId="5DC0D1CC" w14:textId="77777777" w:rsidR="008545CA" w:rsidRPr="00A16988" w:rsidRDefault="008545CA" w:rsidP="00A16988">
            <w:pPr>
              <w:pStyle w:val="affffff0"/>
              <w:rPr>
                <w:rFonts w:ascii="Times New Roman" w:hAnsi="Times New Roman" w:cs="Times New Roman"/>
              </w:rPr>
            </w:pPr>
            <w:r w:rsidRPr="00A16988">
              <w:rPr>
                <w:rFonts w:ascii="Times New Roman" w:hAnsi="Times New Roman" w:cs="Times New Roman"/>
              </w:rPr>
              <w:lastRenderedPageBreak/>
              <w:t xml:space="preserve">Размещение гаражей для собственных нужд </w:t>
            </w:r>
          </w:p>
          <w:p w14:paraId="493D5B32"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rPr>
              <w:t>[2.7.2]</w:t>
            </w:r>
          </w:p>
        </w:tc>
        <w:tc>
          <w:tcPr>
            <w:tcW w:w="3387" w:type="dxa"/>
          </w:tcPr>
          <w:p w14:paraId="51E07012"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tcPr>
          <w:p w14:paraId="6CD4F581" w14:textId="348DF4E2" w:rsidR="00DB1DFD" w:rsidRPr="00A16988" w:rsidRDefault="00DB1DFD"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инимальная/максимальная площадь земельн</w:t>
            </w:r>
            <w:r w:rsidRPr="00A16988">
              <w:rPr>
                <w:rFonts w:eastAsia="SimSun"/>
                <w:sz w:val="24"/>
                <w:szCs w:val="24"/>
                <w:lang w:eastAsia="zh-CN"/>
              </w:rPr>
              <w:t>ого</w:t>
            </w:r>
            <w:r w:rsidR="008545CA" w:rsidRPr="00A16988">
              <w:rPr>
                <w:rFonts w:eastAsia="SimSun"/>
                <w:sz w:val="24"/>
                <w:szCs w:val="24"/>
                <w:lang w:eastAsia="zh-CN"/>
              </w:rPr>
              <w:t xml:space="preserve"> участк</w:t>
            </w:r>
            <w:r w:rsidRPr="00A16988">
              <w:rPr>
                <w:rFonts w:eastAsia="SimSun"/>
                <w:sz w:val="24"/>
                <w:szCs w:val="24"/>
                <w:lang w:eastAsia="zh-CN"/>
              </w:rPr>
              <w:t>а:</w:t>
            </w:r>
            <w:r w:rsidR="008545CA" w:rsidRPr="00A16988">
              <w:rPr>
                <w:rFonts w:eastAsia="SimSun"/>
                <w:sz w:val="24"/>
                <w:szCs w:val="24"/>
                <w:lang w:eastAsia="zh-CN"/>
              </w:rPr>
              <w:t xml:space="preserve"> </w:t>
            </w:r>
          </w:p>
          <w:p w14:paraId="2A383363" w14:textId="734252CA" w:rsidR="008545CA" w:rsidRPr="00A16988" w:rsidRDefault="008545CA"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для отдельно стоящ</w:t>
            </w:r>
            <w:r w:rsidR="00DB1DFD" w:rsidRPr="00A16988">
              <w:rPr>
                <w:rFonts w:eastAsia="SimSun"/>
                <w:sz w:val="24"/>
                <w:szCs w:val="24"/>
                <w:lang w:eastAsia="zh-CN"/>
              </w:rPr>
              <w:t>его</w:t>
            </w:r>
            <w:r w:rsidRPr="00A16988">
              <w:rPr>
                <w:rFonts w:eastAsia="SimSun"/>
                <w:sz w:val="24"/>
                <w:szCs w:val="24"/>
                <w:lang w:eastAsia="zh-CN"/>
              </w:rPr>
              <w:t xml:space="preserve"> гараж</w:t>
            </w:r>
            <w:r w:rsidR="00DB1DFD" w:rsidRPr="00A16988">
              <w:rPr>
                <w:rFonts w:eastAsia="SimSun"/>
                <w:sz w:val="24"/>
                <w:szCs w:val="24"/>
                <w:lang w:eastAsia="zh-CN"/>
              </w:rPr>
              <w:t>а</w:t>
            </w:r>
            <w:r w:rsidRPr="00A16988">
              <w:rPr>
                <w:rFonts w:eastAsia="SimSun"/>
                <w:sz w:val="24"/>
                <w:szCs w:val="24"/>
                <w:lang w:eastAsia="zh-CN"/>
              </w:rPr>
              <w:t xml:space="preserve"> – 50/100 кв. м;</w:t>
            </w:r>
          </w:p>
          <w:p w14:paraId="4918366E" w14:textId="1E12CAEA" w:rsidR="008545CA" w:rsidRPr="00A16988" w:rsidRDefault="008545CA"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 xml:space="preserve">для гаражей, блокированных общими стенами с другими гаражами в одном ряду, имеющих общие с ними крышу, фундамент и коммуникации – </w:t>
            </w:r>
            <w:r w:rsidR="00DC599F">
              <w:rPr>
                <w:rFonts w:eastAsia="SimSun"/>
                <w:sz w:val="24"/>
                <w:szCs w:val="24"/>
                <w:lang w:eastAsia="zh-CN"/>
              </w:rPr>
              <w:t>30</w:t>
            </w:r>
            <w:r w:rsidRPr="00A16988">
              <w:rPr>
                <w:rFonts w:eastAsia="SimSun"/>
                <w:sz w:val="24"/>
                <w:szCs w:val="24"/>
                <w:lang w:eastAsia="zh-CN"/>
              </w:rPr>
              <w:t>/500 кв. м</w:t>
            </w:r>
            <w:r w:rsidR="00DB1DFD" w:rsidRPr="00A16988">
              <w:rPr>
                <w:rFonts w:eastAsia="SimSun"/>
                <w:sz w:val="24"/>
                <w:szCs w:val="24"/>
                <w:lang w:eastAsia="zh-CN"/>
              </w:rPr>
              <w:t>.</w:t>
            </w:r>
          </w:p>
          <w:p w14:paraId="5F152FEB"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Минимальный отступ: </w:t>
            </w:r>
          </w:p>
          <w:p w14:paraId="4ADC2DF3"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 5 м; </w:t>
            </w:r>
          </w:p>
          <w:p w14:paraId="7BDBAC79"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красной линии проезда – 3 м;</w:t>
            </w:r>
          </w:p>
          <w:p w14:paraId="46059440" w14:textId="46AE9532" w:rsidR="00DB1DFD"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 соседнего участка – 3 м</w:t>
            </w:r>
            <w:r w:rsidR="00CC3C33" w:rsidRPr="00356457">
              <w:rPr>
                <w:rFonts w:eastAsia="SimSun"/>
                <w:sz w:val="24"/>
                <w:szCs w:val="24"/>
                <w:lang w:eastAsia="zh-CN"/>
              </w:rPr>
              <w:t>.</w:t>
            </w:r>
          </w:p>
          <w:p w14:paraId="09EC5CB6" w14:textId="7F05E82C" w:rsidR="008545CA"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w:t>
            </w:r>
            <w:r w:rsidR="008545CA" w:rsidRPr="00356457">
              <w:rPr>
                <w:rFonts w:eastAsia="SimSun"/>
                <w:sz w:val="24"/>
                <w:szCs w:val="24"/>
                <w:lang w:eastAsia="zh-CN"/>
              </w:rPr>
              <w:t xml:space="preserve">аксимальное количество надземных этажей </w:t>
            </w:r>
            <w:r w:rsidR="000F51B4" w:rsidRPr="000B15D4">
              <w:rPr>
                <w:rFonts w:eastAsia="SimSun"/>
                <w:sz w:val="24"/>
                <w:szCs w:val="24"/>
                <w:lang w:eastAsia="zh-CN"/>
              </w:rPr>
              <w:t>зданий, строений</w:t>
            </w:r>
            <w:r w:rsidR="000F51B4">
              <w:rPr>
                <w:rFonts w:eastAsia="SimSun"/>
                <w:sz w:val="24"/>
                <w:szCs w:val="24"/>
                <w:lang w:eastAsia="zh-CN"/>
              </w:rPr>
              <w:t xml:space="preserve"> и сооружений </w:t>
            </w:r>
            <w:r w:rsidR="008545CA" w:rsidRPr="00356457">
              <w:rPr>
                <w:rFonts w:eastAsia="SimSun"/>
                <w:sz w:val="24"/>
                <w:szCs w:val="24"/>
                <w:lang w:eastAsia="zh-CN"/>
              </w:rPr>
              <w:t>– 1</w:t>
            </w:r>
            <w:r w:rsidR="000F51B4">
              <w:rPr>
                <w:rFonts w:eastAsia="SimSun"/>
                <w:sz w:val="24"/>
                <w:szCs w:val="24"/>
                <w:lang w:eastAsia="zh-CN"/>
              </w:rPr>
              <w:t xml:space="preserve"> этаж</w:t>
            </w:r>
            <w:r w:rsidRPr="00356457">
              <w:rPr>
                <w:rFonts w:eastAsia="SimSun"/>
                <w:sz w:val="24"/>
                <w:szCs w:val="24"/>
                <w:lang w:eastAsia="zh-CN"/>
              </w:rPr>
              <w:t>.</w:t>
            </w:r>
          </w:p>
          <w:p w14:paraId="40ECEF28" w14:textId="5CA872F8" w:rsidR="00DB1DFD" w:rsidRPr="00A16988" w:rsidRDefault="00DB1DFD" w:rsidP="00356457">
            <w:pPr>
              <w:keepLines w:val="0"/>
              <w:overflowPunct/>
              <w:autoSpaceDE/>
              <w:autoSpaceDN/>
              <w:adjustRightInd/>
              <w:spacing w:line="240" w:lineRule="auto"/>
              <w:ind w:firstLine="44"/>
              <w:jc w:val="left"/>
              <w:rPr>
                <w:sz w:val="24"/>
                <w:szCs w:val="24"/>
              </w:rPr>
            </w:pPr>
            <w:r w:rsidRPr="00356457">
              <w:rPr>
                <w:sz w:val="24"/>
                <w:szCs w:val="24"/>
              </w:rPr>
              <w:t>Минимальный процент озеленения земельного участка – не подлежит установлению.</w:t>
            </w:r>
          </w:p>
        </w:tc>
      </w:tr>
      <w:tr w:rsidR="008545CA" w:rsidRPr="00A16988" w14:paraId="5E5ED1B7" w14:textId="77777777" w:rsidTr="00A939EC">
        <w:trPr>
          <w:trHeight w:val="552"/>
        </w:trPr>
        <w:tc>
          <w:tcPr>
            <w:tcW w:w="2675" w:type="dxa"/>
          </w:tcPr>
          <w:p w14:paraId="71C3AC9B" w14:textId="4BAD6392" w:rsidR="008545CA" w:rsidRPr="00A16988" w:rsidRDefault="008545CA" w:rsidP="000B15D4">
            <w:pPr>
              <w:pStyle w:val="affffff0"/>
              <w:rPr>
                <w:rFonts w:ascii="Times New Roman" w:hAnsi="Times New Roman" w:cs="Times New Roman"/>
              </w:rPr>
            </w:pPr>
            <w:r w:rsidRPr="00A16988">
              <w:rPr>
                <w:rFonts w:ascii="Times New Roman" w:hAnsi="Times New Roman" w:cs="Times New Roman"/>
              </w:rPr>
              <w:t>Предоставление коммунальных услуг [3.1.1]</w:t>
            </w:r>
          </w:p>
        </w:tc>
        <w:tc>
          <w:tcPr>
            <w:tcW w:w="3387" w:type="dxa"/>
          </w:tcPr>
          <w:p w14:paraId="7AC1BA07" w14:textId="77777777" w:rsidR="008545CA" w:rsidRPr="00A16988" w:rsidRDefault="008545CA" w:rsidP="00A16988">
            <w:pPr>
              <w:pStyle w:val="affffff0"/>
              <w:rPr>
                <w:rFonts w:ascii="Times New Roman" w:hAnsi="Times New Roman" w:cs="Times New Roman"/>
              </w:rPr>
            </w:pPr>
            <w:proofErr w:type="gramStart"/>
            <w:r w:rsidRPr="00A16988">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A16988">
              <w:rPr>
                <w:rFonts w:ascii="Times New Roman" w:hAnsi="Times New Roman" w:cs="Times New Roman"/>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685" w:type="dxa"/>
          </w:tcPr>
          <w:p w14:paraId="750AAB55" w14:textId="2B6AC629" w:rsidR="008545CA" w:rsidRPr="00A16988" w:rsidRDefault="00DB1DFD" w:rsidP="000B15D4">
            <w:pPr>
              <w:keepLines w:val="0"/>
              <w:overflowPunct/>
              <w:autoSpaceDE/>
              <w:autoSpaceDN/>
              <w:adjustRightInd/>
              <w:spacing w:line="240" w:lineRule="auto"/>
              <w:ind w:right="-108" w:firstLine="0"/>
              <w:jc w:val="left"/>
              <w:rPr>
                <w:rFonts w:eastAsia="SimSun"/>
                <w:sz w:val="24"/>
                <w:szCs w:val="24"/>
                <w:lang w:eastAsia="zh-CN"/>
              </w:rPr>
            </w:pPr>
            <w:r w:rsidRPr="00A16988">
              <w:rPr>
                <w:rFonts w:eastAsia="SimSun"/>
                <w:sz w:val="24"/>
                <w:szCs w:val="24"/>
                <w:lang w:eastAsia="zh-CN"/>
              </w:rPr>
              <w:lastRenderedPageBreak/>
              <w:t>М</w:t>
            </w:r>
            <w:r w:rsidR="008545CA" w:rsidRPr="00A16988">
              <w:rPr>
                <w:rFonts w:eastAsia="SimSun"/>
                <w:sz w:val="24"/>
                <w:szCs w:val="24"/>
                <w:lang w:eastAsia="zh-CN"/>
              </w:rPr>
              <w:t>инимальная/максимальная площадь земельн</w:t>
            </w:r>
            <w:r w:rsidRPr="00A16988">
              <w:rPr>
                <w:rFonts w:eastAsia="SimSun"/>
                <w:sz w:val="24"/>
                <w:szCs w:val="24"/>
                <w:lang w:eastAsia="zh-CN"/>
              </w:rPr>
              <w:t>ого</w:t>
            </w:r>
            <w:r w:rsidR="008545CA" w:rsidRPr="00A16988">
              <w:rPr>
                <w:rFonts w:eastAsia="SimSun"/>
                <w:sz w:val="24"/>
                <w:szCs w:val="24"/>
                <w:lang w:eastAsia="zh-CN"/>
              </w:rPr>
              <w:t xml:space="preserve"> участк</w:t>
            </w:r>
            <w:r w:rsidRPr="00A16988">
              <w:rPr>
                <w:rFonts w:eastAsia="SimSun"/>
                <w:sz w:val="24"/>
                <w:szCs w:val="24"/>
                <w:lang w:eastAsia="zh-CN"/>
              </w:rPr>
              <w:t>а</w:t>
            </w:r>
            <w:r w:rsidR="008545CA" w:rsidRPr="00A16988">
              <w:rPr>
                <w:rFonts w:eastAsia="SimSun"/>
                <w:sz w:val="24"/>
                <w:szCs w:val="24"/>
                <w:lang w:eastAsia="zh-CN"/>
              </w:rPr>
              <w:t xml:space="preserve"> </w:t>
            </w:r>
            <w:r w:rsidR="000B15D4">
              <w:rPr>
                <w:rFonts w:eastAsia="SimSun"/>
                <w:color w:val="000000" w:themeColor="text1"/>
                <w:sz w:val="24"/>
                <w:szCs w:val="24"/>
                <w:lang w:eastAsia="zh-CN"/>
              </w:rPr>
              <w:t>-</w:t>
            </w:r>
            <w:r w:rsidR="0089128A">
              <w:rPr>
                <w:rFonts w:eastAsia="SimSun"/>
                <w:color w:val="000000" w:themeColor="text1"/>
                <w:sz w:val="24"/>
                <w:szCs w:val="24"/>
                <w:lang w:eastAsia="zh-CN"/>
              </w:rPr>
              <w:t xml:space="preserve"> </w:t>
            </w:r>
            <w:r w:rsidR="0089128A" w:rsidRPr="0089128A">
              <w:rPr>
                <w:rFonts w:eastAsia="SimSun"/>
                <w:color w:val="000000" w:themeColor="text1"/>
                <w:sz w:val="24"/>
                <w:szCs w:val="24"/>
                <w:lang w:eastAsia="zh-CN"/>
              </w:rPr>
              <w:t>4</w:t>
            </w:r>
            <w:r w:rsidR="008545CA" w:rsidRPr="00A16988">
              <w:rPr>
                <w:rFonts w:eastAsia="SimSun"/>
                <w:sz w:val="24"/>
                <w:szCs w:val="24"/>
                <w:lang w:eastAsia="zh-CN"/>
              </w:rPr>
              <w:t xml:space="preserve">/10000 </w:t>
            </w:r>
            <w:proofErr w:type="spellStart"/>
            <w:r w:rsidR="008545CA" w:rsidRPr="00A16988">
              <w:rPr>
                <w:rFonts w:eastAsia="SimSun"/>
                <w:sz w:val="24"/>
                <w:szCs w:val="24"/>
                <w:lang w:eastAsia="zh-CN"/>
              </w:rPr>
              <w:t>кв.м</w:t>
            </w:r>
            <w:proofErr w:type="spellEnd"/>
            <w:r w:rsidRPr="00A16988">
              <w:rPr>
                <w:rFonts w:eastAsia="SimSun"/>
                <w:sz w:val="24"/>
                <w:szCs w:val="24"/>
                <w:lang w:eastAsia="zh-CN"/>
              </w:rPr>
              <w:t>.</w:t>
            </w:r>
            <w:r w:rsidR="008545CA" w:rsidRPr="00A16988">
              <w:rPr>
                <w:rFonts w:eastAsia="SimSun"/>
                <w:sz w:val="24"/>
                <w:szCs w:val="24"/>
                <w:lang w:eastAsia="zh-CN"/>
              </w:rPr>
              <w:t xml:space="preserve"> </w:t>
            </w:r>
          </w:p>
          <w:p w14:paraId="71D07273" w14:textId="743A706F" w:rsidR="00DB1DFD" w:rsidRPr="00356457" w:rsidRDefault="00DB1DFD" w:rsidP="00A16988">
            <w:pPr>
              <w:keepLines w:val="0"/>
              <w:overflowPunct/>
              <w:autoSpaceDE/>
              <w:autoSpaceDN/>
              <w:adjustRightInd/>
              <w:spacing w:line="240" w:lineRule="auto"/>
              <w:ind w:right="-41" w:firstLine="0"/>
              <w:jc w:val="left"/>
              <w:rPr>
                <w:rFonts w:eastAsia="SimSun"/>
                <w:sz w:val="24"/>
                <w:szCs w:val="24"/>
                <w:lang w:eastAsia="zh-CN"/>
              </w:rPr>
            </w:pPr>
            <w:r w:rsidRPr="00356457">
              <w:rPr>
                <w:rFonts w:eastAsia="SimSun"/>
                <w:sz w:val="24"/>
                <w:szCs w:val="24"/>
                <w:lang w:eastAsia="zh-CN"/>
              </w:rPr>
              <w:t>Максимальное количество надземных этажей зданий – 2</w:t>
            </w:r>
            <w:r w:rsidR="00CC3C33" w:rsidRPr="00356457">
              <w:rPr>
                <w:rFonts w:eastAsia="SimSun"/>
                <w:sz w:val="24"/>
                <w:szCs w:val="24"/>
                <w:lang w:eastAsia="zh-CN"/>
              </w:rPr>
              <w:t>.</w:t>
            </w:r>
            <w:r w:rsidRPr="00356457">
              <w:rPr>
                <w:rFonts w:eastAsia="SimSun"/>
                <w:sz w:val="24"/>
                <w:szCs w:val="24"/>
                <w:lang w:eastAsia="zh-CN"/>
              </w:rPr>
              <w:t xml:space="preserve"> </w:t>
            </w:r>
          </w:p>
          <w:p w14:paraId="355BC168" w14:textId="50471820" w:rsidR="008545CA" w:rsidRPr="00A16988" w:rsidRDefault="00CC3C33" w:rsidP="000B15D4">
            <w:pPr>
              <w:keepLines w:val="0"/>
              <w:overflowPunct/>
              <w:autoSpaceDE/>
              <w:autoSpaceDN/>
              <w:adjustRightInd/>
              <w:spacing w:line="240" w:lineRule="auto"/>
              <w:ind w:right="-41"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аксимальная высота зданий</w:t>
            </w:r>
            <w:r w:rsidR="00DB1DFD" w:rsidRPr="00A16988">
              <w:rPr>
                <w:rFonts w:eastAsia="SimSun"/>
                <w:sz w:val="24"/>
                <w:szCs w:val="24"/>
                <w:lang w:eastAsia="zh-CN"/>
              </w:rPr>
              <w:t xml:space="preserve"> –</w:t>
            </w:r>
            <w:r w:rsidR="000B15D4">
              <w:rPr>
                <w:rFonts w:eastAsia="SimSun"/>
                <w:sz w:val="24"/>
                <w:szCs w:val="24"/>
                <w:lang w:eastAsia="zh-CN"/>
              </w:rPr>
              <w:t xml:space="preserve"> </w:t>
            </w:r>
            <w:r w:rsidR="008545CA" w:rsidRPr="00A16988">
              <w:rPr>
                <w:rFonts w:eastAsia="SimSun"/>
                <w:sz w:val="24"/>
                <w:szCs w:val="24"/>
                <w:lang w:eastAsia="zh-CN"/>
              </w:rPr>
              <w:t>строений, сооружений от уровня земли - 35 м</w:t>
            </w:r>
            <w:r w:rsidRPr="00A16988">
              <w:rPr>
                <w:rFonts w:eastAsia="SimSun"/>
                <w:sz w:val="24"/>
                <w:szCs w:val="24"/>
                <w:lang w:eastAsia="zh-CN"/>
              </w:rPr>
              <w:t>.</w:t>
            </w:r>
          </w:p>
          <w:p w14:paraId="21842881" w14:textId="77777777" w:rsidR="0096699E" w:rsidRDefault="00CC3C33" w:rsidP="00806EB6">
            <w:pPr>
              <w:keepLines w:val="0"/>
              <w:overflowPunct/>
              <w:autoSpaceDE/>
              <w:autoSpaceDN/>
              <w:adjustRightInd/>
              <w:spacing w:line="240" w:lineRule="auto"/>
              <w:ind w:firstLine="709"/>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 xml:space="preserve">аксимальный процент застройки в границах земельного участка – 60% </w:t>
            </w:r>
            <w:r w:rsidR="008545CA" w:rsidRPr="00A16988">
              <w:rPr>
                <w:sz w:val="24"/>
                <w:szCs w:val="24"/>
              </w:rPr>
              <w:t xml:space="preserve">(процент застройки подземной части не </w:t>
            </w:r>
            <w:r w:rsidR="008545CA" w:rsidRPr="00A16988">
              <w:rPr>
                <w:sz w:val="24"/>
                <w:szCs w:val="24"/>
              </w:rPr>
              <w:lastRenderedPageBreak/>
              <w:t>регламентируетс</w:t>
            </w:r>
            <w:r w:rsidR="008545CA" w:rsidRPr="00356457">
              <w:rPr>
                <w:sz w:val="24"/>
                <w:szCs w:val="24"/>
              </w:rPr>
              <w:t>я)</w:t>
            </w:r>
            <w:r w:rsidR="00DB1DFD" w:rsidRPr="00356457">
              <w:rPr>
                <w:rFonts w:eastAsia="SimSun"/>
                <w:sz w:val="24"/>
                <w:szCs w:val="24"/>
                <w:lang w:eastAsia="zh-CN"/>
              </w:rPr>
              <w:t xml:space="preserve">, </w:t>
            </w:r>
          </w:p>
          <w:p w14:paraId="66A5D201" w14:textId="6612A850" w:rsidR="00806EB6" w:rsidRPr="0096699E" w:rsidRDefault="00806EB6" w:rsidP="00806EB6">
            <w:pPr>
              <w:keepLines w:val="0"/>
              <w:overflowPunct/>
              <w:autoSpaceDE/>
              <w:autoSpaceDN/>
              <w:adjustRightInd/>
              <w:spacing w:line="240" w:lineRule="auto"/>
              <w:ind w:firstLine="709"/>
              <w:rPr>
                <w:rFonts w:eastAsia="SimSun"/>
                <w:sz w:val="24"/>
                <w:szCs w:val="24"/>
                <w:lang w:eastAsia="zh-CN"/>
              </w:rPr>
            </w:pPr>
            <w:r w:rsidRPr="0096699E">
              <w:rPr>
                <w:sz w:val="24"/>
                <w:szCs w:val="24"/>
              </w:rPr>
              <w:t>Для линейных объектов не подлежат установлению, определяются в соответствии с техническими и санитарными нормами</w:t>
            </w:r>
          </w:p>
          <w:p w14:paraId="1C17916B" w14:textId="4DC055BB" w:rsidR="008545CA" w:rsidRPr="00356457" w:rsidRDefault="008545CA" w:rsidP="000B15D4">
            <w:pPr>
              <w:keepLines w:val="0"/>
              <w:overflowPunct/>
              <w:autoSpaceDE/>
              <w:autoSpaceDN/>
              <w:adjustRightInd/>
              <w:spacing w:line="240" w:lineRule="auto"/>
              <w:ind w:firstLine="0"/>
              <w:jc w:val="left"/>
              <w:rPr>
                <w:rFonts w:eastAsia="SimSun"/>
                <w:sz w:val="24"/>
                <w:szCs w:val="24"/>
                <w:lang w:eastAsia="zh-CN"/>
              </w:rPr>
            </w:pPr>
          </w:p>
          <w:p w14:paraId="4F327928" w14:textId="77777777" w:rsidR="008545CA" w:rsidRPr="00A16988" w:rsidRDefault="008545CA" w:rsidP="00806EB6">
            <w:pPr>
              <w:keepLines w:val="0"/>
              <w:overflowPunct/>
              <w:autoSpaceDE/>
              <w:autoSpaceDN/>
              <w:adjustRightInd/>
              <w:spacing w:line="240" w:lineRule="auto"/>
              <w:ind w:firstLine="0"/>
              <w:jc w:val="left"/>
              <w:rPr>
                <w:rFonts w:eastAsia="SimSun"/>
                <w:sz w:val="24"/>
                <w:szCs w:val="24"/>
                <w:lang w:eastAsia="zh-CN"/>
              </w:rPr>
            </w:pPr>
          </w:p>
        </w:tc>
      </w:tr>
      <w:tr w:rsidR="008545CA" w:rsidRPr="00A16988" w14:paraId="64F84C49" w14:textId="77777777" w:rsidTr="00A939EC">
        <w:trPr>
          <w:trHeight w:val="552"/>
        </w:trPr>
        <w:tc>
          <w:tcPr>
            <w:tcW w:w="2675" w:type="dxa"/>
          </w:tcPr>
          <w:p w14:paraId="76A03FAE" w14:textId="77777777" w:rsidR="008545CA" w:rsidRPr="00A16988" w:rsidRDefault="008545CA" w:rsidP="00A16988">
            <w:pPr>
              <w:spacing w:line="240" w:lineRule="auto"/>
              <w:ind w:firstLine="0"/>
              <w:rPr>
                <w:sz w:val="24"/>
                <w:szCs w:val="24"/>
                <w:shd w:val="clear" w:color="auto" w:fill="FFFFFF"/>
              </w:rPr>
            </w:pPr>
            <w:r w:rsidRPr="00A16988">
              <w:rPr>
                <w:sz w:val="24"/>
                <w:szCs w:val="24"/>
                <w:shd w:val="clear" w:color="auto" w:fill="FFFFFF"/>
              </w:rPr>
              <w:lastRenderedPageBreak/>
              <w:t>Благоустройство территории [12.0.2]</w:t>
            </w:r>
          </w:p>
        </w:tc>
        <w:tc>
          <w:tcPr>
            <w:tcW w:w="3387" w:type="dxa"/>
          </w:tcPr>
          <w:p w14:paraId="7CB7ED1E"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vMerge w:val="restart"/>
          </w:tcPr>
          <w:p w14:paraId="3710A24B" w14:textId="77777777" w:rsidR="008545CA" w:rsidRPr="00A16988" w:rsidRDefault="008545CA"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Не подлежат установлению</w:t>
            </w:r>
          </w:p>
          <w:p w14:paraId="142EDD9B" w14:textId="77777777" w:rsidR="008545CA" w:rsidRPr="00A16988" w:rsidRDefault="008545CA" w:rsidP="00A16988">
            <w:pPr>
              <w:suppressAutoHyphens/>
              <w:spacing w:line="240" w:lineRule="auto"/>
              <w:ind w:firstLine="0"/>
              <w:jc w:val="left"/>
              <w:textAlignment w:val="baseline"/>
              <w:rPr>
                <w:rFonts w:eastAsia="SimSun"/>
                <w:sz w:val="24"/>
                <w:szCs w:val="24"/>
                <w:lang w:eastAsia="zh-CN"/>
              </w:rPr>
            </w:pPr>
          </w:p>
        </w:tc>
      </w:tr>
      <w:tr w:rsidR="008545CA" w:rsidRPr="00A16988" w14:paraId="0FA54B3D" w14:textId="77777777" w:rsidTr="00A939EC">
        <w:trPr>
          <w:trHeight w:val="552"/>
        </w:trPr>
        <w:tc>
          <w:tcPr>
            <w:tcW w:w="2675" w:type="dxa"/>
          </w:tcPr>
          <w:p w14:paraId="24938994" w14:textId="77777777" w:rsidR="008545CA" w:rsidRPr="00A16988" w:rsidRDefault="008545CA" w:rsidP="00A16988">
            <w:pPr>
              <w:spacing w:line="240" w:lineRule="auto"/>
              <w:ind w:firstLine="0"/>
              <w:rPr>
                <w:sz w:val="24"/>
                <w:szCs w:val="24"/>
                <w:shd w:val="clear" w:color="auto" w:fill="FFFFFF"/>
              </w:rPr>
            </w:pPr>
            <w:r w:rsidRPr="00A16988">
              <w:rPr>
                <w:sz w:val="24"/>
                <w:szCs w:val="24"/>
                <w:shd w:val="clear" w:color="auto" w:fill="FFFFFF"/>
              </w:rPr>
              <w:t>Улично-дорожная сеть</w:t>
            </w:r>
          </w:p>
          <w:p w14:paraId="4B11AC4F" w14:textId="77777777" w:rsidR="008545CA" w:rsidRPr="00A16988" w:rsidRDefault="008545CA" w:rsidP="00A16988">
            <w:pPr>
              <w:spacing w:line="240" w:lineRule="auto"/>
              <w:ind w:firstLine="0"/>
              <w:rPr>
                <w:sz w:val="24"/>
                <w:szCs w:val="24"/>
                <w:shd w:val="clear" w:color="auto" w:fill="FFFFFF"/>
              </w:rPr>
            </w:pPr>
            <w:r w:rsidRPr="00A16988">
              <w:rPr>
                <w:sz w:val="24"/>
                <w:szCs w:val="24"/>
                <w:shd w:val="clear" w:color="auto" w:fill="FFFFFF"/>
              </w:rPr>
              <w:t>[12.0.1]</w:t>
            </w:r>
          </w:p>
        </w:tc>
        <w:tc>
          <w:tcPr>
            <w:tcW w:w="3387" w:type="dxa"/>
          </w:tcPr>
          <w:p w14:paraId="000C3FB9" w14:textId="77777777" w:rsidR="008545CA" w:rsidRPr="00A16988" w:rsidRDefault="008545CA" w:rsidP="00A16988">
            <w:pPr>
              <w:spacing w:line="240" w:lineRule="auto"/>
              <w:ind w:firstLine="0"/>
              <w:jc w:val="left"/>
              <w:rPr>
                <w:sz w:val="24"/>
                <w:szCs w:val="24"/>
                <w:shd w:val="clear" w:color="auto" w:fill="FFFFFF"/>
              </w:rPr>
            </w:pPr>
            <w:proofErr w:type="gramStart"/>
            <w:r w:rsidRPr="00A16988">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16988">
              <w:rPr>
                <w:sz w:val="24"/>
                <w:szCs w:val="24"/>
                <w:shd w:val="clear" w:color="auto" w:fill="FFFFFF"/>
              </w:rPr>
              <w:t>велотранспортной</w:t>
            </w:r>
            <w:proofErr w:type="spellEnd"/>
            <w:r w:rsidRPr="00A16988">
              <w:rPr>
                <w:sz w:val="24"/>
                <w:szCs w:val="24"/>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16988">
                <w:rPr>
                  <w:sz w:val="24"/>
                  <w:szCs w:val="24"/>
                  <w:shd w:val="clear" w:color="auto" w:fill="FFFFFF"/>
                </w:rPr>
                <w:t>кодами 2.7.1</w:t>
              </w:r>
            </w:hyperlink>
            <w:r w:rsidRPr="00A16988">
              <w:rPr>
                <w:sz w:val="24"/>
                <w:szCs w:val="24"/>
                <w:shd w:val="clear" w:color="auto" w:fill="FFFFFF"/>
              </w:rPr>
              <w:t xml:space="preserve">, </w:t>
            </w:r>
            <w:hyperlink w:anchor="sub_1049" w:history="1">
              <w:r w:rsidRPr="00A16988">
                <w:rPr>
                  <w:sz w:val="24"/>
                  <w:szCs w:val="24"/>
                  <w:shd w:val="clear" w:color="auto" w:fill="FFFFFF"/>
                </w:rPr>
                <w:t>4.9</w:t>
              </w:r>
            </w:hyperlink>
            <w:r w:rsidRPr="00A16988">
              <w:rPr>
                <w:sz w:val="24"/>
                <w:szCs w:val="24"/>
                <w:shd w:val="clear" w:color="auto" w:fill="FFFFFF"/>
              </w:rPr>
              <w:t xml:space="preserve">, </w:t>
            </w:r>
            <w:hyperlink w:anchor="sub_1723" w:history="1">
              <w:r w:rsidRPr="00A16988">
                <w:rPr>
                  <w:sz w:val="24"/>
                  <w:szCs w:val="24"/>
                  <w:shd w:val="clear" w:color="auto" w:fill="FFFFFF"/>
                </w:rPr>
                <w:t>7.2.3</w:t>
              </w:r>
            </w:hyperlink>
            <w:r w:rsidRPr="00A16988">
              <w:rPr>
                <w:sz w:val="24"/>
                <w:szCs w:val="24"/>
                <w:shd w:val="clear" w:color="auto" w:fill="FFFFFF"/>
              </w:rPr>
              <w:t>, а также некапитальных сооружений, предназначенных для охраны транспортных средств</w:t>
            </w:r>
            <w:proofErr w:type="gramEnd"/>
          </w:p>
        </w:tc>
        <w:tc>
          <w:tcPr>
            <w:tcW w:w="3685" w:type="dxa"/>
            <w:vMerge/>
          </w:tcPr>
          <w:p w14:paraId="70F55AB2" w14:textId="77777777" w:rsidR="008545CA" w:rsidRPr="00A16988" w:rsidRDefault="008545CA" w:rsidP="00A16988">
            <w:pPr>
              <w:suppressAutoHyphens/>
              <w:autoSpaceDN/>
              <w:adjustRightInd/>
              <w:spacing w:line="240" w:lineRule="auto"/>
              <w:ind w:firstLine="0"/>
              <w:jc w:val="left"/>
              <w:textAlignment w:val="baseline"/>
              <w:rPr>
                <w:rFonts w:eastAsia="SimSun"/>
                <w:sz w:val="24"/>
                <w:szCs w:val="24"/>
                <w:lang w:eastAsia="zh-CN"/>
              </w:rPr>
            </w:pPr>
          </w:p>
        </w:tc>
      </w:tr>
      <w:tr w:rsidR="008545CA" w:rsidRPr="00A16988" w14:paraId="1D32FE72" w14:textId="77777777" w:rsidTr="00A939EC">
        <w:trPr>
          <w:trHeight w:val="552"/>
        </w:trPr>
        <w:tc>
          <w:tcPr>
            <w:tcW w:w="2675" w:type="dxa"/>
          </w:tcPr>
          <w:p w14:paraId="53442BEA" w14:textId="77777777" w:rsidR="008545CA" w:rsidRPr="00A16988" w:rsidRDefault="008545CA" w:rsidP="00A16988">
            <w:pPr>
              <w:spacing w:line="240" w:lineRule="auto"/>
              <w:ind w:firstLine="0"/>
              <w:rPr>
                <w:sz w:val="24"/>
                <w:szCs w:val="24"/>
                <w:shd w:val="clear" w:color="auto" w:fill="FFFFFF"/>
              </w:rPr>
            </w:pPr>
            <w:r w:rsidRPr="00A16988">
              <w:rPr>
                <w:sz w:val="24"/>
                <w:szCs w:val="24"/>
                <w:shd w:val="clear" w:color="auto" w:fill="FFFFFF"/>
              </w:rPr>
              <w:t>Историко-культурная деятельность [9.3]</w:t>
            </w:r>
          </w:p>
        </w:tc>
        <w:tc>
          <w:tcPr>
            <w:tcW w:w="3387" w:type="dxa"/>
          </w:tcPr>
          <w:p w14:paraId="79559828"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 xml:space="preserve">Сохранение и изучение объектов культурного наследия народов Российской </w:t>
            </w:r>
            <w:r w:rsidRPr="00A16988">
              <w:rPr>
                <w:sz w:val="24"/>
                <w:szCs w:val="24"/>
                <w:shd w:val="clear" w:color="auto" w:fill="FFFFFF"/>
              </w:rPr>
              <w:lastRenderedPageBreak/>
              <w:t>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685" w:type="dxa"/>
          </w:tcPr>
          <w:p w14:paraId="63BB22CD" w14:textId="77777777" w:rsidR="008545CA" w:rsidRPr="00A16988" w:rsidRDefault="008545CA" w:rsidP="00A16988">
            <w:pPr>
              <w:suppressAutoHyphens/>
              <w:autoSpaceDN/>
              <w:adjustRightInd/>
              <w:spacing w:line="240" w:lineRule="auto"/>
              <w:ind w:firstLine="0"/>
              <w:jc w:val="left"/>
              <w:textAlignment w:val="baseline"/>
              <w:rPr>
                <w:rFonts w:eastAsia="SimSun"/>
                <w:sz w:val="24"/>
                <w:szCs w:val="24"/>
                <w:lang w:eastAsia="zh-CN"/>
              </w:rPr>
            </w:pPr>
            <w:r w:rsidRPr="00A16988">
              <w:rPr>
                <w:rFonts w:eastAsia="SimSun"/>
                <w:sz w:val="24"/>
                <w:szCs w:val="24"/>
                <w:lang w:eastAsia="zh-CN"/>
              </w:rPr>
              <w:lastRenderedPageBreak/>
              <w:t>Не подлежат установлению</w:t>
            </w:r>
          </w:p>
        </w:tc>
      </w:tr>
      <w:tr w:rsidR="008545CA" w:rsidRPr="00A16988" w14:paraId="6A070374" w14:textId="77777777" w:rsidTr="00A939EC">
        <w:trPr>
          <w:trHeight w:val="552"/>
        </w:trPr>
        <w:tc>
          <w:tcPr>
            <w:tcW w:w="2675" w:type="dxa"/>
          </w:tcPr>
          <w:p w14:paraId="48582B70"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lastRenderedPageBreak/>
              <w:t>Земельные участки, входящие в состав общего имущества собственников индивидуальных жилых домов в малоэтажном жилом комплексе [14.0]</w:t>
            </w:r>
          </w:p>
        </w:tc>
        <w:tc>
          <w:tcPr>
            <w:tcW w:w="3387" w:type="dxa"/>
          </w:tcPr>
          <w:p w14:paraId="79874139"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3685" w:type="dxa"/>
          </w:tcPr>
          <w:p w14:paraId="54DE2A3B" w14:textId="77777777" w:rsidR="008545CA" w:rsidRPr="00A16988" w:rsidRDefault="008545CA" w:rsidP="00A16988">
            <w:pPr>
              <w:suppressAutoHyphens/>
              <w:autoSpaceDN/>
              <w:adjustRightInd/>
              <w:spacing w:line="240" w:lineRule="auto"/>
              <w:ind w:firstLine="0"/>
              <w:jc w:val="left"/>
              <w:textAlignment w:val="baseline"/>
              <w:rPr>
                <w:rFonts w:eastAsia="SimSun"/>
                <w:sz w:val="24"/>
                <w:szCs w:val="24"/>
                <w:lang w:eastAsia="zh-CN"/>
              </w:rPr>
            </w:pPr>
            <w:r w:rsidRPr="00A16988">
              <w:rPr>
                <w:rFonts w:eastAsia="SimSun"/>
                <w:sz w:val="24"/>
                <w:szCs w:val="24"/>
                <w:lang w:eastAsia="zh-CN"/>
              </w:rPr>
              <w:t>В соответствии с утвержденной документацией по планировке территории</w:t>
            </w:r>
          </w:p>
        </w:tc>
      </w:tr>
    </w:tbl>
    <w:p w14:paraId="32773C90" w14:textId="77777777" w:rsidR="00A939EC" w:rsidRDefault="00A939EC" w:rsidP="000F51B4">
      <w:pPr>
        <w:ind w:firstLine="0"/>
        <w:rPr>
          <w:rFonts w:eastAsia="SimSun"/>
          <w:sz w:val="24"/>
          <w:szCs w:val="24"/>
          <w:lang w:eastAsia="zh-CN"/>
        </w:rPr>
      </w:pPr>
      <w:bookmarkStart w:id="100" w:name="_Toc99705618"/>
      <w:bookmarkStart w:id="101" w:name="_Toc111807168"/>
    </w:p>
    <w:p w14:paraId="6CE7370D" w14:textId="77777777" w:rsidR="000F51B4" w:rsidRDefault="000F51B4" w:rsidP="000F51B4">
      <w:pPr>
        <w:ind w:firstLine="0"/>
        <w:rPr>
          <w:rFonts w:eastAsia="SimSun"/>
          <w:sz w:val="24"/>
          <w:szCs w:val="24"/>
          <w:lang w:eastAsia="zh-CN"/>
        </w:rPr>
      </w:pPr>
    </w:p>
    <w:p w14:paraId="7D37F258" w14:textId="77777777" w:rsidR="000F51B4" w:rsidRDefault="000F51B4" w:rsidP="000F51B4">
      <w:pPr>
        <w:ind w:firstLine="0"/>
        <w:rPr>
          <w:rFonts w:eastAsia="SimSun"/>
          <w:sz w:val="24"/>
          <w:szCs w:val="24"/>
        </w:rPr>
      </w:pPr>
    </w:p>
    <w:p w14:paraId="508C41AE" w14:textId="188DE31B" w:rsidR="00914AF0" w:rsidRPr="007F23B1" w:rsidRDefault="00914AF0" w:rsidP="007F23B1">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bookmarkEnd w:id="100"/>
      <w:bookmarkEnd w:id="101"/>
    </w:p>
    <w:p w14:paraId="2FC08AA7" w14:textId="77777777" w:rsidR="00914AF0" w:rsidRDefault="00914AF0"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8"/>
        <w:gridCol w:w="3795"/>
        <w:gridCol w:w="3933"/>
      </w:tblGrid>
      <w:tr w:rsidR="003A00A7" w14:paraId="21C5CAF9" w14:textId="4AB62718" w:rsidTr="000B15D4">
        <w:trPr>
          <w:trHeight w:val="256"/>
        </w:trPr>
        <w:tc>
          <w:tcPr>
            <w:tcW w:w="1968" w:type="dxa"/>
          </w:tcPr>
          <w:p w14:paraId="7B3B01ED" w14:textId="49CED716" w:rsidR="003A00A7" w:rsidRDefault="00356457" w:rsidP="003A00A7">
            <w:pPr>
              <w:spacing w:line="240" w:lineRule="auto"/>
              <w:ind w:firstLine="0"/>
              <w:jc w:val="center"/>
              <w:rPr>
                <w:rFonts w:eastAsia="SimSun"/>
                <w:sz w:val="24"/>
                <w:szCs w:val="24"/>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 xml:space="preserve">и объектов </w:t>
            </w:r>
            <w:r w:rsidRPr="00AB7180">
              <w:rPr>
                <w:b/>
                <w:sz w:val="24"/>
                <w:szCs w:val="24"/>
                <w:lang w:bidi="ru-RU"/>
              </w:rPr>
              <w:lastRenderedPageBreak/>
              <w:t>капитального строительства</w:t>
            </w:r>
            <w:r w:rsidRPr="00AB7180">
              <w:rPr>
                <w:b/>
                <w:sz w:val="24"/>
                <w:szCs w:val="24"/>
              </w:rPr>
              <w:t>, код</w:t>
            </w:r>
          </w:p>
        </w:tc>
        <w:tc>
          <w:tcPr>
            <w:tcW w:w="3795" w:type="dxa"/>
          </w:tcPr>
          <w:p w14:paraId="5E76FB10" w14:textId="5CF2E558" w:rsidR="003A00A7" w:rsidRDefault="00356457" w:rsidP="003A00A7">
            <w:pPr>
              <w:spacing w:line="240" w:lineRule="auto"/>
              <w:ind w:firstLine="0"/>
              <w:jc w:val="center"/>
              <w:rPr>
                <w:rFonts w:eastAsia="SimSun"/>
                <w:sz w:val="24"/>
                <w:szCs w:val="24"/>
              </w:rPr>
            </w:pPr>
            <w:r w:rsidRPr="00AB7180">
              <w:rPr>
                <w:b/>
                <w:sz w:val="24"/>
                <w:szCs w:val="24"/>
              </w:rPr>
              <w:lastRenderedPageBreak/>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33" w:type="dxa"/>
          </w:tcPr>
          <w:p w14:paraId="298F8C37" w14:textId="77777777" w:rsidR="003A00A7" w:rsidRPr="00A7476A" w:rsidRDefault="003A00A7" w:rsidP="003A00A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0302DEFE" w14:textId="77777777" w:rsidR="003A00A7" w:rsidRPr="00A7476A" w:rsidRDefault="003A00A7" w:rsidP="003A00A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4906928B" w14:textId="203174EA" w:rsidR="003A00A7" w:rsidRDefault="003A00A7" w:rsidP="003A00A7">
            <w:pPr>
              <w:spacing w:line="240" w:lineRule="auto"/>
              <w:ind w:firstLine="0"/>
              <w:jc w:val="center"/>
              <w:rPr>
                <w:rFonts w:eastAsia="SimSun"/>
                <w:sz w:val="24"/>
                <w:szCs w:val="24"/>
              </w:rPr>
            </w:pPr>
            <w:r w:rsidRPr="00A7476A">
              <w:rPr>
                <w:b/>
                <w:sz w:val="24"/>
                <w:szCs w:val="24"/>
              </w:rPr>
              <w:t>разрешенного строительства</w:t>
            </w:r>
          </w:p>
        </w:tc>
      </w:tr>
      <w:tr w:rsidR="003A00A7" w14:paraId="78C9F8F7" w14:textId="77777777" w:rsidTr="000B15D4">
        <w:trPr>
          <w:trHeight w:val="228"/>
        </w:trPr>
        <w:tc>
          <w:tcPr>
            <w:tcW w:w="1968" w:type="dxa"/>
          </w:tcPr>
          <w:p w14:paraId="27AA6B25" w14:textId="68523D82" w:rsidR="003A00A7" w:rsidRPr="003A00A7" w:rsidRDefault="003A00A7" w:rsidP="003A00A7">
            <w:pPr>
              <w:pStyle w:val="affffff0"/>
              <w:keepLines/>
              <w:widowControl/>
              <w:rPr>
                <w:rFonts w:ascii="Times New Roman" w:hAnsi="Times New Roman" w:cs="Times New Roman"/>
              </w:rPr>
            </w:pPr>
            <w:r w:rsidRPr="003A00A7">
              <w:rPr>
                <w:rFonts w:ascii="Times New Roman" w:hAnsi="Times New Roman" w:cs="Times New Roman"/>
              </w:rPr>
              <w:lastRenderedPageBreak/>
              <w:t>Деловое управление</w:t>
            </w:r>
            <w:r>
              <w:rPr>
                <w:rFonts w:ascii="Times New Roman" w:hAnsi="Times New Roman" w:cs="Times New Roman"/>
              </w:rPr>
              <w:t xml:space="preserve"> </w:t>
            </w:r>
            <w:r w:rsidRPr="003A00A7">
              <w:rPr>
                <w:rFonts w:ascii="Times New Roman" w:hAnsi="Times New Roman" w:cs="Times New Roman"/>
              </w:rPr>
              <w:t>[4.1]</w:t>
            </w:r>
          </w:p>
        </w:tc>
        <w:tc>
          <w:tcPr>
            <w:tcW w:w="3795" w:type="dxa"/>
            <w:vAlign w:val="center"/>
          </w:tcPr>
          <w:p w14:paraId="4FDD4494" w14:textId="09044D79" w:rsidR="003A00A7" w:rsidRPr="003A00A7" w:rsidRDefault="003A00A7" w:rsidP="003A00A7">
            <w:pPr>
              <w:spacing w:line="240" w:lineRule="auto"/>
              <w:ind w:firstLine="0"/>
              <w:jc w:val="left"/>
              <w:rPr>
                <w:rFonts w:eastAsia="SimSun"/>
                <w:sz w:val="24"/>
                <w:szCs w:val="24"/>
              </w:rPr>
            </w:pPr>
            <w:r w:rsidRPr="003A00A7">
              <w:rPr>
                <w:sz w:val="24"/>
                <w:szCs w:val="24"/>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33" w:type="dxa"/>
            <w:vMerge w:val="restart"/>
          </w:tcPr>
          <w:p w14:paraId="510705D1" w14:textId="64A4BE0C" w:rsidR="003A00A7" w:rsidRPr="00A7476A" w:rsidRDefault="003A00A7" w:rsidP="002A5581">
            <w:pPr>
              <w:keepLines w:val="0"/>
              <w:overflowPunct/>
              <w:autoSpaceDE/>
              <w:autoSpaceDN/>
              <w:adjustRightInd/>
              <w:spacing w:line="240" w:lineRule="auto"/>
              <w:ind w:firstLine="0"/>
              <w:jc w:val="left"/>
              <w:rPr>
                <w:sz w:val="24"/>
                <w:szCs w:val="24"/>
                <w:lang w:eastAsia="zh-CN"/>
              </w:rPr>
            </w:pPr>
            <w:r w:rsidRPr="00A7476A">
              <w:rPr>
                <w:rFonts w:eastAsia="SimSun"/>
                <w:sz w:val="24"/>
                <w:szCs w:val="24"/>
                <w:lang w:eastAsia="zh-CN"/>
              </w:rPr>
              <w:t>Минимальная/максимальная площадь земельн</w:t>
            </w:r>
            <w:r w:rsidR="003B7809">
              <w:rPr>
                <w:rFonts w:eastAsia="SimSun"/>
                <w:sz w:val="24"/>
                <w:szCs w:val="24"/>
                <w:lang w:eastAsia="zh-CN"/>
              </w:rPr>
              <w:t>ого</w:t>
            </w:r>
            <w:r w:rsidRPr="00A7476A">
              <w:rPr>
                <w:rFonts w:eastAsia="SimSun"/>
                <w:sz w:val="24"/>
                <w:szCs w:val="24"/>
                <w:lang w:eastAsia="zh-CN"/>
              </w:rPr>
              <w:t xml:space="preserve"> участк</w:t>
            </w:r>
            <w:r w:rsidR="003B7809">
              <w:rPr>
                <w:rFonts w:eastAsia="SimSun"/>
                <w:sz w:val="24"/>
                <w:szCs w:val="24"/>
                <w:lang w:eastAsia="zh-CN"/>
              </w:rPr>
              <w:t>а</w:t>
            </w:r>
            <w:r w:rsidRPr="00A7476A">
              <w:rPr>
                <w:rFonts w:eastAsia="SimSun"/>
                <w:sz w:val="24"/>
                <w:szCs w:val="24"/>
                <w:lang w:eastAsia="zh-CN"/>
              </w:rPr>
              <w:t xml:space="preserve">  – </w:t>
            </w:r>
            <w:r w:rsidR="0089128A" w:rsidRPr="0089128A">
              <w:rPr>
                <w:rFonts w:eastAsia="SimSun"/>
                <w:sz w:val="24"/>
                <w:szCs w:val="24"/>
                <w:lang w:eastAsia="zh-CN"/>
              </w:rPr>
              <w:t>5</w:t>
            </w:r>
            <w:r w:rsidRPr="00A7476A">
              <w:rPr>
                <w:rFonts w:eastAsia="SimSun"/>
                <w:sz w:val="24"/>
                <w:szCs w:val="24"/>
                <w:lang w:eastAsia="zh-CN"/>
              </w:rPr>
              <w:t>00/</w:t>
            </w:r>
            <w:r>
              <w:rPr>
                <w:rFonts w:eastAsia="SimSun"/>
                <w:sz w:val="24"/>
                <w:szCs w:val="24"/>
                <w:lang w:eastAsia="zh-CN"/>
              </w:rPr>
              <w:t>5</w:t>
            </w:r>
            <w:r w:rsidR="003B7809">
              <w:rPr>
                <w:rFonts w:eastAsia="SimSun"/>
                <w:sz w:val="24"/>
                <w:szCs w:val="24"/>
                <w:lang w:eastAsia="zh-CN"/>
              </w:rPr>
              <w:t xml:space="preserve">000 кв. </w:t>
            </w:r>
            <w:r w:rsidRPr="00A7476A">
              <w:rPr>
                <w:rFonts w:eastAsia="SimSun"/>
                <w:sz w:val="24"/>
                <w:szCs w:val="24"/>
                <w:lang w:eastAsia="zh-CN"/>
              </w:rPr>
              <w:t>м</w:t>
            </w:r>
            <w:r>
              <w:rPr>
                <w:rFonts w:eastAsia="SimSun"/>
                <w:sz w:val="24"/>
                <w:szCs w:val="24"/>
                <w:lang w:eastAsia="zh-CN"/>
              </w:rPr>
              <w:t>.</w:t>
            </w:r>
          </w:p>
          <w:p w14:paraId="0F88941C" w14:textId="77777777" w:rsidR="0096699E" w:rsidRPr="000B15D4"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1058C20D" w14:textId="59D2216F" w:rsidR="003A00A7" w:rsidRPr="00356457" w:rsidRDefault="003A00A7" w:rsidP="002A5581">
            <w:pPr>
              <w:spacing w:line="240" w:lineRule="auto"/>
              <w:ind w:firstLine="0"/>
              <w:jc w:val="left"/>
              <w:rPr>
                <w:sz w:val="24"/>
                <w:szCs w:val="24"/>
              </w:rPr>
            </w:pPr>
            <w:r>
              <w:rPr>
                <w:sz w:val="24"/>
                <w:szCs w:val="24"/>
              </w:rPr>
              <w:t>М</w:t>
            </w:r>
            <w:r w:rsidRPr="00A7476A">
              <w:rPr>
                <w:sz w:val="24"/>
                <w:szCs w:val="24"/>
              </w:rPr>
              <w:t>аксимальная высота зданий от уровня земли до верха перекрытия последнего э</w:t>
            </w:r>
            <w:r>
              <w:rPr>
                <w:sz w:val="24"/>
                <w:szCs w:val="24"/>
              </w:rPr>
              <w:t xml:space="preserve">тажа (или конька кровли) </w:t>
            </w:r>
            <w:r w:rsidRPr="00356457">
              <w:rPr>
                <w:sz w:val="24"/>
                <w:szCs w:val="24"/>
              </w:rPr>
              <w:t xml:space="preserve">- </w:t>
            </w:r>
            <w:r w:rsidR="003B7809" w:rsidRPr="00356457">
              <w:rPr>
                <w:sz w:val="24"/>
                <w:szCs w:val="24"/>
              </w:rPr>
              <w:t>12</w:t>
            </w:r>
            <w:r w:rsidRPr="00356457">
              <w:rPr>
                <w:sz w:val="24"/>
                <w:szCs w:val="24"/>
              </w:rPr>
              <w:t xml:space="preserve"> м.</w:t>
            </w:r>
          </w:p>
          <w:p w14:paraId="38192B24" w14:textId="6D598BBE" w:rsidR="003A00A7" w:rsidRPr="00356457" w:rsidRDefault="003A00A7" w:rsidP="002A5581">
            <w:pPr>
              <w:spacing w:line="240" w:lineRule="auto"/>
              <w:ind w:firstLine="0"/>
              <w:jc w:val="left"/>
              <w:rPr>
                <w:rFonts w:eastAsia="SimSun"/>
                <w:sz w:val="24"/>
                <w:szCs w:val="24"/>
                <w:lang w:eastAsia="zh-CN"/>
              </w:rPr>
            </w:pPr>
            <w:r w:rsidRPr="00356457">
              <w:rPr>
                <w:rFonts w:eastAsia="SimSun"/>
                <w:sz w:val="24"/>
                <w:szCs w:val="24"/>
                <w:lang w:eastAsia="zh-CN"/>
              </w:rPr>
              <w:t xml:space="preserve">Максимальный процент застройки в границах земельного участка – 50% </w:t>
            </w:r>
            <w:r w:rsidRPr="00356457">
              <w:rPr>
                <w:sz w:val="24"/>
                <w:szCs w:val="24"/>
              </w:rPr>
              <w:t>(процент застройки подземной части не регламентируется)</w:t>
            </w:r>
            <w:r w:rsidRPr="00356457">
              <w:rPr>
                <w:rFonts w:eastAsia="SimSun"/>
                <w:sz w:val="24"/>
                <w:szCs w:val="24"/>
                <w:lang w:eastAsia="zh-CN"/>
              </w:rPr>
              <w:t>.</w:t>
            </w:r>
          </w:p>
          <w:p w14:paraId="3898C352" w14:textId="77777777" w:rsidR="003A00A7" w:rsidRPr="00356457" w:rsidRDefault="003A00A7"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5789DFF4" w14:textId="77777777" w:rsidR="003A00A7" w:rsidRPr="00356457" w:rsidRDefault="003A00A7"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5F617233" w14:textId="77777777" w:rsidR="003A00A7" w:rsidRPr="00356457" w:rsidRDefault="003A00A7"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3866F135" w14:textId="77777777" w:rsidR="003A00A7" w:rsidRPr="00356457" w:rsidRDefault="003A00A7"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3D1FD923" w14:textId="1856CBFF" w:rsidR="002A5581" w:rsidRPr="00356457" w:rsidRDefault="002A5581" w:rsidP="002A5581">
            <w:pPr>
              <w:keepLines w:val="0"/>
              <w:overflowPunct/>
              <w:autoSpaceDE/>
              <w:autoSpaceDN/>
              <w:adjustRightInd/>
              <w:spacing w:line="240" w:lineRule="auto"/>
              <w:ind w:firstLine="0"/>
              <w:jc w:val="left"/>
              <w:rPr>
                <w:rFonts w:eastAsia="SimSun"/>
                <w:sz w:val="24"/>
                <w:szCs w:val="24"/>
                <w:lang w:eastAsia="zh-CN"/>
              </w:rPr>
            </w:pPr>
            <w:r w:rsidRPr="00356457">
              <w:rPr>
                <w:sz w:val="24"/>
                <w:szCs w:val="24"/>
              </w:rPr>
              <w:t>Минимальный процент озеленения участка - 15%.</w:t>
            </w:r>
          </w:p>
          <w:p w14:paraId="27C4603F" w14:textId="306FF0DA" w:rsidR="002A5581" w:rsidRPr="00356457" w:rsidRDefault="003A00A7" w:rsidP="002A5581">
            <w:pPr>
              <w:spacing w:line="240" w:lineRule="auto"/>
              <w:ind w:firstLine="0"/>
              <w:jc w:val="left"/>
              <w:rPr>
                <w:strike/>
                <w:sz w:val="24"/>
                <w:szCs w:val="24"/>
              </w:rPr>
            </w:pPr>
            <w:r w:rsidRPr="00356457">
              <w:rPr>
                <w:sz w:val="24"/>
                <w:szCs w:val="24"/>
              </w:rPr>
              <w:t xml:space="preserve">Расчетное количество парковочных мест </w:t>
            </w:r>
            <w:r w:rsidR="002252CA" w:rsidRPr="00356457">
              <w:rPr>
                <w:sz w:val="24"/>
                <w:szCs w:val="24"/>
              </w:rPr>
              <w:t xml:space="preserve">- </w:t>
            </w:r>
            <w:r w:rsidR="002A5581" w:rsidRPr="00356457">
              <w:rPr>
                <w:sz w:val="24"/>
                <w:szCs w:val="24"/>
              </w:rPr>
              <w:t>в соо</w:t>
            </w:r>
            <w:r w:rsidR="00271428">
              <w:rPr>
                <w:sz w:val="24"/>
                <w:szCs w:val="24"/>
              </w:rPr>
              <w:t>тветствии с таблицей 3 статьи 52</w:t>
            </w:r>
            <w:r w:rsidR="002A5581" w:rsidRPr="00356457">
              <w:rPr>
                <w:sz w:val="24"/>
                <w:szCs w:val="24"/>
              </w:rPr>
              <w:t xml:space="preserve"> настоящих правил.</w:t>
            </w:r>
          </w:p>
          <w:p w14:paraId="769CCF4F" w14:textId="014D7467" w:rsidR="003A00A7" w:rsidRDefault="002A5581" w:rsidP="00A939EC">
            <w:pPr>
              <w:spacing w:line="240" w:lineRule="auto"/>
              <w:ind w:firstLine="0"/>
              <w:jc w:val="left"/>
              <w:rPr>
                <w:rFonts w:eastAsia="SimSun"/>
                <w:sz w:val="24"/>
                <w:szCs w:val="24"/>
              </w:rPr>
            </w:pPr>
            <w:r w:rsidRPr="00A7476A">
              <w:rPr>
                <w:sz w:val="24"/>
                <w:szCs w:val="24"/>
              </w:rPr>
              <w:t xml:space="preserve"> </w:t>
            </w:r>
          </w:p>
        </w:tc>
      </w:tr>
      <w:tr w:rsidR="003A00A7" w14:paraId="5BFB12BA" w14:textId="77777777" w:rsidTr="000B15D4">
        <w:trPr>
          <w:trHeight w:val="84"/>
        </w:trPr>
        <w:tc>
          <w:tcPr>
            <w:tcW w:w="1968" w:type="dxa"/>
          </w:tcPr>
          <w:p w14:paraId="56CC14F0" w14:textId="051CCA8A" w:rsidR="003A00A7" w:rsidRPr="003A00A7" w:rsidRDefault="003A00A7" w:rsidP="003A00A7">
            <w:pPr>
              <w:spacing w:line="240" w:lineRule="auto"/>
              <w:ind w:firstLine="0"/>
              <w:jc w:val="left"/>
              <w:rPr>
                <w:rFonts w:eastAsia="SimSun"/>
                <w:sz w:val="24"/>
                <w:szCs w:val="24"/>
              </w:rPr>
            </w:pPr>
            <w:r w:rsidRPr="003A00A7">
              <w:rPr>
                <w:sz w:val="24"/>
                <w:szCs w:val="24"/>
              </w:rPr>
              <w:t>Общественное питание [4.6]</w:t>
            </w:r>
          </w:p>
        </w:tc>
        <w:tc>
          <w:tcPr>
            <w:tcW w:w="3795" w:type="dxa"/>
          </w:tcPr>
          <w:p w14:paraId="6E4C2D73" w14:textId="3C92D0B9" w:rsidR="003A00A7" w:rsidRPr="003A00A7" w:rsidRDefault="003A00A7" w:rsidP="003A00A7">
            <w:pPr>
              <w:spacing w:line="240" w:lineRule="auto"/>
              <w:ind w:firstLine="0"/>
              <w:jc w:val="left"/>
              <w:rPr>
                <w:rFonts w:eastAsia="SimSun"/>
                <w:sz w:val="24"/>
                <w:szCs w:val="24"/>
              </w:rPr>
            </w:pPr>
            <w:r w:rsidRPr="003A00A7">
              <w:rPr>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33" w:type="dxa"/>
            <w:vMerge/>
          </w:tcPr>
          <w:p w14:paraId="7B78950D" w14:textId="77777777" w:rsidR="003A00A7" w:rsidRDefault="003A00A7" w:rsidP="003A00A7">
            <w:pPr>
              <w:jc w:val="center"/>
              <w:rPr>
                <w:rFonts w:eastAsia="SimSun"/>
                <w:sz w:val="24"/>
                <w:szCs w:val="24"/>
              </w:rPr>
            </w:pPr>
          </w:p>
        </w:tc>
      </w:tr>
      <w:tr w:rsidR="003A00A7" w14:paraId="0A5F8C8E" w14:textId="77777777" w:rsidTr="000B15D4">
        <w:trPr>
          <w:trHeight w:val="156"/>
        </w:trPr>
        <w:tc>
          <w:tcPr>
            <w:tcW w:w="1968" w:type="dxa"/>
          </w:tcPr>
          <w:p w14:paraId="5B4B6DC9" w14:textId="0C3CE8B9" w:rsidR="003A00A7" w:rsidRPr="003A00A7" w:rsidRDefault="003A00A7" w:rsidP="003A00A7">
            <w:pPr>
              <w:pStyle w:val="affffff0"/>
              <w:keepLines/>
              <w:widowControl/>
              <w:rPr>
                <w:rFonts w:ascii="Times New Roman" w:hAnsi="Times New Roman" w:cs="Times New Roman"/>
              </w:rPr>
            </w:pPr>
            <w:r w:rsidRPr="003A00A7">
              <w:rPr>
                <w:rFonts w:ascii="Times New Roman" w:hAnsi="Times New Roman" w:cs="Times New Roman"/>
              </w:rPr>
              <w:t>Амбулаторное ветеринарное обслуживание [3.10.1]</w:t>
            </w:r>
          </w:p>
        </w:tc>
        <w:tc>
          <w:tcPr>
            <w:tcW w:w="3795" w:type="dxa"/>
          </w:tcPr>
          <w:p w14:paraId="77BF98C0" w14:textId="21B3C95F" w:rsidR="003A00A7" w:rsidRPr="003A00A7" w:rsidRDefault="003A00A7" w:rsidP="003A00A7">
            <w:pPr>
              <w:spacing w:line="240" w:lineRule="auto"/>
              <w:ind w:firstLine="0"/>
              <w:jc w:val="left"/>
              <w:rPr>
                <w:rFonts w:eastAsia="SimSun"/>
                <w:sz w:val="24"/>
                <w:szCs w:val="24"/>
              </w:rPr>
            </w:pPr>
            <w:r w:rsidRPr="003A00A7">
              <w:rPr>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3933" w:type="dxa"/>
            <w:vMerge/>
          </w:tcPr>
          <w:p w14:paraId="0C53EAB3" w14:textId="77777777" w:rsidR="003A00A7" w:rsidRDefault="003A00A7" w:rsidP="003A00A7">
            <w:pPr>
              <w:jc w:val="center"/>
              <w:rPr>
                <w:rFonts w:eastAsia="SimSun"/>
                <w:sz w:val="24"/>
                <w:szCs w:val="24"/>
              </w:rPr>
            </w:pPr>
          </w:p>
        </w:tc>
      </w:tr>
      <w:tr w:rsidR="003A00A7" w14:paraId="4FC6CA51" w14:textId="77777777" w:rsidTr="000B15D4">
        <w:trPr>
          <w:trHeight w:val="152"/>
        </w:trPr>
        <w:tc>
          <w:tcPr>
            <w:tcW w:w="1968" w:type="dxa"/>
          </w:tcPr>
          <w:p w14:paraId="2FE4321E" w14:textId="6C6BA75B" w:rsidR="003A00A7" w:rsidRPr="003A00A7" w:rsidRDefault="003A00A7" w:rsidP="003A00A7">
            <w:pPr>
              <w:spacing w:line="240" w:lineRule="auto"/>
              <w:ind w:hanging="15"/>
              <w:jc w:val="left"/>
              <w:rPr>
                <w:rFonts w:eastAsia="SimSun"/>
                <w:sz w:val="24"/>
                <w:szCs w:val="24"/>
              </w:rPr>
            </w:pPr>
            <w:r w:rsidRPr="003A00A7">
              <w:rPr>
                <w:sz w:val="24"/>
                <w:szCs w:val="24"/>
              </w:rPr>
              <w:t>Бытовое обслуживание [3.3]</w:t>
            </w:r>
          </w:p>
        </w:tc>
        <w:tc>
          <w:tcPr>
            <w:tcW w:w="3795" w:type="dxa"/>
          </w:tcPr>
          <w:p w14:paraId="79003C80" w14:textId="77777777" w:rsidR="003A00A7" w:rsidRPr="003A00A7" w:rsidRDefault="003A00A7" w:rsidP="003A00A7">
            <w:pPr>
              <w:pStyle w:val="affffff0"/>
              <w:ind w:hanging="15"/>
              <w:rPr>
                <w:rFonts w:ascii="Times New Roman" w:hAnsi="Times New Roman" w:cs="Times New Roman"/>
              </w:rPr>
            </w:pPr>
            <w:r w:rsidRPr="003A00A7">
              <w:rPr>
                <w:rFonts w:ascii="Times New Roman" w:hAnsi="Times New Roman" w:cs="Times New Roman"/>
              </w:rPr>
              <w:t xml:space="preserve">Размещение объектов </w:t>
            </w:r>
            <w:proofErr w:type="gramStart"/>
            <w:r w:rsidRPr="003A00A7">
              <w:rPr>
                <w:rFonts w:ascii="Times New Roman" w:hAnsi="Times New Roman" w:cs="Times New Roman"/>
              </w:rPr>
              <w:t>капитального</w:t>
            </w:r>
            <w:proofErr w:type="gramEnd"/>
          </w:p>
          <w:p w14:paraId="606368A9" w14:textId="191DF0AA" w:rsidR="003A00A7" w:rsidRPr="003A00A7" w:rsidRDefault="003A00A7" w:rsidP="003A00A7">
            <w:pPr>
              <w:spacing w:line="240" w:lineRule="auto"/>
              <w:ind w:hanging="15"/>
              <w:jc w:val="left"/>
              <w:rPr>
                <w:rFonts w:eastAsia="SimSun"/>
                <w:sz w:val="24"/>
                <w:szCs w:val="24"/>
              </w:rPr>
            </w:pPr>
            <w:proofErr w:type="gramStart"/>
            <w:r w:rsidRPr="003A00A7">
              <w:rPr>
                <w:sz w:val="24"/>
                <w:szCs w:val="24"/>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roofErr w:type="gramEnd"/>
          </w:p>
        </w:tc>
        <w:tc>
          <w:tcPr>
            <w:tcW w:w="3933" w:type="dxa"/>
            <w:vMerge/>
          </w:tcPr>
          <w:p w14:paraId="60B30B56" w14:textId="77777777" w:rsidR="003A00A7" w:rsidRDefault="003A00A7" w:rsidP="003A00A7">
            <w:pPr>
              <w:jc w:val="center"/>
              <w:rPr>
                <w:rFonts w:eastAsia="SimSun"/>
                <w:sz w:val="24"/>
                <w:szCs w:val="24"/>
              </w:rPr>
            </w:pPr>
          </w:p>
        </w:tc>
      </w:tr>
      <w:tr w:rsidR="003A00A7" w14:paraId="566A6D84" w14:textId="77777777" w:rsidTr="000B15D4">
        <w:trPr>
          <w:trHeight w:val="156"/>
        </w:trPr>
        <w:tc>
          <w:tcPr>
            <w:tcW w:w="1968" w:type="dxa"/>
          </w:tcPr>
          <w:p w14:paraId="27C026F4" w14:textId="26AEF1A5" w:rsidR="003A00A7" w:rsidRPr="003A00A7" w:rsidRDefault="003A00A7" w:rsidP="003A00A7">
            <w:pPr>
              <w:spacing w:line="240" w:lineRule="auto"/>
              <w:ind w:firstLine="0"/>
              <w:jc w:val="left"/>
              <w:rPr>
                <w:rFonts w:eastAsia="SimSun"/>
                <w:sz w:val="24"/>
                <w:szCs w:val="24"/>
              </w:rPr>
            </w:pPr>
            <w:r w:rsidRPr="003A00A7">
              <w:rPr>
                <w:sz w:val="24"/>
                <w:szCs w:val="24"/>
              </w:rPr>
              <w:t>Магазины [4.4]</w:t>
            </w:r>
          </w:p>
        </w:tc>
        <w:tc>
          <w:tcPr>
            <w:tcW w:w="3795" w:type="dxa"/>
          </w:tcPr>
          <w:p w14:paraId="11A328AC" w14:textId="20790FC6" w:rsidR="003A00A7" w:rsidRPr="003A00A7" w:rsidRDefault="003A00A7" w:rsidP="003A00A7">
            <w:pPr>
              <w:spacing w:line="240" w:lineRule="auto"/>
              <w:ind w:firstLine="0"/>
              <w:jc w:val="left"/>
              <w:rPr>
                <w:rFonts w:eastAsia="SimSun"/>
                <w:sz w:val="24"/>
                <w:szCs w:val="24"/>
              </w:rPr>
            </w:pPr>
            <w:r w:rsidRPr="003A00A7">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933" w:type="dxa"/>
            <w:vMerge/>
          </w:tcPr>
          <w:p w14:paraId="3B5C13A5" w14:textId="77777777" w:rsidR="003A00A7" w:rsidRDefault="003A00A7" w:rsidP="003A00A7">
            <w:pPr>
              <w:jc w:val="center"/>
              <w:rPr>
                <w:rFonts w:eastAsia="SimSun"/>
                <w:sz w:val="24"/>
                <w:szCs w:val="24"/>
              </w:rPr>
            </w:pPr>
          </w:p>
        </w:tc>
      </w:tr>
      <w:tr w:rsidR="003A00A7" w14:paraId="547134A3" w14:textId="77777777" w:rsidTr="000B15D4">
        <w:trPr>
          <w:trHeight w:val="156"/>
        </w:trPr>
        <w:tc>
          <w:tcPr>
            <w:tcW w:w="1968" w:type="dxa"/>
          </w:tcPr>
          <w:p w14:paraId="6C741BAA" w14:textId="4F11EB87" w:rsidR="003A00A7" w:rsidRPr="003A00A7" w:rsidRDefault="003A00A7" w:rsidP="003A00A7">
            <w:pPr>
              <w:spacing w:line="240" w:lineRule="auto"/>
              <w:ind w:firstLine="0"/>
              <w:jc w:val="left"/>
              <w:rPr>
                <w:rFonts w:eastAsia="SimSun"/>
                <w:sz w:val="24"/>
                <w:szCs w:val="24"/>
              </w:rPr>
            </w:pPr>
            <w:r w:rsidRPr="003A00A7">
              <w:rPr>
                <w:sz w:val="24"/>
                <w:szCs w:val="24"/>
              </w:rPr>
              <w:t>Дома социального обслуживания [3.2.1]</w:t>
            </w:r>
          </w:p>
        </w:tc>
        <w:tc>
          <w:tcPr>
            <w:tcW w:w="3795" w:type="dxa"/>
          </w:tcPr>
          <w:p w14:paraId="7D857A9F" w14:textId="77777777" w:rsidR="003A00A7" w:rsidRPr="003A00A7" w:rsidRDefault="003A00A7" w:rsidP="003A00A7">
            <w:pPr>
              <w:pStyle w:val="affffff0"/>
              <w:rPr>
                <w:rFonts w:ascii="Times New Roman" w:hAnsi="Times New Roman" w:cs="Times New Roman"/>
              </w:rPr>
            </w:pPr>
            <w:r w:rsidRPr="003A00A7">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3D563DB9" w14:textId="04BE2B23" w:rsidR="003A00A7" w:rsidRPr="003A00A7" w:rsidRDefault="003A00A7" w:rsidP="003A00A7">
            <w:pPr>
              <w:spacing w:line="240" w:lineRule="auto"/>
              <w:ind w:firstLine="0"/>
              <w:jc w:val="left"/>
              <w:rPr>
                <w:rFonts w:eastAsia="SimSun"/>
                <w:sz w:val="24"/>
                <w:szCs w:val="24"/>
              </w:rPr>
            </w:pPr>
            <w:r w:rsidRPr="003A00A7">
              <w:rPr>
                <w:sz w:val="24"/>
                <w:szCs w:val="24"/>
              </w:rPr>
              <w:t xml:space="preserve">размещение объектов капитального строительства для временного размещения </w:t>
            </w:r>
            <w:r w:rsidRPr="003A00A7">
              <w:rPr>
                <w:sz w:val="24"/>
                <w:szCs w:val="24"/>
              </w:rPr>
              <w:lastRenderedPageBreak/>
              <w:t>вынужденных переселенцев, лиц, признанных беженцами</w:t>
            </w:r>
          </w:p>
        </w:tc>
        <w:tc>
          <w:tcPr>
            <w:tcW w:w="3933" w:type="dxa"/>
            <w:vMerge/>
          </w:tcPr>
          <w:p w14:paraId="308AB5E7" w14:textId="77777777" w:rsidR="003A00A7" w:rsidRDefault="003A00A7" w:rsidP="003A00A7">
            <w:pPr>
              <w:jc w:val="center"/>
              <w:rPr>
                <w:rFonts w:eastAsia="SimSun"/>
                <w:sz w:val="24"/>
                <w:szCs w:val="24"/>
              </w:rPr>
            </w:pPr>
          </w:p>
        </w:tc>
      </w:tr>
      <w:tr w:rsidR="003B7809" w14:paraId="71436189" w14:textId="77777777" w:rsidTr="000B15D4">
        <w:trPr>
          <w:trHeight w:val="132"/>
        </w:trPr>
        <w:tc>
          <w:tcPr>
            <w:tcW w:w="1968" w:type="dxa"/>
          </w:tcPr>
          <w:p w14:paraId="0A8BBABF" w14:textId="31D03BED" w:rsidR="003B7809" w:rsidRPr="003B7809" w:rsidRDefault="003B7809" w:rsidP="003B7809">
            <w:pPr>
              <w:spacing w:line="240" w:lineRule="auto"/>
              <w:ind w:firstLine="0"/>
              <w:jc w:val="left"/>
              <w:rPr>
                <w:rFonts w:eastAsia="SimSun"/>
                <w:sz w:val="24"/>
                <w:szCs w:val="24"/>
              </w:rPr>
            </w:pPr>
            <w:r w:rsidRPr="003B7809">
              <w:rPr>
                <w:sz w:val="24"/>
                <w:szCs w:val="24"/>
              </w:rPr>
              <w:lastRenderedPageBreak/>
              <w:t>Оказание социальной помощи населению [3.2.2]</w:t>
            </w:r>
          </w:p>
        </w:tc>
        <w:tc>
          <w:tcPr>
            <w:tcW w:w="3795" w:type="dxa"/>
          </w:tcPr>
          <w:p w14:paraId="2D87EFBA" w14:textId="46888716" w:rsidR="003B7809" w:rsidRPr="002A5581" w:rsidRDefault="003B7809" w:rsidP="002A5581">
            <w:pPr>
              <w:pStyle w:val="affffff0"/>
              <w:rPr>
                <w:rFonts w:ascii="Times New Roman" w:hAnsi="Times New Roman" w:cs="Times New Roman"/>
              </w:rPr>
            </w:pPr>
            <w:r w:rsidRPr="003B7809">
              <w:rPr>
                <w:rFonts w:ascii="Times New Roman" w:hAnsi="Times New Roman" w:cs="Times New Roman"/>
              </w:rPr>
              <w:t xml:space="preserve"> </w:t>
            </w:r>
            <w:proofErr w:type="gramStart"/>
            <w:r w:rsidRPr="003B7809">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w:t>
            </w:r>
            <w:r w:rsidR="002A5581">
              <w:rPr>
                <w:rFonts w:ascii="Times New Roman" w:hAnsi="Times New Roman" w:cs="Times New Roman"/>
              </w:rPr>
              <w:t xml:space="preserve"> пенсионных выплат, а также для </w:t>
            </w:r>
            <w:r w:rsidRPr="003B7809">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roofErr w:type="gramEnd"/>
          </w:p>
        </w:tc>
        <w:tc>
          <w:tcPr>
            <w:tcW w:w="3933" w:type="dxa"/>
            <w:vMerge/>
          </w:tcPr>
          <w:p w14:paraId="53049134" w14:textId="77777777" w:rsidR="003B7809" w:rsidRDefault="003B7809" w:rsidP="003A00A7">
            <w:pPr>
              <w:jc w:val="center"/>
              <w:rPr>
                <w:rFonts w:eastAsia="SimSun"/>
                <w:sz w:val="24"/>
                <w:szCs w:val="24"/>
              </w:rPr>
            </w:pPr>
          </w:p>
        </w:tc>
      </w:tr>
      <w:tr w:rsidR="003B7809" w14:paraId="0A934C70" w14:textId="77777777" w:rsidTr="000B15D4">
        <w:trPr>
          <w:trHeight w:val="180"/>
        </w:trPr>
        <w:tc>
          <w:tcPr>
            <w:tcW w:w="1968" w:type="dxa"/>
          </w:tcPr>
          <w:p w14:paraId="6061FBF9" w14:textId="01502CF5" w:rsidR="003B7809" w:rsidRPr="003B7809" w:rsidRDefault="003B7809" w:rsidP="003B7809">
            <w:pPr>
              <w:spacing w:line="240" w:lineRule="auto"/>
              <w:ind w:hanging="15"/>
              <w:jc w:val="left"/>
              <w:rPr>
                <w:rFonts w:eastAsia="SimSun"/>
                <w:sz w:val="24"/>
                <w:szCs w:val="24"/>
              </w:rPr>
            </w:pPr>
            <w:r w:rsidRPr="003B7809">
              <w:rPr>
                <w:sz w:val="24"/>
                <w:szCs w:val="24"/>
              </w:rPr>
              <w:t>Оказание услуг связи [3.2.3]</w:t>
            </w:r>
          </w:p>
        </w:tc>
        <w:tc>
          <w:tcPr>
            <w:tcW w:w="3795" w:type="dxa"/>
          </w:tcPr>
          <w:p w14:paraId="2A0C7579" w14:textId="7BD95B2A" w:rsidR="003B7809" w:rsidRPr="003B7809" w:rsidRDefault="003B7809" w:rsidP="003B7809">
            <w:pPr>
              <w:spacing w:line="240" w:lineRule="auto"/>
              <w:ind w:hanging="15"/>
              <w:jc w:val="left"/>
              <w:rPr>
                <w:rFonts w:eastAsia="SimSun"/>
                <w:sz w:val="24"/>
                <w:szCs w:val="24"/>
              </w:rPr>
            </w:pPr>
            <w:r w:rsidRPr="003B7809">
              <w:rPr>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933" w:type="dxa"/>
            <w:vMerge/>
          </w:tcPr>
          <w:p w14:paraId="3B0359A8" w14:textId="77777777" w:rsidR="003B7809" w:rsidRDefault="003B7809" w:rsidP="003A00A7">
            <w:pPr>
              <w:jc w:val="center"/>
              <w:rPr>
                <w:rFonts w:eastAsia="SimSun"/>
                <w:sz w:val="24"/>
                <w:szCs w:val="24"/>
              </w:rPr>
            </w:pPr>
          </w:p>
        </w:tc>
      </w:tr>
      <w:tr w:rsidR="003B7809" w14:paraId="0B1F9D68" w14:textId="77777777" w:rsidTr="000B15D4">
        <w:trPr>
          <w:trHeight w:val="132"/>
        </w:trPr>
        <w:tc>
          <w:tcPr>
            <w:tcW w:w="1968" w:type="dxa"/>
          </w:tcPr>
          <w:p w14:paraId="2A630B43" w14:textId="509683AC" w:rsidR="003B7809" w:rsidRPr="003B7809" w:rsidRDefault="003B7809" w:rsidP="003B7809">
            <w:pPr>
              <w:spacing w:line="240" w:lineRule="auto"/>
              <w:ind w:hanging="15"/>
              <w:jc w:val="left"/>
              <w:rPr>
                <w:rFonts w:eastAsia="SimSun"/>
                <w:sz w:val="24"/>
                <w:szCs w:val="24"/>
              </w:rPr>
            </w:pPr>
            <w:r w:rsidRPr="003B7809">
              <w:rPr>
                <w:sz w:val="24"/>
                <w:szCs w:val="24"/>
              </w:rPr>
              <w:t>Обеспечение занятий спортом в помещениях [5.1.2]</w:t>
            </w:r>
          </w:p>
        </w:tc>
        <w:tc>
          <w:tcPr>
            <w:tcW w:w="3795" w:type="dxa"/>
          </w:tcPr>
          <w:p w14:paraId="34B3CF06" w14:textId="39463D52" w:rsidR="003B7809" w:rsidRPr="003B7809" w:rsidRDefault="003B7809" w:rsidP="003B7809">
            <w:pPr>
              <w:spacing w:line="240" w:lineRule="auto"/>
              <w:ind w:hanging="15"/>
              <w:jc w:val="left"/>
              <w:rPr>
                <w:rFonts w:eastAsia="SimSun"/>
                <w:sz w:val="24"/>
                <w:szCs w:val="24"/>
              </w:rPr>
            </w:pPr>
            <w:r w:rsidRPr="003B7809">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33" w:type="dxa"/>
            <w:vMerge w:val="restart"/>
          </w:tcPr>
          <w:p w14:paraId="7E28F7F5" w14:textId="77777777" w:rsidR="00A939EC" w:rsidRPr="00356457" w:rsidRDefault="002252CA" w:rsidP="00A939EC">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Минимальная/максимальная площадь земельного участка  – </w:t>
            </w:r>
          </w:p>
          <w:p w14:paraId="65D872BD" w14:textId="04BD6938" w:rsidR="002252CA" w:rsidRPr="00356457" w:rsidRDefault="00A939EC" w:rsidP="00A939EC">
            <w:pPr>
              <w:keepLines w:val="0"/>
              <w:overflowPunct/>
              <w:autoSpaceDE/>
              <w:autoSpaceDN/>
              <w:adjustRightInd/>
              <w:spacing w:line="240" w:lineRule="auto"/>
              <w:ind w:left="33" w:firstLine="0"/>
              <w:jc w:val="left"/>
              <w:rPr>
                <w:sz w:val="24"/>
                <w:szCs w:val="24"/>
              </w:rPr>
            </w:pPr>
            <w:r w:rsidRPr="00356457">
              <w:rPr>
                <w:rFonts w:eastAsia="SimSun"/>
                <w:sz w:val="24"/>
                <w:szCs w:val="24"/>
                <w:lang w:eastAsia="zh-CN"/>
              </w:rPr>
              <w:t xml:space="preserve">для вида </w:t>
            </w:r>
            <w:r w:rsidRPr="00356457">
              <w:rPr>
                <w:sz w:val="24"/>
                <w:szCs w:val="24"/>
              </w:rPr>
              <w:t xml:space="preserve">[5.1.2] - </w:t>
            </w:r>
            <w:r w:rsidR="002252CA" w:rsidRPr="00356457">
              <w:rPr>
                <w:rFonts w:eastAsia="SimSun"/>
                <w:sz w:val="24"/>
                <w:szCs w:val="24"/>
                <w:lang w:eastAsia="zh-CN"/>
              </w:rPr>
              <w:t xml:space="preserve">100/5000 кв. м, </w:t>
            </w:r>
          </w:p>
          <w:p w14:paraId="147F7322" w14:textId="399BBB20"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для вида </w:t>
            </w:r>
            <w:r w:rsidRPr="00356457">
              <w:rPr>
                <w:sz w:val="24"/>
                <w:szCs w:val="24"/>
              </w:rPr>
              <w:t xml:space="preserve">[5.1.2] – 500/5000 </w:t>
            </w:r>
            <w:proofErr w:type="spellStart"/>
            <w:r w:rsidRPr="00356457">
              <w:rPr>
                <w:sz w:val="24"/>
                <w:szCs w:val="24"/>
              </w:rPr>
              <w:t>кв.м</w:t>
            </w:r>
            <w:proofErr w:type="spellEnd"/>
            <w:r w:rsidRPr="00356457">
              <w:rPr>
                <w:sz w:val="24"/>
                <w:szCs w:val="24"/>
              </w:rPr>
              <w:t>.</w:t>
            </w:r>
          </w:p>
          <w:p w14:paraId="27F98562" w14:textId="77777777"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7870A45B" w14:textId="2A7EBE32"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от границ участка – 3 м;</w:t>
            </w:r>
          </w:p>
          <w:p w14:paraId="5B53437A" w14:textId="77777777"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145E426E" w14:textId="1C443FBA"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от красной линии улицы –5 м,</w:t>
            </w:r>
          </w:p>
          <w:p w14:paraId="0C0DEE03" w14:textId="51ACF69F"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012E8943" w14:textId="76EF072D" w:rsidR="00931226" w:rsidRPr="00356457"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00931226" w:rsidRPr="00356457">
              <w:rPr>
                <w:rFonts w:eastAsia="SimSun"/>
                <w:sz w:val="24"/>
                <w:szCs w:val="24"/>
                <w:lang w:eastAsia="zh-CN"/>
              </w:rPr>
              <w:t xml:space="preserve">, </w:t>
            </w:r>
          </w:p>
          <w:p w14:paraId="7F2723BD" w14:textId="4FC15967" w:rsidR="002252CA" w:rsidRPr="00356457" w:rsidRDefault="00931226"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для вида </w:t>
            </w:r>
            <w:r w:rsidRPr="00356457">
              <w:rPr>
                <w:sz w:val="24"/>
                <w:szCs w:val="24"/>
              </w:rPr>
              <w:t xml:space="preserve">[5.1.3] </w:t>
            </w:r>
            <w:r w:rsidRPr="00356457">
              <w:rPr>
                <w:rFonts w:eastAsia="SimSun"/>
                <w:sz w:val="24"/>
                <w:szCs w:val="24"/>
                <w:lang w:eastAsia="zh-CN"/>
              </w:rPr>
              <w:t>– не подлежит установлению.</w:t>
            </w:r>
          </w:p>
          <w:p w14:paraId="1B930931" w14:textId="7E724AB4"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Максимальный процент застройки в границах земельного участка – 50%</w:t>
            </w:r>
            <w:r w:rsidR="00931226" w:rsidRPr="00356457">
              <w:rPr>
                <w:rFonts w:eastAsia="SimSun"/>
                <w:sz w:val="24"/>
                <w:szCs w:val="24"/>
                <w:lang w:eastAsia="zh-CN"/>
              </w:rPr>
              <w:t>,</w:t>
            </w:r>
            <w:r w:rsidRPr="00356457">
              <w:rPr>
                <w:rFonts w:eastAsia="SimSun"/>
                <w:sz w:val="24"/>
                <w:szCs w:val="24"/>
                <w:lang w:eastAsia="zh-CN"/>
              </w:rPr>
              <w:t xml:space="preserve"> </w:t>
            </w:r>
            <w:r w:rsidR="00931226" w:rsidRPr="00356457">
              <w:rPr>
                <w:rFonts w:eastAsia="SimSun"/>
                <w:sz w:val="24"/>
                <w:szCs w:val="24"/>
                <w:lang w:eastAsia="zh-CN"/>
              </w:rPr>
              <w:t>д</w:t>
            </w:r>
            <w:r w:rsidRPr="00356457">
              <w:rPr>
                <w:rFonts w:eastAsia="SimSun"/>
                <w:sz w:val="24"/>
                <w:szCs w:val="24"/>
                <w:lang w:eastAsia="zh-CN"/>
              </w:rPr>
              <w:t xml:space="preserve">ля вида </w:t>
            </w:r>
            <w:r w:rsidRPr="00356457">
              <w:rPr>
                <w:sz w:val="24"/>
                <w:szCs w:val="24"/>
              </w:rPr>
              <w:t xml:space="preserve">[5.1.3] </w:t>
            </w:r>
            <w:r w:rsidRPr="00356457">
              <w:rPr>
                <w:rFonts w:eastAsia="SimSun"/>
                <w:sz w:val="24"/>
                <w:szCs w:val="24"/>
                <w:lang w:eastAsia="zh-CN"/>
              </w:rPr>
              <w:t xml:space="preserve">– </w:t>
            </w:r>
            <w:r w:rsidR="00931226" w:rsidRPr="00356457">
              <w:rPr>
                <w:rFonts w:eastAsia="SimSun"/>
                <w:sz w:val="24"/>
                <w:szCs w:val="24"/>
                <w:lang w:eastAsia="zh-CN"/>
              </w:rPr>
              <w:t>80%</w:t>
            </w:r>
            <w:r w:rsidRPr="00356457">
              <w:rPr>
                <w:rFonts w:eastAsia="SimSun"/>
                <w:sz w:val="24"/>
                <w:szCs w:val="24"/>
                <w:lang w:eastAsia="zh-CN"/>
              </w:rPr>
              <w:t>.</w:t>
            </w:r>
          </w:p>
          <w:p w14:paraId="7119F02B" w14:textId="68E88B2B" w:rsidR="003B7809" w:rsidRPr="00931226" w:rsidRDefault="002252CA" w:rsidP="00931226">
            <w:pPr>
              <w:keepLines w:val="0"/>
              <w:overflowPunct/>
              <w:autoSpaceDE/>
              <w:autoSpaceDN/>
              <w:adjustRightInd/>
              <w:spacing w:line="240" w:lineRule="auto"/>
              <w:ind w:left="33" w:firstLine="0"/>
              <w:jc w:val="left"/>
              <w:rPr>
                <w:color w:val="FF0000"/>
                <w:sz w:val="24"/>
                <w:szCs w:val="24"/>
              </w:rPr>
            </w:pPr>
            <w:r w:rsidRPr="00356457">
              <w:rPr>
                <w:sz w:val="24"/>
                <w:szCs w:val="24"/>
              </w:rPr>
              <w:t>Минимальный процент озеленения участка -15 %,</w:t>
            </w:r>
          </w:p>
        </w:tc>
      </w:tr>
      <w:tr w:rsidR="003B7809" w14:paraId="21EF278D" w14:textId="77777777" w:rsidTr="000B15D4">
        <w:trPr>
          <w:trHeight w:val="132"/>
        </w:trPr>
        <w:tc>
          <w:tcPr>
            <w:tcW w:w="1968" w:type="dxa"/>
          </w:tcPr>
          <w:p w14:paraId="441296C0" w14:textId="731D08DC" w:rsidR="003B7809" w:rsidRPr="003B7809" w:rsidRDefault="003B7809" w:rsidP="003B7809">
            <w:pPr>
              <w:spacing w:line="240" w:lineRule="auto"/>
              <w:ind w:firstLine="0"/>
              <w:jc w:val="left"/>
              <w:rPr>
                <w:rFonts w:eastAsia="SimSun"/>
                <w:sz w:val="24"/>
                <w:szCs w:val="24"/>
              </w:rPr>
            </w:pPr>
            <w:r w:rsidRPr="003B7809">
              <w:rPr>
                <w:sz w:val="24"/>
                <w:szCs w:val="24"/>
              </w:rPr>
              <w:t>Площадки для занятий спортом [5.1.3]</w:t>
            </w:r>
          </w:p>
        </w:tc>
        <w:tc>
          <w:tcPr>
            <w:tcW w:w="3795" w:type="dxa"/>
          </w:tcPr>
          <w:p w14:paraId="182E0FCE" w14:textId="3BE9D243" w:rsidR="003B7809" w:rsidRPr="003B7809" w:rsidRDefault="003B7809" w:rsidP="003B7809">
            <w:pPr>
              <w:spacing w:line="240" w:lineRule="auto"/>
              <w:ind w:firstLine="0"/>
              <w:jc w:val="left"/>
              <w:rPr>
                <w:rFonts w:eastAsia="SimSun"/>
                <w:sz w:val="24"/>
                <w:szCs w:val="24"/>
              </w:rPr>
            </w:pPr>
            <w:r w:rsidRPr="003B7809">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33" w:type="dxa"/>
            <w:vMerge/>
          </w:tcPr>
          <w:p w14:paraId="3A211353" w14:textId="77777777" w:rsidR="003B7809" w:rsidRDefault="003B7809" w:rsidP="003A00A7">
            <w:pPr>
              <w:jc w:val="center"/>
              <w:rPr>
                <w:rFonts w:eastAsia="SimSun"/>
                <w:sz w:val="24"/>
                <w:szCs w:val="24"/>
              </w:rPr>
            </w:pPr>
          </w:p>
        </w:tc>
      </w:tr>
      <w:tr w:rsidR="002252CA" w14:paraId="72137532" w14:textId="77777777" w:rsidTr="000B15D4">
        <w:trPr>
          <w:trHeight w:val="132"/>
        </w:trPr>
        <w:tc>
          <w:tcPr>
            <w:tcW w:w="1968" w:type="dxa"/>
          </w:tcPr>
          <w:p w14:paraId="38640721" w14:textId="4B32F159" w:rsidR="002252CA" w:rsidRPr="003B7809" w:rsidRDefault="002252CA" w:rsidP="003B7809">
            <w:pPr>
              <w:spacing w:line="240" w:lineRule="auto"/>
              <w:ind w:firstLine="0"/>
              <w:jc w:val="left"/>
              <w:rPr>
                <w:rFonts w:eastAsia="SimSun"/>
                <w:sz w:val="24"/>
                <w:szCs w:val="24"/>
              </w:rPr>
            </w:pPr>
            <w:r w:rsidRPr="003B7809">
              <w:rPr>
                <w:sz w:val="24"/>
                <w:szCs w:val="24"/>
              </w:rPr>
              <w:t>Дошкольное, начальное и среднее общее образование [3.5.1]</w:t>
            </w:r>
          </w:p>
        </w:tc>
        <w:tc>
          <w:tcPr>
            <w:tcW w:w="3795" w:type="dxa"/>
          </w:tcPr>
          <w:p w14:paraId="7072516E" w14:textId="7C61D36C" w:rsidR="002252CA" w:rsidRPr="003B7809" w:rsidRDefault="002252CA" w:rsidP="003B7809">
            <w:pPr>
              <w:spacing w:line="240" w:lineRule="auto"/>
              <w:ind w:firstLine="0"/>
              <w:jc w:val="left"/>
              <w:rPr>
                <w:rFonts w:eastAsia="SimSun"/>
                <w:sz w:val="24"/>
                <w:szCs w:val="24"/>
              </w:rPr>
            </w:pPr>
            <w:proofErr w:type="gramStart"/>
            <w:r w:rsidRPr="003B7809">
              <w:rPr>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rsidRPr="003B7809">
              <w:rPr>
                <w:sz w:val="24"/>
                <w:szCs w:val="24"/>
              </w:rPr>
              <w:lastRenderedPageBreak/>
              <w:t>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933" w:type="dxa"/>
            <w:vMerge w:val="restart"/>
          </w:tcPr>
          <w:p w14:paraId="717A3C84" w14:textId="77777777" w:rsidR="00A939EC" w:rsidRPr="00356457" w:rsidRDefault="002252CA" w:rsidP="002A5581">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lastRenderedPageBreak/>
              <w:t>М</w:t>
            </w:r>
            <w:r w:rsidRPr="00A7476A">
              <w:rPr>
                <w:rFonts w:eastAsia="SimSun"/>
                <w:sz w:val="24"/>
                <w:szCs w:val="24"/>
                <w:lang w:eastAsia="zh-CN"/>
              </w:rPr>
              <w:t>инимальная/максимальная пл</w:t>
            </w:r>
            <w:r w:rsidRPr="00356457">
              <w:rPr>
                <w:rFonts w:eastAsia="SimSun"/>
                <w:sz w:val="24"/>
                <w:szCs w:val="24"/>
                <w:lang w:eastAsia="zh-CN"/>
              </w:rPr>
              <w:t xml:space="preserve">ощадь земельного участка  – </w:t>
            </w:r>
          </w:p>
          <w:p w14:paraId="5F84C8B2" w14:textId="7970967A" w:rsidR="002252CA" w:rsidRPr="00356457" w:rsidRDefault="002252CA"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400-15000 </w:t>
            </w:r>
            <w:proofErr w:type="spellStart"/>
            <w:r w:rsidRPr="00356457">
              <w:rPr>
                <w:rFonts w:eastAsia="SimSun"/>
                <w:sz w:val="24"/>
                <w:szCs w:val="24"/>
                <w:lang w:eastAsia="zh-CN"/>
              </w:rPr>
              <w:t>кв.м</w:t>
            </w:r>
            <w:proofErr w:type="spellEnd"/>
            <w:r w:rsidRPr="00356457">
              <w:rPr>
                <w:rFonts w:eastAsia="SimSun"/>
                <w:sz w:val="24"/>
                <w:szCs w:val="24"/>
                <w:lang w:eastAsia="zh-CN"/>
              </w:rPr>
              <w:t>.</w:t>
            </w:r>
          </w:p>
          <w:p w14:paraId="4AF33FBC" w14:textId="7F62A049" w:rsidR="0096699E" w:rsidRPr="000B15D4"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0B15D4">
              <w:rPr>
                <w:rFonts w:eastAsia="SimSun"/>
                <w:sz w:val="24"/>
                <w:szCs w:val="24"/>
                <w:lang w:eastAsia="zh-CN"/>
              </w:rPr>
              <w:t xml:space="preserve"> </w:t>
            </w:r>
            <w:r>
              <w:rPr>
                <w:rFonts w:eastAsia="SimSun"/>
                <w:sz w:val="24"/>
                <w:szCs w:val="24"/>
                <w:lang w:eastAsia="zh-CN"/>
              </w:rPr>
              <w:t>4 этажа</w:t>
            </w:r>
            <w:r w:rsidRPr="000B15D4">
              <w:rPr>
                <w:rFonts w:eastAsia="SimSun"/>
                <w:sz w:val="24"/>
                <w:szCs w:val="24"/>
                <w:lang w:eastAsia="zh-CN"/>
              </w:rPr>
              <w:t>;</w:t>
            </w:r>
          </w:p>
          <w:p w14:paraId="6F49B031" w14:textId="77777777" w:rsidR="00A939EC" w:rsidRPr="00356457" w:rsidRDefault="002252CA" w:rsidP="002A5581">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lastRenderedPageBreak/>
              <w:t xml:space="preserve">минимальный отступ </w:t>
            </w:r>
          </w:p>
          <w:p w14:paraId="04143DCB" w14:textId="78F93AF6" w:rsidR="002252CA" w:rsidRPr="00356457" w:rsidRDefault="002252CA" w:rsidP="002A5581">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границ участка – 3 м;</w:t>
            </w:r>
          </w:p>
          <w:p w14:paraId="17934228" w14:textId="0C57F69E" w:rsidR="002252CA" w:rsidRPr="00356457" w:rsidRDefault="002252CA" w:rsidP="002A5581">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w:t>
            </w:r>
            <w:r w:rsidR="00931226" w:rsidRPr="00356457">
              <w:rPr>
                <w:rFonts w:eastAsia="SimSun"/>
                <w:sz w:val="24"/>
                <w:szCs w:val="24"/>
                <w:lang w:eastAsia="zh-CN"/>
              </w:rPr>
              <w:t xml:space="preserve">улицы </w:t>
            </w:r>
            <w:r w:rsidRPr="00356457">
              <w:rPr>
                <w:rFonts w:eastAsia="SimSun"/>
                <w:sz w:val="24"/>
                <w:szCs w:val="24"/>
                <w:lang w:eastAsia="zh-CN"/>
              </w:rPr>
              <w:t xml:space="preserve">– 5 м,                                     для вида </w:t>
            </w:r>
            <w:r w:rsidRPr="00356457">
              <w:rPr>
                <w:sz w:val="24"/>
                <w:szCs w:val="24"/>
              </w:rPr>
              <w:t>[3.5.1] – 10 м</w:t>
            </w:r>
            <w:r w:rsidRPr="00356457">
              <w:rPr>
                <w:rFonts w:eastAsia="SimSun"/>
                <w:sz w:val="24"/>
                <w:szCs w:val="24"/>
                <w:lang w:eastAsia="zh-CN"/>
              </w:rPr>
              <w:t>;</w:t>
            </w:r>
          </w:p>
          <w:p w14:paraId="2774A8D8" w14:textId="77777777" w:rsidR="002252CA" w:rsidRPr="00356457" w:rsidRDefault="002252CA"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максимальный процент застройки в границах земельного участка – 60% </w:t>
            </w:r>
          </w:p>
          <w:p w14:paraId="1FC712CB" w14:textId="3328B1C4" w:rsidR="002252CA" w:rsidRPr="00356457" w:rsidRDefault="002252CA"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для вида </w:t>
            </w:r>
            <w:r w:rsidRPr="00356457">
              <w:rPr>
                <w:sz w:val="24"/>
                <w:szCs w:val="24"/>
              </w:rPr>
              <w:t>[3.5.1] – 40%</w:t>
            </w:r>
          </w:p>
          <w:p w14:paraId="58851FFA" w14:textId="417E27BB" w:rsidR="002252CA" w:rsidRPr="00356457" w:rsidRDefault="002252CA" w:rsidP="002A5581">
            <w:pPr>
              <w:keepLines w:val="0"/>
              <w:overflowPunct/>
              <w:autoSpaceDE/>
              <w:autoSpaceDN/>
              <w:adjustRightInd/>
              <w:spacing w:line="240" w:lineRule="auto"/>
              <w:ind w:firstLine="0"/>
              <w:jc w:val="left"/>
              <w:rPr>
                <w:sz w:val="24"/>
                <w:szCs w:val="24"/>
              </w:rPr>
            </w:pPr>
            <w:r w:rsidRPr="00356457">
              <w:rPr>
                <w:sz w:val="24"/>
                <w:szCs w:val="24"/>
              </w:rPr>
              <w:t xml:space="preserve">(процент застройки подземной части не регламентируется), </w:t>
            </w:r>
          </w:p>
          <w:p w14:paraId="7E949E39" w14:textId="18A3A9C3" w:rsidR="002252CA" w:rsidRPr="00356457" w:rsidRDefault="002252CA" w:rsidP="002252CA">
            <w:pPr>
              <w:keepLines w:val="0"/>
              <w:overflowPunct/>
              <w:autoSpaceDE/>
              <w:autoSpaceDN/>
              <w:adjustRightInd/>
              <w:spacing w:line="240" w:lineRule="auto"/>
              <w:ind w:firstLine="0"/>
              <w:jc w:val="left"/>
              <w:rPr>
                <w:sz w:val="24"/>
                <w:szCs w:val="24"/>
              </w:rPr>
            </w:pPr>
            <w:r w:rsidRPr="00356457">
              <w:rPr>
                <w:sz w:val="24"/>
                <w:szCs w:val="24"/>
              </w:rPr>
              <w:t>Минимальный процент озеленения участка - 15%,</w:t>
            </w:r>
          </w:p>
          <w:p w14:paraId="1EA770EB" w14:textId="753EA67E" w:rsidR="002252CA" w:rsidRPr="00356457" w:rsidRDefault="002252CA" w:rsidP="002252CA">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для вида </w:t>
            </w:r>
            <w:r w:rsidRPr="00356457">
              <w:rPr>
                <w:sz w:val="24"/>
                <w:szCs w:val="24"/>
              </w:rPr>
              <w:t>[3.5.1] – 30%</w:t>
            </w:r>
          </w:p>
          <w:p w14:paraId="6CAADDFF" w14:textId="590C5032" w:rsidR="002252CA" w:rsidRPr="002252CA" w:rsidRDefault="002252CA" w:rsidP="002252CA">
            <w:pPr>
              <w:spacing w:line="240" w:lineRule="auto"/>
              <w:ind w:firstLine="0"/>
              <w:jc w:val="left"/>
              <w:rPr>
                <w:strike/>
                <w:color w:val="FF0000"/>
                <w:sz w:val="24"/>
                <w:szCs w:val="24"/>
              </w:rPr>
            </w:pPr>
            <w:r w:rsidRPr="00356457">
              <w:rPr>
                <w:sz w:val="24"/>
                <w:szCs w:val="24"/>
              </w:rPr>
              <w:t>Расчетное количество парковочных мест в соответствии с таблицей 3</w:t>
            </w:r>
            <w:r w:rsidR="00271428">
              <w:rPr>
                <w:sz w:val="24"/>
                <w:szCs w:val="24"/>
              </w:rPr>
              <w:t xml:space="preserve"> статьи 52</w:t>
            </w:r>
            <w:r w:rsidRPr="00356457">
              <w:rPr>
                <w:sz w:val="24"/>
                <w:szCs w:val="24"/>
              </w:rPr>
              <w:t xml:space="preserve"> настоящих правил.</w:t>
            </w:r>
          </w:p>
        </w:tc>
      </w:tr>
      <w:tr w:rsidR="002252CA" w14:paraId="0B907D1D" w14:textId="77777777" w:rsidTr="000B15D4">
        <w:trPr>
          <w:trHeight w:val="132"/>
        </w:trPr>
        <w:tc>
          <w:tcPr>
            <w:tcW w:w="1968" w:type="dxa"/>
          </w:tcPr>
          <w:p w14:paraId="1FF05E0F" w14:textId="4B194038" w:rsidR="002252CA" w:rsidRPr="003B7809" w:rsidRDefault="002252CA" w:rsidP="003B7809">
            <w:pPr>
              <w:spacing w:line="240" w:lineRule="auto"/>
              <w:ind w:right="-76" w:hanging="15"/>
              <w:jc w:val="left"/>
              <w:rPr>
                <w:rFonts w:eastAsia="SimSun"/>
                <w:sz w:val="24"/>
                <w:szCs w:val="24"/>
              </w:rPr>
            </w:pPr>
            <w:r w:rsidRPr="003B7809">
              <w:rPr>
                <w:sz w:val="24"/>
                <w:szCs w:val="24"/>
              </w:rPr>
              <w:lastRenderedPageBreak/>
              <w:t>Амбулаторно-поликлиническое обслуживание [3.4.1]</w:t>
            </w:r>
          </w:p>
        </w:tc>
        <w:tc>
          <w:tcPr>
            <w:tcW w:w="3795" w:type="dxa"/>
          </w:tcPr>
          <w:p w14:paraId="6355322D" w14:textId="22C1750B" w:rsidR="002252CA" w:rsidRPr="003B7809" w:rsidRDefault="002252CA" w:rsidP="003B7809">
            <w:pPr>
              <w:spacing w:line="240" w:lineRule="auto"/>
              <w:ind w:hanging="15"/>
              <w:jc w:val="left"/>
              <w:rPr>
                <w:rFonts w:eastAsia="SimSun"/>
                <w:sz w:val="24"/>
                <w:szCs w:val="24"/>
              </w:rPr>
            </w:pPr>
            <w:r w:rsidRPr="003B7809">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33" w:type="dxa"/>
            <w:vMerge/>
          </w:tcPr>
          <w:p w14:paraId="5672C230" w14:textId="77777777" w:rsidR="002252CA" w:rsidRDefault="002252CA" w:rsidP="003A00A7">
            <w:pPr>
              <w:jc w:val="center"/>
              <w:rPr>
                <w:rFonts w:eastAsia="SimSun"/>
                <w:sz w:val="24"/>
                <w:szCs w:val="24"/>
              </w:rPr>
            </w:pPr>
          </w:p>
        </w:tc>
      </w:tr>
      <w:tr w:rsidR="003B7809" w14:paraId="1B59ABBC" w14:textId="77777777" w:rsidTr="000B15D4">
        <w:trPr>
          <w:trHeight w:val="132"/>
        </w:trPr>
        <w:tc>
          <w:tcPr>
            <w:tcW w:w="1968" w:type="dxa"/>
          </w:tcPr>
          <w:p w14:paraId="4A77B479" w14:textId="46E15239" w:rsidR="003B7809" w:rsidRPr="003B7809" w:rsidRDefault="003B7809" w:rsidP="003B7809">
            <w:pPr>
              <w:spacing w:line="240" w:lineRule="auto"/>
              <w:ind w:firstLine="0"/>
              <w:jc w:val="left"/>
              <w:rPr>
                <w:rFonts w:eastAsia="SimSun"/>
                <w:sz w:val="24"/>
                <w:szCs w:val="24"/>
              </w:rPr>
            </w:pPr>
            <w:r w:rsidRPr="003B7809">
              <w:rPr>
                <w:sz w:val="24"/>
                <w:szCs w:val="24"/>
              </w:rPr>
              <w:t>Хранение автотранспорта [2.7.1]</w:t>
            </w:r>
          </w:p>
        </w:tc>
        <w:tc>
          <w:tcPr>
            <w:tcW w:w="3795" w:type="dxa"/>
          </w:tcPr>
          <w:p w14:paraId="6D5366E9" w14:textId="4D1C3032" w:rsidR="003B7809" w:rsidRPr="003B7809" w:rsidRDefault="003B7809" w:rsidP="003B7809">
            <w:pPr>
              <w:spacing w:line="240" w:lineRule="auto"/>
              <w:ind w:firstLine="0"/>
              <w:jc w:val="left"/>
              <w:rPr>
                <w:rFonts w:eastAsia="SimSun"/>
                <w:sz w:val="24"/>
                <w:szCs w:val="24"/>
              </w:rPr>
            </w:pPr>
            <w:r w:rsidRPr="003B7809">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B7809">
              <w:rPr>
                <w:sz w:val="24"/>
                <w:szCs w:val="24"/>
              </w:rPr>
              <w:t>машино</w:t>
            </w:r>
            <w:proofErr w:type="spellEnd"/>
            <w:r w:rsidRPr="003B7809">
              <w:rPr>
                <w:sz w:val="24"/>
                <w:szCs w:val="24"/>
              </w:rPr>
              <w:t xml:space="preserve">-места, за исключением гаражей, размещение которых предусмотрено содержанием видов разрешенного использования с </w:t>
            </w:r>
            <w:hyperlink w:anchor="sub_1272" w:history="1">
              <w:r w:rsidRPr="003B7809">
                <w:rPr>
                  <w:sz w:val="24"/>
                  <w:szCs w:val="24"/>
                </w:rPr>
                <w:t>кодами 2.7.2</w:t>
              </w:r>
            </w:hyperlink>
            <w:r w:rsidRPr="003B7809">
              <w:rPr>
                <w:sz w:val="24"/>
                <w:szCs w:val="24"/>
              </w:rPr>
              <w:t>, 4.9</w:t>
            </w:r>
          </w:p>
        </w:tc>
        <w:tc>
          <w:tcPr>
            <w:tcW w:w="3933" w:type="dxa"/>
          </w:tcPr>
          <w:p w14:paraId="4D71BFB0" w14:textId="7C616A16" w:rsidR="003B7809" w:rsidRPr="00356457" w:rsidRDefault="000B15D4" w:rsidP="003B7809">
            <w:pPr>
              <w:spacing w:line="240" w:lineRule="auto"/>
              <w:ind w:firstLine="0"/>
              <w:jc w:val="left"/>
              <w:rPr>
                <w:rFonts w:eastAsia="SimSun"/>
                <w:sz w:val="24"/>
                <w:szCs w:val="24"/>
                <w:lang w:eastAsia="zh-CN"/>
              </w:rPr>
            </w:pPr>
            <w:r w:rsidRPr="00356457">
              <w:rPr>
                <w:rFonts w:eastAsia="SimSun"/>
                <w:sz w:val="24"/>
                <w:szCs w:val="24"/>
                <w:lang w:eastAsia="zh-CN"/>
              </w:rPr>
              <w:t>М</w:t>
            </w:r>
            <w:r w:rsidR="003B7809" w:rsidRPr="00356457">
              <w:rPr>
                <w:rFonts w:eastAsia="SimSun"/>
                <w:sz w:val="24"/>
                <w:szCs w:val="24"/>
                <w:lang w:eastAsia="zh-CN"/>
              </w:rPr>
              <w:t xml:space="preserve">инимальная/максимальная площадь земельного участка  – </w:t>
            </w:r>
            <w:r w:rsidR="00356457">
              <w:rPr>
                <w:rFonts w:eastAsia="SimSun"/>
                <w:sz w:val="24"/>
                <w:szCs w:val="24"/>
                <w:lang w:eastAsia="zh-CN"/>
              </w:rPr>
              <w:t xml:space="preserve">   </w:t>
            </w:r>
            <w:r w:rsidRPr="00356457">
              <w:rPr>
                <w:rFonts w:eastAsia="SimSun"/>
                <w:sz w:val="24"/>
                <w:szCs w:val="24"/>
                <w:lang w:eastAsia="zh-CN"/>
              </w:rPr>
              <w:t>30</w:t>
            </w:r>
            <w:r w:rsidR="003B7809" w:rsidRPr="00356457">
              <w:rPr>
                <w:rFonts w:eastAsia="SimSun"/>
                <w:sz w:val="24"/>
                <w:szCs w:val="24"/>
                <w:lang w:eastAsia="zh-CN"/>
              </w:rPr>
              <w:t>-2000 кв. м;</w:t>
            </w:r>
          </w:p>
          <w:p w14:paraId="1FD38E65" w14:textId="58BD9747" w:rsidR="003B7809" w:rsidRPr="00356457" w:rsidRDefault="003B7809" w:rsidP="003B7809">
            <w:pPr>
              <w:spacing w:line="240" w:lineRule="auto"/>
              <w:ind w:firstLine="0"/>
              <w:jc w:val="left"/>
              <w:rPr>
                <w:rFonts w:eastAsia="SimSun"/>
                <w:sz w:val="24"/>
                <w:szCs w:val="24"/>
                <w:lang w:eastAsia="zh-CN"/>
              </w:rPr>
            </w:pPr>
            <w:r w:rsidRPr="00356457">
              <w:rPr>
                <w:rFonts w:eastAsia="SimSun"/>
                <w:sz w:val="24"/>
                <w:szCs w:val="24"/>
                <w:lang w:eastAsia="zh-CN"/>
              </w:rPr>
              <w:t>максимальная высота зданий, строений, сооружений - 6 м;</w:t>
            </w:r>
          </w:p>
          <w:p w14:paraId="120A68CC" w14:textId="77777777" w:rsidR="003B7809" w:rsidRPr="003B7809" w:rsidRDefault="003B7809" w:rsidP="003B7809">
            <w:pPr>
              <w:spacing w:line="240" w:lineRule="auto"/>
              <w:ind w:firstLine="0"/>
              <w:jc w:val="left"/>
              <w:rPr>
                <w:rFonts w:eastAsia="SimSun"/>
                <w:sz w:val="24"/>
                <w:szCs w:val="24"/>
                <w:lang w:eastAsia="zh-CN"/>
              </w:rPr>
            </w:pPr>
            <w:r w:rsidRPr="00356457">
              <w:rPr>
                <w:rFonts w:eastAsia="SimSun"/>
                <w:sz w:val="24"/>
                <w:szCs w:val="24"/>
                <w:lang w:eastAsia="zh-CN"/>
              </w:rPr>
              <w:t xml:space="preserve">максимальный процент застройки в границах земельного участка – 60% </w:t>
            </w:r>
            <w:r w:rsidRPr="00356457">
              <w:rPr>
                <w:sz w:val="24"/>
                <w:szCs w:val="24"/>
              </w:rPr>
              <w:t xml:space="preserve">(процент застройки подземной </w:t>
            </w:r>
            <w:r w:rsidRPr="003B7809">
              <w:rPr>
                <w:sz w:val="24"/>
                <w:szCs w:val="24"/>
              </w:rPr>
              <w:t>части не регламентируется)</w:t>
            </w:r>
            <w:r w:rsidRPr="003B7809">
              <w:rPr>
                <w:rFonts w:eastAsia="SimSun"/>
                <w:sz w:val="24"/>
                <w:szCs w:val="24"/>
                <w:lang w:eastAsia="zh-CN"/>
              </w:rPr>
              <w:t>;</w:t>
            </w:r>
          </w:p>
          <w:p w14:paraId="339FFA7F" w14:textId="3C6452FC" w:rsidR="003B7809" w:rsidRPr="00F211BF" w:rsidRDefault="003B7809" w:rsidP="003B7809">
            <w:pPr>
              <w:spacing w:line="240" w:lineRule="auto"/>
              <w:ind w:firstLine="0"/>
              <w:jc w:val="left"/>
              <w:rPr>
                <w:rFonts w:eastAsia="SimSun"/>
                <w:sz w:val="24"/>
                <w:szCs w:val="24"/>
              </w:rPr>
            </w:pPr>
            <w:r w:rsidRPr="003B7809">
              <w:rPr>
                <w:sz w:val="24"/>
                <w:szCs w:val="24"/>
              </w:rPr>
              <w:t xml:space="preserve">минимальный процент озеленения участка - </w:t>
            </w:r>
            <w:r w:rsidR="00806EB6">
              <w:rPr>
                <w:sz w:val="24"/>
                <w:szCs w:val="24"/>
              </w:rPr>
              <w:t>10%</w:t>
            </w:r>
          </w:p>
        </w:tc>
      </w:tr>
      <w:tr w:rsidR="002A5581" w14:paraId="3EC0B111" w14:textId="77777777" w:rsidTr="00D331A3">
        <w:trPr>
          <w:trHeight w:val="132"/>
        </w:trPr>
        <w:tc>
          <w:tcPr>
            <w:tcW w:w="9696" w:type="dxa"/>
            <w:gridSpan w:val="3"/>
          </w:tcPr>
          <w:p w14:paraId="2B722933" w14:textId="532DA5A8" w:rsidR="002A5581" w:rsidRPr="00356457" w:rsidRDefault="002A5581" w:rsidP="002A5581">
            <w:pPr>
              <w:keepLines w:val="0"/>
              <w:widowControl w:val="0"/>
              <w:overflowPunct/>
              <w:autoSpaceDE/>
              <w:autoSpaceDN/>
              <w:adjustRightInd/>
              <w:spacing w:line="240" w:lineRule="auto"/>
              <w:ind w:firstLine="709"/>
              <w:rPr>
                <w:rFonts w:eastAsia="SimSun"/>
                <w:sz w:val="24"/>
                <w:szCs w:val="24"/>
                <w:lang w:eastAsia="zh-CN"/>
              </w:rPr>
            </w:pPr>
            <w:r w:rsidRPr="00356457">
              <w:rPr>
                <w:rFonts w:eastAsia="SimSun"/>
                <w:sz w:val="24"/>
                <w:szCs w:val="24"/>
                <w:lang w:eastAsia="zh-CN"/>
              </w:rPr>
              <w:t>При реализации градо</w:t>
            </w:r>
            <w:r w:rsidR="00805749">
              <w:rPr>
                <w:rFonts w:eastAsia="SimSun"/>
                <w:sz w:val="24"/>
                <w:szCs w:val="24"/>
                <w:lang w:eastAsia="zh-CN"/>
              </w:rPr>
              <w:t>строительного регламента зоны Ж-1</w:t>
            </w:r>
            <w:r w:rsidR="008602EE">
              <w:rPr>
                <w:rFonts w:eastAsia="SimSun"/>
                <w:sz w:val="24"/>
                <w:szCs w:val="24"/>
                <w:lang w:eastAsia="zh-CN"/>
              </w:rPr>
              <w:t>Б</w:t>
            </w:r>
            <w:r w:rsidRPr="00356457">
              <w:rPr>
                <w:rFonts w:eastAsia="SimSun"/>
                <w:sz w:val="24"/>
                <w:szCs w:val="24"/>
                <w:lang w:eastAsia="zh-CN"/>
              </w:rPr>
              <w:t xml:space="preserve"> необходимо соблюдать требования, установленные статьями 38, 39 настоящих Правил.</w:t>
            </w:r>
          </w:p>
          <w:p w14:paraId="6556672A" w14:textId="7C629FB3" w:rsidR="003F2536" w:rsidRPr="002A5581" w:rsidRDefault="003F2536" w:rsidP="002A5581">
            <w:pPr>
              <w:keepLines w:val="0"/>
              <w:widowControl w:val="0"/>
              <w:overflowPunct/>
              <w:autoSpaceDE/>
              <w:autoSpaceDN/>
              <w:adjustRightInd/>
              <w:spacing w:line="240" w:lineRule="auto"/>
              <w:ind w:firstLine="709"/>
              <w:rPr>
                <w:rFonts w:eastAsia="SimSun"/>
                <w:color w:val="FF0000"/>
                <w:sz w:val="24"/>
                <w:szCs w:val="24"/>
                <w:lang w:eastAsia="zh-CN"/>
              </w:rPr>
            </w:pPr>
            <w:r w:rsidRPr="00356457">
              <w:rPr>
                <w:sz w:val="24"/>
                <w:szCs w:val="24"/>
              </w:rPr>
              <w:t xml:space="preserve">Требования к </w:t>
            </w:r>
            <w:proofErr w:type="gramStart"/>
            <w:r w:rsidRPr="00356457">
              <w:rPr>
                <w:sz w:val="24"/>
                <w:szCs w:val="24"/>
              </w:rPr>
              <w:t>архитектурным решениям</w:t>
            </w:r>
            <w:proofErr w:type="gramEnd"/>
            <w:r w:rsidRPr="00356457">
              <w:rPr>
                <w:sz w:val="24"/>
                <w:szCs w:val="24"/>
              </w:rPr>
              <w:t xml:space="preserve"> объектов капитального строительства, расположенным в территориальных зонах, обозначенных на карте градостроительного зонирования приведены в таблице </w:t>
            </w:r>
            <w:r w:rsidR="00EB7494">
              <w:rPr>
                <w:sz w:val="24"/>
                <w:szCs w:val="24"/>
              </w:rPr>
              <w:t>5</w:t>
            </w:r>
            <w:r w:rsidR="00455DC6">
              <w:rPr>
                <w:sz w:val="24"/>
                <w:szCs w:val="24"/>
              </w:rPr>
              <w:t xml:space="preserve"> статьи 52</w:t>
            </w:r>
            <w:r w:rsidRPr="00356457">
              <w:rPr>
                <w:sz w:val="24"/>
                <w:szCs w:val="24"/>
              </w:rPr>
              <w:t xml:space="preserve"> настоящих Правил.</w:t>
            </w:r>
          </w:p>
        </w:tc>
      </w:tr>
    </w:tbl>
    <w:p w14:paraId="1EE1EB2A" w14:textId="77777777" w:rsidR="00D534B1" w:rsidRDefault="00D534B1" w:rsidP="00805749">
      <w:pPr>
        <w:keepLines w:val="0"/>
        <w:tabs>
          <w:tab w:val="left" w:pos="2520"/>
        </w:tabs>
        <w:overflowPunct/>
        <w:autoSpaceDE/>
        <w:autoSpaceDN/>
        <w:adjustRightInd/>
        <w:spacing w:before="240" w:line="240" w:lineRule="auto"/>
        <w:ind w:firstLine="0"/>
        <w:rPr>
          <w:rFonts w:eastAsia="SimSun"/>
          <w:sz w:val="24"/>
          <w:szCs w:val="24"/>
          <w:lang w:eastAsia="zh-CN"/>
        </w:rPr>
      </w:pPr>
    </w:p>
    <w:p w14:paraId="0D247AF8" w14:textId="77777777" w:rsidR="00914AF0" w:rsidRPr="00A7476A" w:rsidRDefault="00914AF0" w:rsidP="003B7809">
      <w:pPr>
        <w:keepLines w:val="0"/>
        <w:tabs>
          <w:tab w:val="left" w:pos="2520"/>
        </w:tabs>
        <w:overflowPunct/>
        <w:autoSpaceDE/>
        <w:autoSpaceDN/>
        <w:adjustRightInd/>
        <w:spacing w:before="240"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8C56BE" w:rsidRPr="00A7476A" w14:paraId="79842F98" w14:textId="77777777" w:rsidTr="003F2536">
        <w:trPr>
          <w:trHeight w:val="552"/>
        </w:trPr>
        <w:tc>
          <w:tcPr>
            <w:tcW w:w="4395" w:type="dxa"/>
            <w:vAlign w:val="center"/>
          </w:tcPr>
          <w:p w14:paraId="0504A6AD" w14:textId="77777777" w:rsidR="008C56BE" w:rsidRPr="00A7476A" w:rsidRDefault="008C56BE" w:rsidP="00D331A3">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14:paraId="1E7AE03D" w14:textId="77777777" w:rsidR="008C56BE" w:rsidRPr="00A7476A" w:rsidRDefault="008C56BE" w:rsidP="00D331A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6AF95023" w14:textId="77777777" w:rsidR="008C56BE" w:rsidRPr="00A7476A" w:rsidRDefault="008C56BE" w:rsidP="00D331A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8C56BE" w:rsidRPr="00A7476A" w14:paraId="530413F8" w14:textId="77777777" w:rsidTr="00356457">
        <w:trPr>
          <w:trHeight w:val="9799"/>
        </w:trPr>
        <w:tc>
          <w:tcPr>
            <w:tcW w:w="4395" w:type="dxa"/>
            <w:shd w:val="clear" w:color="auto" w:fill="auto"/>
          </w:tcPr>
          <w:p w14:paraId="5658FC08" w14:textId="4A001DD6" w:rsidR="008C56BE" w:rsidRPr="00356457" w:rsidRDefault="00356457" w:rsidP="00356457">
            <w:pPr>
              <w:keepLines w:val="0"/>
              <w:widowControl w:val="0"/>
              <w:overflowPunct/>
              <w:autoSpaceDE/>
              <w:autoSpaceDN/>
              <w:adjustRightInd/>
              <w:spacing w:line="240" w:lineRule="auto"/>
              <w:ind w:right="132" w:firstLine="0"/>
              <w:jc w:val="left"/>
              <w:rPr>
                <w:rFonts w:eastAsia="SimSun"/>
                <w:sz w:val="24"/>
                <w:szCs w:val="24"/>
                <w:lang w:eastAsia="zh-CN" w:bidi="ru-RU"/>
              </w:rPr>
            </w:pPr>
            <w:r w:rsidRPr="00356457">
              <w:rPr>
                <w:rFonts w:eastAsia="SimSun"/>
                <w:sz w:val="24"/>
                <w:szCs w:val="24"/>
                <w:lang w:eastAsia="zh-CN"/>
              </w:rPr>
              <w:lastRenderedPageBreak/>
              <w:t xml:space="preserve">          </w:t>
            </w:r>
            <w:r w:rsidR="008C56BE" w:rsidRPr="00356457">
              <w:rPr>
                <w:rFonts w:eastAsia="SimSun"/>
                <w:sz w:val="24"/>
                <w:szCs w:val="24"/>
                <w:lang w:eastAsia="zh-CN" w:bidi="ru-RU"/>
              </w:rPr>
              <w:t>1. Для объектов жилого назначения:</w:t>
            </w:r>
          </w:p>
          <w:p w14:paraId="2EC9B332"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хозяйственные постройки для хранения кормов, инвентаря, топлива и других хозяйственных нужд;</w:t>
            </w:r>
          </w:p>
          <w:p w14:paraId="0AEC5B69"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встроенные или отдельно стоящие коллективные хранилища сельскохозяйственных продуктов (для многоквартирных домов);</w:t>
            </w:r>
          </w:p>
          <w:p w14:paraId="287B813F"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хозяйственные постройки для содержания скота и птицы;</w:t>
            </w:r>
          </w:p>
          <w:p w14:paraId="251A06E9"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летние кухни, кладовые, погреба, бани, бассейны, гаражи навесы;</w:t>
            </w:r>
          </w:p>
          <w:p w14:paraId="7287D4E2"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надворные туалеты, гидронепроницаемые выгребы, септики.</w:t>
            </w:r>
          </w:p>
          <w:p w14:paraId="5FFEE3CD"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ограждение.</w:t>
            </w:r>
          </w:p>
          <w:p w14:paraId="5076197F"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объекты хранения индивидуального легкового автотранспорт;</w:t>
            </w:r>
          </w:p>
          <w:p w14:paraId="5DBCF7CC"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гостевые автостоянки.</w:t>
            </w:r>
          </w:p>
          <w:p w14:paraId="357B4512"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площадки для сбора твердых бытовых отходов;</w:t>
            </w:r>
          </w:p>
          <w:p w14:paraId="551595F6"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 xml:space="preserve">придомовые площадки: </w:t>
            </w:r>
          </w:p>
          <w:p w14:paraId="3826D0B7"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 xml:space="preserve">для игр детей дошкольного и младшего школьного возраста </w:t>
            </w:r>
          </w:p>
          <w:p w14:paraId="4421C7DC"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 xml:space="preserve">для отдыха взрослого населения </w:t>
            </w:r>
          </w:p>
          <w:p w14:paraId="5EFD126B"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для занятий физкультурой</w:t>
            </w:r>
          </w:p>
          <w:p w14:paraId="1B540412" w14:textId="55F10F66" w:rsidR="008C56BE" w:rsidRPr="00356457" w:rsidRDefault="008C56BE" w:rsidP="00356457">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для хозяйственных целей и выгула собак.</w:t>
            </w:r>
          </w:p>
          <w:p w14:paraId="012CE76E" w14:textId="77777777" w:rsidR="008C56BE" w:rsidRPr="00356457" w:rsidRDefault="008C56BE" w:rsidP="00D331A3">
            <w:pPr>
              <w:keepLines w:val="0"/>
              <w:widowControl w:val="0"/>
              <w:overflowPunct/>
              <w:autoSpaceDE/>
              <w:autoSpaceDN/>
              <w:adjustRightInd/>
              <w:spacing w:line="240" w:lineRule="auto"/>
              <w:ind w:left="34" w:right="-108"/>
              <w:jc w:val="left"/>
              <w:rPr>
                <w:rFonts w:eastAsia="Calibri"/>
                <w:sz w:val="20"/>
                <w:szCs w:val="20"/>
                <w:lang w:eastAsia="ar-SA"/>
              </w:rPr>
            </w:pPr>
            <w:r w:rsidRPr="00356457">
              <w:rPr>
                <w:rFonts w:eastAsia="Calibri"/>
                <w:sz w:val="24"/>
                <w:szCs w:val="24"/>
                <w:lang w:eastAsia="ar-SA"/>
              </w:rPr>
              <w:t>2. Для объектов общественного назначения: парковки, площадки для разгрузки товаров и виды, установленные в составе проектной документации.</w:t>
            </w:r>
            <w:r w:rsidRPr="00356457">
              <w:rPr>
                <w:rFonts w:eastAsia="Calibri"/>
                <w:sz w:val="20"/>
                <w:szCs w:val="20"/>
                <w:lang w:eastAsia="ar-SA"/>
              </w:rPr>
              <w:t xml:space="preserve"> </w:t>
            </w:r>
          </w:p>
        </w:tc>
        <w:tc>
          <w:tcPr>
            <w:tcW w:w="5244" w:type="dxa"/>
            <w:shd w:val="clear" w:color="auto" w:fill="auto"/>
          </w:tcPr>
          <w:p w14:paraId="3738B872" w14:textId="088A321A" w:rsidR="008C56BE" w:rsidRPr="00356457" w:rsidRDefault="008C56BE" w:rsidP="00D331A3">
            <w:pPr>
              <w:keepLines w:val="0"/>
              <w:overflowPunct/>
              <w:spacing w:line="240" w:lineRule="auto"/>
              <w:ind w:firstLine="0"/>
              <w:jc w:val="left"/>
              <w:rPr>
                <w:rFonts w:eastAsia="SimSun"/>
                <w:sz w:val="24"/>
                <w:szCs w:val="24"/>
                <w:lang w:eastAsia="zh-CN"/>
              </w:rPr>
            </w:pPr>
            <w:r w:rsidRPr="00356457">
              <w:rPr>
                <w:rFonts w:eastAsia="SimSun"/>
                <w:sz w:val="24"/>
                <w:szCs w:val="24"/>
                <w:lang w:eastAsia="zh-CN"/>
              </w:rPr>
              <w:t>Минимальный/максимальный размер земельного участка, максимальный процент застройки  – не подлеж</w:t>
            </w:r>
            <w:r w:rsidR="00A939EC" w:rsidRPr="00356457">
              <w:rPr>
                <w:rFonts w:eastAsia="SimSun"/>
                <w:sz w:val="24"/>
                <w:szCs w:val="24"/>
                <w:lang w:eastAsia="zh-CN"/>
              </w:rPr>
              <w:t>а</w:t>
            </w:r>
            <w:r w:rsidRPr="00356457">
              <w:rPr>
                <w:rFonts w:eastAsia="SimSun"/>
                <w:sz w:val="24"/>
                <w:szCs w:val="24"/>
                <w:lang w:eastAsia="zh-CN"/>
              </w:rPr>
              <w:t>т установлению.</w:t>
            </w:r>
          </w:p>
          <w:p w14:paraId="1608BD7A" w14:textId="77777777" w:rsidR="008C56BE" w:rsidRPr="00356457" w:rsidRDefault="008C56BE" w:rsidP="00D331A3">
            <w:pPr>
              <w:keepLines w:val="0"/>
              <w:overflowPunct/>
              <w:spacing w:line="240" w:lineRule="auto"/>
              <w:ind w:firstLine="0"/>
              <w:rPr>
                <w:rFonts w:eastAsia="SimSun"/>
                <w:sz w:val="24"/>
                <w:szCs w:val="24"/>
                <w:lang w:eastAsia="zh-CN"/>
              </w:rPr>
            </w:pPr>
            <w:r w:rsidRPr="00356457">
              <w:rPr>
                <w:rFonts w:eastAsia="SimSun"/>
                <w:sz w:val="24"/>
                <w:szCs w:val="24"/>
                <w:lang w:eastAsia="zh-CN"/>
              </w:rPr>
              <w:t>Количество этажей – не более 2, высота – не более 6 м.</w:t>
            </w:r>
          </w:p>
          <w:p w14:paraId="6859BB33" w14:textId="171C9F9C" w:rsidR="008C56BE" w:rsidRPr="00356457" w:rsidRDefault="008C56BE"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Минимальные отступы</w:t>
            </w:r>
            <w:r w:rsidR="003F2536" w:rsidRPr="00356457">
              <w:rPr>
                <w:rFonts w:eastAsia="SimSun"/>
                <w:sz w:val="24"/>
                <w:szCs w:val="24"/>
                <w:lang w:eastAsia="zh-CN"/>
              </w:rPr>
              <w:t xml:space="preserve"> до хоз. построек </w:t>
            </w:r>
            <w:r w:rsidR="003F2536" w:rsidRPr="00356457">
              <w:rPr>
                <w:rFonts w:eastAsia="SimSun"/>
                <w:sz w:val="24"/>
                <w:szCs w:val="24"/>
                <w:lang w:eastAsia="zh-CN" w:bidi="ru-RU"/>
              </w:rPr>
              <w:t>(сарая, гаража, бани и т.п.)</w:t>
            </w:r>
            <w:r w:rsidRPr="00356457">
              <w:rPr>
                <w:rFonts w:eastAsia="SimSun"/>
                <w:sz w:val="24"/>
                <w:szCs w:val="24"/>
                <w:lang w:eastAsia="zh-CN"/>
              </w:rPr>
              <w:t>:</w:t>
            </w:r>
          </w:p>
          <w:p w14:paraId="556F711D" w14:textId="77777777" w:rsidR="008C56BE" w:rsidRPr="00356457" w:rsidRDefault="008C56BE" w:rsidP="00D331A3">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 5 м; </w:t>
            </w:r>
          </w:p>
          <w:p w14:paraId="2F533A5B" w14:textId="77777777" w:rsidR="008C56BE" w:rsidRPr="00356457" w:rsidRDefault="008C56BE" w:rsidP="00D331A3">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красной линии проезда – 3 м;</w:t>
            </w:r>
          </w:p>
          <w:p w14:paraId="26F28037" w14:textId="77777777" w:rsidR="008C56BE" w:rsidRPr="00356457" w:rsidRDefault="008C56BE" w:rsidP="00D331A3">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 соседнего участка – 1 м</w:t>
            </w:r>
            <w:r w:rsidRPr="00356457">
              <w:rPr>
                <w:rFonts w:eastAsia="SimSun"/>
                <w:sz w:val="20"/>
                <w:szCs w:val="20"/>
                <w:lang w:eastAsia="zh-CN" w:bidi="ru-RU"/>
              </w:rPr>
              <w:t xml:space="preserve"> </w:t>
            </w:r>
            <w:r w:rsidRPr="00356457">
              <w:rPr>
                <w:rFonts w:eastAsia="SimSun"/>
                <w:sz w:val="24"/>
                <w:szCs w:val="24"/>
                <w:lang w:eastAsia="zh-CN" w:bidi="ru-RU"/>
              </w:rPr>
              <w:t>при соблюдении требований технических регламентов</w:t>
            </w:r>
            <w:r w:rsidRPr="00356457">
              <w:rPr>
                <w:rFonts w:eastAsia="SimSun"/>
                <w:sz w:val="24"/>
                <w:szCs w:val="24"/>
                <w:lang w:eastAsia="zh-CN"/>
              </w:rPr>
              <w:t>;</w:t>
            </w:r>
          </w:p>
          <w:p w14:paraId="785B9825" w14:textId="354DC93A" w:rsidR="003F2536" w:rsidRPr="00356457" w:rsidRDefault="003F2536"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Минимальные отступы до границы соседнего участка:</w:t>
            </w:r>
          </w:p>
          <w:p w14:paraId="402D7893" w14:textId="77777777" w:rsidR="008C56BE" w:rsidRPr="00356457" w:rsidRDefault="008C56BE"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стволов высокорослых деревьев - 4 м;</w:t>
            </w:r>
          </w:p>
          <w:p w14:paraId="2B777AE4" w14:textId="77777777" w:rsidR="008C56BE" w:rsidRPr="00356457" w:rsidRDefault="008C56BE"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стволов среднерослых деревьев - 2 м;</w:t>
            </w:r>
          </w:p>
          <w:p w14:paraId="21B24E5A" w14:textId="77777777" w:rsidR="008C56BE" w:rsidRPr="00356457" w:rsidRDefault="008C56BE"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кустарника - 1 м.</w:t>
            </w:r>
          </w:p>
          <w:p w14:paraId="50749E26" w14:textId="77777777" w:rsidR="008C56BE" w:rsidRPr="00356457" w:rsidRDefault="008C56BE" w:rsidP="00D331A3">
            <w:pPr>
              <w:keepLines w:val="0"/>
              <w:widowControl w:val="0"/>
              <w:overflowPunct/>
              <w:autoSpaceDE/>
              <w:autoSpaceDN/>
              <w:adjustRightInd/>
              <w:spacing w:line="240" w:lineRule="auto"/>
              <w:ind w:left="34" w:right="132" w:firstLine="0"/>
              <w:rPr>
                <w:rFonts w:eastAsia="SimSun"/>
                <w:sz w:val="24"/>
                <w:szCs w:val="24"/>
                <w:lang w:eastAsia="zh-CN" w:bidi="ru-RU"/>
              </w:rPr>
            </w:pPr>
            <w:r w:rsidRPr="00356457">
              <w:rPr>
                <w:rFonts w:eastAsia="SimSun"/>
                <w:sz w:val="24"/>
                <w:szCs w:val="24"/>
                <w:lang w:eastAsia="zh-CN" w:bidi="ru-RU"/>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4023DCEB" w14:textId="1657614B" w:rsidR="003F2536" w:rsidRPr="00356457" w:rsidRDefault="008C56BE" w:rsidP="00D331A3">
            <w:pPr>
              <w:keepLines w:val="0"/>
              <w:widowControl w:val="0"/>
              <w:overflowPunct/>
              <w:autoSpaceDE/>
              <w:autoSpaceDN/>
              <w:adjustRightInd/>
              <w:spacing w:line="240" w:lineRule="auto"/>
              <w:ind w:left="34" w:right="132" w:firstLine="0"/>
              <w:jc w:val="left"/>
              <w:rPr>
                <w:rFonts w:eastAsia="SimSun"/>
                <w:sz w:val="24"/>
                <w:szCs w:val="24"/>
                <w:lang w:eastAsia="zh-CN" w:bidi="ru-RU"/>
              </w:rPr>
            </w:pPr>
            <w:r w:rsidRPr="00356457">
              <w:rPr>
                <w:rFonts w:eastAsia="SimSun"/>
                <w:sz w:val="24"/>
                <w:szCs w:val="24"/>
                <w:lang w:eastAsia="zh-CN" w:bidi="ru-RU"/>
              </w:rPr>
              <w:t>Расстояние до надворного туалета, гидронепроницаемого выгреба, септика</w:t>
            </w:r>
            <w:r w:rsidR="003F2536" w:rsidRPr="00356457">
              <w:rPr>
                <w:rFonts w:eastAsia="SimSun"/>
                <w:sz w:val="24"/>
                <w:szCs w:val="24"/>
                <w:lang w:eastAsia="zh-CN" w:bidi="ru-RU"/>
              </w:rPr>
              <w:t>:</w:t>
            </w:r>
            <w:r w:rsidRPr="00356457">
              <w:rPr>
                <w:rFonts w:eastAsia="SimSun"/>
                <w:sz w:val="24"/>
                <w:szCs w:val="24"/>
                <w:lang w:eastAsia="zh-CN" w:bidi="ru-RU"/>
              </w:rPr>
              <w:t xml:space="preserve"> </w:t>
            </w:r>
          </w:p>
          <w:p w14:paraId="24E3EE46" w14:textId="3ADEF485" w:rsidR="008C56BE" w:rsidRPr="00356457" w:rsidRDefault="008C56BE" w:rsidP="00D331A3">
            <w:pPr>
              <w:keepLines w:val="0"/>
              <w:widowControl w:val="0"/>
              <w:overflowPunct/>
              <w:autoSpaceDE/>
              <w:autoSpaceDN/>
              <w:adjustRightInd/>
              <w:spacing w:line="240" w:lineRule="auto"/>
              <w:ind w:left="34" w:right="132" w:firstLine="0"/>
              <w:jc w:val="left"/>
              <w:rPr>
                <w:rFonts w:eastAsia="SimSun"/>
                <w:sz w:val="24"/>
                <w:szCs w:val="24"/>
                <w:lang w:eastAsia="zh-CN" w:bidi="ru-RU"/>
              </w:rPr>
            </w:pPr>
            <w:r w:rsidRPr="00356457">
              <w:rPr>
                <w:rFonts w:eastAsia="SimSun"/>
                <w:sz w:val="24"/>
                <w:szCs w:val="24"/>
                <w:lang w:eastAsia="zh-CN" w:bidi="ru-RU"/>
              </w:rPr>
              <w:t xml:space="preserve">до соседнего жилого дома не менее - 12 м; </w:t>
            </w:r>
          </w:p>
          <w:p w14:paraId="36EE7B58" w14:textId="3E6C4932" w:rsidR="008C56BE" w:rsidRPr="00356457" w:rsidRDefault="008C56BE" w:rsidP="00D331A3">
            <w:pPr>
              <w:keepLines w:val="0"/>
              <w:widowControl w:val="0"/>
              <w:overflowPunct/>
              <w:autoSpaceDE/>
              <w:autoSpaceDN/>
              <w:adjustRightInd/>
              <w:spacing w:line="240" w:lineRule="auto"/>
              <w:ind w:left="34" w:right="132" w:firstLine="0"/>
              <w:rPr>
                <w:rFonts w:eastAsia="SimSun"/>
                <w:sz w:val="24"/>
                <w:szCs w:val="24"/>
                <w:lang w:eastAsia="zh-CN" w:bidi="ru-RU"/>
              </w:rPr>
            </w:pPr>
            <w:r w:rsidRPr="00356457">
              <w:rPr>
                <w:rFonts w:eastAsia="SimSun"/>
                <w:sz w:val="24"/>
                <w:szCs w:val="24"/>
                <w:lang w:eastAsia="zh-CN" w:bidi="ru-RU"/>
              </w:rPr>
              <w:t xml:space="preserve">до границы </w:t>
            </w:r>
            <w:r w:rsidR="003F2536" w:rsidRPr="00356457">
              <w:rPr>
                <w:rFonts w:eastAsia="SimSun"/>
                <w:sz w:val="24"/>
                <w:szCs w:val="24"/>
                <w:lang w:eastAsia="zh-CN" w:bidi="ru-RU"/>
              </w:rPr>
              <w:t>соседнего</w:t>
            </w:r>
            <w:r w:rsidRPr="00356457">
              <w:rPr>
                <w:rFonts w:eastAsia="SimSun"/>
                <w:sz w:val="24"/>
                <w:szCs w:val="24"/>
                <w:lang w:eastAsia="zh-CN" w:bidi="ru-RU"/>
              </w:rPr>
              <w:t xml:space="preserve"> земельного участка не менее - 4 м.</w:t>
            </w:r>
          </w:p>
          <w:p w14:paraId="39202AFB" w14:textId="2FF3EE8A" w:rsidR="003F2536" w:rsidRPr="00356457" w:rsidRDefault="003F2536" w:rsidP="00D331A3">
            <w:pPr>
              <w:keepLines w:val="0"/>
              <w:widowControl w:val="0"/>
              <w:overflowPunct/>
              <w:autoSpaceDE/>
              <w:autoSpaceDN/>
              <w:adjustRightInd/>
              <w:spacing w:line="240" w:lineRule="auto"/>
              <w:ind w:left="34" w:right="132" w:firstLine="0"/>
              <w:rPr>
                <w:rFonts w:eastAsia="SimSun"/>
                <w:sz w:val="24"/>
                <w:szCs w:val="24"/>
                <w:lang w:eastAsia="zh-CN" w:bidi="ru-RU"/>
              </w:rPr>
            </w:pPr>
            <w:r w:rsidRPr="00356457">
              <w:rPr>
                <w:rFonts w:eastAsia="SimSun"/>
                <w:sz w:val="24"/>
                <w:szCs w:val="24"/>
                <w:lang w:eastAsia="zh-CN" w:bidi="ru-RU"/>
              </w:rPr>
              <w:t>Расстояние от хозяйственных построек для содержания скота и птицы до жилого дома на земельном участке ЛПХ – в соо</w:t>
            </w:r>
            <w:r w:rsidR="00271428">
              <w:rPr>
                <w:rFonts w:eastAsia="SimSun"/>
                <w:sz w:val="24"/>
                <w:szCs w:val="24"/>
                <w:lang w:eastAsia="zh-CN" w:bidi="ru-RU"/>
              </w:rPr>
              <w:t>тветствии с таблицей 5 статьи 52</w:t>
            </w:r>
            <w:r w:rsidRPr="00356457">
              <w:rPr>
                <w:rFonts w:eastAsia="SimSun"/>
                <w:sz w:val="24"/>
                <w:szCs w:val="24"/>
                <w:lang w:eastAsia="zh-CN" w:bidi="ru-RU"/>
              </w:rPr>
              <w:t xml:space="preserve"> настоящих </w:t>
            </w:r>
            <w:proofErr w:type="spellStart"/>
            <w:r w:rsidRPr="00356457">
              <w:rPr>
                <w:rFonts w:eastAsia="SimSun"/>
                <w:sz w:val="24"/>
                <w:szCs w:val="24"/>
                <w:lang w:eastAsia="zh-CN" w:bidi="ru-RU"/>
              </w:rPr>
              <w:t>Праил</w:t>
            </w:r>
            <w:proofErr w:type="spellEnd"/>
            <w:r w:rsidRPr="00356457">
              <w:rPr>
                <w:rFonts w:eastAsia="SimSun"/>
                <w:sz w:val="24"/>
                <w:szCs w:val="24"/>
                <w:lang w:eastAsia="zh-CN" w:bidi="ru-RU"/>
              </w:rPr>
              <w:t>.</w:t>
            </w:r>
          </w:p>
          <w:p w14:paraId="49801DCD" w14:textId="75CC0969" w:rsidR="008C56BE" w:rsidRPr="00356457" w:rsidRDefault="008C56BE" w:rsidP="000B15D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Вспомогательные строения, за исключением гаражей, размещать со стороны улиц не допускается. </w:t>
            </w:r>
          </w:p>
        </w:tc>
      </w:tr>
      <w:tr w:rsidR="008C56BE" w:rsidRPr="00A7476A" w14:paraId="45F38567" w14:textId="77777777" w:rsidTr="00D331A3">
        <w:trPr>
          <w:trHeight w:val="543"/>
        </w:trPr>
        <w:tc>
          <w:tcPr>
            <w:tcW w:w="9639" w:type="dxa"/>
            <w:gridSpan w:val="2"/>
            <w:shd w:val="clear" w:color="auto" w:fill="auto"/>
          </w:tcPr>
          <w:p w14:paraId="5E7EEA68" w14:textId="75F4E4B7" w:rsidR="008C56BE" w:rsidRPr="00356457" w:rsidRDefault="008C56BE" w:rsidP="008C56BE">
            <w:pPr>
              <w:keepLines w:val="0"/>
              <w:overflowPunct/>
              <w:spacing w:line="240" w:lineRule="auto"/>
              <w:ind w:firstLine="709"/>
              <w:rPr>
                <w:rFonts w:eastAsia="SimSun"/>
                <w:sz w:val="24"/>
                <w:szCs w:val="24"/>
                <w:lang w:eastAsia="zh-CN"/>
              </w:rPr>
            </w:pPr>
            <w:r w:rsidRPr="00356457">
              <w:rPr>
                <w:rFonts w:eastAsia="SimSun"/>
                <w:sz w:val="24"/>
                <w:szCs w:val="24"/>
                <w:lang w:eastAsia="zh-CN"/>
              </w:rPr>
              <w:t>При размещении вспомогательных объектов необходимо учитывать иные требования, у</w:t>
            </w:r>
            <w:r w:rsidR="00271428">
              <w:rPr>
                <w:rFonts w:eastAsia="SimSun"/>
                <w:sz w:val="24"/>
                <w:szCs w:val="24"/>
                <w:lang w:eastAsia="zh-CN"/>
              </w:rPr>
              <w:t>становленные статьями 38, 39, 52</w:t>
            </w:r>
            <w:r w:rsidRPr="00356457">
              <w:rPr>
                <w:rFonts w:eastAsia="SimSun"/>
                <w:sz w:val="24"/>
                <w:szCs w:val="24"/>
                <w:lang w:eastAsia="zh-CN"/>
              </w:rPr>
              <w:t xml:space="preserve"> настоящих Правил</w:t>
            </w:r>
          </w:p>
        </w:tc>
      </w:tr>
    </w:tbl>
    <w:p w14:paraId="572B2047" w14:textId="77777777" w:rsidR="00D534B1" w:rsidRDefault="00D534B1" w:rsidP="00805749">
      <w:pPr>
        <w:keepLines w:val="0"/>
        <w:overflowPunct/>
        <w:spacing w:line="240" w:lineRule="auto"/>
        <w:ind w:firstLine="0"/>
        <w:rPr>
          <w:rFonts w:eastAsia="SimSun"/>
          <w:sz w:val="24"/>
          <w:szCs w:val="24"/>
          <w:lang w:eastAsia="zh-CN"/>
        </w:rPr>
      </w:pPr>
    </w:p>
    <w:p w14:paraId="1A9754E9" w14:textId="77777777" w:rsidR="00D534B1" w:rsidRDefault="00D534B1" w:rsidP="00805749">
      <w:pPr>
        <w:keepLines w:val="0"/>
        <w:overflowPunct/>
        <w:spacing w:line="240" w:lineRule="auto"/>
        <w:ind w:firstLine="0"/>
        <w:rPr>
          <w:rFonts w:eastAsia="SimSun"/>
          <w:sz w:val="24"/>
          <w:szCs w:val="24"/>
          <w:lang w:eastAsia="zh-CN"/>
        </w:rPr>
      </w:pPr>
    </w:p>
    <w:p w14:paraId="4FE58177" w14:textId="77777777" w:rsidR="009B0502" w:rsidRDefault="009B0502" w:rsidP="00805749">
      <w:pPr>
        <w:keepLines w:val="0"/>
        <w:overflowPunct/>
        <w:spacing w:line="240" w:lineRule="auto"/>
        <w:ind w:firstLine="0"/>
        <w:rPr>
          <w:rFonts w:eastAsia="SimSun"/>
          <w:sz w:val="24"/>
          <w:szCs w:val="24"/>
          <w:lang w:eastAsia="zh-CN"/>
        </w:rPr>
      </w:pPr>
    </w:p>
    <w:p w14:paraId="32A48CBF" w14:textId="77777777" w:rsidR="009B0502" w:rsidRDefault="009B0502" w:rsidP="00805749">
      <w:pPr>
        <w:keepLines w:val="0"/>
        <w:overflowPunct/>
        <w:spacing w:line="240" w:lineRule="auto"/>
        <w:ind w:firstLine="0"/>
        <w:rPr>
          <w:rFonts w:eastAsia="SimSun"/>
          <w:sz w:val="24"/>
          <w:szCs w:val="24"/>
          <w:lang w:eastAsia="zh-CN"/>
        </w:rPr>
      </w:pPr>
    </w:p>
    <w:p w14:paraId="6DB83F0B" w14:textId="77777777" w:rsidR="009B0502" w:rsidRDefault="009B0502" w:rsidP="00805749">
      <w:pPr>
        <w:keepLines w:val="0"/>
        <w:overflowPunct/>
        <w:spacing w:line="240" w:lineRule="auto"/>
        <w:ind w:firstLine="0"/>
        <w:rPr>
          <w:rFonts w:eastAsia="SimSun"/>
          <w:sz w:val="24"/>
          <w:szCs w:val="24"/>
          <w:lang w:eastAsia="zh-CN"/>
        </w:rPr>
      </w:pPr>
    </w:p>
    <w:p w14:paraId="50578A06" w14:textId="77777777" w:rsidR="009B0502" w:rsidRDefault="009B0502" w:rsidP="00805749">
      <w:pPr>
        <w:keepLines w:val="0"/>
        <w:overflowPunct/>
        <w:spacing w:line="240" w:lineRule="auto"/>
        <w:ind w:firstLine="0"/>
        <w:rPr>
          <w:rFonts w:eastAsia="SimSun"/>
          <w:sz w:val="24"/>
          <w:szCs w:val="24"/>
          <w:lang w:eastAsia="zh-CN"/>
        </w:rPr>
      </w:pPr>
    </w:p>
    <w:p w14:paraId="4956D9ED" w14:textId="77777777" w:rsidR="009B0502" w:rsidRDefault="009B0502" w:rsidP="00805749">
      <w:pPr>
        <w:keepLines w:val="0"/>
        <w:overflowPunct/>
        <w:spacing w:line="240" w:lineRule="auto"/>
        <w:ind w:firstLine="0"/>
        <w:rPr>
          <w:rFonts w:eastAsia="SimSun"/>
          <w:sz w:val="24"/>
          <w:szCs w:val="24"/>
          <w:lang w:eastAsia="zh-CN"/>
        </w:rPr>
      </w:pPr>
    </w:p>
    <w:p w14:paraId="23F33975" w14:textId="77777777" w:rsidR="009B0502" w:rsidRDefault="009B0502" w:rsidP="00805749">
      <w:pPr>
        <w:keepLines w:val="0"/>
        <w:overflowPunct/>
        <w:spacing w:line="240" w:lineRule="auto"/>
        <w:ind w:firstLine="0"/>
        <w:rPr>
          <w:rFonts w:eastAsia="SimSun"/>
          <w:sz w:val="24"/>
          <w:szCs w:val="24"/>
          <w:lang w:eastAsia="zh-CN"/>
        </w:rPr>
      </w:pPr>
    </w:p>
    <w:p w14:paraId="44F0079C" w14:textId="77777777" w:rsidR="009B0502" w:rsidRDefault="009B0502" w:rsidP="00805749">
      <w:pPr>
        <w:keepLines w:val="0"/>
        <w:overflowPunct/>
        <w:spacing w:line="240" w:lineRule="auto"/>
        <w:ind w:firstLine="0"/>
        <w:rPr>
          <w:rFonts w:eastAsia="SimSun"/>
          <w:sz w:val="24"/>
          <w:szCs w:val="24"/>
          <w:lang w:eastAsia="zh-CN"/>
        </w:rPr>
      </w:pPr>
    </w:p>
    <w:p w14:paraId="4760B7CD" w14:textId="77777777" w:rsidR="009B0502" w:rsidRDefault="009B0502" w:rsidP="00805749">
      <w:pPr>
        <w:keepLines w:val="0"/>
        <w:overflowPunct/>
        <w:spacing w:line="240" w:lineRule="auto"/>
        <w:ind w:firstLine="0"/>
        <w:rPr>
          <w:rFonts w:eastAsia="SimSun"/>
          <w:sz w:val="24"/>
          <w:szCs w:val="24"/>
          <w:lang w:eastAsia="zh-CN"/>
        </w:rPr>
      </w:pPr>
    </w:p>
    <w:p w14:paraId="6477FBED" w14:textId="77777777" w:rsidR="009B0502" w:rsidRDefault="009B0502" w:rsidP="00805749">
      <w:pPr>
        <w:keepLines w:val="0"/>
        <w:overflowPunct/>
        <w:spacing w:line="240" w:lineRule="auto"/>
        <w:ind w:firstLine="0"/>
        <w:rPr>
          <w:rFonts w:eastAsia="SimSun"/>
          <w:sz w:val="24"/>
          <w:szCs w:val="24"/>
          <w:lang w:eastAsia="zh-CN"/>
        </w:rPr>
      </w:pPr>
    </w:p>
    <w:p w14:paraId="6A08A5BC" w14:textId="77777777" w:rsidR="009B0502" w:rsidRDefault="009B0502" w:rsidP="00805749">
      <w:pPr>
        <w:keepLines w:val="0"/>
        <w:overflowPunct/>
        <w:spacing w:line="240" w:lineRule="auto"/>
        <w:ind w:firstLine="0"/>
        <w:rPr>
          <w:rFonts w:eastAsia="SimSun"/>
          <w:sz w:val="24"/>
          <w:szCs w:val="24"/>
          <w:lang w:eastAsia="zh-CN"/>
        </w:rPr>
      </w:pPr>
    </w:p>
    <w:p w14:paraId="68CB1A0D" w14:textId="77777777" w:rsidR="009B0502" w:rsidRPr="00A7476A" w:rsidRDefault="009B0502" w:rsidP="00805749">
      <w:pPr>
        <w:keepLines w:val="0"/>
        <w:overflowPunct/>
        <w:spacing w:line="240" w:lineRule="auto"/>
        <w:ind w:firstLine="0"/>
        <w:rPr>
          <w:rFonts w:eastAsia="SimSun"/>
          <w:sz w:val="24"/>
          <w:szCs w:val="24"/>
          <w:lang w:eastAsia="zh-CN"/>
        </w:rPr>
      </w:pPr>
    </w:p>
    <w:p w14:paraId="797DF9F2" w14:textId="5740CB31" w:rsidR="00F679DD" w:rsidRPr="00A7476A" w:rsidRDefault="00F679DD" w:rsidP="00AC6345">
      <w:pPr>
        <w:keepLines w:val="0"/>
        <w:overflowPunct/>
        <w:autoSpaceDE/>
        <w:autoSpaceDN/>
        <w:adjustRightInd/>
        <w:spacing w:line="240" w:lineRule="auto"/>
        <w:ind w:firstLine="0"/>
        <w:jc w:val="center"/>
        <w:outlineLvl w:val="0"/>
        <w:rPr>
          <w:rFonts w:eastAsia="SimSun"/>
          <w:caps/>
          <w:sz w:val="24"/>
          <w:szCs w:val="24"/>
          <w:lang w:eastAsia="zh-CN"/>
        </w:rPr>
      </w:pPr>
      <w:bookmarkStart w:id="102" w:name="_Toc99705622"/>
      <w:bookmarkStart w:id="103" w:name="_Toc158661495"/>
      <w:r w:rsidRPr="00A7476A">
        <w:rPr>
          <w:rFonts w:eastAsia="SimSun"/>
          <w:caps/>
          <w:sz w:val="24"/>
          <w:szCs w:val="24"/>
          <w:lang w:eastAsia="zh-CN"/>
        </w:rPr>
        <w:lastRenderedPageBreak/>
        <w:t>ОБЩЕСТВЕННО-ДЕЛОВЫЕ ЗОНЫ:</w:t>
      </w:r>
      <w:bookmarkEnd w:id="102"/>
      <w:bookmarkEnd w:id="103"/>
    </w:p>
    <w:p w14:paraId="70EAA376" w14:textId="77777777" w:rsidR="00F679DD" w:rsidRPr="00A7476A" w:rsidRDefault="00F679DD" w:rsidP="00AC6345">
      <w:pPr>
        <w:keepLines w:val="0"/>
        <w:overflowPunct/>
        <w:autoSpaceDE/>
        <w:autoSpaceDN/>
        <w:adjustRightInd/>
        <w:spacing w:line="240" w:lineRule="auto"/>
        <w:ind w:firstLine="0"/>
        <w:jc w:val="center"/>
        <w:rPr>
          <w:rFonts w:eastAsia="SimSun"/>
          <w:caps/>
          <w:sz w:val="24"/>
          <w:szCs w:val="24"/>
          <w:lang w:eastAsia="zh-CN"/>
        </w:rPr>
      </w:pPr>
    </w:p>
    <w:p w14:paraId="748DCB18" w14:textId="659D037B" w:rsidR="00F679DD" w:rsidRDefault="00F679DD" w:rsidP="00AC6345">
      <w:pPr>
        <w:keepLines w:val="0"/>
        <w:overflowPunct/>
        <w:autoSpaceDE/>
        <w:autoSpaceDN/>
        <w:adjustRightInd/>
        <w:spacing w:line="240" w:lineRule="auto"/>
        <w:ind w:firstLine="0"/>
        <w:jc w:val="center"/>
        <w:outlineLvl w:val="0"/>
        <w:rPr>
          <w:rFonts w:eastAsia="SimSun"/>
          <w:sz w:val="24"/>
          <w:szCs w:val="24"/>
          <w:u w:val="single"/>
          <w:lang w:eastAsia="zh-CN"/>
        </w:rPr>
      </w:pPr>
      <w:bookmarkStart w:id="104" w:name="_Toc99705623"/>
      <w:bookmarkStart w:id="105" w:name="_Toc158661496"/>
      <w:r w:rsidRPr="00A7476A">
        <w:rPr>
          <w:rFonts w:eastAsia="SimSun"/>
          <w:sz w:val="24"/>
          <w:szCs w:val="24"/>
          <w:u w:val="single"/>
          <w:lang w:eastAsia="zh-CN"/>
        </w:rPr>
        <w:t>ОД</w:t>
      </w:r>
      <w:bookmarkEnd w:id="104"/>
      <w:bookmarkEnd w:id="105"/>
      <w:r w:rsidR="008602EE">
        <w:rPr>
          <w:rFonts w:eastAsia="SimSun"/>
          <w:sz w:val="24"/>
          <w:szCs w:val="24"/>
          <w:u w:val="single"/>
          <w:lang w:eastAsia="zh-CN"/>
        </w:rPr>
        <w:t>-1.</w:t>
      </w:r>
      <w:r w:rsidR="00B876E5">
        <w:rPr>
          <w:rFonts w:eastAsia="SimSun"/>
          <w:sz w:val="24"/>
          <w:szCs w:val="24"/>
          <w:u w:val="single"/>
          <w:lang w:eastAsia="zh-CN"/>
        </w:rPr>
        <w:t xml:space="preserve"> </w:t>
      </w:r>
      <w:r w:rsidR="008602EE">
        <w:rPr>
          <w:rFonts w:eastAsia="SimSun"/>
          <w:sz w:val="24"/>
          <w:szCs w:val="24"/>
          <w:u w:val="single"/>
          <w:lang w:eastAsia="zh-CN"/>
        </w:rPr>
        <w:t>Центральная зона общественного и коммерческого назначения</w:t>
      </w:r>
    </w:p>
    <w:p w14:paraId="10666766" w14:textId="43996F53" w:rsidR="008602EE" w:rsidRPr="00A7476A" w:rsidRDefault="008602EE" w:rsidP="00AC6345">
      <w:pPr>
        <w:keepLines w:val="0"/>
        <w:overflowPunct/>
        <w:autoSpaceDE/>
        <w:autoSpaceDN/>
        <w:adjustRightInd/>
        <w:spacing w:line="240" w:lineRule="auto"/>
        <w:ind w:firstLine="0"/>
        <w:jc w:val="center"/>
        <w:outlineLvl w:val="0"/>
        <w:rPr>
          <w:rFonts w:eastAsia="SimSun"/>
          <w:sz w:val="24"/>
          <w:szCs w:val="24"/>
          <w:u w:val="single"/>
          <w:lang w:eastAsia="zh-CN"/>
        </w:rPr>
      </w:pPr>
      <w:r>
        <w:rPr>
          <w:rFonts w:eastAsia="SimSun"/>
          <w:sz w:val="24"/>
          <w:szCs w:val="24"/>
          <w:u w:val="single"/>
          <w:lang w:eastAsia="zh-CN"/>
        </w:rPr>
        <w:t>ОД-2. Зона общественного центра местного значения</w:t>
      </w:r>
    </w:p>
    <w:p w14:paraId="7EB540D7" w14:textId="77777777" w:rsidR="00C75DE4" w:rsidRPr="00A7476A" w:rsidRDefault="00C75DE4" w:rsidP="00AC6345">
      <w:pPr>
        <w:keepLines w:val="0"/>
        <w:tabs>
          <w:tab w:val="left" w:pos="2520"/>
        </w:tabs>
        <w:overflowPunct/>
        <w:autoSpaceDE/>
        <w:autoSpaceDN/>
        <w:adjustRightInd/>
        <w:spacing w:line="240" w:lineRule="auto"/>
        <w:ind w:firstLine="0"/>
        <w:jc w:val="left"/>
        <w:rPr>
          <w:rFonts w:eastAsia="SimSun"/>
          <w:sz w:val="24"/>
          <w:szCs w:val="24"/>
          <w:lang w:eastAsia="zh-CN"/>
        </w:rPr>
      </w:pPr>
    </w:p>
    <w:p w14:paraId="3C7F4ACB" w14:textId="20D78D20" w:rsidR="00661DEF" w:rsidRPr="00A7476A" w:rsidRDefault="00C75DE4" w:rsidP="0052311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4678"/>
        <w:gridCol w:w="2868"/>
      </w:tblGrid>
      <w:tr w:rsidR="00661DEF" w:rsidRPr="000B15D4" w14:paraId="3EFE7365" w14:textId="77777777" w:rsidTr="0069398D">
        <w:trPr>
          <w:trHeight w:val="552"/>
          <w:tblHeader/>
        </w:trPr>
        <w:tc>
          <w:tcPr>
            <w:tcW w:w="2093" w:type="dxa"/>
          </w:tcPr>
          <w:p w14:paraId="7A651E84" w14:textId="0A1E0F82" w:rsidR="00661DEF" w:rsidRPr="000B15D4" w:rsidRDefault="00EB2B4B" w:rsidP="00F6356F">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4678" w:type="dxa"/>
            <w:shd w:val="clear" w:color="auto" w:fill="auto"/>
            <w:vAlign w:val="center"/>
          </w:tcPr>
          <w:p w14:paraId="1450A6D1" w14:textId="331FBC18" w:rsidR="00661DEF" w:rsidRPr="000B15D4" w:rsidRDefault="00EB2B4B" w:rsidP="00AC6345">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2868" w:type="dxa"/>
            <w:shd w:val="clear" w:color="auto" w:fill="auto"/>
            <w:vAlign w:val="center"/>
          </w:tcPr>
          <w:p w14:paraId="751C52F3" w14:textId="77777777" w:rsidR="00661DEF" w:rsidRPr="000B15D4" w:rsidRDefault="00661DEF" w:rsidP="00AC6345">
            <w:pPr>
              <w:keepLines w:val="0"/>
              <w:tabs>
                <w:tab w:val="left" w:pos="2520"/>
              </w:tabs>
              <w:overflowPunct/>
              <w:autoSpaceDE/>
              <w:autoSpaceDN/>
              <w:adjustRightInd/>
              <w:spacing w:line="240" w:lineRule="auto"/>
              <w:ind w:firstLine="0"/>
              <w:jc w:val="center"/>
              <w:rPr>
                <w:b/>
                <w:sz w:val="24"/>
                <w:szCs w:val="24"/>
              </w:rPr>
            </w:pPr>
            <w:r w:rsidRPr="000B15D4">
              <w:rPr>
                <w:b/>
                <w:sz w:val="24"/>
                <w:szCs w:val="24"/>
              </w:rPr>
              <w:t xml:space="preserve">Предельные размеры </w:t>
            </w:r>
            <w:proofErr w:type="gramStart"/>
            <w:r w:rsidRPr="000B15D4">
              <w:rPr>
                <w:b/>
                <w:sz w:val="24"/>
                <w:szCs w:val="24"/>
              </w:rPr>
              <w:t>земельных</w:t>
            </w:r>
            <w:proofErr w:type="gramEnd"/>
          </w:p>
          <w:p w14:paraId="5AA728DD" w14:textId="77777777" w:rsidR="00661DEF" w:rsidRPr="000B15D4" w:rsidRDefault="00661DEF" w:rsidP="00AC6345">
            <w:pPr>
              <w:keepLines w:val="0"/>
              <w:tabs>
                <w:tab w:val="left" w:pos="2520"/>
              </w:tabs>
              <w:overflowPunct/>
              <w:autoSpaceDE/>
              <w:autoSpaceDN/>
              <w:adjustRightInd/>
              <w:spacing w:line="240" w:lineRule="auto"/>
              <w:ind w:firstLine="0"/>
              <w:jc w:val="center"/>
              <w:rPr>
                <w:b/>
                <w:sz w:val="24"/>
                <w:szCs w:val="24"/>
              </w:rPr>
            </w:pPr>
            <w:r w:rsidRPr="000B15D4">
              <w:rPr>
                <w:b/>
                <w:sz w:val="24"/>
                <w:szCs w:val="24"/>
              </w:rPr>
              <w:t>участков и предельные параметры</w:t>
            </w:r>
          </w:p>
          <w:p w14:paraId="59D79866" w14:textId="77777777" w:rsidR="00661DEF" w:rsidRPr="000B15D4" w:rsidRDefault="00661DEF" w:rsidP="00AC6345">
            <w:pPr>
              <w:keepLines w:val="0"/>
              <w:tabs>
                <w:tab w:val="left" w:pos="2520"/>
              </w:tabs>
              <w:overflowPunct/>
              <w:autoSpaceDE/>
              <w:autoSpaceDN/>
              <w:adjustRightInd/>
              <w:spacing w:line="240" w:lineRule="auto"/>
              <w:ind w:firstLine="0"/>
              <w:jc w:val="center"/>
              <w:rPr>
                <w:b/>
                <w:sz w:val="24"/>
                <w:szCs w:val="24"/>
              </w:rPr>
            </w:pPr>
            <w:r w:rsidRPr="000B15D4">
              <w:rPr>
                <w:b/>
                <w:sz w:val="24"/>
                <w:szCs w:val="24"/>
              </w:rPr>
              <w:t>разрешенного строительства</w:t>
            </w:r>
          </w:p>
        </w:tc>
      </w:tr>
      <w:tr w:rsidR="0067766B" w:rsidRPr="000B15D4" w14:paraId="065789B4" w14:textId="77777777" w:rsidTr="0069398D">
        <w:trPr>
          <w:trHeight w:val="1726"/>
        </w:trPr>
        <w:tc>
          <w:tcPr>
            <w:tcW w:w="2093" w:type="dxa"/>
          </w:tcPr>
          <w:p w14:paraId="429DCA93"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Дома социального обслуживания [3.2.1]</w:t>
            </w:r>
          </w:p>
        </w:tc>
        <w:tc>
          <w:tcPr>
            <w:tcW w:w="4678" w:type="dxa"/>
            <w:shd w:val="clear" w:color="auto" w:fill="auto"/>
          </w:tcPr>
          <w:p w14:paraId="3A713DEC"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25615C61"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2868" w:type="dxa"/>
            <w:vMerge w:val="restart"/>
            <w:shd w:val="clear" w:color="auto" w:fill="auto"/>
          </w:tcPr>
          <w:p w14:paraId="2321C052" w14:textId="423D3B4C" w:rsidR="0067766B" w:rsidRDefault="000B15D4" w:rsidP="00F641EA">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0067766B" w:rsidRPr="000B15D4">
              <w:rPr>
                <w:rFonts w:eastAsia="SimSun"/>
                <w:sz w:val="24"/>
                <w:szCs w:val="24"/>
                <w:lang w:eastAsia="zh-CN"/>
              </w:rPr>
              <w:t>инимальная/максимальная площадь земельн</w:t>
            </w:r>
            <w:r>
              <w:rPr>
                <w:rFonts w:eastAsia="SimSun"/>
                <w:sz w:val="24"/>
                <w:szCs w:val="24"/>
                <w:lang w:eastAsia="zh-CN"/>
              </w:rPr>
              <w:t>ого</w:t>
            </w:r>
            <w:r w:rsidR="0067766B" w:rsidRPr="000B15D4">
              <w:rPr>
                <w:rFonts w:eastAsia="SimSun"/>
                <w:sz w:val="24"/>
                <w:szCs w:val="24"/>
                <w:lang w:eastAsia="zh-CN"/>
              </w:rPr>
              <w:t xml:space="preserve"> участк</w:t>
            </w:r>
            <w:r>
              <w:rPr>
                <w:rFonts w:eastAsia="SimSun"/>
                <w:sz w:val="24"/>
                <w:szCs w:val="24"/>
                <w:lang w:eastAsia="zh-CN"/>
              </w:rPr>
              <w:t>а</w:t>
            </w:r>
            <w:r w:rsidR="0067766B" w:rsidRPr="000B15D4">
              <w:rPr>
                <w:rFonts w:eastAsia="SimSun"/>
                <w:sz w:val="24"/>
                <w:szCs w:val="24"/>
                <w:lang w:eastAsia="zh-CN"/>
              </w:rPr>
              <w:t xml:space="preserve">  – </w:t>
            </w:r>
            <w:r w:rsidR="00307742" w:rsidRPr="000B15D4">
              <w:rPr>
                <w:rFonts w:eastAsia="SimSun"/>
                <w:sz w:val="24"/>
                <w:szCs w:val="24"/>
                <w:lang w:eastAsia="zh-CN"/>
              </w:rPr>
              <w:t>5</w:t>
            </w:r>
            <w:r w:rsidR="0067766B" w:rsidRPr="000B15D4">
              <w:rPr>
                <w:rFonts w:eastAsia="SimSun"/>
                <w:sz w:val="24"/>
                <w:szCs w:val="24"/>
                <w:lang w:eastAsia="zh-CN"/>
              </w:rPr>
              <w:t>00/5</w:t>
            </w:r>
            <w:r w:rsidR="00307742" w:rsidRPr="000B15D4">
              <w:rPr>
                <w:rFonts w:eastAsia="SimSun"/>
                <w:sz w:val="24"/>
                <w:szCs w:val="24"/>
                <w:lang w:eastAsia="zh-CN"/>
              </w:rPr>
              <w:t>0</w:t>
            </w:r>
            <w:r w:rsidR="0067766B" w:rsidRPr="000B15D4">
              <w:rPr>
                <w:rFonts w:eastAsia="SimSun"/>
                <w:sz w:val="24"/>
                <w:szCs w:val="24"/>
                <w:lang w:eastAsia="zh-CN"/>
              </w:rPr>
              <w:t>000 кв. м</w:t>
            </w:r>
            <w:r>
              <w:rPr>
                <w:rFonts w:eastAsia="SimSun"/>
                <w:sz w:val="24"/>
                <w:szCs w:val="24"/>
                <w:lang w:eastAsia="zh-CN"/>
              </w:rPr>
              <w:t>.</w:t>
            </w:r>
          </w:p>
          <w:p w14:paraId="152A8C64" w14:textId="77777777" w:rsidR="00A00FB5" w:rsidRPr="00356457" w:rsidRDefault="00A00FB5" w:rsidP="00F641EA">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Минимальный отступ: </w:t>
            </w:r>
          </w:p>
          <w:p w14:paraId="1C589B64" w14:textId="77777777" w:rsidR="00A00FB5" w:rsidRPr="00356457" w:rsidRDefault="00A00FB5" w:rsidP="00F641EA">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от красной линии – 5 м; </w:t>
            </w:r>
          </w:p>
          <w:p w14:paraId="0E4E149D" w14:textId="77777777" w:rsidR="00A00FB5" w:rsidRPr="00356457" w:rsidRDefault="00A00FB5" w:rsidP="00F641EA">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красной линии проезда – 3 м;</w:t>
            </w:r>
          </w:p>
          <w:p w14:paraId="5D8A13E8" w14:textId="2CF22F7E" w:rsidR="00A00FB5" w:rsidRPr="00356457" w:rsidRDefault="00A00FB5" w:rsidP="00F641EA">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60DBBD6A" w14:textId="163013FE" w:rsidR="0067766B" w:rsidRPr="000B15D4" w:rsidRDefault="000B15D4" w:rsidP="00F641EA">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0067766B" w:rsidRPr="000B15D4">
              <w:rPr>
                <w:rFonts w:eastAsia="SimSun"/>
                <w:sz w:val="24"/>
                <w:szCs w:val="24"/>
                <w:lang w:eastAsia="zh-CN"/>
              </w:rPr>
              <w:t xml:space="preserve">аксимальный процент застройки в границах земельного участка – 60% </w:t>
            </w:r>
            <w:r w:rsidR="0067766B" w:rsidRPr="000B15D4">
              <w:rPr>
                <w:sz w:val="24"/>
                <w:szCs w:val="24"/>
              </w:rPr>
              <w:t>(процент застройки подземной части не регламентируется)</w:t>
            </w:r>
            <w:r w:rsidR="00B540DF">
              <w:rPr>
                <w:rFonts w:eastAsia="SimSun"/>
                <w:sz w:val="24"/>
                <w:szCs w:val="24"/>
                <w:lang w:eastAsia="zh-CN"/>
              </w:rPr>
              <w:t>.</w:t>
            </w:r>
          </w:p>
          <w:p w14:paraId="68FE6B1D" w14:textId="24907BD8" w:rsidR="0067766B" w:rsidRPr="000B15D4" w:rsidRDefault="00B540DF" w:rsidP="00F641EA">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0067766B" w:rsidRPr="000B15D4">
              <w:rPr>
                <w:rFonts w:eastAsia="SimSun"/>
                <w:sz w:val="24"/>
                <w:szCs w:val="24"/>
                <w:lang w:eastAsia="zh-CN"/>
              </w:rPr>
              <w:t>аксимальная высота зданий, строений</w:t>
            </w:r>
            <w:r w:rsidR="00F641EA">
              <w:rPr>
                <w:rFonts w:eastAsia="SimSun"/>
                <w:sz w:val="24"/>
                <w:szCs w:val="24"/>
                <w:lang w:eastAsia="zh-CN"/>
              </w:rPr>
              <w:t xml:space="preserve"> и сооружений</w:t>
            </w:r>
            <w:r w:rsidR="0067766B" w:rsidRPr="000B15D4">
              <w:rPr>
                <w:rFonts w:eastAsia="SimSun"/>
                <w:sz w:val="24"/>
                <w:szCs w:val="24"/>
                <w:lang w:eastAsia="zh-CN"/>
              </w:rPr>
              <w:t xml:space="preserve"> от уровня земли -</w:t>
            </w:r>
            <w:r w:rsidR="006E7BA8" w:rsidRPr="000B15D4">
              <w:rPr>
                <w:rFonts w:eastAsia="SimSun"/>
                <w:sz w:val="24"/>
                <w:szCs w:val="24"/>
                <w:lang w:eastAsia="zh-CN"/>
              </w:rPr>
              <w:t>20</w:t>
            </w:r>
            <w:r w:rsidR="0067766B" w:rsidRPr="000B15D4">
              <w:rPr>
                <w:rFonts w:eastAsia="SimSun"/>
                <w:sz w:val="24"/>
                <w:szCs w:val="24"/>
                <w:lang w:eastAsia="zh-CN"/>
              </w:rPr>
              <w:t xml:space="preserve"> м</w:t>
            </w:r>
            <w:r>
              <w:rPr>
                <w:rFonts w:eastAsia="SimSun"/>
                <w:sz w:val="24"/>
                <w:szCs w:val="24"/>
                <w:lang w:eastAsia="zh-CN"/>
              </w:rPr>
              <w:t>.</w:t>
            </w:r>
          </w:p>
          <w:p w14:paraId="06B24CE2" w14:textId="559FCAA1" w:rsidR="00F641EA" w:rsidRPr="000B15D4" w:rsidRDefault="00A00FB5" w:rsidP="00F641EA">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0067766B" w:rsidRPr="000B15D4">
              <w:rPr>
                <w:rFonts w:eastAsia="SimSun"/>
                <w:sz w:val="24"/>
                <w:szCs w:val="24"/>
                <w:lang w:eastAsia="zh-CN"/>
              </w:rPr>
              <w:t>аксимальн</w:t>
            </w:r>
            <w:r w:rsidR="00F641EA">
              <w:rPr>
                <w:rFonts w:eastAsia="SimSun"/>
                <w:sz w:val="24"/>
                <w:szCs w:val="24"/>
                <w:lang w:eastAsia="zh-CN"/>
              </w:rPr>
              <w:t xml:space="preserve">ое количество надземных этажей </w:t>
            </w:r>
            <w:r w:rsidR="00F641EA" w:rsidRPr="000B15D4">
              <w:rPr>
                <w:rFonts w:eastAsia="SimSun"/>
                <w:sz w:val="24"/>
                <w:szCs w:val="24"/>
                <w:lang w:eastAsia="zh-CN"/>
              </w:rPr>
              <w:t>зданий, строений</w:t>
            </w:r>
            <w:r w:rsidR="00F641EA">
              <w:rPr>
                <w:rFonts w:eastAsia="SimSun"/>
                <w:sz w:val="24"/>
                <w:szCs w:val="24"/>
                <w:lang w:eastAsia="zh-CN"/>
              </w:rPr>
              <w:t xml:space="preserve"> и сооружений</w:t>
            </w:r>
            <w:r w:rsidR="0096699E">
              <w:rPr>
                <w:rFonts w:eastAsia="SimSun"/>
                <w:sz w:val="24"/>
                <w:szCs w:val="24"/>
                <w:lang w:eastAsia="zh-CN"/>
              </w:rPr>
              <w:t xml:space="preserve"> </w:t>
            </w:r>
            <w:r w:rsidR="0096699E" w:rsidRPr="00A7476A">
              <w:rPr>
                <w:rFonts w:eastAsia="SimSun"/>
                <w:sz w:val="24"/>
                <w:szCs w:val="24"/>
                <w:lang w:eastAsia="zh-CN"/>
              </w:rPr>
              <w:t>(включая мансардный этаж)</w:t>
            </w:r>
            <w:r w:rsidR="0096699E">
              <w:rPr>
                <w:rFonts w:eastAsia="SimSun"/>
                <w:sz w:val="24"/>
                <w:szCs w:val="24"/>
                <w:lang w:eastAsia="zh-CN"/>
              </w:rPr>
              <w:t>.</w:t>
            </w:r>
            <w:r w:rsidR="0067766B" w:rsidRPr="000B15D4">
              <w:rPr>
                <w:rFonts w:eastAsia="SimSun"/>
                <w:sz w:val="24"/>
                <w:szCs w:val="24"/>
                <w:lang w:eastAsia="zh-CN"/>
              </w:rPr>
              <w:t xml:space="preserve"> </w:t>
            </w:r>
            <w:r w:rsidR="00F641EA">
              <w:rPr>
                <w:rFonts w:eastAsia="SimSun"/>
                <w:sz w:val="24"/>
                <w:szCs w:val="24"/>
                <w:lang w:eastAsia="zh-CN"/>
              </w:rPr>
              <w:t>–</w:t>
            </w:r>
            <w:r w:rsidR="0067766B" w:rsidRPr="000B15D4">
              <w:rPr>
                <w:rFonts w:eastAsia="SimSun"/>
                <w:sz w:val="24"/>
                <w:szCs w:val="24"/>
                <w:lang w:eastAsia="zh-CN"/>
              </w:rPr>
              <w:t xml:space="preserve"> </w:t>
            </w:r>
            <w:r w:rsidR="00F641EA">
              <w:rPr>
                <w:rFonts w:eastAsia="SimSun"/>
                <w:sz w:val="24"/>
                <w:szCs w:val="24"/>
                <w:lang w:eastAsia="zh-CN"/>
              </w:rPr>
              <w:t>3 этажа</w:t>
            </w:r>
            <w:r w:rsidR="0067766B" w:rsidRPr="000B15D4">
              <w:rPr>
                <w:rFonts w:eastAsia="SimSun"/>
                <w:sz w:val="24"/>
                <w:szCs w:val="24"/>
                <w:lang w:eastAsia="zh-CN"/>
              </w:rPr>
              <w:t>;</w:t>
            </w:r>
          </w:p>
          <w:p w14:paraId="1BF9AE56" w14:textId="78C95A07" w:rsidR="0067766B" w:rsidRPr="00356457" w:rsidRDefault="0067766B" w:rsidP="00F641EA">
            <w:pPr>
              <w:keepLines w:val="0"/>
              <w:overflowPunct/>
              <w:autoSpaceDE/>
              <w:autoSpaceDN/>
              <w:adjustRightInd/>
              <w:spacing w:line="240" w:lineRule="auto"/>
              <w:ind w:firstLine="0"/>
              <w:rPr>
                <w:sz w:val="24"/>
                <w:szCs w:val="24"/>
              </w:rPr>
            </w:pPr>
            <w:r w:rsidRPr="000B15D4">
              <w:rPr>
                <w:sz w:val="24"/>
                <w:szCs w:val="24"/>
              </w:rPr>
              <w:t xml:space="preserve">минимальный процент озеленения участка </w:t>
            </w:r>
            <w:r w:rsidR="00A939EC">
              <w:rPr>
                <w:sz w:val="24"/>
                <w:szCs w:val="24"/>
              </w:rPr>
              <w:t>–</w:t>
            </w:r>
            <w:r w:rsidRPr="000B15D4">
              <w:rPr>
                <w:sz w:val="24"/>
                <w:szCs w:val="24"/>
              </w:rPr>
              <w:t xml:space="preserve"> </w:t>
            </w:r>
            <w:r w:rsidR="00A939EC" w:rsidRPr="00356457">
              <w:rPr>
                <w:sz w:val="24"/>
                <w:szCs w:val="24"/>
              </w:rPr>
              <w:t>15</w:t>
            </w:r>
            <w:r w:rsidRPr="00356457">
              <w:rPr>
                <w:sz w:val="24"/>
                <w:szCs w:val="24"/>
              </w:rPr>
              <w:t>%</w:t>
            </w:r>
            <w:r w:rsidR="00A00FB5" w:rsidRPr="00356457">
              <w:rPr>
                <w:sz w:val="24"/>
                <w:szCs w:val="24"/>
              </w:rPr>
              <w:t>.</w:t>
            </w:r>
          </w:p>
          <w:p w14:paraId="6214B74F" w14:textId="2D1D4370" w:rsidR="00A00FB5" w:rsidRPr="00356457" w:rsidRDefault="00A00FB5" w:rsidP="00F641EA">
            <w:pPr>
              <w:spacing w:line="240" w:lineRule="auto"/>
              <w:ind w:firstLine="0"/>
              <w:rPr>
                <w:strike/>
                <w:sz w:val="24"/>
                <w:szCs w:val="24"/>
              </w:rPr>
            </w:pPr>
            <w:r w:rsidRPr="00356457">
              <w:rPr>
                <w:sz w:val="24"/>
                <w:szCs w:val="24"/>
              </w:rPr>
              <w:t xml:space="preserve">Расчетное количество </w:t>
            </w:r>
            <w:r w:rsidRPr="00356457">
              <w:rPr>
                <w:sz w:val="24"/>
                <w:szCs w:val="24"/>
              </w:rPr>
              <w:lastRenderedPageBreak/>
              <w:t>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03F91998" w14:textId="5F8FC231"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759DEF7F" w14:textId="77777777" w:rsidTr="0069398D">
        <w:trPr>
          <w:trHeight w:val="1832"/>
        </w:trPr>
        <w:tc>
          <w:tcPr>
            <w:tcW w:w="2093" w:type="dxa"/>
          </w:tcPr>
          <w:p w14:paraId="674A7BAE"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Административные здания организаций, обеспечивающих предоставление коммунальных услуг [3.1.2]</w:t>
            </w:r>
          </w:p>
        </w:tc>
        <w:tc>
          <w:tcPr>
            <w:tcW w:w="4678" w:type="dxa"/>
            <w:shd w:val="clear" w:color="auto" w:fill="auto"/>
          </w:tcPr>
          <w:p w14:paraId="2F77B261"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868" w:type="dxa"/>
            <w:vMerge/>
            <w:shd w:val="clear" w:color="auto" w:fill="auto"/>
          </w:tcPr>
          <w:p w14:paraId="1E0309DC"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2A45A8B5" w14:textId="77777777" w:rsidTr="0069398D">
        <w:trPr>
          <w:trHeight w:val="1575"/>
        </w:trPr>
        <w:tc>
          <w:tcPr>
            <w:tcW w:w="2093" w:type="dxa"/>
          </w:tcPr>
          <w:p w14:paraId="46F9CC47"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Оказание социальной помощи населению [3.2.2]</w:t>
            </w:r>
          </w:p>
        </w:tc>
        <w:tc>
          <w:tcPr>
            <w:tcW w:w="4678" w:type="dxa"/>
            <w:shd w:val="clear" w:color="auto" w:fill="auto"/>
          </w:tcPr>
          <w:p w14:paraId="781EA46B"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w:t>
            </w:r>
            <w:proofErr w:type="gramStart"/>
            <w:r w:rsidRPr="000B15D4">
              <w:rPr>
                <w:rFonts w:ascii="Times New Roman" w:hAnsi="Times New Roman" w:cs="Times New Roman"/>
              </w:rPr>
              <w:t>для</w:t>
            </w:r>
            <w:proofErr w:type="gramEnd"/>
          </w:p>
          <w:p w14:paraId="4A969AE6"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2868" w:type="dxa"/>
            <w:vMerge/>
            <w:shd w:val="clear" w:color="auto" w:fill="auto"/>
          </w:tcPr>
          <w:p w14:paraId="0EC1577A"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32799070" w14:textId="77777777" w:rsidTr="00A939EC">
        <w:trPr>
          <w:trHeight w:val="1130"/>
        </w:trPr>
        <w:tc>
          <w:tcPr>
            <w:tcW w:w="2093" w:type="dxa"/>
          </w:tcPr>
          <w:p w14:paraId="4D65E2DF"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lastRenderedPageBreak/>
              <w:t>Оказание услуг связи [3.2.3]</w:t>
            </w:r>
          </w:p>
        </w:tc>
        <w:tc>
          <w:tcPr>
            <w:tcW w:w="4678" w:type="dxa"/>
            <w:shd w:val="clear" w:color="auto" w:fill="auto"/>
          </w:tcPr>
          <w:p w14:paraId="58BD6AEA"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868" w:type="dxa"/>
            <w:vMerge/>
            <w:shd w:val="clear" w:color="auto" w:fill="auto"/>
          </w:tcPr>
          <w:p w14:paraId="75BB6E0B"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214FA48D" w14:textId="77777777" w:rsidTr="002C5ECE">
        <w:trPr>
          <w:trHeight w:val="1898"/>
        </w:trPr>
        <w:tc>
          <w:tcPr>
            <w:tcW w:w="2093" w:type="dxa"/>
          </w:tcPr>
          <w:p w14:paraId="7CA6D6A6"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lastRenderedPageBreak/>
              <w:t>Общежития [3.2.4]</w:t>
            </w:r>
          </w:p>
        </w:tc>
        <w:tc>
          <w:tcPr>
            <w:tcW w:w="4678" w:type="dxa"/>
            <w:shd w:val="clear" w:color="auto" w:fill="auto"/>
          </w:tcPr>
          <w:p w14:paraId="2785A6D3"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0B15D4">
                <w:rPr>
                  <w:rFonts w:ascii="Times New Roman" w:hAnsi="Times New Roman" w:cs="Times New Roman"/>
                </w:rPr>
                <w:t>кодом 4.7</w:t>
              </w:r>
            </w:hyperlink>
          </w:p>
        </w:tc>
        <w:tc>
          <w:tcPr>
            <w:tcW w:w="2868" w:type="dxa"/>
            <w:vMerge/>
            <w:shd w:val="clear" w:color="auto" w:fill="auto"/>
          </w:tcPr>
          <w:p w14:paraId="4D5DC4B1"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68C5C6D7" w14:textId="77777777" w:rsidTr="0069398D">
        <w:trPr>
          <w:trHeight w:val="1005"/>
        </w:trPr>
        <w:tc>
          <w:tcPr>
            <w:tcW w:w="2093" w:type="dxa"/>
          </w:tcPr>
          <w:p w14:paraId="07687E6E"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Бытовое обслуживание [3.3] </w:t>
            </w:r>
          </w:p>
        </w:tc>
        <w:tc>
          <w:tcPr>
            <w:tcW w:w="4678" w:type="dxa"/>
            <w:shd w:val="clear" w:color="auto" w:fill="auto"/>
          </w:tcPr>
          <w:p w14:paraId="4EC7073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Размещение объектов </w:t>
            </w:r>
            <w:proofErr w:type="gramStart"/>
            <w:r w:rsidRPr="000B15D4">
              <w:rPr>
                <w:rFonts w:ascii="Times New Roman" w:hAnsi="Times New Roman" w:cs="Times New Roman"/>
              </w:rPr>
              <w:t>капитального</w:t>
            </w:r>
            <w:proofErr w:type="gramEnd"/>
          </w:p>
          <w:p w14:paraId="446BDCB6" w14:textId="77777777" w:rsidR="0067766B" w:rsidRPr="000B15D4" w:rsidRDefault="0067766B" w:rsidP="000B15D4">
            <w:pPr>
              <w:pStyle w:val="affffff0"/>
              <w:rPr>
                <w:rFonts w:ascii="Times New Roman" w:hAnsi="Times New Roman" w:cs="Times New Roman"/>
              </w:rPr>
            </w:pPr>
            <w:proofErr w:type="gramStart"/>
            <w:r w:rsidRPr="000B15D4">
              <w:rPr>
                <w:rFonts w:ascii="Times New Roman" w:hAnsi="Times New Roman" w:cs="Times New Roma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roofErr w:type="gramEnd"/>
          </w:p>
        </w:tc>
        <w:tc>
          <w:tcPr>
            <w:tcW w:w="2868" w:type="dxa"/>
            <w:vMerge/>
            <w:shd w:val="clear" w:color="auto" w:fill="auto"/>
          </w:tcPr>
          <w:p w14:paraId="78FEF9E5"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5ECF4692" w14:textId="77777777" w:rsidTr="0069398D">
        <w:trPr>
          <w:trHeight w:val="975"/>
        </w:trPr>
        <w:tc>
          <w:tcPr>
            <w:tcW w:w="2093" w:type="dxa"/>
          </w:tcPr>
          <w:p w14:paraId="066A21AB"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Объекты культурно-досуговой деятельности [3.6.1]</w:t>
            </w:r>
          </w:p>
        </w:tc>
        <w:tc>
          <w:tcPr>
            <w:tcW w:w="4678" w:type="dxa"/>
            <w:shd w:val="clear" w:color="auto" w:fill="auto"/>
          </w:tcPr>
          <w:p w14:paraId="309A3E64" w14:textId="77777777" w:rsidR="0067766B" w:rsidRPr="000B15D4" w:rsidRDefault="0067766B" w:rsidP="000B15D4">
            <w:pPr>
              <w:pStyle w:val="affffff0"/>
              <w:rPr>
                <w:rFonts w:ascii="Times New Roman" w:hAnsi="Times New Roman" w:cs="Times New Roman"/>
              </w:rPr>
            </w:pPr>
            <w:proofErr w:type="gramStart"/>
            <w:r w:rsidRPr="000B15D4">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868" w:type="dxa"/>
            <w:vMerge/>
            <w:shd w:val="clear" w:color="auto" w:fill="auto"/>
          </w:tcPr>
          <w:p w14:paraId="28584EAF"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432BD1A7" w14:textId="77777777" w:rsidTr="0069398D">
        <w:trPr>
          <w:trHeight w:val="870"/>
        </w:trPr>
        <w:tc>
          <w:tcPr>
            <w:tcW w:w="2093" w:type="dxa"/>
          </w:tcPr>
          <w:p w14:paraId="50D33551"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Парки культуры и отдыха [3.6.2]</w:t>
            </w:r>
          </w:p>
        </w:tc>
        <w:tc>
          <w:tcPr>
            <w:tcW w:w="4678" w:type="dxa"/>
            <w:shd w:val="clear" w:color="auto" w:fill="auto"/>
          </w:tcPr>
          <w:p w14:paraId="51B13BF1"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парков культуры и отдыха</w:t>
            </w:r>
          </w:p>
        </w:tc>
        <w:tc>
          <w:tcPr>
            <w:tcW w:w="2868" w:type="dxa"/>
            <w:vMerge/>
            <w:shd w:val="clear" w:color="auto" w:fill="auto"/>
          </w:tcPr>
          <w:p w14:paraId="17556C63"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4A8A2F1A" w14:textId="77777777" w:rsidTr="0069398D">
        <w:trPr>
          <w:trHeight w:val="451"/>
        </w:trPr>
        <w:tc>
          <w:tcPr>
            <w:tcW w:w="2093" w:type="dxa"/>
          </w:tcPr>
          <w:p w14:paraId="0316DCA6"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Цирки и зверинцы [3.6.3]</w:t>
            </w:r>
          </w:p>
        </w:tc>
        <w:tc>
          <w:tcPr>
            <w:tcW w:w="4678" w:type="dxa"/>
            <w:shd w:val="clear" w:color="auto" w:fill="auto"/>
          </w:tcPr>
          <w:p w14:paraId="1F1B6BC7"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868" w:type="dxa"/>
            <w:vMerge/>
            <w:shd w:val="clear" w:color="auto" w:fill="auto"/>
          </w:tcPr>
          <w:p w14:paraId="7A026FDB"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5F8A19FD" w14:textId="77777777" w:rsidTr="0069398D">
        <w:trPr>
          <w:trHeight w:val="660"/>
        </w:trPr>
        <w:tc>
          <w:tcPr>
            <w:tcW w:w="2093" w:type="dxa"/>
          </w:tcPr>
          <w:p w14:paraId="323DCCBE"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Государственное управление [3.8.1]</w:t>
            </w:r>
          </w:p>
        </w:tc>
        <w:tc>
          <w:tcPr>
            <w:tcW w:w="4678" w:type="dxa"/>
            <w:shd w:val="clear" w:color="auto" w:fill="auto"/>
          </w:tcPr>
          <w:p w14:paraId="07E455C4"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w:t>
            </w:r>
          </w:p>
          <w:p w14:paraId="5DBAF148"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868" w:type="dxa"/>
            <w:vMerge/>
            <w:shd w:val="clear" w:color="auto" w:fill="auto"/>
          </w:tcPr>
          <w:p w14:paraId="67C73005"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17E02F4C" w14:textId="77777777" w:rsidTr="0069398D">
        <w:trPr>
          <w:trHeight w:val="660"/>
        </w:trPr>
        <w:tc>
          <w:tcPr>
            <w:tcW w:w="2093" w:type="dxa"/>
          </w:tcPr>
          <w:p w14:paraId="5013E78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lastRenderedPageBreak/>
              <w:t>Проведение научных исследований [3.9.2]</w:t>
            </w:r>
          </w:p>
        </w:tc>
        <w:tc>
          <w:tcPr>
            <w:tcW w:w="4678" w:type="dxa"/>
            <w:shd w:val="clear" w:color="auto" w:fill="auto"/>
          </w:tcPr>
          <w:p w14:paraId="26A555F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868" w:type="dxa"/>
            <w:vMerge/>
            <w:shd w:val="clear" w:color="auto" w:fill="auto"/>
          </w:tcPr>
          <w:p w14:paraId="2FDEF816"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6E844701" w14:textId="77777777" w:rsidTr="0069398D">
        <w:trPr>
          <w:trHeight w:val="660"/>
        </w:trPr>
        <w:tc>
          <w:tcPr>
            <w:tcW w:w="2093" w:type="dxa"/>
          </w:tcPr>
          <w:p w14:paraId="0E833F25"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Проведение научных испытаний [3.9.3]</w:t>
            </w:r>
          </w:p>
        </w:tc>
        <w:tc>
          <w:tcPr>
            <w:tcW w:w="4678" w:type="dxa"/>
            <w:shd w:val="clear" w:color="auto" w:fill="auto"/>
          </w:tcPr>
          <w:p w14:paraId="5C1A1B5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868" w:type="dxa"/>
            <w:vMerge/>
            <w:shd w:val="clear" w:color="auto" w:fill="auto"/>
          </w:tcPr>
          <w:p w14:paraId="7097116C"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04037C" w:rsidRPr="000B15D4" w14:paraId="6B76F4B2" w14:textId="77777777" w:rsidTr="002C5ECE">
        <w:trPr>
          <w:trHeight w:val="1270"/>
        </w:trPr>
        <w:tc>
          <w:tcPr>
            <w:tcW w:w="2093" w:type="dxa"/>
          </w:tcPr>
          <w:p w14:paraId="63A4EB6B" w14:textId="77777777" w:rsidR="0004037C" w:rsidRPr="000B15D4" w:rsidRDefault="0004037C" w:rsidP="000B15D4">
            <w:pPr>
              <w:pStyle w:val="affffff0"/>
              <w:rPr>
                <w:rFonts w:ascii="Times New Roman" w:hAnsi="Times New Roman" w:cs="Times New Roman"/>
              </w:rPr>
            </w:pPr>
            <w:r w:rsidRPr="000B15D4">
              <w:rPr>
                <w:rFonts w:ascii="Times New Roman" w:hAnsi="Times New Roman" w:cs="Times New Roman"/>
              </w:rPr>
              <w:t>Амбулаторное ветеринарное обслуживание [3.10.1]</w:t>
            </w:r>
          </w:p>
        </w:tc>
        <w:tc>
          <w:tcPr>
            <w:tcW w:w="4678" w:type="dxa"/>
            <w:shd w:val="clear" w:color="auto" w:fill="auto"/>
          </w:tcPr>
          <w:p w14:paraId="48E86407" w14:textId="0CC57ED4" w:rsidR="0004037C" w:rsidRPr="000B15D4" w:rsidRDefault="0004037C" w:rsidP="000B15D4">
            <w:pPr>
              <w:spacing w:line="240" w:lineRule="auto"/>
              <w:ind w:firstLine="0"/>
              <w:jc w:val="left"/>
              <w:rPr>
                <w:sz w:val="24"/>
                <w:szCs w:val="24"/>
              </w:rPr>
            </w:pPr>
            <w:r w:rsidRPr="000B15D4">
              <w:rPr>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868" w:type="dxa"/>
            <w:vMerge/>
            <w:shd w:val="clear" w:color="auto" w:fill="auto"/>
          </w:tcPr>
          <w:p w14:paraId="16523990" w14:textId="77777777" w:rsidR="0004037C" w:rsidRPr="000B15D4" w:rsidRDefault="0004037C"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79173B22" w14:textId="77777777" w:rsidTr="0069398D">
        <w:trPr>
          <w:trHeight w:val="660"/>
        </w:trPr>
        <w:tc>
          <w:tcPr>
            <w:tcW w:w="2093" w:type="dxa"/>
          </w:tcPr>
          <w:p w14:paraId="4756053B"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Рынки [4.3]</w:t>
            </w:r>
          </w:p>
        </w:tc>
        <w:tc>
          <w:tcPr>
            <w:tcW w:w="4678" w:type="dxa"/>
            <w:shd w:val="clear" w:color="auto" w:fill="auto"/>
          </w:tcPr>
          <w:p w14:paraId="4A138F9C"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B793214"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гаражей и (или) стоянок для автомобилей сотрудников и посетителей рынка</w:t>
            </w:r>
          </w:p>
        </w:tc>
        <w:tc>
          <w:tcPr>
            <w:tcW w:w="2868" w:type="dxa"/>
            <w:vMerge w:val="restart"/>
            <w:shd w:val="clear" w:color="auto" w:fill="auto"/>
          </w:tcPr>
          <w:p w14:paraId="23832460"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5FD15E9C" w14:textId="77777777" w:rsidTr="0069398D">
        <w:trPr>
          <w:trHeight w:val="660"/>
        </w:trPr>
        <w:tc>
          <w:tcPr>
            <w:tcW w:w="2093" w:type="dxa"/>
          </w:tcPr>
          <w:p w14:paraId="0B447367"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Магазины [4.4]</w:t>
            </w:r>
          </w:p>
        </w:tc>
        <w:tc>
          <w:tcPr>
            <w:tcW w:w="4678" w:type="dxa"/>
            <w:shd w:val="clear" w:color="auto" w:fill="auto"/>
          </w:tcPr>
          <w:p w14:paraId="5C0BE73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868" w:type="dxa"/>
            <w:vMerge/>
            <w:shd w:val="clear" w:color="auto" w:fill="auto"/>
          </w:tcPr>
          <w:p w14:paraId="4FB14C85"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44B05773" w14:textId="77777777" w:rsidTr="0069398D">
        <w:trPr>
          <w:trHeight w:val="660"/>
        </w:trPr>
        <w:tc>
          <w:tcPr>
            <w:tcW w:w="2093" w:type="dxa"/>
          </w:tcPr>
          <w:p w14:paraId="13AA20DA"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Общественное питание [4.6]</w:t>
            </w:r>
          </w:p>
        </w:tc>
        <w:tc>
          <w:tcPr>
            <w:tcW w:w="4678" w:type="dxa"/>
            <w:shd w:val="clear" w:color="auto" w:fill="auto"/>
          </w:tcPr>
          <w:p w14:paraId="00BB14EE"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Размещение объектов капитального строительства в целях устройства мест общественного питания (рестораны, кафе, </w:t>
            </w:r>
            <w:r w:rsidRPr="000B15D4">
              <w:rPr>
                <w:rFonts w:ascii="Times New Roman" w:hAnsi="Times New Roman" w:cs="Times New Roman"/>
              </w:rPr>
              <w:lastRenderedPageBreak/>
              <w:t>столовые, закусочные, бары)</w:t>
            </w:r>
          </w:p>
        </w:tc>
        <w:tc>
          <w:tcPr>
            <w:tcW w:w="2868" w:type="dxa"/>
            <w:vMerge w:val="restart"/>
            <w:shd w:val="clear" w:color="auto" w:fill="auto"/>
          </w:tcPr>
          <w:p w14:paraId="241E97C0"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48D5E110" w14:textId="77777777" w:rsidTr="0069398D">
        <w:trPr>
          <w:trHeight w:val="660"/>
        </w:trPr>
        <w:tc>
          <w:tcPr>
            <w:tcW w:w="2093" w:type="dxa"/>
          </w:tcPr>
          <w:p w14:paraId="3C17ACAF"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lastRenderedPageBreak/>
              <w:t>Гостиничное обслуживание [4.7]</w:t>
            </w:r>
          </w:p>
        </w:tc>
        <w:tc>
          <w:tcPr>
            <w:tcW w:w="4678" w:type="dxa"/>
            <w:shd w:val="clear" w:color="auto" w:fill="auto"/>
          </w:tcPr>
          <w:p w14:paraId="734885E5"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гостиниц</w:t>
            </w:r>
          </w:p>
        </w:tc>
        <w:tc>
          <w:tcPr>
            <w:tcW w:w="2868" w:type="dxa"/>
            <w:vMerge/>
            <w:shd w:val="clear" w:color="auto" w:fill="auto"/>
          </w:tcPr>
          <w:p w14:paraId="4045979B"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53D6AD59" w14:textId="77777777" w:rsidTr="0069398D">
        <w:trPr>
          <w:trHeight w:val="660"/>
        </w:trPr>
        <w:tc>
          <w:tcPr>
            <w:tcW w:w="2093" w:type="dxa"/>
          </w:tcPr>
          <w:p w14:paraId="5027EECA"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Развлекательные мероприятия [4.8.1]</w:t>
            </w:r>
          </w:p>
        </w:tc>
        <w:tc>
          <w:tcPr>
            <w:tcW w:w="4678" w:type="dxa"/>
            <w:shd w:val="clear" w:color="auto" w:fill="auto"/>
          </w:tcPr>
          <w:p w14:paraId="27009C44"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868" w:type="dxa"/>
            <w:vMerge/>
            <w:shd w:val="clear" w:color="auto" w:fill="auto"/>
          </w:tcPr>
          <w:p w14:paraId="5D77B139"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185E5934" w14:textId="77777777" w:rsidTr="0069398D">
        <w:trPr>
          <w:trHeight w:val="451"/>
        </w:trPr>
        <w:tc>
          <w:tcPr>
            <w:tcW w:w="2093" w:type="dxa"/>
          </w:tcPr>
          <w:p w14:paraId="6DC520C5"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Служебные гаражи [4.9]</w:t>
            </w:r>
          </w:p>
        </w:tc>
        <w:tc>
          <w:tcPr>
            <w:tcW w:w="4678" w:type="dxa"/>
            <w:shd w:val="clear" w:color="auto" w:fill="auto"/>
          </w:tcPr>
          <w:p w14:paraId="3E8725EB" w14:textId="5DFC9F6F"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868" w:type="dxa"/>
            <w:vMerge/>
            <w:shd w:val="clear" w:color="auto" w:fill="auto"/>
          </w:tcPr>
          <w:p w14:paraId="61C6880E"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6FA44B70" w14:textId="77777777" w:rsidTr="0069398D">
        <w:trPr>
          <w:trHeight w:val="660"/>
        </w:trPr>
        <w:tc>
          <w:tcPr>
            <w:tcW w:w="2093" w:type="dxa"/>
          </w:tcPr>
          <w:p w14:paraId="7690EABE" w14:textId="77777777" w:rsidR="0067766B" w:rsidRPr="000B15D4" w:rsidRDefault="0067766B" w:rsidP="000B15D4">
            <w:pPr>
              <w:pStyle w:val="affffff0"/>
              <w:rPr>
                <w:rFonts w:ascii="Times New Roman" w:hAnsi="Times New Roman" w:cs="Times New Roman"/>
              </w:rPr>
            </w:pPr>
            <w:proofErr w:type="spellStart"/>
            <w:r w:rsidRPr="000B15D4">
              <w:rPr>
                <w:rFonts w:ascii="Times New Roman" w:hAnsi="Times New Roman" w:cs="Times New Roman"/>
              </w:rPr>
              <w:t>Выставочно</w:t>
            </w:r>
            <w:proofErr w:type="spellEnd"/>
            <w:r w:rsidRPr="000B15D4">
              <w:rPr>
                <w:rFonts w:ascii="Times New Roman" w:hAnsi="Times New Roman" w:cs="Times New Roman"/>
              </w:rPr>
              <w:t>-ярмарочная деятельность [4.10]</w:t>
            </w:r>
          </w:p>
        </w:tc>
        <w:tc>
          <w:tcPr>
            <w:tcW w:w="4678" w:type="dxa"/>
            <w:shd w:val="clear" w:color="auto" w:fill="auto"/>
          </w:tcPr>
          <w:p w14:paraId="308A6679"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Размещение объектов капитального строительства, сооружений, предназначенных для осуществления </w:t>
            </w:r>
            <w:proofErr w:type="spellStart"/>
            <w:r w:rsidRPr="000B15D4">
              <w:rPr>
                <w:rFonts w:ascii="Times New Roman" w:hAnsi="Times New Roman" w:cs="Times New Roman"/>
              </w:rPr>
              <w:t>выставочно</w:t>
            </w:r>
            <w:proofErr w:type="spellEnd"/>
            <w:r w:rsidRPr="000B15D4">
              <w:rPr>
                <w:rFonts w:ascii="Times New Roman" w:hAnsi="Times New Roman" w:cs="Times New Roman"/>
              </w:rPr>
              <w:t xml:space="preserve">-ярмарочной и </w:t>
            </w:r>
            <w:proofErr w:type="spellStart"/>
            <w:r w:rsidRPr="000B15D4">
              <w:rPr>
                <w:rFonts w:ascii="Times New Roman" w:hAnsi="Times New Roman" w:cs="Times New Roman"/>
              </w:rPr>
              <w:t>конгрессной</w:t>
            </w:r>
            <w:proofErr w:type="spellEnd"/>
            <w:r w:rsidRPr="000B15D4">
              <w:rPr>
                <w:rFonts w:ascii="Times New Roman" w:hAnsi="Times New Roman" w:cs="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868" w:type="dxa"/>
            <w:vMerge/>
            <w:shd w:val="clear" w:color="auto" w:fill="auto"/>
          </w:tcPr>
          <w:p w14:paraId="4889F5B7"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0DA1C1D0" w14:textId="77777777" w:rsidTr="0069398D">
        <w:trPr>
          <w:trHeight w:val="660"/>
        </w:trPr>
        <w:tc>
          <w:tcPr>
            <w:tcW w:w="2093" w:type="dxa"/>
          </w:tcPr>
          <w:p w14:paraId="39D2E3FA"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Обеспечение занятий спортом в помещениях [5.1.2]</w:t>
            </w:r>
          </w:p>
        </w:tc>
        <w:tc>
          <w:tcPr>
            <w:tcW w:w="4678" w:type="dxa"/>
            <w:shd w:val="clear" w:color="auto" w:fill="auto"/>
          </w:tcPr>
          <w:p w14:paraId="6A80BF44"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868" w:type="dxa"/>
            <w:vMerge w:val="restart"/>
            <w:shd w:val="clear" w:color="auto" w:fill="auto"/>
          </w:tcPr>
          <w:p w14:paraId="68367E8C"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8545CA" w:rsidRPr="000B15D4" w14:paraId="4258C673" w14:textId="77777777" w:rsidTr="0069398D">
        <w:trPr>
          <w:trHeight w:val="1443"/>
        </w:trPr>
        <w:tc>
          <w:tcPr>
            <w:tcW w:w="2093" w:type="dxa"/>
          </w:tcPr>
          <w:p w14:paraId="11951332" w14:textId="77777777" w:rsidR="008545CA" w:rsidRPr="000B15D4" w:rsidRDefault="008545CA" w:rsidP="000B15D4">
            <w:pPr>
              <w:pStyle w:val="affffff0"/>
              <w:rPr>
                <w:rFonts w:ascii="Times New Roman" w:hAnsi="Times New Roman" w:cs="Times New Roman"/>
              </w:rPr>
            </w:pPr>
            <w:r w:rsidRPr="000B15D4">
              <w:rPr>
                <w:rFonts w:ascii="Times New Roman" w:hAnsi="Times New Roman" w:cs="Times New Roman"/>
              </w:rPr>
              <w:lastRenderedPageBreak/>
              <w:t>Площадки для занятий спортом [5.1.3]</w:t>
            </w:r>
          </w:p>
        </w:tc>
        <w:tc>
          <w:tcPr>
            <w:tcW w:w="4678" w:type="dxa"/>
            <w:shd w:val="clear" w:color="auto" w:fill="auto"/>
          </w:tcPr>
          <w:p w14:paraId="1F0E1558" w14:textId="77777777" w:rsidR="008545CA" w:rsidRPr="000B15D4" w:rsidRDefault="008545CA" w:rsidP="000B15D4">
            <w:pPr>
              <w:pStyle w:val="affffff0"/>
              <w:rPr>
                <w:rFonts w:ascii="Times New Roman" w:hAnsi="Times New Roman" w:cs="Times New Roman"/>
              </w:rPr>
            </w:pPr>
            <w:r w:rsidRPr="000B15D4">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868" w:type="dxa"/>
            <w:vMerge/>
            <w:shd w:val="clear" w:color="auto" w:fill="auto"/>
          </w:tcPr>
          <w:p w14:paraId="7A55A2F0" w14:textId="77777777" w:rsidR="008545CA" w:rsidRPr="000B15D4" w:rsidRDefault="008545CA" w:rsidP="000B15D4">
            <w:pPr>
              <w:keepLines w:val="0"/>
              <w:overflowPunct/>
              <w:autoSpaceDE/>
              <w:autoSpaceDN/>
              <w:adjustRightInd/>
              <w:spacing w:line="240" w:lineRule="auto"/>
              <w:ind w:firstLine="0"/>
              <w:jc w:val="left"/>
              <w:rPr>
                <w:rFonts w:eastAsia="SimSun"/>
                <w:sz w:val="24"/>
                <w:szCs w:val="24"/>
                <w:lang w:eastAsia="zh-CN"/>
              </w:rPr>
            </w:pPr>
          </w:p>
        </w:tc>
      </w:tr>
      <w:tr w:rsidR="00983F03" w:rsidRPr="000B15D4" w14:paraId="2CA647B6" w14:textId="77777777" w:rsidTr="002C5ECE">
        <w:trPr>
          <w:trHeight w:val="1763"/>
        </w:trPr>
        <w:tc>
          <w:tcPr>
            <w:tcW w:w="2093" w:type="dxa"/>
          </w:tcPr>
          <w:p w14:paraId="21F0FA77" w14:textId="14144B22" w:rsidR="00983F03" w:rsidRPr="000B15D4" w:rsidRDefault="00983F03" w:rsidP="000B15D4">
            <w:pPr>
              <w:pStyle w:val="affffff0"/>
              <w:rPr>
                <w:rFonts w:ascii="Times New Roman" w:hAnsi="Times New Roman" w:cs="Times New Roman"/>
              </w:rPr>
            </w:pPr>
            <w:r w:rsidRPr="000B15D4">
              <w:rPr>
                <w:rFonts w:ascii="Times New Roman" w:hAnsi="Times New Roman" w:cs="Times New Roman"/>
              </w:rPr>
              <w:t>Объекты дорожного сервиса [4.9.1]</w:t>
            </w:r>
          </w:p>
        </w:tc>
        <w:tc>
          <w:tcPr>
            <w:tcW w:w="4678" w:type="dxa"/>
            <w:shd w:val="clear" w:color="auto" w:fill="auto"/>
          </w:tcPr>
          <w:p w14:paraId="34C561C0" w14:textId="186A11C1" w:rsidR="00983F03" w:rsidRPr="000B15D4" w:rsidRDefault="00983F03"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868" w:type="dxa"/>
            <w:vMerge/>
            <w:shd w:val="clear" w:color="auto" w:fill="auto"/>
          </w:tcPr>
          <w:p w14:paraId="1343D746" w14:textId="77777777" w:rsidR="00983F03" w:rsidRPr="000B15D4" w:rsidRDefault="00983F03" w:rsidP="000B15D4">
            <w:pPr>
              <w:keepLines w:val="0"/>
              <w:overflowPunct/>
              <w:autoSpaceDE/>
              <w:autoSpaceDN/>
              <w:adjustRightInd/>
              <w:spacing w:line="240" w:lineRule="auto"/>
              <w:ind w:firstLine="0"/>
              <w:jc w:val="left"/>
              <w:rPr>
                <w:rFonts w:eastAsia="SimSun"/>
                <w:sz w:val="24"/>
                <w:szCs w:val="24"/>
                <w:lang w:eastAsia="zh-CN"/>
              </w:rPr>
            </w:pPr>
          </w:p>
        </w:tc>
      </w:tr>
      <w:tr w:rsidR="000E6528" w:rsidRPr="000B15D4" w14:paraId="2200DFC7" w14:textId="77777777" w:rsidTr="0069398D">
        <w:trPr>
          <w:trHeight w:val="660"/>
        </w:trPr>
        <w:tc>
          <w:tcPr>
            <w:tcW w:w="2093" w:type="dxa"/>
          </w:tcPr>
          <w:p w14:paraId="3BFDEC6F" w14:textId="4C7E6213" w:rsidR="000E6528" w:rsidRPr="000B15D4" w:rsidRDefault="000E6528" w:rsidP="000B15D4">
            <w:pPr>
              <w:pStyle w:val="affffff0"/>
              <w:rPr>
                <w:rFonts w:ascii="Times New Roman" w:hAnsi="Times New Roman" w:cs="Times New Roman"/>
              </w:rPr>
            </w:pPr>
            <w:bookmarkStart w:id="106" w:name="sub_10120"/>
            <w:r w:rsidRPr="000B15D4">
              <w:rPr>
                <w:rFonts w:ascii="Times New Roman" w:hAnsi="Times New Roman" w:cs="Times New Roman"/>
              </w:rPr>
              <w:t>Земельные участки (территории) общего пользования</w:t>
            </w:r>
            <w:bookmarkEnd w:id="106"/>
            <w:r w:rsidRPr="000B15D4">
              <w:rPr>
                <w:rFonts w:ascii="Times New Roman" w:hAnsi="Times New Roman" w:cs="Times New Roman"/>
              </w:rPr>
              <w:t xml:space="preserve"> [12.0]</w:t>
            </w:r>
          </w:p>
        </w:tc>
        <w:tc>
          <w:tcPr>
            <w:tcW w:w="4678" w:type="dxa"/>
            <w:shd w:val="clear" w:color="auto" w:fill="auto"/>
          </w:tcPr>
          <w:p w14:paraId="17642249" w14:textId="77777777" w:rsidR="000E6528" w:rsidRPr="000B15D4" w:rsidRDefault="000E6528" w:rsidP="000B15D4">
            <w:pPr>
              <w:pStyle w:val="affffff0"/>
              <w:rPr>
                <w:rFonts w:ascii="Times New Roman" w:hAnsi="Times New Roman" w:cs="Times New Roman"/>
              </w:rPr>
            </w:pPr>
            <w:r w:rsidRPr="000B15D4">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0B15D4">
                <w:rPr>
                  <w:rFonts w:ascii="Times New Roman" w:hAnsi="Times New Roman" w:cs="Times New Roman"/>
                </w:rPr>
                <w:t>кодами 12.0.1 - 12.0.2</w:t>
              </w:r>
            </w:hyperlink>
          </w:p>
        </w:tc>
        <w:tc>
          <w:tcPr>
            <w:tcW w:w="2868" w:type="dxa"/>
            <w:vMerge w:val="restart"/>
            <w:tcBorders>
              <w:top w:val="nil"/>
            </w:tcBorders>
            <w:shd w:val="clear" w:color="auto" w:fill="auto"/>
          </w:tcPr>
          <w:p w14:paraId="77841AB1" w14:textId="5D7E4180" w:rsidR="000E6528" w:rsidRPr="000B15D4" w:rsidRDefault="000E6528"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Не подлежат установлению</w:t>
            </w:r>
          </w:p>
        </w:tc>
      </w:tr>
      <w:tr w:rsidR="00EE2A51" w:rsidRPr="000B15D4" w14:paraId="3EB3EBC9" w14:textId="77777777" w:rsidTr="002C5ECE">
        <w:trPr>
          <w:trHeight w:val="339"/>
        </w:trPr>
        <w:tc>
          <w:tcPr>
            <w:tcW w:w="2093" w:type="dxa"/>
          </w:tcPr>
          <w:p w14:paraId="0983E067" w14:textId="77777777" w:rsidR="00EE2A51" w:rsidRPr="000B15D4" w:rsidRDefault="00EE2A51" w:rsidP="000B15D4">
            <w:pPr>
              <w:spacing w:line="240" w:lineRule="auto"/>
              <w:ind w:firstLine="0"/>
              <w:jc w:val="left"/>
              <w:rPr>
                <w:sz w:val="24"/>
                <w:szCs w:val="24"/>
                <w:shd w:val="clear" w:color="auto" w:fill="FFFFFF"/>
              </w:rPr>
            </w:pPr>
            <w:r w:rsidRPr="000B15D4">
              <w:rPr>
                <w:sz w:val="24"/>
                <w:szCs w:val="24"/>
                <w:shd w:val="clear" w:color="auto" w:fill="FFFFFF"/>
              </w:rPr>
              <w:t>Улично-дорожная сеть</w:t>
            </w:r>
          </w:p>
          <w:p w14:paraId="6177065F" w14:textId="2344788E" w:rsidR="00EE2A51" w:rsidRPr="000B15D4" w:rsidRDefault="00EE2A51" w:rsidP="000B15D4">
            <w:pPr>
              <w:pStyle w:val="affffff0"/>
              <w:rPr>
                <w:rFonts w:ascii="Times New Roman" w:hAnsi="Times New Roman" w:cs="Times New Roman"/>
              </w:rPr>
            </w:pPr>
            <w:r w:rsidRPr="000B15D4">
              <w:rPr>
                <w:rFonts w:ascii="Times New Roman" w:hAnsi="Times New Roman" w:cs="Times New Roman"/>
                <w:shd w:val="clear" w:color="auto" w:fill="FFFFFF"/>
              </w:rPr>
              <w:t>[12.0.1]</w:t>
            </w:r>
          </w:p>
        </w:tc>
        <w:tc>
          <w:tcPr>
            <w:tcW w:w="4678" w:type="dxa"/>
            <w:shd w:val="clear" w:color="auto" w:fill="auto"/>
          </w:tcPr>
          <w:p w14:paraId="2E3C5CDB" w14:textId="14D1AEB7" w:rsidR="00EE2A51" w:rsidRPr="000B15D4" w:rsidRDefault="00EE2A51" w:rsidP="000B15D4">
            <w:pPr>
              <w:pStyle w:val="affffff0"/>
              <w:rPr>
                <w:rFonts w:ascii="Times New Roman" w:hAnsi="Times New Roman" w:cs="Times New Roman"/>
              </w:rPr>
            </w:pPr>
            <w:proofErr w:type="gramStart"/>
            <w:r w:rsidRPr="000B15D4">
              <w:rPr>
                <w:rFonts w:ascii="Times New Roman" w:hAnsi="Times New Roman" w:cs="Times New Roman"/>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15D4">
              <w:rPr>
                <w:rFonts w:ascii="Times New Roman" w:hAnsi="Times New Roman" w:cs="Times New Roman"/>
                <w:shd w:val="clear" w:color="auto" w:fill="FFFFFF"/>
              </w:rPr>
              <w:t>велотранспортной</w:t>
            </w:r>
            <w:proofErr w:type="spellEnd"/>
            <w:r w:rsidRPr="000B15D4">
              <w:rPr>
                <w:rFonts w:ascii="Times New Roman" w:hAnsi="Times New Roman" w:cs="Times New Roman"/>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0B15D4">
                <w:rPr>
                  <w:rFonts w:ascii="Times New Roman" w:hAnsi="Times New Roman" w:cs="Times New Roman"/>
                  <w:shd w:val="clear" w:color="auto" w:fill="FFFFFF"/>
                </w:rPr>
                <w:t>кодами 2.7.1</w:t>
              </w:r>
            </w:hyperlink>
            <w:r w:rsidRPr="000B15D4">
              <w:rPr>
                <w:rFonts w:ascii="Times New Roman" w:hAnsi="Times New Roman" w:cs="Times New Roman"/>
                <w:shd w:val="clear" w:color="auto" w:fill="FFFFFF"/>
              </w:rPr>
              <w:t xml:space="preserve">, </w:t>
            </w:r>
            <w:hyperlink w:anchor="sub_1049" w:history="1">
              <w:r w:rsidRPr="000B15D4">
                <w:rPr>
                  <w:rFonts w:ascii="Times New Roman" w:hAnsi="Times New Roman" w:cs="Times New Roman"/>
                  <w:shd w:val="clear" w:color="auto" w:fill="FFFFFF"/>
                </w:rPr>
                <w:t>4.9</w:t>
              </w:r>
            </w:hyperlink>
            <w:r w:rsidRPr="000B15D4">
              <w:rPr>
                <w:rFonts w:ascii="Times New Roman" w:hAnsi="Times New Roman" w:cs="Times New Roman"/>
                <w:shd w:val="clear" w:color="auto" w:fill="FFFFFF"/>
              </w:rPr>
              <w:t xml:space="preserve">, </w:t>
            </w:r>
            <w:hyperlink w:anchor="sub_1723" w:history="1">
              <w:r w:rsidRPr="000B15D4">
                <w:rPr>
                  <w:rFonts w:ascii="Times New Roman" w:hAnsi="Times New Roman" w:cs="Times New Roman"/>
                  <w:shd w:val="clear" w:color="auto" w:fill="FFFFFF"/>
                </w:rPr>
                <w:t>7.2.3</w:t>
              </w:r>
            </w:hyperlink>
            <w:r w:rsidRPr="000B15D4">
              <w:rPr>
                <w:rFonts w:ascii="Times New Roman" w:hAnsi="Times New Roman" w:cs="Times New Roman"/>
                <w:shd w:val="clear" w:color="auto" w:fill="FFFFFF"/>
              </w:rPr>
              <w:t>, а также некапитальных сооружений, предназначенных для охраны транспортных средств</w:t>
            </w:r>
            <w:proofErr w:type="gramEnd"/>
          </w:p>
        </w:tc>
        <w:tc>
          <w:tcPr>
            <w:tcW w:w="2868" w:type="dxa"/>
            <w:vMerge/>
            <w:tcBorders>
              <w:top w:val="nil"/>
            </w:tcBorders>
            <w:shd w:val="clear" w:color="auto" w:fill="auto"/>
          </w:tcPr>
          <w:p w14:paraId="5CC2F813" w14:textId="77777777" w:rsidR="00EE2A51" w:rsidRPr="000B15D4" w:rsidRDefault="00EE2A51" w:rsidP="000B15D4">
            <w:pPr>
              <w:keepLines w:val="0"/>
              <w:overflowPunct/>
              <w:autoSpaceDE/>
              <w:autoSpaceDN/>
              <w:adjustRightInd/>
              <w:spacing w:line="240" w:lineRule="auto"/>
              <w:ind w:firstLine="0"/>
              <w:jc w:val="left"/>
              <w:rPr>
                <w:rFonts w:eastAsia="SimSun"/>
                <w:sz w:val="24"/>
                <w:szCs w:val="24"/>
                <w:lang w:eastAsia="zh-CN"/>
              </w:rPr>
            </w:pPr>
          </w:p>
        </w:tc>
      </w:tr>
      <w:tr w:rsidR="00EE2A51" w:rsidRPr="000B15D4" w14:paraId="048C7AC3" w14:textId="77777777" w:rsidTr="0069398D">
        <w:trPr>
          <w:trHeight w:val="660"/>
        </w:trPr>
        <w:tc>
          <w:tcPr>
            <w:tcW w:w="2093" w:type="dxa"/>
          </w:tcPr>
          <w:p w14:paraId="42113221" w14:textId="30BF6AFF" w:rsidR="00EE2A51" w:rsidRPr="000B15D4" w:rsidRDefault="00EE2A51" w:rsidP="000B15D4">
            <w:pPr>
              <w:pStyle w:val="affffff0"/>
              <w:rPr>
                <w:rFonts w:ascii="Times New Roman" w:hAnsi="Times New Roman" w:cs="Times New Roman"/>
              </w:rPr>
            </w:pPr>
            <w:r w:rsidRPr="000B15D4">
              <w:rPr>
                <w:rFonts w:ascii="Times New Roman" w:hAnsi="Times New Roman" w:cs="Times New Roman"/>
              </w:rPr>
              <w:t>Историко-культурная деятельность [9.3]</w:t>
            </w:r>
          </w:p>
        </w:tc>
        <w:tc>
          <w:tcPr>
            <w:tcW w:w="4678" w:type="dxa"/>
            <w:shd w:val="clear" w:color="auto" w:fill="auto"/>
          </w:tcPr>
          <w:p w14:paraId="28BCEBF0" w14:textId="3A787B66" w:rsidR="00EE2A51" w:rsidRPr="000B15D4" w:rsidRDefault="00EE2A51" w:rsidP="000B15D4">
            <w:pPr>
              <w:pStyle w:val="affffff0"/>
              <w:rPr>
                <w:rFonts w:ascii="Times New Roman" w:hAnsi="Times New Roman" w:cs="Times New Roman"/>
              </w:rPr>
            </w:pPr>
            <w:r w:rsidRPr="000B15D4">
              <w:rPr>
                <w:rFonts w:ascii="Times New Roman" w:hAnsi="Times New Roman" w:cs="Times New Roman"/>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w:t>
            </w:r>
            <w:r w:rsidRPr="000B15D4">
              <w:rPr>
                <w:rFonts w:ascii="Times New Roman" w:hAnsi="Times New Roman" w:cs="Times New Roman"/>
              </w:rPr>
              <w:lastRenderedPageBreak/>
              <w:t>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868" w:type="dxa"/>
            <w:vMerge/>
            <w:tcBorders>
              <w:top w:val="nil"/>
            </w:tcBorders>
            <w:shd w:val="clear" w:color="auto" w:fill="auto"/>
          </w:tcPr>
          <w:p w14:paraId="72B428C1" w14:textId="77777777" w:rsidR="00EE2A51" w:rsidRPr="000B15D4" w:rsidRDefault="00EE2A51" w:rsidP="000B15D4">
            <w:pPr>
              <w:keepLines w:val="0"/>
              <w:overflowPunct/>
              <w:autoSpaceDE/>
              <w:autoSpaceDN/>
              <w:adjustRightInd/>
              <w:spacing w:line="240" w:lineRule="auto"/>
              <w:ind w:firstLine="0"/>
              <w:jc w:val="left"/>
              <w:rPr>
                <w:rFonts w:eastAsia="SimSun"/>
                <w:sz w:val="24"/>
                <w:szCs w:val="24"/>
                <w:lang w:eastAsia="zh-CN"/>
              </w:rPr>
            </w:pPr>
          </w:p>
        </w:tc>
      </w:tr>
      <w:tr w:rsidR="00884D87" w:rsidRPr="000B15D4" w14:paraId="5A203E6B" w14:textId="77777777" w:rsidTr="002C5ECE">
        <w:trPr>
          <w:trHeight w:val="3915"/>
        </w:trPr>
        <w:tc>
          <w:tcPr>
            <w:tcW w:w="2093" w:type="dxa"/>
          </w:tcPr>
          <w:p w14:paraId="2FDB7C7C" w14:textId="77777777" w:rsidR="00884D87" w:rsidRPr="000B15D4" w:rsidRDefault="00884D87" w:rsidP="000B15D4">
            <w:pPr>
              <w:pStyle w:val="affffff0"/>
              <w:rPr>
                <w:rFonts w:ascii="Times New Roman" w:hAnsi="Times New Roman" w:cs="Times New Roman"/>
              </w:rPr>
            </w:pPr>
            <w:r w:rsidRPr="000B15D4">
              <w:rPr>
                <w:rFonts w:ascii="Times New Roman" w:hAnsi="Times New Roman" w:cs="Times New Roman"/>
              </w:rPr>
              <w:lastRenderedPageBreak/>
              <w:t>Предоставление коммунальных услуг [3.1.1]</w:t>
            </w:r>
          </w:p>
        </w:tc>
        <w:tc>
          <w:tcPr>
            <w:tcW w:w="4678" w:type="dxa"/>
            <w:shd w:val="clear" w:color="auto" w:fill="auto"/>
          </w:tcPr>
          <w:p w14:paraId="12438049" w14:textId="77777777" w:rsidR="00884D87" w:rsidRPr="000B15D4" w:rsidRDefault="00884D87" w:rsidP="000B15D4">
            <w:pPr>
              <w:pStyle w:val="affffff0"/>
              <w:rPr>
                <w:rFonts w:ascii="Times New Roman" w:hAnsi="Times New Roman" w:cs="Times New Roman"/>
              </w:rPr>
            </w:pPr>
            <w:proofErr w:type="gramStart"/>
            <w:r w:rsidRPr="000B15D4">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868" w:type="dxa"/>
          </w:tcPr>
          <w:p w14:paraId="429D1ED3" w14:textId="77777777" w:rsidR="00884D87" w:rsidRPr="000B15D4" w:rsidRDefault="00884D87"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 xml:space="preserve">минимальная/максимальная площадь земельных участков – 4 кв. м/10000 </w:t>
            </w:r>
            <w:proofErr w:type="spellStart"/>
            <w:r w:rsidRPr="000B15D4">
              <w:rPr>
                <w:rFonts w:eastAsia="SimSun"/>
                <w:sz w:val="24"/>
                <w:szCs w:val="24"/>
                <w:lang w:eastAsia="zh-CN"/>
              </w:rPr>
              <w:t>кв</w:t>
            </w:r>
            <w:proofErr w:type="gramStart"/>
            <w:r w:rsidRPr="000B15D4">
              <w:rPr>
                <w:rFonts w:eastAsia="SimSun"/>
                <w:sz w:val="24"/>
                <w:szCs w:val="24"/>
                <w:lang w:eastAsia="zh-CN"/>
              </w:rPr>
              <w:t>.м</w:t>
            </w:r>
            <w:proofErr w:type="spellEnd"/>
            <w:proofErr w:type="gramEnd"/>
            <w:r w:rsidRPr="000B15D4">
              <w:rPr>
                <w:rFonts w:eastAsia="SimSun"/>
                <w:sz w:val="24"/>
                <w:szCs w:val="24"/>
                <w:lang w:eastAsia="zh-CN"/>
              </w:rPr>
              <w:t xml:space="preserve"> </w:t>
            </w:r>
          </w:p>
          <w:p w14:paraId="20B4683C" w14:textId="77777777" w:rsidR="00884D87" w:rsidRPr="000B15D4" w:rsidRDefault="00884D87"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максимальная высота зданий, строений, сооружений от уровня земли - 35 м;</w:t>
            </w:r>
          </w:p>
          <w:p w14:paraId="22F98998" w14:textId="699FA25C" w:rsidR="00884D87" w:rsidRPr="000B15D4" w:rsidRDefault="00884D87"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 xml:space="preserve">максимальный процент застройки в границах земельного участка – </w:t>
            </w:r>
            <w:r w:rsidR="00217F50" w:rsidRPr="000B15D4">
              <w:rPr>
                <w:rFonts w:eastAsia="SimSun"/>
                <w:sz w:val="24"/>
                <w:szCs w:val="24"/>
                <w:lang w:eastAsia="zh-CN"/>
              </w:rPr>
              <w:t>6</w:t>
            </w:r>
            <w:r w:rsidRPr="000B15D4">
              <w:rPr>
                <w:rFonts w:eastAsia="SimSun"/>
                <w:sz w:val="24"/>
                <w:szCs w:val="24"/>
                <w:lang w:eastAsia="zh-CN"/>
              </w:rPr>
              <w:t xml:space="preserve">0% </w:t>
            </w:r>
            <w:r w:rsidRPr="000B15D4">
              <w:rPr>
                <w:sz w:val="24"/>
                <w:szCs w:val="24"/>
              </w:rPr>
              <w:t>(процент застройки подземной части не регламентируется)</w:t>
            </w:r>
            <w:r w:rsidR="00806EB6">
              <w:rPr>
                <w:sz w:val="24"/>
                <w:szCs w:val="24"/>
              </w:rPr>
              <w:t xml:space="preserve">, </w:t>
            </w:r>
            <w:r w:rsidR="00806EB6">
              <w:rPr>
                <w:sz w:val="22"/>
                <w:szCs w:val="22"/>
              </w:rPr>
              <w:t>Для линейных объектов н</w:t>
            </w:r>
            <w:r w:rsidR="00806EB6" w:rsidRPr="00C67BD4">
              <w:rPr>
                <w:sz w:val="22"/>
                <w:szCs w:val="22"/>
              </w:rPr>
              <w:t>е подлежат установлению, определяются в соответствии с техническими и санитарными нормами</w:t>
            </w:r>
          </w:p>
        </w:tc>
      </w:tr>
      <w:tr w:rsidR="00587AF5" w:rsidRPr="000B15D4" w14:paraId="78FC70C9" w14:textId="77777777" w:rsidTr="002C5ECE">
        <w:trPr>
          <w:trHeight w:val="3915"/>
        </w:trPr>
        <w:tc>
          <w:tcPr>
            <w:tcW w:w="2093" w:type="dxa"/>
          </w:tcPr>
          <w:p w14:paraId="52419221" w14:textId="764D63E5" w:rsidR="00587AF5" w:rsidRPr="000B15D4" w:rsidRDefault="00587AF5" w:rsidP="000B15D4">
            <w:pPr>
              <w:pStyle w:val="affffff0"/>
              <w:rPr>
                <w:rFonts w:ascii="Times New Roman" w:hAnsi="Times New Roman" w:cs="Times New Roman"/>
              </w:rPr>
            </w:pPr>
            <w:r w:rsidRPr="000B15D4">
              <w:rPr>
                <w:rFonts w:ascii="Times New Roman" w:hAnsi="Times New Roman" w:cs="Times New Roman"/>
              </w:rPr>
              <w:lastRenderedPageBreak/>
              <w:t>Деловое управление [4.1]</w:t>
            </w:r>
          </w:p>
        </w:tc>
        <w:tc>
          <w:tcPr>
            <w:tcW w:w="4678" w:type="dxa"/>
            <w:shd w:val="clear" w:color="auto" w:fill="auto"/>
          </w:tcPr>
          <w:p w14:paraId="388FE497" w14:textId="11FE3B36" w:rsidR="00587AF5" w:rsidRPr="000B15D4" w:rsidRDefault="00587AF5"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868" w:type="dxa"/>
            <w:vMerge w:val="restart"/>
          </w:tcPr>
          <w:p w14:paraId="6AF0C2F4" w14:textId="3F187503" w:rsidR="00587AF5" w:rsidRDefault="00587AF5" w:rsidP="00587AF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инимальная/максимальная площадь земельн</w:t>
            </w:r>
            <w:r>
              <w:rPr>
                <w:rFonts w:eastAsia="SimSun"/>
                <w:sz w:val="24"/>
                <w:szCs w:val="24"/>
                <w:lang w:eastAsia="zh-CN"/>
              </w:rPr>
              <w:t>ого</w:t>
            </w:r>
            <w:r w:rsidRPr="000B15D4">
              <w:rPr>
                <w:rFonts w:eastAsia="SimSun"/>
                <w:sz w:val="24"/>
                <w:szCs w:val="24"/>
                <w:lang w:eastAsia="zh-CN"/>
              </w:rPr>
              <w:t xml:space="preserve"> участк</w:t>
            </w:r>
            <w:r>
              <w:rPr>
                <w:rFonts w:eastAsia="SimSun"/>
                <w:sz w:val="24"/>
                <w:szCs w:val="24"/>
                <w:lang w:eastAsia="zh-CN"/>
              </w:rPr>
              <w:t>а</w:t>
            </w:r>
            <w:r w:rsidRPr="000B15D4">
              <w:rPr>
                <w:rFonts w:eastAsia="SimSun"/>
                <w:sz w:val="24"/>
                <w:szCs w:val="24"/>
                <w:lang w:eastAsia="zh-CN"/>
              </w:rPr>
              <w:t xml:space="preserve">  – </w:t>
            </w:r>
            <w:r>
              <w:rPr>
                <w:rFonts w:eastAsia="SimSun"/>
                <w:sz w:val="24"/>
                <w:szCs w:val="24"/>
                <w:lang w:eastAsia="zh-CN"/>
              </w:rPr>
              <w:t>4</w:t>
            </w:r>
            <w:r w:rsidRPr="000B15D4">
              <w:rPr>
                <w:rFonts w:eastAsia="SimSun"/>
                <w:sz w:val="24"/>
                <w:szCs w:val="24"/>
                <w:lang w:eastAsia="zh-CN"/>
              </w:rPr>
              <w:t>00/50000 кв. м</w:t>
            </w:r>
            <w:r>
              <w:rPr>
                <w:rFonts w:eastAsia="SimSun"/>
                <w:sz w:val="24"/>
                <w:szCs w:val="24"/>
                <w:lang w:eastAsia="zh-CN"/>
              </w:rPr>
              <w:t>.</w:t>
            </w:r>
          </w:p>
          <w:p w14:paraId="3173F5B7" w14:textId="77777777" w:rsidR="00587AF5" w:rsidRPr="00356457" w:rsidRDefault="00587AF5" w:rsidP="00587AF5">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Минимальный отступ: </w:t>
            </w:r>
          </w:p>
          <w:p w14:paraId="48A636AF" w14:textId="77777777" w:rsidR="00587AF5" w:rsidRPr="00356457" w:rsidRDefault="00587AF5" w:rsidP="00587AF5">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от красной линии – 5 м; </w:t>
            </w:r>
          </w:p>
          <w:p w14:paraId="2B8CC32C" w14:textId="77777777" w:rsidR="00587AF5" w:rsidRPr="00356457" w:rsidRDefault="00587AF5" w:rsidP="00587AF5">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красной линии проезда – 3 м;</w:t>
            </w:r>
          </w:p>
          <w:p w14:paraId="52284287" w14:textId="77777777" w:rsidR="00587AF5" w:rsidRPr="00356457" w:rsidRDefault="00587AF5" w:rsidP="00587AF5">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6D8D232F" w14:textId="77777777" w:rsidR="00587AF5" w:rsidRPr="000B15D4" w:rsidRDefault="00587AF5" w:rsidP="00587AF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 xml:space="preserve">аксимальный процент застройки в границах земельного участка – 60% </w:t>
            </w:r>
            <w:r w:rsidRPr="000B15D4">
              <w:rPr>
                <w:sz w:val="24"/>
                <w:szCs w:val="24"/>
              </w:rPr>
              <w:t>(процент застройки подземной части не регламентируется)</w:t>
            </w:r>
            <w:r>
              <w:rPr>
                <w:rFonts w:eastAsia="SimSun"/>
                <w:sz w:val="24"/>
                <w:szCs w:val="24"/>
                <w:lang w:eastAsia="zh-CN"/>
              </w:rPr>
              <w:t>.</w:t>
            </w:r>
          </w:p>
          <w:p w14:paraId="5A8BC2BA" w14:textId="77777777" w:rsidR="00587AF5" w:rsidRPr="000B15D4" w:rsidRDefault="00587AF5" w:rsidP="00587AF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аксимальная высота зданий, строений</w:t>
            </w:r>
            <w:r>
              <w:rPr>
                <w:rFonts w:eastAsia="SimSun"/>
                <w:sz w:val="24"/>
                <w:szCs w:val="24"/>
                <w:lang w:eastAsia="zh-CN"/>
              </w:rPr>
              <w:t xml:space="preserve"> и сооружений</w:t>
            </w:r>
            <w:r w:rsidRPr="000B15D4">
              <w:rPr>
                <w:rFonts w:eastAsia="SimSun"/>
                <w:sz w:val="24"/>
                <w:szCs w:val="24"/>
                <w:lang w:eastAsia="zh-CN"/>
              </w:rPr>
              <w:t xml:space="preserve"> от уровня земли -20 м</w:t>
            </w:r>
            <w:r>
              <w:rPr>
                <w:rFonts w:eastAsia="SimSun"/>
                <w:sz w:val="24"/>
                <w:szCs w:val="24"/>
                <w:lang w:eastAsia="zh-CN"/>
              </w:rPr>
              <w:t>.</w:t>
            </w:r>
          </w:p>
          <w:p w14:paraId="3EBA2EC4" w14:textId="77777777" w:rsidR="00587AF5" w:rsidRPr="000B15D4" w:rsidRDefault="00587AF5" w:rsidP="00587AF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07A0DCD7" w14:textId="77777777" w:rsidR="00587AF5" w:rsidRPr="00356457" w:rsidRDefault="00587AF5" w:rsidP="00587AF5">
            <w:pPr>
              <w:keepLines w:val="0"/>
              <w:overflowPunct/>
              <w:autoSpaceDE/>
              <w:autoSpaceDN/>
              <w:adjustRightInd/>
              <w:spacing w:line="240" w:lineRule="auto"/>
              <w:ind w:firstLine="0"/>
              <w:rPr>
                <w:sz w:val="24"/>
                <w:szCs w:val="24"/>
              </w:rPr>
            </w:pPr>
            <w:r w:rsidRPr="000B15D4">
              <w:rPr>
                <w:sz w:val="24"/>
                <w:szCs w:val="24"/>
              </w:rPr>
              <w:t xml:space="preserve">минимальный процент озеленения участка </w:t>
            </w:r>
            <w:r>
              <w:rPr>
                <w:sz w:val="24"/>
                <w:szCs w:val="24"/>
              </w:rPr>
              <w:t>–</w:t>
            </w:r>
            <w:r w:rsidRPr="000B15D4">
              <w:rPr>
                <w:sz w:val="24"/>
                <w:szCs w:val="24"/>
              </w:rPr>
              <w:t xml:space="preserve"> </w:t>
            </w:r>
            <w:r w:rsidRPr="00356457">
              <w:rPr>
                <w:sz w:val="24"/>
                <w:szCs w:val="24"/>
              </w:rPr>
              <w:t>15%.</w:t>
            </w:r>
          </w:p>
          <w:p w14:paraId="03413E37" w14:textId="0709D815" w:rsidR="00587AF5" w:rsidRPr="00587AF5" w:rsidRDefault="00587AF5" w:rsidP="00587AF5">
            <w:pPr>
              <w:spacing w:line="240" w:lineRule="auto"/>
              <w:ind w:firstLine="0"/>
              <w:rPr>
                <w:strike/>
                <w:sz w:val="24"/>
                <w:szCs w:val="24"/>
              </w:rPr>
            </w:pPr>
            <w:r w:rsidRPr="00356457">
              <w:rPr>
                <w:sz w:val="24"/>
                <w:szCs w:val="24"/>
              </w:rPr>
              <w:t>Расчетное количество парковочных мест - в соо</w:t>
            </w:r>
            <w:r>
              <w:rPr>
                <w:sz w:val="24"/>
                <w:szCs w:val="24"/>
              </w:rPr>
              <w:t>тветствии с таблицей 3 статьи 52</w:t>
            </w:r>
            <w:r w:rsidRPr="00356457">
              <w:rPr>
                <w:sz w:val="24"/>
                <w:szCs w:val="24"/>
              </w:rPr>
              <w:t xml:space="preserve"> настоящих правил.</w:t>
            </w:r>
          </w:p>
        </w:tc>
      </w:tr>
      <w:tr w:rsidR="00587AF5" w:rsidRPr="000B15D4" w14:paraId="0BF12662" w14:textId="77777777" w:rsidTr="002C5ECE">
        <w:trPr>
          <w:trHeight w:val="3915"/>
        </w:trPr>
        <w:tc>
          <w:tcPr>
            <w:tcW w:w="2093" w:type="dxa"/>
          </w:tcPr>
          <w:p w14:paraId="4BE64B6A" w14:textId="6B620E8D" w:rsidR="00587AF5" w:rsidRPr="000B15D4" w:rsidRDefault="00587AF5" w:rsidP="000B15D4">
            <w:pPr>
              <w:pStyle w:val="affffff0"/>
              <w:rPr>
                <w:rFonts w:ascii="Times New Roman" w:hAnsi="Times New Roman" w:cs="Times New Roman"/>
              </w:rPr>
            </w:pPr>
            <w:r w:rsidRPr="000B15D4">
              <w:rPr>
                <w:rFonts w:ascii="Times New Roman" w:hAnsi="Times New Roman" w:cs="Times New Roman"/>
              </w:rPr>
              <w:t>Банковская и страховая деятельность [4.5]</w:t>
            </w:r>
          </w:p>
        </w:tc>
        <w:tc>
          <w:tcPr>
            <w:tcW w:w="4678" w:type="dxa"/>
            <w:shd w:val="clear" w:color="auto" w:fill="auto"/>
          </w:tcPr>
          <w:p w14:paraId="5CE7FE58" w14:textId="2BD516FC" w:rsidR="00587AF5" w:rsidRPr="000B15D4" w:rsidRDefault="00587AF5"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868" w:type="dxa"/>
            <w:vMerge/>
          </w:tcPr>
          <w:p w14:paraId="4B1551D5" w14:textId="77777777" w:rsidR="00587AF5" w:rsidRPr="000B15D4" w:rsidRDefault="00587AF5" w:rsidP="000B15D4">
            <w:pPr>
              <w:keepLines w:val="0"/>
              <w:overflowPunct/>
              <w:autoSpaceDE/>
              <w:autoSpaceDN/>
              <w:adjustRightInd/>
              <w:spacing w:line="240" w:lineRule="auto"/>
              <w:ind w:firstLine="0"/>
              <w:jc w:val="left"/>
              <w:rPr>
                <w:rFonts w:eastAsia="SimSun"/>
                <w:sz w:val="24"/>
                <w:szCs w:val="24"/>
                <w:lang w:eastAsia="zh-CN"/>
              </w:rPr>
            </w:pPr>
          </w:p>
        </w:tc>
      </w:tr>
      <w:tr w:rsidR="00587AF5" w:rsidRPr="000B15D4" w14:paraId="7488AC20" w14:textId="77777777" w:rsidTr="0069398D">
        <w:trPr>
          <w:trHeight w:val="1830"/>
        </w:trPr>
        <w:tc>
          <w:tcPr>
            <w:tcW w:w="2093" w:type="dxa"/>
          </w:tcPr>
          <w:p w14:paraId="539CD349" w14:textId="5D88E876" w:rsidR="00587AF5" w:rsidRPr="000B15D4" w:rsidRDefault="00587AF5" w:rsidP="000B15D4">
            <w:pPr>
              <w:pStyle w:val="affffff0"/>
              <w:rPr>
                <w:rFonts w:ascii="Times New Roman" w:hAnsi="Times New Roman" w:cs="Times New Roman"/>
              </w:rPr>
            </w:pPr>
            <w:r w:rsidRPr="000B15D4">
              <w:rPr>
                <w:rFonts w:ascii="Times New Roman" w:hAnsi="Times New Roman" w:cs="Times New Roman"/>
                <w:shd w:val="clear" w:color="auto" w:fill="FFFFFF"/>
              </w:rPr>
              <w:t xml:space="preserve">Осуществление религиозных обрядов </w:t>
            </w:r>
            <w:r w:rsidRPr="000B15D4">
              <w:rPr>
                <w:rFonts w:ascii="Times New Roman" w:hAnsi="Times New Roman" w:cs="Times New Roman"/>
              </w:rPr>
              <w:t>[3.7.1]</w:t>
            </w:r>
          </w:p>
        </w:tc>
        <w:tc>
          <w:tcPr>
            <w:tcW w:w="4678" w:type="dxa"/>
            <w:shd w:val="clear" w:color="auto" w:fill="auto"/>
          </w:tcPr>
          <w:p w14:paraId="426276D4" w14:textId="684AD8A5" w:rsidR="00587AF5" w:rsidRPr="000B15D4" w:rsidRDefault="00587AF5" w:rsidP="000B15D4">
            <w:pPr>
              <w:pStyle w:val="affffff0"/>
              <w:rPr>
                <w:rFonts w:ascii="Times New Roman" w:hAnsi="Times New Roman" w:cs="Times New Roman"/>
              </w:rPr>
            </w:pPr>
            <w:r w:rsidRPr="000B15D4">
              <w:rPr>
                <w:rFonts w:ascii="Times New Roman" w:hAnsi="Times New Roman" w:cs="Times New Roman"/>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868" w:type="dxa"/>
            <w:vMerge w:val="restart"/>
          </w:tcPr>
          <w:p w14:paraId="1A6633B8" w14:textId="092D52B4" w:rsidR="00587AF5" w:rsidRDefault="00587AF5" w:rsidP="000B15D4">
            <w:pPr>
              <w:keepLines w:val="0"/>
              <w:tabs>
                <w:tab w:val="left" w:pos="1134"/>
              </w:tabs>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минимальная/максимальная площадь земельных участков - 100/</w:t>
            </w:r>
            <w:r w:rsidRPr="0089128A">
              <w:rPr>
                <w:rFonts w:eastAsia="SimSun"/>
                <w:sz w:val="24"/>
                <w:szCs w:val="24"/>
                <w:lang w:eastAsia="zh-CN"/>
              </w:rPr>
              <w:t>50</w:t>
            </w:r>
            <w:r w:rsidRPr="000B15D4">
              <w:rPr>
                <w:rFonts w:eastAsia="SimSun"/>
                <w:sz w:val="24"/>
                <w:szCs w:val="24"/>
                <w:lang w:eastAsia="zh-CN"/>
              </w:rPr>
              <w:t>00 кв. м;</w:t>
            </w:r>
          </w:p>
          <w:p w14:paraId="3D8EC513" w14:textId="77777777" w:rsidR="00587AF5" w:rsidRPr="00356457" w:rsidRDefault="00587AF5"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292B3A61" w14:textId="77777777" w:rsidR="00587AF5" w:rsidRPr="00356457" w:rsidRDefault="00587AF5"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7A6B51DC" w14:textId="77777777" w:rsidR="00587AF5" w:rsidRPr="00356457" w:rsidRDefault="00587AF5"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w:t>
            </w:r>
            <w:r w:rsidRPr="00356457">
              <w:rPr>
                <w:rFonts w:eastAsia="SimSun"/>
                <w:sz w:val="24"/>
                <w:szCs w:val="24"/>
                <w:lang w:eastAsia="zh-CN"/>
              </w:rPr>
              <w:lastRenderedPageBreak/>
              <w:t>проезда – 3 м;</w:t>
            </w:r>
          </w:p>
          <w:p w14:paraId="2F85DD7D" w14:textId="02304EBA" w:rsidR="00587AF5" w:rsidRPr="000B15D4" w:rsidRDefault="00587AF5" w:rsidP="00A844C0">
            <w:pPr>
              <w:keepLines w:val="0"/>
              <w:tabs>
                <w:tab w:val="left" w:pos="1134"/>
              </w:tabs>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 соседнего участка – 3 м.</w:t>
            </w:r>
          </w:p>
          <w:p w14:paraId="5DDAE465" w14:textId="77777777" w:rsidR="00587AF5" w:rsidRPr="000B15D4" w:rsidRDefault="00587AF5" w:rsidP="000B15D4">
            <w:pPr>
              <w:keepLines w:val="0"/>
              <w:tabs>
                <w:tab w:val="left" w:pos="1134"/>
              </w:tabs>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 xml:space="preserve">максимальный процент застройки в границах земельного участка – 40% </w:t>
            </w:r>
            <w:r w:rsidRPr="000B15D4">
              <w:rPr>
                <w:sz w:val="24"/>
                <w:szCs w:val="24"/>
              </w:rPr>
              <w:t>(процент застройки подземной части не регламентируется)</w:t>
            </w:r>
            <w:r w:rsidRPr="000B15D4">
              <w:rPr>
                <w:rFonts w:eastAsia="SimSun"/>
                <w:sz w:val="24"/>
                <w:szCs w:val="24"/>
                <w:lang w:eastAsia="zh-CN"/>
              </w:rPr>
              <w:t>;</w:t>
            </w:r>
          </w:p>
          <w:p w14:paraId="3178ECA1" w14:textId="77777777" w:rsidR="00587AF5" w:rsidRDefault="00587AF5"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максимальная высота зданий, строений, сооружений от уровня земли - 30 м;</w:t>
            </w:r>
          </w:p>
          <w:p w14:paraId="05AC0F74" w14:textId="16A5FABB" w:rsidR="00587AF5" w:rsidRPr="000B15D4" w:rsidRDefault="00587AF5"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2CE9B3D6" w14:textId="77777777" w:rsidR="00587AF5" w:rsidRPr="00806EB6" w:rsidRDefault="00587AF5" w:rsidP="00842BE5">
            <w:pPr>
              <w:keepLines w:val="0"/>
              <w:overflowPunct/>
              <w:autoSpaceDE/>
              <w:autoSpaceDN/>
              <w:adjustRightInd/>
              <w:spacing w:line="240" w:lineRule="auto"/>
              <w:ind w:firstLine="0"/>
              <w:rPr>
                <w:sz w:val="24"/>
                <w:szCs w:val="24"/>
              </w:rPr>
            </w:pPr>
            <w:r w:rsidRPr="000B15D4">
              <w:rPr>
                <w:sz w:val="24"/>
                <w:szCs w:val="24"/>
              </w:rPr>
              <w:t>минимальный процент озеленения участка - 30%</w:t>
            </w:r>
            <w:r w:rsidRPr="00806EB6">
              <w:rPr>
                <w:sz w:val="24"/>
                <w:szCs w:val="24"/>
              </w:rPr>
              <w:t>;</w:t>
            </w:r>
          </w:p>
          <w:p w14:paraId="56757EA7" w14:textId="27612B1F" w:rsidR="00587AF5" w:rsidRPr="00CA35A5" w:rsidRDefault="00587AF5" w:rsidP="00842BE5">
            <w:pPr>
              <w:spacing w:line="240" w:lineRule="auto"/>
              <w:ind w:firstLine="0"/>
              <w:rPr>
                <w:strike/>
                <w:sz w:val="24"/>
                <w:szCs w:val="24"/>
              </w:rPr>
            </w:pPr>
            <w:r w:rsidRPr="00356457">
              <w:rPr>
                <w:sz w:val="24"/>
                <w:szCs w:val="24"/>
              </w:rPr>
              <w:t>Расчетное количество парковочных мест - в соо</w:t>
            </w:r>
            <w:r>
              <w:rPr>
                <w:sz w:val="24"/>
                <w:szCs w:val="24"/>
              </w:rPr>
              <w:t>тветствии с таблицей 3 статьи 52</w:t>
            </w:r>
            <w:r w:rsidRPr="00356457">
              <w:rPr>
                <w:sz w:val="24"/>
                <w:szCs w:val="24"/>
              </w:rPr>
              <w:t xml:space="preserve"> настоящих правил.</w:t>
            </w:r>
          </w:p>
        </w:tc>
      </w:tr>
      <w:tr w:rsidR="00587AF5" w:rsidRPr="000B15D4" w14:paraId="22554825" w14:textId="77777777" w:rsidTr="0069398D">
        <w:trPr>
          <w:trHeight w:val="1755"/>
        </w:trPr>
        <w:tc>
          <w:tcPr>
            <w:tcW w:w="2093" w:type="dxa"/>
          </w:tcPr>
          <w:p w14:paraId="3594E4D4" w14:textId="0210E74F" w:rsidR="00587AF5" w:rsidRPr="000B15D4" w:rsidRDefault="00587AF5" w:rsidP="000B15D4">
            <w:pPr>
              <w:pStyle w:val="affffff0"/>
              <w:rPr>
                <w:rFonts w:ascii="Times New Roman" w:hAnsi="Times New Roman" w:cs="Times New Roman"/>
                <w:shd w:val="clear" w:color="auto" w:fill="FFFFFF"/>
              </w:rPr>
            </w:pPr>
            <w:r w:rsidRPr="000B15D4">
              <w:rPr>
                <w:rFonts w:ascii="Times New Roman" w:hAnsi="Times New Roman" w:cs="Times New Roman"/>
                <w:shd w:val="clear" w:color="auto" w:fill="FFFFFF"/>
              </w:rPr>
              <w:lastRenderedPageBreak/>
              <w:t xml:space="preserve">Религиозное управление и образование </w:t>
            </w:r>
            <w:r w:rsidRPr="000B15D4">
              <w:rPr>
                <w:rFonts w:ascii="Times New Roman" w:hAnsi="Times New Roman" w:cs="Times New Roman"/>
              </w:rPr>
              <w:t>[3.7.2]</w:t>
            </w:r>
          </w:p>
        </w:tc>
        <w:tc>
          <w:tcPr>
            <w:tcW w:w="4678" w:type="dxa"/>
            <w:shd w:val="clear" w:color="auto" w:fill="auto"/>
          </w:tcPr>
          <w:p w14:paraId="2C1B5F73" w14:textId="5D8682BC" w:rsidR="00587AF5" w:rsidRPr="000B15D4" w:rsidRDefault="00587AF5" w:rsidP="000B15D4">
            <w:pPr>
              <w:pStyle w:val="affffff0"/>
              <w:rPr>
                <w:rFonts w:ascii="Times New Roman" w:hAnsi="Times New Roman" w:cs="Times New Roman"/>
                <w:shd w:val="clear" w:color="auto" w:fill="FFFFFF"/>
              </w:rPr>
            </w:pPr>
            <w:r w:rsidRPr="000B15D4">
              <w:rPr>
                <w:rFonts w:ascii="Times New Roman" w:hAnsi="Times New Roman" w:cs="Times New Roman"/>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868" w:type="dxa"/>
            <w:vMerge/>
          </w:tcPr>
          <w:p w14:paraId="31298EBA" w14:textId="77777777" w:rsidR="00587AF5" w:rsidRPr="000B15D4" w:rsidRDefault="00587AF5" w:rsidP="000B15D4">
            <w:pPr>
              <w:keepLines w:val="0"/>
              <w:tabs>
                <w:tab w:val="left" w:pos="1134"/>
              </w:tabs>
              <w:overflowPunct/>
              <w:autoSpaceDE/>
              <w:autoSpaceDN/>
              <w:adjustRightInd/>
              <w:spacing w:line="240" w:lineRule="auto"/>
              <w:ind w:firstLine="0"/>
              <w:jc w:val="left"/>
              <w:rPr>
                <w:rFonts w:eastAsia="SimSun"/>
                <w:sz w:val="24"/>
                <w:szCs w:val="24"/>
                <w:lang w:eastAsia="zh-CN"/>
              </w:rPr>
            </w:pPr>
          </w:p>
        </w:tc>
      </w:tr>
      <w:tr w:rsidR="00587AF5" w:rsidRPr="000B15D4" w14:paraId="29722D3E" w14:textId="77777777" w:rsidTr="003F2536">
        <w:trPr>
          <w:trHeight w:val="1384"/>
        </w:trPr>
        <w:tc>
          <w:tcPr>
            <w:tcW w:w="9639" w:type="dxa"/>
            <w:gridSpan w:val="3"/>
          </w:tcPr>
          <w:p w14:paraId="1D588E45" w14:textId="705090A0" w:rsidR="00587AF5" w:rsidRPr="00C72A0B" w:rsidRDefault="00587AF5" w:rsidP="003F2536">
            <w:pPr>
              <w:keepLines w:val="0"/>
              <w:widowControl w:val="0"/>
              <w:overflowPunct/>
              <w:autoSpaceDE/>
              <w:autoSpaceDN/>
              <w:adjustRightInd/>
              <w:spacing w:line="240" w:lineRule="auto"/>
              <w:ind w:firstLine="709"/>
              <w:rPr>
                <w:rFonts w:eastAsia="SimSun"/>
                <w:sz w:val="24"/>
                <w:szCs w:val="24"/>
                <w:lang w:eastAsia="zh-CN"/>
              </w:rPr>
            </w:pPr>
            <w:r w:rsidRPr="00C72A0B">
              <w:rPr>
                <w:rFonts w:eastAsia="SimSun"/>
                <w:sz w:val="24"/>
                <w:szCs w:val="24"/>
                <w:lang w:eastAsia="zh-CN"/>
              </w:rPr>
              <w:lastRenderedPageBreak/>
              <w:t>При реализации градост</w:t>
            </w:r>
            <w:r w:rsidR="00B876E5">
              <w:rPr>
                <w:rFonts w:eastAsia="SimSun"/>
                <w:sz w:val="24"/>
                <w:szCs w:val="24"/>
                <w:lang w:eastAsia="zh-CN"/>
              </w:rPr>
              <w:t>роительного регламента зоны ОД</w:t>
            </w:r>
            <w:r w:rsidR="008602EE">
              <w:rPr>
                <w:rFonts w:eastAsia="SimSun"/>
                <w:sz w:val="24"/>
                <w:szCs w:val="24"/>
                <w:lang w:eastAsia="zh-CN"/>
              </w:rPr>
              <w:t>-1, ОД-2</w:t>
            </w:r>
            <w:r w:rsidRPr="00C72A0B">
              <w:rPr>
                <w:rFonts w:eastAsia="SimSun"/>
                <w:sz w:val="24"/>
                <w:szCs w:val="24"/>
                <w:lang w:eastAsia="zh-CN"/>
              </w:rPr>
              <w:t xml:space="preserve"> необходимо соблюдать требования, установленные статьями 38, 39 настоящих Правил.</w:t>
            </w:r>
          </w:p>
          <w:p w14:paraId="4DE370FB" w14:textId="563B8D8F" w:rsidR="00587AF5" w:rsidRPr="000B15D4" w:rsidRDefault="00587AF5" w:rsidP="003F2536">
            <w:pPr>
              <w:keepLines w:val="0"/>
              <w:tabs>
                <w:tab w:val="left" w:pos="1134"/>
              </w:tabs>
              <w:overflowPunct/>
              <w:autoSpaceDE/>
              <w:autoSpaceDN/>
              <w:adjustRightInd/>
              <w:spacing w:line="240" w:lineRule="auto"/>
              <w:ind w:firstLine="0"/>
              <w:rPr>
                <w:rFonts w:eastAsia="SimSun"/>
                <w:sz w:val="24"/>
                <w:szCs w:val="24"/>
                <w:lang w:eastAsia="zh-CN"/>
              </w:rPr>
            </w:pPr>
            <w:r>
              <w:rPr>
                <w:sz w:val="24"/>
                <w:szCs w:val="24"/>
              </w:rPr>
              <w:t xml:space="preserve">Требования к </w:t>
            </w:r>
            <w:proofErr w:type="gramStart"/>
            <w:r>
              <w:rPr>
                <w:sz w:val="24"/>
                <w:szCs w:val="24"/>
              </w:rPr>
              <w:t>архитектурным решениям</w:t>
            </w:r>
            <w:proofErr w:type="gramEnd"/>
            <w:r>
              <w:rPr>
                <w:sz w:val="24"/>
                <w:szCs w:val="24"/>
              </w:rPr>
              <w:t xml:space="preserve"> объектов капитального строительства, расположенным в территориальных зонах, обозначенных на карте градостроительного зонирования приведены в таблице 5 статьи 52 настоящих Правил</w:t>
            </w:r>
            <w:r w:rsidRPr="00C72A0B">
              <w:rPr>
                <w:sz w:val="24"/>
                <w:szCs w:val="24"/>
              </w:rPr>
              <w:t>.</w:t>
            </w:r>
          </w:p>
        </w:tc>
      </w:tr>
    </w:tbl>
    <w:p w14:paraId="22078389" w14:textId="77777777" w:rsidR="00233550" w:rsidRPr="000B15D4" w:rsidRDefault="00233550" w:rsidP="000B15D4">
      <w:pPr>
        <w:keepLines w:val="0"/>
        <w:tabs>
          <w:tab w:val="left" w:pos="2520"/>
        </w:tabs>
        <w:overflowPunct/>
        <w:autoSpaceDE/>
        <w:autoSpaceDN/>
        <w:adjustRightInd/>
        <w:spacing w:line="240" w:lineRule="auto"/>
        <w:ind w:firstLine="0"/>
        <w:jc w:val="left"/>
        <w:rPr>
          <w:rFonts w:eastAsia="SimSun"/>
          <w:sz w:val="24"/>
          <w:szCs w:val="24"/>
          <w:lang w:eastAsia="zh-CN"/>
        </w:rPr>
      </w:pPr>
    </w:p>
    <w:p w14:paraId="58E80E34" w14:textId="77777777" w:rsidR="00D534B1" w:rsidRDefault="00D534B1" w:rsidP="007F23B1">
      <w:pPr>
        <w:ind w:firstLine="0"/>
        <w:jc w:val="center"/>
        <w:rPr>
          <w:rFonts w:eastAsia="SimSun"/>
          <w:sz w:val="24"/>
          <w:szCs w:val="24"/>
        </w:rPr>
      </w:pPr>
      <w:bookmarkStart w:id="107" w:name="_Toc99705624"/>
      <w:bookmarkStart w:id="108" w:name="_Toc111807174"/>
    </w:p>
    <w:p w14:paraId="5DC94348" w14:textId="77777777" w:rsidR="008602EE" w:rsidRDefault="008602EE" w:rsidP="007F23B1">
      <w:pPr>
        <w:ind w:firstLine="0"/>
        <w:jc w:val="center"/>
        <w:rPr>
          <w:rFonts w:eastAsia="SimSun"/>
          <w:sz w:val="24"/>
          <w:szCs w:val="24"/>
        </w:rPr>
      </w:pPr>
    </w:p>
    <w:p w14:paraId="0D27166C" w14:textId="77777777" w:rsidR="008602EE" w:rsidRDefault="008602EE" w:rsidP="007F23B1">
      <w:pPr>
        <w:ind w:firstLine="0"/>
        <w:jc w:val="center"/>
        <w:rPr>
          <w:rFonts w:eastAsia="SimSun"/>
          <w:sz w:val="24"/>
          <w:szCs w:val="24"/>
        </w:rPr>
      </w:pPr>
    </w:p>
    <w:p w14:paraId="2F93EAFA" w14:textId="77777777" w:rsidR="008602EE" w:rsidRDefault="008602EE" w:rsidP="007F23B1">
      <w:pPr>
        <w:ind w:firstLine="0"/>
        <w:jc w:val="center"/>
        <w:rPr>
          <w:rFonts w:eastAsia="SimSun"/>
          <w:sz w:val="24"/>
          <w:szCs w:val="24"/>
        </w:rPr>
      </w:pPr>
    </w:p>
    <w:p w14:paraId="58AA4612" w14:textId="77777777" w:rsidR="008602EE" w:rsidRDefault="008602EE" w:rsidP="007F23B1">
      <w:pPr>
        <w:ind w:firstLine="0"/>
        <w:jc w:val="center"/>
        <w:rPr>
          <w:rFonts w:eastAsia="SimSun"/>
          <w:sz w:val="24"/>
          <w:szCs w:val="24"/>
        </w:rPr>
      </w:pPr>
    </w:p>
    <w:p w14:paraId="174F04CC" w14:textId="77777777" w:rsidR="008602EE" w:rsidRDefault="008602EE" w:rsidP="007F23B1">
      <w:pPr>
        <w:ind w:firstLine="0"/>
        <w:jc w:val="center"/>
        <w:rPr>
          <w:rFonts w:eastAsia="SimSun"/>
          <w:sz w:val="24"/>
          <w:szCs w:val="24"/>
        </w:rPr>
      </w:pPr>
    </w:p>
    <w:p w14:paraId="6A3636A1" w14:textId="64F73076" w:rsidR="00C75DE4" w:rsidRPr="007F23B1" w:rsidRDefault="00C75DE4" w:rsidP="007F23B1">
      <w:pPr>
        <w:ind w:firstLine="0"/>
        <w:jc w:val="center"/>
        <w:rPr>
          <w:rFonts w:eastAsia="SimSun"/>
          <w:sz w:val="24"/>
          <w:szCs w:val="24"/>
        </w:rPr>
      </w:pPr>
      <w:r w:rsidRPr="007F23B1">
        <w:rPr>
          <w:rFonts w:eastAsia="SimSun"/>
          <w:sz w:val="24"/>
          <w:szCs w:val="24"/>
        </w:rPr>
        <w:lastRenderedPageBreak/>
        <w:t>УСЛОВНО РАЗРЕШЕННЫЕ ВИДЫ И ПАРАМЕТРЫ ИСПОЛЬЗОВАНИЯ</w:t>
      </w:r>
      <w:bookmarkEnd w:id="107"/>
      <w:bookmarkEnd w:id="108"/>
    </w:p>
    <w:p w14:paraId="3CDA9FBF" w14:textId="77777777" w:rsidR="00C75DE4" w:rsidRPr="007F23B1" w:rsidRDefault="00C75DE4"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3515"/>
        <w:gridCol w:w="4110"/>
      </w:tblGrid>
      <w:tr w:rsidR="00FC6343" w:rsidRPr="00A7476A" w14:paraId="53E0E1A1" w14:textId="77777777" w:rsidTr="00D331A3">
        <w:trPr>
          <w:trHeight w:val="552"/>
          <w:tblHeader/>
        </w:trPr>
        <w:tc>
          <w:tcPr>
            <w:tcW w:w="2014" w:type="dxa"/>
          </w:tcPr>
          <w:p w14:paraId="2A2F3363" w14:textId="44A9B2EC" w:rsidR="00FC6343" w:rsidRPr="00A7476A" w:rsidRDefault="009A44D0" w:rsidP="009016A2">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109" w:name="_Hlk143594623"/>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515" w:type="dxa"/>
            <w:vAlign w:val="center"/>
          </w:tcPr>
          <w:p w14:paraId="6FD31E00" w14:textId="5641E845" w:rsidR="00FC6343" w:rsidRPr="00A7476A" w:rsidRDefault="00FF282E" w:rsidP="00E36213">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4110" w:type="dxa"/>
            <w:vAlign w:val="center"/>
          </w:tcPr>
          <w:p w14:paraId="1132D951" w14:textId="77777777" w:rsidR="00FC6343" w:rsidRPr="00A7476A" w:rsidRDefault="00FC6343" w:rsidP="00E362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66C7C0E1" w14:textId="77777777" w:rsidR="00FC6343" w:rsidRPr="00A7476A" w:rsidRDefault="00FC6343" w:rsidP="00E362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83F6A62" w14:textId="77777777" w:rsidR="00FC6343" w:rsidRPr="00A7476A" w:rsidRDefault="00FC6343" w:rsidP="00E362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2C501A" w:rsidRPr="00A7476A" w14:paraId="69E6C8D2" w14:textId="77777777" w:rsidTr="00D331A3">
        <w:trPr>
          <w:trHeight w:val="1301"/>
        </w:trPr>
        <w:tc>
          <w:tcPr>
            <w:tcW w:w="2014" w:type="dxa"/>
          </w:tcPr>
          <w:p w14:paraId="753CC7E2" w14:textId="6062A7A3" w:rsidR="002C501A" w:rsidRPr="000764FB" w:rsidRDefault="002C501A" w:rsidP="002C501A">
            <w:pPr>
              <w:pStyle w:val="affffff0"/>
              <w:rPr>
                <w:rFonts w:ascii="Times New Roman" w:hAnsi="Times New Roman" w:cs="Times New Roman"/>
              </w:rPr>
            </w:pPr>
            <w:r w:rsidRPr="002C501A">
              <w:rPr>
                <w:rFonts w:ascii="Times New Roman" w:hAnsi="Times New Roman" w:cs="Times New Roman"/>
                <w:shd w:val="clear" w:color="auto" w:fill="FFFFFF"/>
              </w:rPr>
              <w:t xml:space="preserve">Автомобильные мойки </w:t>
            </w:r>
            <w:r w:rsidRPr="000764FB">
              <w:rPr>
                <w:rFonts w:ascii="Times New Roman" w:hAnsi="Times New Roman" w:cs="Times New Roman"/>
              </w:rPr>
              <w:t>[</w:t>
            </w:r>
            <w:r>
              <w:rPr>
                <w:rFonts w:ascii="Times New Roman" w:hAnsi="Times New Roman" w:cs="Times New Roman"/>
              </w:rPr>
              <w:t>4</w:t>
            </w:r>
            <w:r w:rsidRPr="000764FB">
              <w:rPr>
                <w:rFonts w:ascii="Times New Roman" w:hAnsi="Times New Roman" w:cs="Times New Roman"/>
              </w:rPr>
              <w:t>.</w:t>
            </w:r>
            <w:r>
              <w:rPr>
                <w:rFonts w:ascii="Times New Roman" w:hAnsi="Times New Roman" w:cs="Times New Roman"/>
              </w:rPr>
              <w:t>9</w:t>
            </w:r>
            <w:r w:rsidRPr="000764FB">
              <w:rPr>
                <w:rFonts w:ascii="Times New Roman" w:hAnsi="Times New Roman" w:cs="Times New Roman"/>
              </w:rPr>
              <w:t>.1</w:t>
            </w:r>
            <w:r>
              <w:rPr>
                <w:rFonts w:ascii="Times New Roman" w:hAnsi="Times New Roman" w:cs="Times New Roman"/>
              </w:rPr>
              <w:t>.3</w:t>
            </w:r>
            <w:r w:rsidRPr="000764FB">
              <w:rPr>
                <w:rFonts w:ascii="Times New Roman" w:hAnsi="Times New Roman" w:cs="Times New Roman"/>
              </w:rPr>
              <w:t>]</w:t>
            </w:r>
          </w:p>
        </w:tc>
        <w:tc>
          <w:tcPr>
            <w:tcW w:w="3515" w:type="dxa"/>
          </w:tcPr>
          <w:p w14:paraId="37CD269B" w14:textId="2370CAEE" w:rsidR="002C501A" w:rsidRPr="008545CA" w:rsidRDefault="002C501A" w:rsidP="0069398D">
            <w:pPr>
              <w:pStyle w:val="affffff0"/>
              <w:rPr>
                <w:rFonts w:ascii="Times New Roman" w:hAnsi="Times New Roman" w:cs="Times New Roman"/>
              </w:rPr>
            </w:pPr>
            <w:r w:rsidRPr="002C501A">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4110" w:type="dxa"/>
            <w:vMerge w:val="restart"/>
          </w:tcPr>
          <w:p w14:paraId="0FDB8B19" w14:textId="03CD2A83" w:rsidR="00D87D29" w:rsidRPr="0074701D" w:rsidRDefault="00D87D29" w:rsidP="0069398D">
            <w:pPr>
              <w:keepLines w:val="0"/>
              <w:tabs>
                <w:tab w:val="left" w:pos="1134"/>
              </w:tabs>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 xml:space="preserve">площадь земельных участков </w:t>
            </w:r>
            <w:r>
              <w:rPr>
                <w:rFonts w:eastAsia="SimSun"/>
                <w:sz w:val="24"/>
                <w:szCs w:val="24"/>
                <w:lang w:eastAsia="zh-CN"/>
              </w:rPr>
              <w:t>5</w:t>
            </w:r>
            <w:r w:rsidRPr="0074701D">
              <w:rPr>
                <w:rFonts w:eastAsia="SimSun"/>
                <w:sz w:val="24"/>
                <w:szCs w:val="24"/>
                <w:lang w:eastAsia="zh-CN"/>
              </w:rPr>
              <w:t>00/5</w:t>
            </w:r>
            <w:r>
              <w:rPr>
                <w:rFonts w:eastAsia="SimSun"/>
                <w:sz w:val="24"/>
                <w:szCs w:val="24"/>
                <w:lang w:eastAsia="zh-CN"/>
              </w:rPr>
              <w:t>0</w:t>
            </w:r>
            <w:r w:rsidRPr="0074701D">
              <w:rPr>
                <w:rFonts w:eastAsia="SimSun"/>
                <w:sz w:val="24"/>
                <w:szCs w:val="24"/>
                <w:lang w:eastAsia="zh-CN"/>
              </w:rPr>
              <w:t xml:space="preserve">00 кв. м; </w:t>
            </w:r>
          </w:p>
          <w:p w14:paraId="7473F108" w14:textId="77777777" w:rsidR="00D87D29" w:rsidRDefault="00D87D29" w:rsidP="0069398D">
            <w:pPr>
              <w:keepLines w:val="0"/>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максимальная высота зданий, строений, сооружений от уровня земли - 10 м;</w:t>
            </w:r>
          </w:p>
          <w:p w14:paraId="7890978B" w14:textId="0F24899B" w:rsidR="0096699E" w:rsidRPr="0074701D"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1EF2AD87" w14:textId="77777777" w:rsidR="00D87D29" w:rsidRPr="0074701D" w:rsidRDefault="00D87D29" w:rsidP="0069398D">
            <w:pPr>
              <w:keepLines w:val="0"/>
              <w:tabs>
                <w:tab w:val="left" w:pos="2520"/>
              </w:tabs>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 xml:space="preserve">максимальный процент застройки в границах земельного участка – 60% </w:t>
            </w:r>
            <w:r w:rsidRPr="0074701D">
              <w:rPr>
                <w:sz w:val="24"/>
                <w:szCs w:val="24"/>
              </w:rPr>
              <w:t>(процент застройки подземной части не регламентируется)</w:t>
            </w:r>
            <w:r w:rsidRPr="0074701D">
              <w:rPr>
                <w:rFonts w:eastAsia="SimSun"/>
                <w:sz w:val="24"/>
                <w:szCs w:val="24"/>
                <w:lang w:eastAsia="zh-CN"/>
              </w:rPr>
              <w:t>;</w:t>
            </w:r>
          </w:p>
          <w:p w14:paraId="5EF7E3FD" w14:textId="77777777" w:rsidR="00D87D29" w:rsidRPr="0074701D" w:rsidRDefault="00D87D29" w:rsidP="0069398D">
            <w:pPr>
              <w:keepLines w:val="0"/>
              <w:tabs>
                <w:tab w:val="left" w:pos="1134"/>
              </w:tabs>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Расстояние до жилых и общественных зданий от моек автомобилей до двух постов - 50 м;</w:t>
            </w:r>
          </w:p>
          <w:p w14:paraId="1876A795" w14:textId="77777777" w:rsidR="00D87D29" w:rsidRDefault="00D87D29" w:rsidP="0069398D">
            <w:pPr>
              <w:keepLines w:val="0"/>
              <w:tabs>
                <w:tab w:val="left" w:pos="1134"/>
              </w:tabs>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Расстояние до жилых и общественных зданий (кроме моек автомобилей до двух постов) - 100 м;</w:t>
            </w:r>
          </w:p>
          <w:p w14:paraId="46350AC5" w14:textId="77777777" w:rsidR="002C501A" w:rsidRPr="00806EB6" w:rsidRDefault="002C501A" w:rsidP="0069398D">
            <w:pPr>
              <w:keepLines w:val="0"/>
              <w:overflowPunct/>
              <w:autoSpaceDE/>
              <w:autoSpaceDN/>
              <w:adjustRightInd/>
              <w:spacing w:line="240" w:lineRule="auto"/>
              <w:ind w:firstLine="0"/>
              <w:jc w:val="left"/>
              <w:rPr>
                <w:sz w:val="24"/>
                <w:szCs w:val="24"/>
              </w:rPr>
            </w:pPr>
            <w:r w:rsidRPr="00A7476A">
              <w:rPr>
                <w:sz w:val="24"/>
                <w:szCs w:val="24"/>
              </w:rPr>
              <w:t>минимальный процент озеленения участка - 30%</w:t>
            </w:r>
            <w:r w:rsidRPr="00806EB6">
              <w:rPr>
                <w:sz w:val="24"/>
                <w:szCs w:val="24"/>
              </w:rPr>
              <w:t>;</w:t>
            </w:r>
          </w:p>
          <w:p w14:paraId="6FDF705E" w14:textId="1D50E5D9" w:rsidR="00CA35A5" w:rsidRPr="00CA35A5" w:rsidRDefault="00CA35A5" w:rsidP="00CA35A5">
            <w:pPr>
              <w:spacing w:line="240" w:lineRule="auto"/>
              <w:ind w:firstLine="0"/>
              <w:jc w:val="left"/>
              <w:rPr>
                <w:strike/>
                <w:sz w:val="24"/>
                <w:szCs w:val="24"/>
              </w:rPr>
            </w:pP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tc>
      </w:tr>
      <w:tr w:rsidR="002C501A" w:rsidRPr="00A7476A" w14:paraId="6B21E8FD" w14:textId="77777777" w:rsidTr="00D331A3">
        <w:trPr>
          <w:trHeight w:val="1973"/>
        </w:trPr>
        <w:tc>
          <w:tcPr>
            <w:tcW w:w="2014" w:type="dxa"/>
          </w:tcPr>
          <w:p w14:paraId="77695A21" w14:textId="2AFDC459" w:rsidR="002C501A" w:rsidRPr="000764FB" w:rsidRDefault="002C501A" w:rsidP="002C501A">
            <w:pPr>
              <w:pStyle w:val="affffff0"/>
              <w:rPr>
                <w:rFonts w:ascii="Times New Roman" w:hAnsi="Times New Roman" w:cs="Times New Roman"/>
                <w:shd w:val="clear" w:color="auto" w:fill="FFFFFF"/>
              </w:rPr>
            </w:pPr>
            <w:r w:rsidRPr="002C501A">
              <w:rPr>
                <w:rFonts w:ascii="Times New Roman" w:hAnsi="Times New Roman" w:cs="Times New Roman"/>
                <w:shd w:val="clear" w:color="auto" w:fill="FFFFFF"/>
              </w:rPr>
              <w:t xml:space="preserve">Ремонт автомобилей </w:t>
            </w:r>
            <w:r w:rsidRPr="000764FB">
              <w:rPr>
                <w:rFonts w:ascii="Times New Roman" w:hAnsi="Times New Roman" w:cs="Times New Roman"/>
              </w:rPr>
              <w:t>[</w:t>
            </w:r>
            <w:r>
              <w:rPr>
                <w:rFonts w:ascii="Times New Roman" w:hAnsi="Times New Roman" w:cs="Times New Roman"/>
              </w:rPr>
              <w:t>4</w:t>
            </w:r>
            <w:r w:rsidRPr="000764FB">
              <w:rPr>
                <w:rFonts w:ascii="Times New Roman" w:hAnsi="Times New Roman" w:cs="Times New Roman"/>
              </w:rPr>
              <w:t>.</w:t>
            </w:r>
            <w:r>
              <w:rPr>
                <w:rFonts w:ascii="Times New Roman" w:hAnsi="Times New Roman" w:cs="Times New Roman"/>
              </w:rPr>
              <w:t>9</w:t>
            </w:r>
            <w:r w:rsidRPr="000764FB">
              <w:rPr>
                <w:rFonts w:ascii="Times New Roman" w:hAnsi="Times New Roman" w:cs="Times New Roman"/>
              </w:rPr>
              <w:t>.1</w:t>
            </w:r>
            <w:r>
              <w:rPr>
                <w:rFonts w:ascii="Times New Roman" w:hAnsi="Times New Roman" w:cs="Times New Roman"/>
              </w:rPr>
              <w:t>.4</w:t>
            </w:r>
            <w:r w:rsidRPr="000764FB">
              <w:rPr>
                <w:rFonts w:ascii="Times New Roman" w:hAnsi="Times New Roman" w:cs="Times New Roman"/>
              </w:rPr>
              <w:t>]</w:t>
            </w:r>
          </w:p>
        </w:tc>
        <w:tc>
          <w:tcPr>
            <w:tcW w:w="3515" w:type="dxa"/>
          </w:tcPr>
          <w:p w14:paraId="1FB3A7DD" w14:textId="628DE592" w:rsidR="002C501A" w:rsidRPr="000764FB" w:rsidRDefault="002C501A" w:rsidP="002C501A">
            <w:pPr>
              <w:pStyle w:val="affffff0"/>
              <w:jc w:val="both"/>
              <w:rPr>
                <w:rFonts w:ascii="Times New Roman" w:hAnsi="Times New Roman" w:cs="Times New Roman"/>
                <w:shd w:val="clear" w:color="auto" w:fill="FFFFFF"/>
              </w:rPr>
            </w:pPr>
            <w:r w:rsidRPr="002C501A">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110" w:type="dxa"/>
            <w:vMerge/>
          </w:tcPr>
          <w:p w14:paraId="4A3B9723" w14:textId="77777777" w:rsidR="002C501A" w:rsidRPr="00A7476A" w:rsidRDefault="002C501A" w:rsidP="002C501A">
            <w:pPr>
              <w:keepLines w:val="0"/>
              <w:tabs>
                <w:tab w:val="left" w:pos="1134"/>
              </w:tabs>
              <w:overflowPunct/>
              <w:autoSpaceDE/>
              <w:autoSpaceDN/>
              <w:adjustRightInd/>
              <w:spacing w:line="240" w:lineRule="auto"/>
              <w:ind w:firstLine="493"/>
              <w:rPr>
                <w:rFonts w:eastAsia="SimSun"/>
                <w:sz w:val="24"/>
                <w:szCs w:val="24"/>
                <w:lang w:eastAsia="zh-CN"/>
              </w:rPr>
            </w:pPr>
          </w:p>
        </w:tc>
      </w:tr>
      <w:tr w:rsidR="00B540DF" w:rsidRPr="00A7476A" w14:paraId="30D0B338" w14:textId="77777777" w:rsidTr="0096699E">
        <w:trPr>
          <w:trHeight w:val="1392"/>
        </w:trPr>
        <w:tc>
          <w:tcPr>
            <w:tcW w:w="2014" w:type="dxa"/>
          </w:tcPr>
          <w:p w14:paraId="11CC0A71" w14:textId="4C0CFB1D" w:rsidR="00B540DF" w:rsidRPr="00C72A0B" w:rsidRDefault="0069398D" w:rsidP="00D331A3">
            <w:pPr>
              <w:spacing w:line="240" w:lineRule="auto"/>
              <w:ind w:firstLine="0"/>
              <w:rPr>
                <w:sz w:val="24"/>
                <w:szCs w:val="24"/>
                <w:shd w:val="clear" w:color="auto" w:fill="FFFFFF"/>
              </w:rPr>
            </w:pPr>
            <w:r w:rsidRPr="00C72A0B">
              <w:rPr>
                <w:sz w:val="24"/>
                <w:szCs w:val="24"/>
                <w:shd w:val="clear" w:color="auto" w:fill="FFFFFF"/>
              </w:rPr>
              <w:t>*</w:t>
            </w:r>
            <w:r w:rsidR="00B540DF" w:rsidRPr="00C72A0B">
              <w:rPr>
                <w:sz w:val="24"/>
                <w:szCs w:val="24"/>
                <w:shd w:val="clear" w:color="auto" w:fill="FFFFFF"/>
              </w:rPr>
              <w:t>Для индивидуального жилищного строительства</w:t>
            </w:r>
          </w:p>
          <w:p w14:paraId="72FD548F" w14:textId="5BB954DC" w:rsidR="00B540DF" w:rsidRPr="00C72A0B" w:rsidRDefault="00B540DF" w:rsidP="002C501A">
            <w:pPr>
              <w:pStyle w:val="affffff0"/>
              <w:rPr>
                <w:rFonts w:ascii="Times New Roman" w:hAnsi="Times New Roman" w:cs="Times New Roman"/>
                <w:shd w:val="clear" w:color="auto" w:fill="FFFFFF"/>
              </w:rPr>
            </w:pPr>
            <w:r w:rsidRPr="00C72A0B">
              <w:rPr>
                <w:rFonts w:ascii="Times New Roman" w:hAnsi="Times New Roman" w:cs="Times New Roman"/>
                <w:shd w:val="clear" w:color="auto" w:fill="FFFFFF"/>
              </w:rPr>
              <w:t>[2.1]</w:t>
            </w:r>
          </w:p>
        </w:tc>
        <w:tc>
          <w:tcPr>
            <w:tcW w:w="3515" w:type="dxa"/>
          </w:tcPr>
          <w:p w14:paraId="6FF96485" w14:textId="77777777" w:rsidR="00B540DF" w:rsidRPr="00C72A0B" w:rsidRDefault="00B540DF" w:rsidP="00D331A3">
            <w:pPr>
              <w:spacing w:line="240" w:lineRule="auto"/>
              <w:ind w:firstLine="0"/>
              <w:jc w:val="left"/>
              <w:rPr>
                <w:sz w:val="24"/>
                <w:szCs w:val="24"/>
                <w:shd w:val="clear" w:color="auto" w:fill="FFFFFF"/>
              </w:rPr>
            </w:pPr>
            <w:proofErr w:type="gramStart"/>
            <w:r w:rsidRPr="00C72A0B">
              <w:rPr>
                <w:sz w:val="24"/>
                <w:szCs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roofErr w:type="gramEnd"/>
          </w:p>
          <w:p w14:paraId="4D923209" w14:textId="77777777" w:rsidR="00B540DF" w:rsidRPr="00C72A0B" w:rsidRDefault="00B540DF" w:rsidP="00D331A3">
            <w:pPr>
              <w:spacing w:line="240" w:lineRule="auto"/>
              <w:ind w:firstLine="0"/>
              <w:jc w:val="left"/>
              <w:rPr>
                <w:sz w:val="24"/>
                <w:szCs w:val="24"/>
                <w:shd w:val="clear" w:color="auto" w:fill="FFFFFF"/>
              </w:rPr>
            </w:pPr>
            <w:r w:rsidRPr="00C72A0B">
              <w:rPr>
                <w:sz w:val="24"/>
                <w:szCs w:val="24"/>
                <w:shd w:val="clear" w:color="auto" w:fill="FFFFFF"/>
              </w:rPr>
              <w:t xml:space="preserve">вспомогательного использования, </w:t>
            </w:r>
            <w:proofErr w:type="gramStart"/>
            <w:r w:rsidRPr="00C72A0B">
              <w:rPr>
                <w:sz w:val="24"/>
                <w:szCs w:val="24"/>
                <w:shd w:val="clear" w:color="auto" w:fill="FFFFFF"/>
              </w:rPr>
              <w:t>предназначенных</w:t>
            </w:r>
            <w:proofErr w:type="gramEnd"/>
            <w:r w:rsidRPr="00C72A0B">
              <w:rPr>
                <w:sz w:val="24"/>
                <w:szCs w:val="24"/>
                <w:shd w:val="clear" w:color="auto" w:fill="FFFFFF"/>
              </w:rPr>
              <w:t xml:space="preserve"> для удовлетворения гражданами бытовых и</w:t>
            </w:r>
          </w:p>
          <w:p w14:paraId="7C965683" w14:textId="77777777" w:rsidR="00B540DF" w:rsidRPr="00C72A0B" w:rsidRDefault="00B540DF" w:rsidP="00D331A3">
            <w:pPr>
              <w:spacing w:line="240" w:lineRule="auto"/>
              <w:ind w:firstLine="0"/>
              <w:jc w:val="left"/>
              <w:rPr>
                <w:sz w:val="24"/>
                <w:szCs w:val="24"/>
                <w:shd w:val="clear" w:color="auto" w:fill="FFFFFF"/>
              </w:rPr>
            </w:pPr>
            <w:proofErr w:type="gramStart"/>
            <w:r w:rsidRPr="00C72A0B">
              <w:rPr>
                <w:sz w:val="24"/>
                <w:szCs w:val="24"/>
                <w:shd w:val="clear" w:color="auto" w:fill="FFFFFF"/>
              </w:rPr>
              <w:t xml:space="preserve">иных нужд, связанных с их проживанием в таком здании, не предназначенного для </w:t>
            </w:r>
            <w:r w:rsidRPr="00C72A0B">
              <w:rPr>
                <w:sz w:val="24"/>
                <w:szCs w:val="24"/>
                <w:shd w:val="clear" w:color="auto" w:fill="FFFFFF"/>
              </w:rPr>
              <w:lastRenderedPageBreak/>
              <w:t>раздела на самостоятельные объекты недвижимости);</w:t>
            </w:r>
            <w:proofErr w:type="gramEnd"/>
          </w:p>
          <w:p w14:paraId="2E81D83A" w14:textId="77777777" w:rsidR="00B540DF" w:rsidRPr="00C72A0B" w:rsidRDefault="00B540DF" w:rsidP="00D331A3">
            <w:pPr>
              <w:spacing w:line="240" w:lineRule="auto"/>
              <w:ind w:firstLine="0"/>
              <w:jc w:val="left"/>
              <w:rPr>
                <w:sz w:val="24"/>
                <w:szCs w:val="24"/>
                <w:shd w:val="clear" w:color="auto" w:fill="FFFFFF"/>
              </w:rPr>
            </w:pPr>
            <w:r w:rsidRPr="00C72A0B">
              <w:rPr>
                <w:sz w:val="24"/>
                <w:szCs w:val="24"/>
                <w:shd w:val="clear" w:color="auto" w:fill="FFFFFF"/>
              </w:rPr>
              <w:t>выращивание сельскохозяйственных культур;</w:t>
            </w:r>
          </w:p>
          <w:p w14:paraId="7BA1ED81" w14:textId="4650ED7B" w:rsidR="00B540DF" w:rsidRPr="00C72A0B" w:rsidRDefault="00B540DF" w:rsidP="00B540DF">
            <w:pPr>
              <w:pStyle w:val="affffff0"/>
              <w:rPr>
                <w:rFonts w:ascii="Times New Roman" w:hAnsi="Times New Roman" w:cs="Times New Roman"/>
                <w:shd w:val="clear" w:color="auto" w:fill="FFFFFF"/>
              </w:rPr>
            </w:pPr>
            <w:r w:rsidRPr="00C72A0B">
              <w:rPr>
                <w:rFonts w:ascii="Times New Roman" w:hAnsi="Times New Roman" w:cs="Times New Roman"/>
                <w:shd w:val="clear" w:color="auto" w:fill="FFFFFF"/>
              </w:rPr>
              <w:t>размещение гаражей для собственных нужд и хозяйственных построек</w:t>
            </w:r>
          </w:p>
        </w:tc>
        <w:tc>
          <w:tcPr>
            <w:tcW w:w="4110" w:type="dxa"/>
            <w:vMerge w:val="restart"/>
          </w:tcPr>
          <w:p w14:paraId="002BAAAC" w14:textId="77777777" w:rsidR="00B540DF" w:rsidRPr="00C72A0B" w:rsidRDefault="00B540DF" w:rsidP="00D331A3">
            <w:pPr>
              <w:keepLines w:val="0"/>
              <w:overflowPunct/>
              <w:autoSpaceDE/>
              <w:autoSpaceDN/>
              <w:adjustRightInd/>
              <w:spacing w:line="240" w:lineRule="auto"/>
              <w:ind w:left="34" w:right="-108" w:firstLine="0"/>
              <w:jc w:val="left"/>
              <w:rPr>
                <w:sz w:val="24"/>
                <w:szCs w:val="24"/>
              </w:rPr>
            </w:pPr>
            <w:r w:rsidRPr="00C72A0B">
              <w:rPr>
                <w:sz w:val="24"/>
                <w:szCs w:val="24"/>
              </w:rPr>
              <w:lastRenderedPageBreak/>
              <w:t xml:space="preserve">Минимальная/максимальная площадь земельного участка: </w:t>
            </w:r>
          </w:p>
          <w:p w14:paraId="263F4A46" w14:textId="0A056167" w:rsidR="00B540DF" w:rsidRPr="00C72A0B" w:rsidRDefault="00B540DF" w:rsidP="00D331A3">
            <w:pPr>
              <w:keepLines w:val="0"/>
              <w:overflowPunct/>
              <w:autoSpaceDE/>
              <w:autoSpaceDN/>
              <w:adjustRightInd/>
              <w:spacing w:line="240" w:lineRule="auto"/>
              <w:ind w:left="34" w:firstLine="0"/>
              <w:jc w:val="left"/>
              <w:rPr>
                <w:sz w:val="24"/>
                <w:szCs w:val="24"/>
              </w:rPr>
            </w:pPr>
            <w:r w:rsidRPr="00C72A0B">
              <w:rPr>
                <w:sz w:val="24"/>
                <w:szCs w:val="24"/>
              </w:rPr>
              <w:t xml:space="preserve">для вида </w:t>
            </w:r>
            <w:r w:rsidRPr="00C72A0B">
              <w:rPr>
                <w:sz w:val="24"/>
                <w:szCs w:val="24"/>
                <w:shd w:val="clear" w:color="auto" w:fill="FFFFFF"/>
              </w:rPr>
              <w:t>[2.1]</w:t>
            </w:r>
            <w:r w:rsidR="00AC0BE8">
              <w:rPr>
                <w:sz w:val="24"/>
                <w:szCs w:val="24"/>
              </w:rPr>
              <w:t xml:space="preserve"> - 5</w:t>
            </w:r>
            <w:r w:rsidRPr="00C72A0B">
              <w:rPr>
                <w:sz w:val="24"/>
                <w:szCs w:val="24"/>
              </w:rPr>
              <w:t>00/1500 кв. м;</w:t>
            </w:r>
          </w:p>
          <w:p w14:paraId="65112556" w14:textId="5D4A85CF" w:rsidR="00B540DF" w:rsidRPr="00C72A0B" w:rsidRDefault="00B540DF" w:rsidP="00D331A3">
            <w:pPr>
              <w:keepLines w:val="0"/>
              <w:overflowPunct/>
              <w:autoSpaceDE/>
              <w:autoSpaceDN/>
              <w:adjustRightInd/>
              <w:spacing w:line="240" w:lineRule="auto"/>
              <w:ind w:left="34" w:firstLine="0"/>
              <w:jc w:val="left"/>
              <w:rPr>
                <w:sz w:val="24"/>
                <w:szCs w:val="24"/>
              </w:rPr>
            </w:pPr>
            <w:r w:rsidRPr="00C72A0B">
              <w:rPr>
                <w:sz w:val="24"/>
                <w:szCs w:val="24"/>
              </w:rPr>
              <w:t xml:space="preserve">для вида </w:t>
            </w:r>
            <w:r w:rsidRPr="00C72A0B">
              <w:rPr>
                <w:sz w:val="24"/>
                <w:szCs w:val="24"/>
                <w:shd w:val="clear" w:color="auto" w:fill="FFFFFF"/>
              </w:rPr>
              <w:t>[2.1.1]</w:t>
            </w:r>
            <w:r w:rsidR="00AC0BE8">
              <w:rPr>
                <w:sz w:val="24"/>
                <w:szCs w:val="24"/>
              </w:rPr>
              <w:t xml:space="preserve"> – 10</w:t>
            </w:r>
            <w:bookmarkStart w:id="110" w:name="_GoBack"/>
            <w:bookmarkEnd w:id="110"/>
            <w:r w:rsidRPr="00C72A0B">
              <w:rPr>
                <w:sz w:val="24"/>
                <w:szCs w:val="24"/>
              </w:rPr>
              <w:t>00/5000 кв. м.</w:t>
            </w:r>
          </w:p>
          <w:p w14:paraId="5DD24E86" w14:textId="4CE5EB55" w:rsidR="00B540DF" w:rsidRPr="00C72A0B" w:rsidRDefault="00B540DF" w:rsidP="00D331A3">
            <w:pPr>
              <w:keepLines w:val="0"/>
              <w:overflowPunct/>
              <w:autoSpaceDE/>
              <w:autoSpaceDN/>
              <w:adjustRightInd/>
              <w:spacing w:line="240" w:lineRule="auto"/>
              <w:ind w:left="34" w:firstLine="0"/>
              <w:jc w:val="left"/>
              <w:rPr>
                <w:sz w:val="24"/>
                <w:szCs w:val="24"/>
              </w:rPr>
            </w:pPr>
            <w:r w:rsidRPr="00C72A0B">
              <w:rPr>
                <w:sz w:val="24"/>
                <w:szCs w:val="24"/>
              </w:rPr>
              <w:t xml:space="preserve">Минимальная ширина создаваемых земельных участков вдоль фронта улицы (проезда) </w:t>
            </w:r>
            <w:r w:rsidR="0069398D" w:rsidRPr="00C72A0B">
              <w:rPr>
                <w:sz w:val="24"/>
                <w:szCs w:val="24"/>
              </w:rPr>
              <w:t xml:space="preserve">для вида </w:t>
            </w:r>
            <w:r w:rsidR="0069398D" w:rsidRPr="00C72A0B">
              <w:rPr>
                <w:sz w:val="24"/>
                <w:szCs w:val="24"/>
                <w:shd w:val="clear" w:color="auto" w:fill="FFFFFF"/>
              </w:rPr>
              <w:t>[2.1]</w:t>
            </w:r>
            <w:r w:rsidRPr="00C72A0B">
              <w:rPr>
                <w:sz w:val="24"/>
                <w:szCs w:val="24"/>
              </w:rPr>
              <w:t>– 15 м.</w:t>
            </w:r>
          </w:p>
          <w:p w14:paraId="681B554D" w14:textId="77777777" w:rsidR="00B540DF" w:rsidRPr="00C72A0B" w:rsidRDefault="00B540DF" w:rsidP="00D331A3">
            <w:pPr>
              <w:keepLines w:val="0"/>
              <w:overflowPunct/>
              <w:autoSpaceDE/>
              <w:autoSpaceDN/>
              <w:adjustRightInd/>
              <w:spacing w:line="240" w:lineRule="auto"/>
              <w:ind w:left="34" w:firstLine="0"/>
              <w:jc w:val="left"/>
              <w:rPr>
                <w:rFonts w:eastAsia="SimSun"/>
                <w:sz w:val="24"/>
                <w:szCs w:val="24"/>
                <w:lang w:eastAsia="zh-CN"/>
              </w:rPr>
            </w:pPr>
            <w:r w:rsidRPr="00C72A0B">
              <w:rPr>
                <w:rFonts w:eastAsia="SimSun"/>
                <w:sz w:val="24"/>
                <w:szCs w:val="24"/>
                <w:lang w:eastAsia="zh-CN"/>
              </w:rPr>
              <w:t xml:space="preserve">Минимальный отступ: </w:t>
            </w:r>
          </w:p>
          <w:p w14:paraId="7BA45704" w14:textId="77777777" w:rsidR="00B540DF" w:rsidRPr="00C72A0B" w:rsidRDefault="00B540DF" w:rsidP="00D331A3">
            <w:pPr>
              <w:keepLines w:val="0"/>
              <w:overflowPunct/>
              <w:autoSpaceDE/>
              <w:autoSpaceDN/>
              <w:adjustRightInd/>
              <w:spacing w:line="240" w:lineRule="auto"/>
              <w:ind w:left="34" w:firstLine="0"/>
              <w:jc w:val="left"/>
              <w:rPr>
                <w:rFonts w:eastAsia="SimSun"/>
                <w:sz w:val="24"/>
                <w:szCs w:val="24"/>
                <w:lang w:eastAsia="zh-CN"/>
              </w:rPr>
            </w:pPr>
            <w:r w:rsidRPr="00C72A0B">
              <w:rPr>
                <w:rFonts w:eastAsia="SimSun"/>
                <w:sz w:val="24"/>
                <w:szCs w:val="24"/>
                <w:lang w:eastAsia="zh-CN"/>
              </w:rPr>
              <w:t xml:space="preserve">от красной линии – 5 м; </w:t>
            </w:r>
          </w:p>
          <w:p w14:paraId="6AAB31CE" w14:textId="77777777" w:rsidR="00B540DF" w:rsidRPr="00C72A0B" w:rsidRDefault="00B540DF" w:rsidP="00D331A3">
            <w:pPr>
              <w:keepLines w:val="0"/>
              <w:overflowPunct/>
              <w:autoSpaceDE/>
              <w:autoSpaceDN/>
              <w:adjustRightInd/>
              <w:spacing w:line="240" w:lineRule="auto"/>
              <w:ind w:left="34" w:firstLine="0"/>
              <w:jc w:val="left"/>
              <w:rPr>
                <w:rFonts w:eastAsia="SimSun"/>
                <w:sz w:val="24"/>
                <w:szCs w:val="24"/>
                <w:lang w:eastAsia="zh-CN"/>
              </w:rPr>
            </w:pPr>
            <w:r w:rsidRPr="00C72A0B">
              <w:rPr>
                <w:rFonts w:eastAsia="SimSun"/>
                <w:sz w:val="24"/>
                <w:szCs w:val="24"/>
                <w:lang w:eastAsia="zh-CN"/>
              </w:rPr>
              <w:t>от красной линии проезда – 3 м;</w:t>
            </w:r>
          </w:p>
          <w:p w14:paraId="44A2A7B1" w14:textId="77777777" w:rsidR="00B540DF" w:rsidRPr="00C72A0B" w:rsidRDefault="00B540DF" w:rsidP="00D331A3">
            <w:pPr>
              <w:keepLines w:val="0"/>
              <w:overflowPunct/>
              <w:autoSpaceDE/>
              <w:autoSpaceDN/>
              <w:adjustRightInd/>
              <w:spacing w:line="240" w:lineRule="auto"/>
              <w:ind w:firstLine="20"/>
              <w:jc w:val="left"/>
              <w:rPr>
                <w:rFonts w:eastAsia="SimSun"/>
                <w:sz w:val="24"/>
                <w:szCs w:val="24"/>
                <w:lang w:eastAsia="zh-CN"/>
              </w:rPr>
            </w:pPr>
            <w:r w:rsidRPr="00C72A0B">
              <w:rPr>
                <w:rFonts w:eastAsia="SimSun"/>
                <w:sz w:val="24"/>
                <w:szCs w:val="24"/>
                <w:lang w:eastAsia="zh-CN"/>
              </w:rPr>
              <w:t xml:space="preserve">от границ соседнего участка – 3 м. </w:t>
            </w:r>
          </w:p>
          <w:p w14:paraId="2F0814CF" w14:textId="05BF51F8" w:rsidR="00B540DF" w:rsidRPr="00C72A0B" w:rsidRDefault="00B540DF" w:rsidP="00D331A3">
            <w:pPr>
              <w:keepLines w:val="0"/>
              <w:overflowPunct/>
              <w:autoSpaceDE/>
              <w:autoSpaceDN/>
              <w:adjustRightInd/>
              <w:spacing w:line="240" w:lineRule="auto"/>
              <w:ind w:firstLine="0"/>
              <w:jc w:val="left"/>
              <w:rPr>
                <w:rFonts w:eastAsia="SimSun"/>
                <w:sz w:val="24"/>
                <w:szCs w:val="24"/>
                <w:lang w:eastAsia="zh-CN"/>
              </w:rPr>
            </w:pPr>
            <w:r w:rsidRPr="00C72A0B">
              <w:rPr>
                <w:rFonts w:eastAsia="SimSun"/>
                <w:sz w:val="24"/>
                <w:szCs w:val="24"/>
                <w:lang w:eastAsia="zh-CN"/>
              </w:rPr>
              <w:t xml:space="preserve">При ширине земельного участка  12 м и менее минимальный </w:t>
            </w:r>
            <w:r w:rsidR="0069398D" w:rsidRPr="00C72A0B">
              <w:rPr>
                <w:sz w:val="24"/>
                <w:szCs w:val="24"/>
              </w:rPr>
              <w:t xml:space="preserve">для вида </w:t>
            </w:r>
            <w:r w:rsidR="0069398D" w:rsidRPr="00C72A0B">
              <w:rPr>
                <w:sz w:val="24"/>
                <w:szCs w:val="24"/>
                <w:shd w:val="clear" w:color="auto" w:fill="FFFFFF"/>
              </w:rPr>
              <w:t xml:space="preserve">[2.1] </w:t>
            </w:r>
            <w:r w:rsidRPr="00C72A0B">
              <w:rPr>
                <w:rFonts w:eastAsia="SimSun"/>
                <w:sz w:val="24"/>
                <w:szCs w:val="24"/>
                <w:lang w:eastAsia="zh-CN"/>
              </w:rPr>
              <w:t xml:space="preserve">отступ от границ соседнего </w:t>
            </w:r>
            <w:r w:rsidRPr="00C72A0B">
              <w:rPr>
                <w:rFonts w:eastAsia="SimSun"/>
                <w:sz w:val="24"/>
                <w:szCs w:val="24"/>
                <w:lang w:eastAsia="zh-CN"/>
              </w:rPr>
              <w:lastRenderedPageBreak/>
              <w:t>участка:</w:t>
            </w:r>
          </w:p>
          <w:p w14:paraId="64130511" w14:textId="77777777" w:rsidR="00B540DF" w:rsidRPr="00C72A0B" w:rsidRDefault="00B540DF" w:rsidP="00D331A3">
            <w:pPr>
              <w:keepLines w:val="0"/>
              <w:overflowPunct/>
              <w:autoSpaceDE/>
              <w:autoSpaceDN/>
              <w:adjustRightInd/>
              <w:spacing w:line="240" w:lineRule="auto"/>
              <w:ind w:firstLine="33"/>
              <w:jc w:val="left"/>
              <w:rPr>
                <w:rFonts w:eastAsia="SimSun"/>
                <w:sz w:val="24"/>
                <w:szCs w:val="24"/>
                <w:lang w:eastAsia="zh-CN"/>
              </w:rPr>
            </w:pPr>
            <w:r w:rsidRPr="00C72A0B">
              <w:rPr>
                <w:rFonts w:eastAsia="SimSun"/>
                <w:sz w:val="24"/>
                <w:szCs w:val="24"/>
                <w:lang w:eastAsia="zh-CN"/>
              </w:rPr>
              <w:t>1,0 м - для одноэтажного жилого дома;</w:t>
            </w:r>
          </w:p>
          <w:p w14:paraId="48B63C09" w14:textId="77777777" w:rsidR="00B540DF" w:rsidRPr="00C72A0B" w:rsidRDefault="00B540DF" w:rsidP="00D331A3">
            <w:pPr>
              <w:keepLines w:val="0"/>
              <w:overflowPunct/>
              <w:autoSpaceDE/>
              <w:autoSpaceDN/>
              <w:adjustRightInd/>
              <w:spacing w:line="240" w:lineRule="auto"/>
              <w:ind w:firstLine="33"/>
              <w:jc w:val="left"/>
              <w:rPr>
                <w:rFonts w:eastAsia="SimSun"/>
                <w:sz w:val="24"/>
                <w:szCs w:val="24"/>
                <w:lang w:eastAsia="zh-CN"/>
              </w:rPr>
            </w:pPr>
            <w:r w:rsidRPr="00C72A0B">
              <w:rPr>
                <w:rFonts w:eastAsia="SimSun"/>
                <w:sz w:val="24"/>
                <w:szCs w:val="24"/>
                <w:lang w:eastAsia="zh-CN"/>
              </w:rPr>
              <w:t>1,5 м - для двухэтажного жилого дома;</w:t>
            </w:r>
          </w:p>
          <w:p w14:paraId="1229FD77" w14:textId="77777777" w:rsidR="00B540DF" w:rsidRPr="00C72A0B" w:rsidRDefault="00B540DF" w:rsidP="00D331A3">
            <w:pPr>
              <w:keepLines w:val="0"/>
              <w:overflowPunct/>
              <w:autoSpaceDE/>
              <w:autoSpaceDN/>
              <w:adjustRightInd/>
              <w:spacing w:line="240" w:lineRule="auto"/>
              <w:ind w:firstLine="33"/>
              <w:jc w:val="left"/>
              <w:rPr>
                <w:rFonts w:eastAsia="SimSun"/>
                <w:sz w:val="24"/>
                <w:szCs w:val="24"/>
                <w:lang w:eastAsia="zh-CN"/>
              </w:rPr>
            </w:pPr>
            <w:r w:rsidRPr="00C72A0B">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6FED69B0" w14:textId="423F1974" w:rsidR="00B540DF" w:rsidRPr="00C72A0B" w:rsidRDefault="00B540DF" w:rsidP="00D331A3">
            <w:pPr>
              <w:keepLines w:val="0"/>
              <w:overflowPunct/>
              <w:autoSpaceDE/>
              <w:autoSpaceDN/>
              <w:adjustRightInd/>
              <w:spacing w:line="240" w:lineRule="auto"/>
              <w:ind w:firstLine="20"/>
              <w:jc w:val="left"/>
              <w:rPr>
                <w:sz w:val="24"/>
                <w:szCs w:val="24"/>
              </w:rPr>
            </w:pPr>
            <w:r w:rsidRPr="00C72A0B">
              <w:rPr>
                <w:sz w:val="24"/>
                <w:szCs w:val="24"/>
              </w:rPr>
              <w:t xml:space="preserve">Максимальное количество надземных этажей зданий – 3 </w:t>
            </w:r>
            <w:r w:rsidR="0069398D" w:rsidRPr="00C72A0B">
              <w:rPr>
                <w:sz w:val="24"/>
                <w:szCs w:val="24"/>
              </w:rPr>
              <w:t xml:space="preserve">для вида </w:t>
            </w:r>
            <w:r w:rsidR="0069398D" w:rsidRPr="00C72A0B">
              <w:rPr>
                <w:sz w:val="24"/>
                <w:szCs w:val="24"/>
                <w:shd w:val="clear" w:color="auto" w:fill="FFFFFF"/>
              </w:rPr>
              <w:t>[2.1]</w:t>
            </w:r>
            <w:r w:rsidR="0069398D" w:rsidRPr="00C72A0B">
              <w:rPr>
                <w:sz w:val="24"/>
                <w:szCs w:val="24"/>
              </w:rPr>
              <w:t xml:space="preserve"> – 4 </w:t>
            </w:r>
            <w:r w:rsidRPr="00C72A0B">
              <w:rPr>
                <w:sz w:val="24"/>
                <w:szCs w:val="24"/>
              </w:rPr>
              <w:t>(включая мансардный этаж).</w:t>
            </w:r>
          </w:p>
          <w:p w14:paraId="01FC6C45" w14:textId="77777777" w:rsidR="00B540DF" w:rsidRPr="00C72A0B" w:rsidRDefault="00B540DF" w:rsidP="00D331A3">
            <w:pPr>
              <w:keepLines w:val="0"/>
              <w:overflowPunct/>
              <w:autoSpaceDE/>
              <w:autoSpaceDN/>
              <w:adjustRightInd/>
              <w:spacing w:line="240" w:lineRule="auto"/>
              <w:ind w:firstLine="20"/>
              <w:jc w:val="left"/>
              <w:rPr>
                <w:sz w:val="24"/>
                <w:szCs w:val="24"/>
              </w:rPr>
            </w:pPr>
            <w:r w:rsidRPr="00C72A0B">
              <w:rPr>
                <w:sz w:val="24"/>
                <w:szCs w:val="24"/>
              </w:rPr>
              <w:t>Максимальная высота зданий от уровня земли до верха перекрытия последнего этажа (или конька кровли) - 20 м.</w:t>
            </w:r>
          </w:p>
          <w:p w14:paraId="4BD232C3" w14:textId="009A1A80" w:rsidR="00B540DF" w:rsidRPr="00C72A0B" w:rsidRDefault="00B540DF" w:rsidP="00D331A3">
            <w:pPr>
              <w:keepLines w:val="0"/>
              <w:overflowPunct/>
              <w:autoSpaceDE/>
              <w:autoSpaceDN/>
              <w:adjustRightInd/>
              <w:spacing w:line="240" w:lineRule="auto"/>
              <w:ind w:firstLine="20"/>
              <w:jc w:val="left"/>
              <w:rPr>
                <w:sz w:val="24"/>
                <w:szCs w:val="24"/>
              </w:rPr>
            </w:pPr>
            <w:r w:rsidRPr="00C72A0B">
              <w:rPr>
                <w:sz w:val="24"/>
                <w:szCs w:val="24"/>
              </w:rPr>
              <w:t xml:space="preserve">Максимальный процент застройки в границах земельного участка – 60% </w:t>
            </w:r>
            <w:r w:rsidR="0069398D" w:rsidRPr="00C72A0B">
              <w:rPr>
                <w:sz w:val="24"/>
                <w:szCs w:val="24"/>
              </w:rPr>
              <w:t xml:space="preserve">для вида </w:t>
            </w:r>
            <w:r w:rsidR="0069398D" w:rsidRPr="00C72A0B">
              <w:rPr>
                <w:sz w:val="24"/>
                <w:szCs w:val="24"/>
                <w:shd w:val="clear" w:color="auto" w:fill="FFFFFF"/>
              </w:rPr>
              <w:t>[2.1]</w:t>
            </w:r>
            <w:r w:rsidR="0069398D" w:rsidRPr="00C72A0B">
              <w:rPr>
                <w:sz w:val="24"/>
                <w:szCs w:val="24"/>
              </w:rPr>
              <w:t xml:space="preserve"> – 40% </w:t>
            </w:r>
            <w:r w:rsidRPr="00C72A0B">
              <w:rPr>
                <w:sz w:val="24"/>
                <w:szCs w:val="24"/>
              </w:rPr>
              <w:t>(процент застройки подземной части не регламентируется);</w:t>
            </w:r>
          </w:p>
          <w:p w14:paraId="00AE9040" w14:textId="77777777" w:rsidR="0069398D" w:rsidRPr="00806EB6" w:rsidRDefault="00B540DF" w:rsidP="00A00FB5">
            <w:pPr>
              <w:pStyle w:val="ad"/>
              <w:rPr>
                <w:rFonts w:ascii="Times New Roman" w:hAnsi="Times New Roman"/>
                <w:sz w:val="24"/>
                <w:szCs w:val="24"/>
              </w:rPr>
            </w:pPr>
            <w:r w:rsidRPr="00C72A0B">
              <w:rPr>
                <w:rFonts w:ascii="Times New Roman" w:hAnsi="Times New Roman"/>
                <w:sz w:val="24"/>
                <w:szCs w:val="24"/>
              </w:rPr>
              <w:t>Минимальный процент озеленения земельного участка – не подлежит установлению</w:t>
            </w:r>
            <w:r w:rsidR="0069398D" w:rsidRPr="00C72A0B">
              <w:rPr>
                <w:rFonts w:ascii="Times New Roman" w:hAnsi="Times New Roman"/>
                <w:sz w:val="24"/>
                <w:szCs w:val="24"/>
              </w:rPr>
              <w:t xml:space="preserve">, для вида </w:t>
            </w:r>
            <w:r w:rsidR="0069398D" w:rsidRPr="00C72A0B">
              <w:rPr>
                <w:rFonts w:ascii="Times New Roman" w:hAnsi="Times New Roman"/>
                <w:sz w:val="24"/>
                <w:szCs w:val="24"/>
                <w:shd w:val="clear" w:color="auto" w:fill="FFFFFF"/>
              </w:rPr>
              <w:t>[2.1] – 15%</w:t>
            </w:r>
            <w:r w:rsidRPr="00C72A0B">
              <w:rPr>
                <w:rFonts w:ascii="Times New Roman" w:hAnsi="Times New Roman"/>
                <w:sz w:val="24"/>
                <w:szCs w:val="24"/>
              </w:rPr>
              <w:t>.</w:t>
            </w:r>
          </w:p>
          <w:p w14:paraId="43E0902A" w14:textId="4B64B69C" w:rsidR="00CA35A5" w:rsidRPr="00356457" w:rsidRDefault="00CA35A5" w:rsidP="00842BE5">
            <w:pPr>
              <w:spacing w:line="240" w:lineRule="auto"/>
              <w:ind w:firstLine="0"/>
              <w:rPr>
                <w:strike/>
                <w:sz w:val="24"/>
                <w:szCs w:val="24"/>
              </w:rPr>
            </w:pPr>
            <w:r w:rsidRPr="00356457">
              <w:rPr>
                <w:sz w:val="24"/>
                <w:szCs w:val="24"/>
              </w:rPr>
              <w:t>Расчетное количество парковочных мест - в соответствии с таблицей 3 статьи 5</w:t>
            </w:r>
            <w:r w:rsidR="00271428">
              <w:rPr>
                <w:sz w:val="24"/>
                <w:szCs w:val="24"/>
              </w:rPr>
              <w:t>2</w:t>
            </w:r>
            <w:r w:rsidRPr="00356457">
              <w:rPr>
                <w:sz w:val="24"/>
                <w:szCs w:val="24"/>
              </w:rPr>
              <w:t xml:space="preserve"> настоящих правил.</w:t>
            </w:r>
          </w:p>
          <w:p w14:paraId="0E215BF0" w14:textId="33835D6A" w:rsidR="00CA35A5" w:rsidRPr="00CA35A5" w:rsidRDefault="00CA35A5" w:rsidP="00A00FB5">
            <w:pPr>
              <w:pStyle w:val="ad"/>
              <w:rPr>
                <w:rFonts w:ascii="Times New Roman" w:eastAsia="SimSun" w:hAnsi="Times New Roman"/>
                <w:sz w:val="24"/>
                <w:szCs w:val="24"/>
                <w:lang w:eastAsia="zh-CN"/>
              </w:rPr>
            </w:pPr>
          </w:p>
        </w:tc>
      </w:tr>
      <w:tr w:rsidR="00B540DF" w:rsidRPr="00A7476A" w14:paraId="1C16C6F7" w14:textId="77777777" w:rsidTr="00A00FB5">
        <w:trPr>
          <w:trHeight w:val="5052"/>
        </w:trPr>
        <w:tc>
          <w:tcPr>
            <w:tcW w:w="2014" w:type="dxa"/>
          </w:tcPr>
          <w:p w14:paraId="2A1FA90E" w14:textId="290A66C5" w:rsidR="00B540DF" w:rsidRPr="00C72A0B" w:rsidRDefault="0069398D" w:rsidP="00B540DF">
            <w:pPr>
              <w:spacing w:line="240" w:lineRule="auto"/>
              <w:ind w:firstLine="0"/>
              <w:jc w:val="left"/>
              <w:rPr>
                <w:sz w:val="24"/>
                <w:szCs w:val="24"/>
                <w:shd w:val="clear" w:color="auto" w:fill="FFFFFF"/>
              </w:rPr>
            </w:pPr>
            <w:r w:rsidRPr="00C72A0B">
              <w:rPr>
                <w:sz w:val="24"/>
                <w:szCs w:val="24"/>
                <w:shd w:val="clear" w:color="auto" w:fill="FFFFFF"/>
              </w:rPr>
              <w:lastRenderedPageBreak/>
              <w:t>*</w:t>
            </w:r>
            <w:r w:rsidR="00B540DF" w:rsidRPr="00C72A0B">
              <w:rPr>
                <w:sz w:val="24"/>
                <w:szCs w:val="24"/>
                <w:shd w:val="clear" w:color="auto" w:fill="FFFFFF"/>
              </w:rPr>
              <w:t>Малоэтажная многоквартирная жилая застройка</w:t>
            </w:r>
          </w:p>
          <w:p w14:paraId="35A6EEC1" w14:textId="1BA5583A" w:rsidR="00B540DF" w:rsidRPr="00C72A0B" w:rsidRDefault="00B540DF" w:rsidP="00B540DF">
            <w:pPr>
              <w:pStyle w:val="affffff0"/>
              <w:rPr>
                <w:rFonts w:ascii="Times New Roman" w:hAnsi="Times New Roman" w:cs="Times New Roman"/>
                <w:shd w:val="clear" w:color="auto" w:fill="FFFFFF"/>
              </w:rPr>
            </w:pPr>
            <w:r w:rsidRPr="00C72A0B">
              <w:rPr>
                <w:rFonts w:ascii="Times New Roman" w:hAnsi="Times New Roman" w:cs="Times New Roman"/>
                <w:shd w:val="clear" w:color="auto" w:fill="FFFFFF"/>
              </w:rPr>
              <w:t>[2.1.1]</w:t>
            </w:r>
          </w:p>
        </w:tc>
        <w:tc>
          <w:tcPr>
            <w:tcW w:w="3515" w:type="dxa"/>
          </w:tcPr>
          <w:p w14:paraId="6022356F" w14:textId="31367041" w:rsidR="00B540DF" w:rsidRPr="00C72A0B" w:rsidRDefault="00B540DF" w:rsidP="00B540DF">
            <w:pPr>
              <w:pStyle w:val="affffff0"/>
              <w:rPr>
                <w:rFonts w:ascii="Times New Roman" w:hAnsi="Times New Roman" w:cs="Times New Roman"/>
                <w:shd w:val="clear" w:color="auto" w:fill="FFFFFF"/>
              </w:rPr>
            </w:pPr>
            <w:proofErr w:type="gramStart"/>
            <w:r w:rsidRPr="00C72A0B">
              <w:rPr>
                <w:rFonts w:ascii="Times New Roman" w:hAnsi="Times New Roman" w:cs="Times New Roman"/>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4110" w:type="dxa"/>
            <w:vMerge/>
          </w:tcPr>
          <w:p w14:paraId="1B68BC91" w14:textId="77777777" w:rsidR="00B540DF" w:rsidRPr="0069398D" w:rsidRDefault="00B540DF" w:rsidP="002C501A">
            <w:pPr>
              <w:keepLines w:val="0"/>
              <w:tabs>
                <w:tab w:val="left" w:pos="1134"/>
              </w:tabs>
              <w:overflowPunct/>
              <w:autoSpaceDE/>
              <w:autoSpaceDN/>
              <w:adjustRightInd/>
              <w:spacing w:line="240" w:lineRule="auto"/>
              <w:ind w:firstLine="493"/>
              <w:rPr>
                <w:rFonts w:eastAsia="SimSun"/>
                <w:color w:val="FF0000"/>
                <w:sz w:val="24"/>
                <w:szCs w:val="24"/>
                <w:lang w:eastAsia="zh-CN"/>
              </w:rPr>
            </w:pPr>
          </w:p>
        </w:tc>
      </w:tr>
      <w:tr w:rsidR="0069398D" w:rsidRPr="00A7476A" w14:paraId="15933A27" w14:textId="77777777" w:rsidTr="00D331A3">
        <w:trPr>
          <w:trHeight w:val="408"/>
        </w:trPr>
        <w:tc>
          <w:tcPr>
            <w:tcW w:w="9639" w:type="dxa"/>
            <w:gridSpan w:val="3"/>
          </w:tcPr>
          <w:p w14:paraId="1AE4C6E8" w14:textId="3A32CD04" w:rsidR="0069398D" w:rsidRPr="00C72A0B" w:rsidRDefault="0069398D" w:rsidP="00D331A3">
            <w:pPr>
              <w:keepLines w:val="0"/>
              <w:widowControl w:val="0"/>
              <w:tabs>
                <w:tab w:val="left" w:pos="3071"/>
              </w:tabs>
              <w:overflowPunct/>
              <w:autoSpaceDE/>
              <w:autoSpaceDN/>
              <w:adjustRightInd/>
              <w:spacing w:line="240" w:lineRule="auto"/>
              <w:ind w:left="142" w:right="145" w:firstLine="459"/>
              <w:rPr>
                <w:sz w:val="24"/>
                <w:szCs w:val="24"/>
                <w:lang w:eastAsia="ar-SA"/>
              </w:rPr>
            </w:pPr>
            <w:r w:rsidRPr="00C72A0B">
              <w:rPr>
                <w:sz w:val="24"/>
                <w:szCs w:val="24"/>
                <w:lang w:eastAsia="ar-SA"/>
              </w:rPr>
              <w:t>*Размещение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p>
          <w:p w14:paraId="71326910" w14:textId="77777777" w:rsidR="0069398D" w:rsidRPr="00C72A0B" w:rsidRDefault="0069398D" w:rsidP="00D331A3">
            <w:pPr>
              <w:keepLines w:val="0"/>
              <w:widowControl w:val="0"/>
              <w:tabs>
                <w:tab w:val="left" w:pos="3071"/>
              </w:tabs>
              <w:overflowPunct/>
              <w:autoSpaceDE/>
              <w:autoSpaceDN/>
              <w:adjustRightInd/>
              <w:spacing w:line="240" w:lineRule="auto"/>
              <w:ind w:left="142" w:right="145" w:firstLine="459"/>
              <w:rPr>
                <w:rFonts w:eastAsia="SimSun"/>
                <w:sz w:val="24"/>
                <w:szCs w:val="24"/>
                <w:lang w:eastAsia="zh-CN" w:bidi="ru-RU"/>
              </w:rPr>
            </w:pPr>
            <w:r w:rsidRPr="00C72A0B">
              <w:rPr>
                <w:rFonts w:eastAsia="SimSun"/>
                <w:sz w:val="24"/>
                <w:szCs w:val="24"/>
                <w:lang w:eastAsia="zh-CN" w:bidi="ru-RU"/>
              </w:rPr>
              <w:t>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35F589BE" w14:textId="32B673AE" w:rsidR="00D331A3" w:rsidRPr="00C72A0B" w:rsidRDefault="00D331A3" w:rsidP="00D331A3">
            <w:pPr>
              <w:keepLines w:val="0"/>
              <w:widowControl w:val="0"/>
              <w:overflowPunct/>
              <w:autoSpaceDE/>
              <w:autoSpaceDN/>
              <w:adjustRightInd/>
              <w:spacing w:line="240" w:lineRule="auto"/>
              <w:ind w:left="142" w:firstLine="459"/>
              <w:rPr>
                <w:rFonts w:eastAsia="SimSun"/>
                <w:sz w:val="24"/>
                <w:szCs w:val="24"/>
                <w:lang w:eastAsia="zh-CN"/>
              </w:rPr>
            </w:pPr>
            <w:r w:rsidRPr="00C72A0B">
              <w:rPr>
                <w:rFonts w:eastAsia="SimSun"/>
                <w:sz w:val="24"/>
                <w:szCs w:val="24"/>
                <w:lang w:eastAsia="zh-CN"/>
              </w:rPr>
              <w:t>При реализации градост</w:t>
            </w:r>
            <w:r w:rsidR="00B876E5">
              <w:rPr>
                <w:rFonts w:eastAsia="SimSun"/>
                <w:sz w:val="24"/>
                <w:szCs w:val="24"/>
                <w:lang w:eastAsia="zh-CN"/>
              </w:rPr>
              <w:t>роительного регламента зоны ОД</w:t>
            </w:r>
            <w:r w:rsidR="0077054B">
              <w:rPr>
                <w:rFonts w:eastAsia="SimSun"/>
                <w:sz w:val="24"/>
                <w:szCs w:val="24"/>
                <w:lang w:eastAsia="zh-CN"/>
              </w:rPr>
              <w:t>-1, ОД-2</w:t>
            </w:r>
            <w:r w:rsidRPr="00C72A0B">
              <w:rPr>
                <w:rFonts w:eastAsia="SimSun"/>
                <w:sz w:val="24"/>
                <w:szCs w:val="24"/>
                <w:lang w:eastAsia="zh-CN"/>
              </w:rPr>
              <w:t xml:space="preserve"> необходимо соблюдать требования, установленные статьями 38, 39 настоящих Правил.</w:t>
            </w:r>
          </w:p>
          <w:p w14:paraId="5787F372" w14:textId="5BEB2223" w:rsidR="00D331A3" w:rsidRPr="0069398D" w:rsidRDefault="00EB7494" w:rsidP="00D331A3">
            <w:pPr>
              <w:keepLines w:val="0"/>
              <w:widowControl w:val="0"/>
              <w:tabs>
                <w:tab w:val="left" w:pos="3071"/>
              </w:tabs>
              <w:overflowPunct/>
              <w:autoSpaceDE/>
              <w:autoSpaceDN/>
              <w:adjustRightInd/>
              <w:spacing w:line="240" w:lineRule="auto"/>
              <w:ind w:left="142" w:right="145" w:firstLine="459"/>
              <w:rPr>
                <w:sz w:val="20"/>
                <w:szCs w:val="20"/>
                <w:lang w:eastAsia="ar-SA"/>
              </w:rPr>
            </w:pPr>
            <w:r>
              <w:rPr>
                <w:sz w:val="24"/>
                <w:szCs w:val="24"/>
              </w:rPr>
              <w:t xml:space="preserve">Требования к </w:t>
            </w:r>
            <w:proofErr w:type="gramStart"/>
            <w:r>
              <w:rPr>
                <w:sz w:val="24"/>
                <w:szCs w:val="24"/>
              </w:rPr>
              <w:t>архитектурным решениям</w:t>
            </w:r>
            <w:proofErr w:type="gramEnd"/>
            <w:r>
              <w:rPr>
                <w:sz w:val="24"/>
                <w:szCs w:val="24"/>
              </w:rPr>
              <w:t xml:space="preserve"> объектов капитального строительства, </w:t>
            </w:r>
            <w:r>
              <w:rPr>
                <w:sz w:val="24"/>
                <w:szCs w:val="24"/>
              </w:rPr>
              <w:lastRenderedPageBreak/>
              <w:t>расположенным в территориальных зонах, обозначенных на карте градостроительного зонирования</w:t>
            </w:r>
            <w:r w:rsidR="00271428">
              <w:rPr>
                <w:sz w:val="24"/>
                <w:szCs w:val="24"/>
              </w:rPr>
              <w:t xml:space="preserve"> приведены в таблице 5 статьи 52</w:t>
            </w:r>
            <w:r>
              <w:rPr>
                <w:sz w:val="24"/>
                <w:szCs w:val="24"/>
              </w:rPr>
              <w:t xml:space="preserve"> настоящих Правил</w:t>
            </w:r>
            <w:r w:rsidR="00D331A3" w:rsidRPr="00C72A0B">
              <w:rPr>
                <w:sz w:val="24"/>
                <w:szCs w:val="24"/>
              </w:rPr>
              <w:t>.</w:t>
            </w:r>
          </w:p>
        </w:tc>
      </w:tr>
    </w:tbl>
    <w:bookmarkEnd w:id="109"/>
    <w:p w14:paraId="52B061EE" w14:textId="77777777" w:rsidR="00C75DE4" w:rsidRPr="00A7476A" w:rsidRDefault="00C75DE4" w:rsidP="0069398D">
      <w:pPr>
        <w:keepLines w:val="0"/>
        <w:tabs>
          <w:tab w:val="left" w:pos="2520"/>
        </w:tabs>
        <w:overflowPunct/>
        <w:autoSpaceDE/>
        <w:autoSpaceDN/>
        <w:adjustRightInd/>
        <w:spacing w:before="240" w:line="240" w:lineRule="auto"/>
        <w:ind w:firstLine="0"/>
        <w:jc w:val="center"/>
        <w:rPr>
          <w:rFonts w:eastAsia="SimSun"/>
          <w:sz w:val="24"/>
          <w:szCs w:val="24"/>
          <w:lang w:eastAsia="zh-CN"/>
        </w:rPr>
      </w:pPr>
      <w:r w:rsidRPr="00A7476A">
        <w:rPr>
          <w:rFonts w:eastAsia="SimSun"/>
          <w:sz w:val="24"/>
          <w:szCs w:val="24"/>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C75DE4" w:rsidRPr="00A7476A" w14:paraId="26F44C22" w14:textId="77777777" w:rsidTr="008C56BE">
        <w:trPr>
          <w:trHeight w:val="552"/>
        </w:trPr>
        <w:tc>
          <w:tcPr>
            <w:tcW w:w="4395" w:type="dxa"/>
            <w:vAlign w:val="center"/>
          </w:tcPr>
          <w:p w14:paraId="53A9C20C" w14:textId="77777777" w:rsidR="00C75DE4" w:rsidRPr="00A7476A" w:rsidRDefault="00C75DE4" w:rsidP="00A51777">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14:paraId="3286375A" w14:textId="77777777" w:rsidR="00C75DE4" w:rsidRPr="00A7476A" w:rsidRDefault="00C75DE4" w:rsidP="00A517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62064E3C" w14:textId="77777777" w:rsidR="00C75DE4" w:rsidRPr="00A7476A" w:rsidRDefault="00C75DE4" w:rsidP="00A517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D331A3" w:rsidRPr="00A7476A" w14:paraId="534640E3" w14:textId="77777777" w:rsidTr="00D331A3">
        <w:trPr>
          <w:trHeight w:val="252"/>
        </w:trPr>
        <w:tc>
          <w:tcPr>
            <w:tcW w:w="9639" w:type="dxa"/>
            <w:gridSpan w:val="2"/>
            <w:vAlign w:val="center"/>
          </w:tcPr>
          <w:p w14:paraId="7B359FF4" w14:textId="1C80AF2F" w:rsidR="00D331A3" w:rsidRPr="00A844C0" w:rsidRDefault="00D331A3" w:rsidP="00A00FB5">
            <w:pPr>
              <w:keepLines w:val="0"/>
              <w:overflowPunct/>
              <w:spacing w:line="240" w:lineRule="auto"/>
              <w:ind w:firstLine="34"/>
              <w:rPr>
                <w:rFonts w:eastAsia="SimSun"/>
                <w:color w:val="000000" w:themeColor="text1"/>
                <w:sz w:val="24"/>
                <w:szCs w:val="24"/>
                <w:lang w:eastAsia="zh-CN"/>
              </w:rPr>
            </w:pPr>
            <w:r w:rsidRPr="00A844C0">
              <w:rPr>
                <w:rFonts w:eastAsia="SimSun"/>
                <w:color w:val="000000" w:themeColor="text1"/>
                <w:sz w:val="24"/>
                <w:szCs w:val="24"/>
                <w:lang w:eastAsia="zh-CN" w:bidi="ru-RU"/>
              </w:rPr>
              <w:t>Для объектов жилого назначения виды и предельные параметры разрешенного строительства принимать аналогичными видам и параме</w:t>
            </w:r>
            <w:r w:rsidR="00B876E5">
              <w:rPr>
                <w:rFonts w:eastAsia="SimSun"/>
                <w:color w:val="000000" w:themeColor="text1"/>
                <w:sz w:val="24"/>
                <w:szCs w:val="24"/>
                <w:lang w:eastAsia="zh-CN" w:bidi="ru-RU"/>
              </w:rPr>
              <w:t>трам, установленным для зоны    Ж-1</w:t>
            </w:r>
            <w:r w:rsidR="0077054B">
              <w:rPr>
                <w:rFonts w:eastAsia="SimSun"/>
                <w:color w:val="000000" w:themeColor="text1"/>
                <w:sz w:val="24"/>
                <w:szCs w:val="24"/>
                <w:lang w:eastAsia="zh-CN" w:bidi="ru-RU"/>
              </w:rPr>
              <w:t>Б</w:t>
            </w:r>
            <w:r w:rsidR="00A00FB5" w:rsidRPr="00A844C0">
              <w:rPr>
                <w:rFonts w:eastAsia="Calibri"/>
                <w:color w:val="000000" w:themeColor="text1"/>
                <w:sz w:val="24"/>
                <w:szCs w:val="24"/>
                <w:lang w:eastAsia="ar-SA"/>
              </w:rPr>
              <w:t>, с учетом требований статьи 39</w:t>
            </w:r>
            <w:r w:rsidR="00A00FB5" w:rsidRPr="00A844C0">
              <w:rPr>
                <w:rFonts w:eastAsia="SimSun"/>
                <w:color w:val="000000" w:themeColor="text1"/>
                <w:sz w:val="24"/>
                <w:szCs w:val="24"/>
                <w:lang w:eastAsia="zh-CN"/>
              </w:rPr>
              <w:t xml:space="preserve"> настоящих Правил</w:t>
            </w:r>
          </w:p>
        </w:tc>
      </w:tr>
      <w:tr w:rsidR="00D331A3" w:rsidRPr="00A7476A" w14:paraId="0A02EEEB" w14:textId="77777777" w:rsidTr="00A00FB5">
        <w:trPr>
          <w:trHeight w:val="205"/>
        </w:trPr>
        <w:tc>
          <w:tcPr>
            <w:tcW w:w="9639" w:type="dxa"/>
            <w:gridSpan w:val="2"/>
            <w:vAlign w:val="center"/>
          </w:tcPr>
          <w:p w14:paraId="3F50636C" w14:textId="56866D50" w:rsidR="00D331A3" w:rsidRPr="00A844C0" w:rsidRDefault="00D331A3" w:rsidP="00A00FB5">
            <w:pPr>
              <w:keepLines w:val="0"/>
              <w:overflowPunct/>
              <w:spacing w:line="240" w:lineRule="auto"/>
              <w:ind w:firstLine="34"/>
              <w:rPr>
                <w:rFonts w:eastAsia="SimSun"/>
                <w:color w:val="000000" w:themeColor="text1"/>
                <w:sz w:val="24"/>
                <w:szCs w:val="24"/>
                <w:lang w:eastAsia="zh-CN"/>
              </w:rPr>
            </w:pPr>
            <w:r w:rsidRPr="00A844C0">
              <w:rPr>
                <w:rFonts w:eastAsia="Calibri"/>
                <w:color w:val="000000" w:themeColor="text1"/>
                <w:sz w:val="24"/>
                <w:szCs w:val="24"/>
                <w:lang w:eastAsia="ar-SA"/>
              </w:rPr>
              <w:t>Для объектов общественного назначения: парковки, площадки для разгрузки товаров и виды, установленные в составе проектной документации</w:t>
            </w:r>
            <w:r w:rsidR="00A00FB5" w:rsidRPr="00A844C0">
              <w:rPr>
                <w:rFonts w:eastAsia="Calibri"/>
                <w:color w:val="000000" w:themeColor="text1"/>
                <w:sz w:val="24"/>
                <w:szCs w:val="24"/>
                <w:lang w:eastAsia="ar-SA"/>
              </w:rPr>
              <w:t>, с учетом требований статьи 39</w:t>
            </w:r>
            <w:r w:rsidR="00A00FB5" w:rsidRPr="00A844C0">
              <w:rPr>
                <w:rFonts w:eastAsia="SimSun"/>
                <w:color w:val="000000" w:themeColor="text1"/>
                <w:sz w:val="24"/>
                <w:szCs w:val="24"/>
                <w:lang w:eastAsia="zh-CN"/>
              </w:rPr>
              <w:t xml:space="preserve"> настоящих Правил</w:t>
            </w:r>
          </w:p>
        </w:tc>
      </w:tr>
    </w:tbl>
    <w:p w14:paraId="73F353F0" w14:textId="77777777" w:rsidR="00D534B1" w:rsidRPr="00A7476A" w:rsidRDefault="00D534B1" w:rsidP="00B876E5">
      <w:pPr>
        <w:keepLines w:val="0"/>
        <w:overflowPunct/>
        <w:autoSpaceDE/>
        <w:autoSpaceDN/>
        <w:adjustRightInd/>
        <w:spacing w:line="240" w:lineRule="auto"/>
        <w:ind w:firstLine="0"/>
        <w:rPr>
          <w:rFonts w:eastAsia="SimSun"/>
          <w:sz w:val="24"/>
          <w:szCs w:val="24"/>
          <w:lang w:eastAsia="zh-CN"/>
        </w:rPr>
      </w:pPr>
    </w:p>
    <w:p w14:paraId="26C6FC90" w14:textId="3F21D954" w:rsidR="00F679DD" w:rsidRPr="00A7476A" w:rsidRDefault="00F679DD" w:rsidP="001B55BC">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111" w:name="_Toc99705625"/>
      <w:bookmarkStart w:id="112" w:name="_Toc158661497"/>
      <w:r w:rsidRPr="00A7476A">
        <w:rPr>
          <w:rFonts w:eastAsia="SimSun"/>
          <w:sz w:val="24"/>
          <w:szCs w:val="24"/>
          <w:u w:val="single"/>
          <w:lang w:eastAsia="zh-CN"/>
        </w:rPr>
        <w:t>ОД-</w:t>
      </w:r>
      <w:r w:rsidR="0077054B">
        <w:rPr>
          <w:rFonts w:eastAsia="SimSun"/>
          <w:sz w:val="24"/>
          <w:szCs w:val="24"/>
          <w:u w:val="single"/>
          <w:lang w:eastAsia="zh-CN"/>
        </w:rPr>
        <w:t>4</w:t>
      </w:r>
      <w:r w:rsidR="001D40E9" w:rsidRPr="00A7476A">
        <w:rPr>
          <w:rFonts w:eastAsia="SimSun"/>
          <w:sz w:val="24"/>
          <w:szCs w:val="24"/>
          <w:u w:val="single"/>
          <w:lang w:eastAsia="zh-CN"/>
        </w:rPr>
        <w:t xml:space="preserve">. </w:t>
      </w:r>
      <w:bookmarkEnd w:id="111"/>
      <w:r w:rsidR="00A51777">
        <w:rPr>
          <w:rFonts w:eastAsia="SimSun"/>
          <w:sz w:val="24"/>
          <w:szCs w:val="24"/>
          <w:u w:val="single"/>
          <w:lang w:eastAsia="zh-CN"/>
        </w:rPr>
        <w:t xml:space="preserve">Зона </w:t>
      </w:r>
      <w:bookmarkEnd w:id="112"/>
      <w:r w:rsidR="00B876E5">
        <w:rPr>
          <w:rFonts w:eastAsia="SimSun"/>
          <w:sz w:val="24"/>
          <w:szCs w:val="24"/>
          <w:u w:val="single"/>
          <w:lang w:eastAsia="zh-CN"/>
        </w:rPr>
        <w:t xml:space="preserve">объектов </w:t>
      </w:r>
      <w:r w:rsidR="0077054B">
        <w:rPr>
          <w:rFonts w:eastAsia="SimSun"/>
          <w:sz w:val="24"/>
          <w:szCs w:val="24"/>
          <w:u w:val="single"/>
          <w:lang w:eastAsia="zh-CN"/>
        </w:rPr>
        <w:t>образования</w:t>
      </w:r>
    </w:p>
    <w:p w14:paraId="3AD3D5D0" w14:textId="77777777" w:rsidR="00F679DD" w:rsidRPr="00A7476A" w:rsidRDefault="00F679DD" w:rsidP="00F679DD">
      <w:pPr>
        <w:keepLines w:val="0"/>
        <w:widowControl w:val="0"/>
        <w:overflowPunct/>
        <w:autoSpaceDE/>
        <w:autoSpaceDN/>
        <w:adjustRightInd/>
        <w:spacing w:line="240" w:lineRule="auto"/>
        <w:ind w:firstLine="426"/>
        <w:jc w:val="center"/>
        <w:rPr>
          <w:rFonts w:eastAsia="SimSun"/>
          <w:sz w:val="24"/>
          <w:szCs w:val="24"/>
          <w:u w:val="single"/>
          <w:lang w:eastAsia="zh-CN"/>
        </w:rPr>
      </w:pPr>
    </w:p>
    <w:p w14:paraId="6BBE5A8F" w14:textId="77777777" w:rsidR="00FD324D" w:rsidRPr="00A7476A" w:rsidRDefault="00FD324D" w:rsidP="00FD324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00A52387" w14:textId="77777777" w:rsidR="00FD324D" w:rsidRPr="00A7476A" w:rsidRDefault="00FD324D" w:rsidP="00FD324D">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3660"/>
        <w:gridCol w:w="3985"/>
      </w:tblGrid>
      <w:tr w:rsidR="00B81ABB" w:rsidRPr="00A7476A" w14:paraId="49671A9D" w14:textId="77777777" w:rsidTr="001B55BC">
        <w:trPr>
          <w:trHeight w:val="552"/>
          <w:tblHeader/>
        </w:trPr>
        <w:tc>
          <w:tcPr>
            <w:tcW w:w="2128" w:type="dxa"/>
          </w:tcPr>
          <w:p w14:paraId="34ED4E8E" w14:textId="5E7B29E4" w:rsidR="00B81ABB" w:rsidRPr="00A7476A" w:rsidRDefault="00A844C0"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660" w:type="dxa"/>
            <w:vAlign w:val="center"/>
          </w:tcPr>
          <w:p w14:paraId="0EEB672B" w14:textId="30446A6E" w:rsidR="00B81ABB" w:rsidRPr="00A7476A" w:rsidRDefault="00A844C0"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85" w:type="dxa"/>
            <w:vAlign w:val="center"/>
          </w:tcPr>
          <w:p w14:paraId="77E19E55"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2584082F"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53ABCBA"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7FE05B7C" w14:textId="77777777" w:rsidTr="000949EA">
        <w:trPr>
          <w:trHeight w:val="4692"/>
        </w:trPr>
        <w:tc>
          <w:tcPr>
            <w:tcW w:w="2128" w:type="dxa"/>
          </w:tcPr>
          <w:p w14:paraId="7786016A" w14:textId="77777777" w:rsidR="00704F60" w:rsidRPr="00A7476A" w:rsidRDefault="00704F60" w:rsidP="00704F60">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lastRenderedPageBreak/>
              <w:t>Дошкольное, начальное и среднее общее образование</w:t>
            </w:r>
          </w:p>
          <w:p w14:paraId="1374DA38" w14:textId="6AF1421B" w:rsidR="00704F60" w:rsidRPr="00A7476A" w:rsidRDefault="00704F60" w:rsidP="00AD4775">
            <w:pPr>
              <w:shd w:val="clear" w:color="auto" w:fill="FFFFFF"/>
              <w:spacing w:line="240" w:lineRule="auto"/>
              <w:ind w:firstLine="0"/>
              <w:jc w:val="left"/>
              <w:rPr>
                <w:sz w:val="24"/>
                <w:szCs w:val="24"/>
              </w:rPr>
            </w:pPr>
            <w:r w:rsidRPr="00A7476A">
              <w:rPr>
                <w:sz w:val="24"/>
                <w:szCs w:val="24"/>
              </w:rPr>
              <w:t>[3.5.1]</w:t>
            </w:r>
          </w:p>
        </w:tc>
        <w:tc>
          <w:tcPr>
            <w:tcW w:w="3660" w:type="dxa"/>
          </w:tcPr>
          <w:p w14:paraId="48520809" w14:textId="54240782" w:rsidR="00704F60" w:rsidRPr="00A7476A" w:rsidRDefault="00704F60" w:rsidP="00704F60">
            <w:pPr>
              <w:shd w:val="clear" w:color="auto" w:fill="FFFFFF"/>
              <w:spacing w:line="240" w:lineRule="auto"/>
              <w:ind w:firstLine="0"/>
              <w:rPr>
                <w:sz w:val="24"/>
                <w:szCs w:val="24"/>
              </w:rPr>
            </w:pPr>
            <w:proofErr w:type="gramStart"/>
            <w:r w:rsidRPr="00A7476A">
              <w:rPr>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985" w:type="dxa"/>
            <w:vMerge w:val="restart"/>
          </w:tcPr>
          <w:p w14:paraId="104CF192" w14:textId="7629C3A1" w:rsidR="00704F60" w:rsidRDefault="00704F60"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sidR="00CA35A5" w:rsidRPr="00CA35A5">
              <w:rPr>
                <w:rFonts w:eastAsia="SimSun"/>
                <w:sz w:val="24"/>
                <w:szCs w:val="24"/>
                <w:lang w:eastAsia="zh-CN"/>
              </w:rPr>
              <w:t>5</w:t>
            </w:r>
            <w:r>
              <w:rPr>
                <w:rFonts w:eastAsia="SimSun"/>
                <w:sz w:val="24"/>
                <w:szCs w:val="24"/>
                <w:lang w:eastAsia="zh-CN"/>
              </w:rPr>
              <w:t>00/</w:t>
            </w:r>
            <w:r w:rsidRPr="00A7476A">
              <w:rPr>
                <w:rFonts w:eastAsia="SimSun"/>
                <w:sz w:val="24"/>
                <w:szCs w:val="24"/>
                <w:lang w:eastAsia="zh-CN"/>
              </w:rPr>
              <w:t>50000 кв. м;</w:t>
            </w:r>
          </w:p>
          <w:p w14:paraId="1318AC26"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3490EDDF"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3702431A"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7E796B5C" w14:textId="456E8412" w:rsidR="00C72A0B" w:rsidRPr="00A7476A"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72DC2B54" w14:textId="77777777" w:rsidR="00704F60" w:rsidRPr="00A7476A" w:rsidRDefault="00704F60"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33FB2980" w14:textId="6340630C" w:rsidR="0096699E" w:rsidRPr="000B15D4"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5</w:t>
            </w:r>
            <w:r w:rsidR="005C0ED6">
              <w:rPr>
                <w:rFonts w:eastAsia="SimSun"/>
                <w:sz w:val="24"/>
                <w:szCs w:val="24"/>
                <w:lang w:eastAsia="zh-CN"/>
              </w:rPr>
              <w:t xml:space="preserve"> этажей</w:t>
            </w:r>
            <w:r w:rsidRPr="000B15D4">
              <w:rPr>
                <w:rFonts w:eastAsia="SimSun"/>
                <w:sz w:val="24"/>
                <w:szCs w:val="24"/>
                <w:lang w:eastAsia="zh-CN"/>
              </w:rPr>
              <w:t>;</w:t>
            </w:r>
          </w:p>
          <w:p w14:paraId="0CED8145" w14:textId="77777777" w:rsidR="00704F60" w:rsidRDefault="00704F60"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0E84ED9D" w14:textId="63556E1E" w:rsidR="00704F60" w:rsidRPr="00A7476A" w:rsidRDefault="00704F60"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Pr>
                <w:rFonts w:eastAsia="SimSun"/>
                <w:sz w:val="24"/>
                <w:szCs w:val="24"/>
                <w:lang w:eastAsia="zh-CN"/>
              </w:rPr>
              <w:t>3</w:t>
            </w:r>
            <w:r w:rsidRPr="00A7476A">
              <w:rPr>
                <w:rFonts w:eastAsia="SimSun"/>
                <w:sz w:val="24"/>
                <w:szCs w:val="24"/>
                <w:lang w:eastAsia="zh-CN"/>
              </w:rPr>
              <w:t xml:space="preserve"> м;</w:t>
            </w:r>
          </w:p>
          <w:p w14:paraId="69576E10" w14:textId="77777777" w:rsidR="00704F60" w:rsidRPr="00806EB6" w:rsidRDefault="00704F60" w:rsidP="0089733A">
            <w:pPr>
              <w:keepLines w:val="0"/>
              <w:overflowPunct/>
              <w:autoSpaceDE/>
              <w:autoSpaceDN/>
              <w:adjustRightInd/>
              <w:spacing w:line="240" w:lineRule="auto"/>
              <w:ind w:firstLine="284"/>
              <w:rPr>
                <w:rFonts w:eastAsia="SimSun"/>
                <w:sz w:val="24"/>
                <w:szCs w:val="24"/>
                <w:lang w:eastAsia="zh-CN"/>
              </w:rPr>
            </w:pPr>
            <w:r w:rsidRPr="00A7476A">
              <w:rPr>
                <w:sz w:val="24"/>
                <w:szCs w:val="24"/>
              </w:rPr>
              <w:t>минимальный процент озеленения участка - 30%</w:t>
            </w:r>
            <w:r w:rsidRPr="00A7476A">
              <w:rPr>
                <w:rFonts w:eastAsia="SimSun"/>
                <w:sz w:val="24"/>
                <w:szCs w:val="24"/>
                <w:lang w:eastAsia="zh-CN"/>
              </w:rPr>
              <w:t xml:space="preserve"> </w:t>
            </w:r>
          </w:p>
          <w:p w14:paraId="4CD94728" w14:textId="4065145A" w:rsidR="00CA35A5" w:rsidRPr="00356457" w:rsidRDefault="00CA35A5" w:rsidP="00CA35A5">
            <w:pPr>
              <w:spacing w:line="240" w:lineRule="auto"/>
              <w:ind w:firstLine="0"/>
              <w:jc w:val="left"/>
              <w:rPr>
                <w:strike/>
                <w:sz w:val="24"/>
                <w:szCs w:val="24"/>
              </w:rPr>
            </w:pP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19076C7A" w14:textId="77777777" w:rsidR="00CA35A5" w:rsidRPr="00CA35A5" w:rsidRDefault="00CA35A5" w:rsidP="0089733A">
            <w:pPr>
              <w:keepLines w:val="0"/>
              <w:overflowPunct/>
              <w:autoSpaceDE/>
              <w:autoSpaceDN/>
              <w:adjustRightInd/>
              <w:spacing w:line="240" w:lineRule="auto"/>
              <w:ind w:firstLine="284"/>
              <w:rPr>
                <w:rFonts w:eastAsia="SimSun"/>
                <w:sz w:val="24"/>
                <w:szCs w:val="24"/>
                <w:lang w:eastAsia="zh-CN"/>
              </w:rPr>
            </w:pPr>
          </w:p>
          <w:p w14:paraId="099F99EB" w14:textId="77777777" w:rsidR="00704F60" w:rsidRDefault="00704F60" w:rsidP="0089733A">
            <w:pPr>
              <w:keepLines w:val="0"/>
              <w:overflowPunct/>
              <w:autoSpaceDE/>
              <w:autoSpaceDN/>
              <w:adjustRightInd/>
              <w:spacing w:line="240" w:lineRule="auto"/>
              <w:ind w:firstLine="284"/>
              <w:rPr>
                <w:rFonts w:eastAsia="SimSun"/>
                <w:sz w:val="24"/>
                <w:szCs w:val="24"/>
                <w:lang w:eastAsia="zh-CN"/>
              </w:rPr>
            </w:pPr>
          </w:p>
          <w:p w14:paraId="0B98CC40" w14:textId="3BCD8879" w:rsidR="00704F60" w:rsidRPr="00A7476A" w:rsidRDefault="00704F60" w:rsidP="0089733A">
            <w:pPr>
              <w:keepLines w:val="0"/>
              <w:overflowPunct/>
              <w:autoSpaceDE/>
              <w:autoSpaceDN/>
              <w:adjustRightInd/>
              <w:spacing w:line="240" w:lineRule="auto"/>
              <w:ind w:firstLine="284"/>
              <w:rPr>
                <w:rFonts w:eastAsia="SimSun"/>
                <w:sz w:val="24"/>
                <w:szCs w:val="24"/>
                <w:lang w:eastAsia="zh-CN"/>
              </w:rPr>
            </w:pPr>
          </w:p>
        </w:tc>
      </w:tr>
      <w:tr w:rsidR="0089733A" w:rsidRPr="00A7476A" w14:paraId="6D968C7F" w14:textId="77777777" w:rsidTr="000E6528">
        <w:trPr>
          <w:trHeight w:val="592"/>
        </w:trPr>
        <w:tc>
          <w:tcPr>
            <w:tcW w:w="2128" w:type="dxa"/>
          </w:tcPr>
          <w:p w14:paraId="065FEA75" w14:textId="77777777" w:rsidR="0089733A" w:rsidRPr="00A7476A" w:rsidRDefault="0089733A" w:rsidP="001B55BC">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Среднее и высшее профессиональное образование</w:t>
            </w:r>
          </w:p>
          <w:p w14:paraId="06989327" w14:textId="28B24387"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[3.5.2]</w:t>
            </w:r>
          </w:p>
        </w:tc>
        <w:tc>
          <w:tcPr>
            <w:tcW w:w="3660" w:type="dxa"/>
          </w:tcPr>
          <w:p w14:paraId="2651EC6D" w14:textId="59D54E49"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985" w:type="dxa"/>
            <w:vMerge/>
          </w:tcPr>
          <w:p w14:paraId="2FE7E059" w14:textId="77777777" w:rsidR="0089733A" w:rsidRPr="00A7476A" w:rsidRDefault="0089733A" w:rsidP="001B55BC">
            <w:pPr>
              <w:keepLines w:val="0"/>
              <w:overflowPunct/>
              <w:autoSpaceDE/>
              <w:autoSpaceDN/>
              <w:adjustRightInd/>
              <w:spacing w:line="240" w:lineRule="auto"/>
              <w:ind w:firstLine="709"/>
              <w:jc w:val="left"/>
              <w:rPr>
                <w:rFonts w:eastAsia="SimSun"/>
                <w:sz w:val="24"/>
                <w:szCs w:val="24"/>
                <w:lang w:eastAsia="zh-CN"/>
              </w:rPr>
            </w:pPr>
          </w:p>
        </w:tc>
      </w:tr>
      <w:tr w:rsidR="0089733A" w:rsidRPr="00A7476A" w14:paraId="28462630" w14:textId="77777777" w:rsidTr="00A552A7">
        <w:trPr>
          <w:trHeight w:val="734"/>
        </w:trPr>
        <w:tc>
          <w:tcPr>
            <w:tcW w:w="2128" w:type="dxa"/>
          </w:tcPr>
          <w:p w14:paraId="22A52C17" w14:textId="672921DB"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Объекты культурно-досуговой </w:t>
            </w:r>
            <w:r w:rsidRPr="00A7476A">
              <w:rPr>
                <w:sz w:val="24"/>
                <w:szCs w:val="24"/>
                <w:shd w:val="clear" w:color="auto" w:fill="FFFFFF"/>
              </w:rPr>
              <w:lastRenderedPageBreak/>
              <w:t xml:space="preserve">деятельности </w:t>
            </w:r>
            <w:r w:rsidRPr="00A7476A">
              <w:rPr>
                <w:sz w:val="24"/>
                <w:szCs w:val="24"/>
              </w:rPr>
              <w:t xml:space="preserve">[3.6.1] </w:t>
            </w:r>
          </w:p>
        </w:tc>
        <w:tc>
          <w:tcPr>
            <w:tcW w:w="3660" w:type="dxa"/>
          </w:tcPr>
          <w:p w14:paraId="359937B6" w14:textId="3004B882"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lastRenderedPageBreak/>
              <w:t xml:space="preserve">Размещение зданий, предназначенных для размещения музеев, </w:t>
            </w:r>
            <w:r w:rsidRPr="00A7476A">
              <w:rPr>
                <w:sz w:val="24"/>
                <w:szCs w:val="24"/>
                <w:shd w:val="clear" w:color="auto" w:fill="FFFFFF"/>
              </w:rPr>
              <w:lastRenderedPageBreak/>
              <w:t>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3985" w:type="dxa"/>
            <w:vMerge/>
          </w:tcPr>
          <w:p w14:paraId="51FB1449" w14:textId="77777777" w:rsidR="0089733A" w:rsidRPr="00A7476A" w:rsidRDefault="0089733A" w:rsidP="001B55BC">
            <w:pPr>
              <w:keepLines w:val="0"/>
              <w:overflowPunct/>
              <w:autoSpaceDE/>
              <w:autoSpaceDN/>
              <w:adjustRightInd/>
              <w:spacing w:line="240" w:lineRule="auto"/>
              <w:ind w:firstLine="709"/>
              <w:jc w:val="left"/>
              <w:rPr>
                <w:rFonts w:eastAsia="SimSun"/>
                <w:sz w:val="24"/>
                <w:szCs w:val="24"/>
                <w:lang w:eastAsia="zh-CN"/>
              </w:rPr>
            </w:pPr>
          </w:p>
        </w:tc>
      </w:tr>
      <w:tr w:rsidR="00EE2A51" w:rsidRPr="00A7476A" w14:paraId="15BD2599" w14:textId="77777777" w:rsidTr="001B55BC">
        <w:trPr>
          <w:trHeight w:val="2020"/>
        </w:trPr>
        <w:tc>
          <w:tcPr>
            <w:tcW w:w="2128" w:type="dxa"/>
          </w:tcPr>
          <w:p w14:paraId="695B94CD" w14:textId="6ED58D14" w:rsidR="00EE2A51" w:rsidRPr="00A7476A" w:rsidRDefault="00EE2A51" w:rsidP="000E6528">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Земельные участки (территории) общего пользования </w:t>
            </w:r>
            <w:r w:rsidRPr="00A7476A">
              <w:rPr>
                <w:sz w:val="24"/>
                <w:szCs w:val="24"/>
              </w:rPr>
              <w:t>[12.0]</w:t>
            </w:r>
          </w:p>
        </w:tc>
        <w:tc>
          <w:tcPr>
            <w:tcW w:w="3660" w:type="dxa"/>
          </w:tcPr>
          <w:p w14:paraId="79685D6E" w14:textId="0DCD6046" w:rsidR="00EE2A51" w:rsidRPr="00A7476A" w:rsidRDefault="00EE2A51" w:rsidP="000E6528">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85" w:type="dxa"/>
            <w:vMerge w:val="restart"/>
          </w:tcPr>
          <w:p w14:paraId="30B86EE9" w14:textId="77777777" w:rsidR="00EE2A51" w:rsidRPr="000E6528" w:rsidRDefault="00EE2A51" w:rsidP="000E6528">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33D53774" w14:textId="77777777" w:rsidR="00EE2A51" w:rsidRPr="00A7476A" w:rsidRDefault="00EE2A51" w:rsidP="000E6528">
            <w:pPr>
              <w:keepLines w:val="0"/>
              <w:overflowPunct/>
              <w:autoSpaceDE/>
              <w:autoSpaceDN/>
              <w:adjustRightInd/>
              <w:spacing w:line="240" w:lineRule="auto"/>
              <w:ind w:firstLine="709"/>
              <w:jc w:val="left"/>
              <w:rPr>
                <w:rFonts w:eastAsia="SimSun"/>
                <w:sz w:val="24"/>
                <w:szCs w:val="24"/>
                <w:lang w:eastAsia="zh-CN"/>
              </w:rPr>
            </w:pPr>
          </w:p>
        </w:tc>
      </w:tr>
      <w:tr w:rsidR="00EE2A51" w:rsidRPr="00A7476A" w14:paraId="44F4FC31" w14:textId="77777777" w:rsidTr="00EB7494">
        <w:trPr>
          <w:trHeight w:val="339"/>
        </w:trPr>
        <w:tc>
          <w:tcPr>
            <w:tcW w:w="2128" w:type="dxa"/>
          </w:tcPr>
          <w:p w14:paraId="2801F0E6" w14:textId="36B562E2" w:rsidR="00EE2A51" w:rsidRPr="00EE2A51" w:rsidRDefault="00EE2A51" w:rsidP="00EE2A51">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660" w:type="dxa"/>
          </w:tcPr>
          <w:p w14:paraId="6D837268" w14:textId="679F55AF" w:rsidR="00EE2A51" w:rsidRPr="00EE2A51" w:rsidRDefault="00EE2A51" w:rsidP="00EE2A51">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85" w:type="dxa"/>
            <w:vMerge/>
          </w:tcPr>
          <w:p w14:paraId="66C8EB3A" w14:textId="77777777" w:rsidR="00EE2A51" w:rsidRDefault="00EE2A51" w:rsidP="00EE2A51">
            <w:pPr>
              <w:keepLines w:val="0"/>
              <w:overflowPunct/>
              <w:autoSpaceDE/>
              <w:autoSpaceDN/>
              <w:adjustRightInd/>
              <w:spacing w:line="240" w:lineRule="auto"/>
              <w:ind w:firstLine="709"/>
              <w:jc w:val="left"/>
              <w:rPr>
                <w:sz w:val="24"/>
                <w:szCs w:val="24"/>
              </w:rPr>
            </w:pPr>
          </w:p>
        </w:tc>
      </w:tr>
      <w:tr w:rsidR="00A00FB5" w:rsidRPr="00A7476A" w14:paraId="48557882" w14:textId="77777777" w:rsidTr="006A23A6">
        <w:trPr>
          <w:trHeight w:val="1585"/>
        </w:trPr>
        <w:tc>
          <w:tcPr>
            <w:tcW w:w="9773" w:type="dxa"/>
            <w:gridSpan w:val="3"/>
          </w:tcPr>
          <w:p w14:paraId="7515A895" w14:textId="710349FC" w:rsidR="00A00FB5" w:rsidRPr="00C72A0B" w:rsidRDefault="00A00FB5" w:rsidP="00A00FB5">
            <w:pPr>
              <w:keepLines w:val="0"/>
              <w:widowControl w:val="0"/>
              <w:overflowPunct/>
              <w:autoSpaceDE/>
              <w:autoSpaceDN/>
              <w:adjustRightInd/>
              <w:spacing w:line="240" w:lineRule="auto"/>
              <w:ind w:firstLine="459"/>
              <w:rPr>
                <w:rFonts w:eastAsia="SimSun"/>
                <w:sz w:val="24"/>
                <w:szCs w:val="24"/>
                <w:lang w:eastAsia="zh-CN"/>
              </w:rPr>
            </w:pPr>
            <w:r w:rsidRPr="00C72A0B">
              <w:rPr>
                <w:rFonts w:eastAsia="SimSun"/>
                <w:sz w:val="24"/>
                <w:szCs w:val="24"/>
                <w:lang w:eastAsia="zh-CN"/>
              </w:rPr>
              <w:t>При реализации градост</w:t>
            </w:r>
            <w:r w:rsidR="00BC124C">
              <w:rPr>
                <w:rFonts w:eastAsia="SimSun"/>
                <w:sz w:val="24"/>
                <w:szCs w:val="24"/>
                <w:lang w:eastAsia="zh-CN"/>
              </w:rPr>
              <w:t>роительного регламента зоны ОД-4</w:t>
            </w:r>
            <w:r w:rsidRPr="00C72A0B">
              <w:rPr>
                <w:rFonts w:eastAsia="SimSun"/>
                <w:sz w:val="24"/>
                <w:szCs w:val="24"/>
                <w:lang w:eastAsia="zh-CN"/>
              </w:rPr>
              <w:t xml:space="preserve"> необходимо соблюдать требования, установленные статьями 38, 39 настоящих Правил.</w:t>
            </w:r>
          </w:p>
          <w:p w14:paraId="2345D051" w14:textId="3337AA52" w:rsidR="00A00FB5" w:rsidRDefault="00EB7494" w:rsidP="00A00FB5">
            <w:pPr>
              <w:keepLines w:val="0"/>
              <w:overflowPunct/>
              <w:autoSpaceDE/>
              <w:autoSpaceDN/>
              <w:adjustRightInd/>
              <w:spacing w:line="240" w:lineRule="auto"/>
              <w:ind w:firstLine="459"/>
              <w:rPr>
                <w:sz w:val="24"/>
                <w:szCs w:val="24"/>
              </w:rPr>
            </w:pPr>
            <w:r>
              <w:rPr>
                <w:sz w:val="24"/>
                <w:szCs w:val="24"/>
              </w:rPr>
              <w:t xml:space="preserve">Требования к </w:t>
            </w:r>
            <w:proofErr w:type="gramStart"/>
            <w:r>
              <w:rPr>
                <w:sz w:val="24"/>
                <w:szCs w:val="24"/>
              </w:rPr>
              <w:t>архитектурным решениям</w:t>
            </w:r>
            <w:proofErr w:type="gramEnd"/>
            <w:r>
              <w:rPr>
                <w:sz w:val="24"/>
                <w:szCs w:val="24"/>
              </w:rPr>
              <w:t xml:space="preserve"> объектов капитального строительства, расположенным в территориальных зонах, обозначенных на карте градостроительного зонирования</w:t>
            </w:r>
            <w:r w:rsidR="00271428">
              <w:rPr>
                <w:sz w:val="24"/>
                <w:szCs w:val="24"/>
              </w:rPr>
              <w:t xml:space="preserve"> приведены в таблице 5 статьи 52</w:t>
            </w:r>
            <w:r>
              <w:rPr>
                <w:sz w:val="24"/>
                <w:szCs w:val="24"/>
              </w:rPr>
              <w:t xml:space="preserve"> настоящих Правил</w:t>
            </w:r>
            <w:r w:rsidR="00A00FB5" w:rsidRPr="00C72A0B">
              <w:rPr>
                <w:sz w:val="24"/>
                <w:szCs w:val="24"/>
              </w:rPr>
              <w:t>.</w:t>
            </w:r>
          </w:p>
        </w:tc>
      </w:tr>
    </w:tbl>
    <w:p w14:paraId="73B2715B" w14:textId="77777777" w:rsidR="00045EB3" w:rsidRPr="00A7476A" w:rsidRDefault="00045EB3" w:rsidP="00045EB3">
      <w:pPr>
        <w:keepLines w:val="0"/>
        <w:tabs>
          <w:tab w:val="left" w:pos="2520"/>
        </w:tabs>
        <w:overflowPunct/>
        <w:autoSpaceDE/>
        <w:autoSpaceDN/>
        <w:adjustRightInd/>
        <w:spacing w:line="240" w:lineRule="auto"/>
        <w:ind w:firstLine="284"/>
        <w:jc w:val="left"/>
        <w:rPr>
          <w:rFonts w:eastAsia="SimSun"/>
          <w:sz w:val="24"/>
          <w:szCs w:val="24"/>
          <w:lang w:eastAsia="zh-CN"/>
        </w:rPr>
      </w:pPr>
    </w:p>
    <w:p w14:paraId="1FB3B68F" w14:textId="6BD33BED" w:rsidR="00045EB3" w:rsidRPr="007F23B1" w:rsidRDefault="00045EB3" w:rsidP="007F23B1">
      <w:pPr>
        <w:ind w:firstLine="0"/>
        <w:jc w:val="center"/>
        <w:rPr>
          <w:rFonts w:eastAsia="SimSun"/>
          <w:sz w:val="24"/>
          <w:szCs w:val="24"/>
        </w:rPr>
      </w:pPr>
      <w:bookmarkStart w:id="113" w:name="_Toc99705630"/>
      <w:bookmarkStart w:id="114" w:name="_Toc111807176"/>
      <w:r w:rsidRPr="007F23B1">
        <w:rPr>
          <w:rFonts w:eastAsia="SimSun"/>
          <w:sz w:val="24"/>
          <w:szCs w:val="24"/>
        </w:rPr>
        <w:t>УСЛОВНО РАЗРЕШЕННЫЕ ВИДЫ И ПАРАМЕТРЫ ИСПОЛЬЗОВАНИЯ</w:t>
      </w:r>
      <w:bookmarkEnd w:id="113"/>
      <w:bookmarkEnd w:id="114"/>
    </w:p>
    <w:p w14:paraId="4C6F4139" w14:textId="77777777" w:rsidR="00045EB3" w:rsidRPr="007F23B1" w:rsidRDefault="00045EB3" w:rsidP="007F23B1">
      <w:pPr>
        <w:ind w:firstLine="0"/>
        <w:jc w:val="center"/>
        <w:rPr>
          <w:rFonts w:eastAsia="SimSun"/>
          <w:sz w:val="24"/>
          <w:szCs w:val="24"/>
        </w:rPr>
      </w:pPr>
      <w:r w:rsidRPr="007F23B1">
        <w:rPr>
          <w:rFonts w:eastAsia="SimSun"/>
          <w:sz w:val="24"/>
          <w:szCs w:val="24"/>
        </w:rPr>
        <w:lastRenderedPageBreak/>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93"/>
        <w:gridCol w:w="3685"/>
        <w:gridCol w:w="3969"/>
      </w:tblGrid>
      <w:tr w:rsidR="00B81ABB" w:rsidRPr="00A7476A" w14:paraId="5FCEAD77" w14:textId="77777777" w:rsidTr="00F00477">
        <w:trPr>
          <w:trHeight w:val="552"/>
          <w:tblHeader/>
        </w:trPr>
        <w:tc>
          <w:tcPr>
            <w:tcW w:w="2093" w:type="dxa"/>
          </w:tcPr>
          <w:p w14:paraId="6326072A" w14:textId="215A8463" w:rsidR="00B81ABB" w:rsidRPr="00A7476A" w:rsidRDefault="00A844C0" w:rsidP="009016A2">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685" w:type="dxa"/>
            <w:vAlign w:val="center"/>
          </w:tcPr>
          <w:p w14:paraId="44EDBFD5" w14:textId="4BAA3952" w:rsidR="00B81ABB" w:rsidRPr="00A7476A" w:rsidRDefault="00A844C0" w:rsidP="00733195">
            <w:pPr>
              <w:keepLines w:val="0"/>
              <w:tabs>
                <w:tab w:val="left" w:pos="2520"/>
              </w:tabs>
              <w:overflowPunct/>
              <w:autoSpaceDE/>
              <w:autoSpaceDN/>
              <w:adjustRightInd/>
              <w:spacing w:line="240" w:lineRule="auto"/>
              <w:ind w:firstLine="426"/>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69" w:type="dxa"/>
            <w:vAlign w:val="center"/>
          </w:tcPr>
          <w:p w14:paraId="6FE52598"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44E0228B"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599FEBE"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52043640" w14:textId="77777777" w:rsidTr="000949EA">
        <w:trPr>
          <w:trHeight w:val="4692"/>
        </w:trPr>
        <w:tc>
          <w:tcPr>
            <w:tcW w:w="2093" w:type="dxa"/>
          </w:tcPr>
          <w:p w14:paraId="16E1A465" w14:textId="1B3FFC8C" w:rsidR="00704F60" w:rsidRPr="00A7476A" w:rsidRDefault="00704F60" w:rsidP="00704F60">
            <w:pPr>
              <w:keepLines w:val="0"/>
              <w:shd w:val="clear" w:color="auto" w:fill="FFFFFF"/>
              <w:overflowPunct/>
              <w:autoSpaceDE/>
              <w:autoSpaceDN/>
              <w:adjustRightInd/>
              <w:spacing w:line="240" w:lineRule="auto"/>
              <w:ind w:firstLine="0"/>
              <w:rPr>
                <w:sz w:val="24"/>
                <w:szCs w:val="24"/>
              </w:rPr>
            </w:pPr>
            <w:r w:rsidRPr="000764FB">
              <w:rPr>
                <w:sz w:val="24"/>
                <w:szCs w:val="24"/>
              </w:rPr>
              <w:t>Предоставление коммунальных услуг [3.1.1]</w:t>
            </w:r>
          </w:p>
        </w:tc>
        <w:tc>
          <w:tcPr>
            <w:tcW w:w="3685" w:type="dxa"/>
          </w:tcPr>
          <w:p w14:paraId="696C7B53" w14:textId="0ADC7F58" w:rsidR="00704F60" w:rsidRPr="00A7476A" w:rsidRDefault="00704F60" w:rsidP="00704F60">
            <w:pPr>
              <w:keepLines w:val="0"/>
              <w:shd w:val="clear" w:color="auto" w:fill="FFFFFF"/>
              <w:overflowPunct/>
              <w:autoSpaceDE/>
              <w:autoSpaceDN/>
              <w:adjustRightInd/>
              <w:spacing w:line="240" w:lineRule="auto"/>
              <w:ind w:firstLine="0"/>
              <w:rPr>
                <w:sz w:val="24"/>
                <w:szCs w:val="24"/>
              </w:rPr>
            </w:pPr>
            <w:proofErr w:type="gramStart"/>
            <w:r w:rsidRPr="000764FB">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969" w:type="dxa"/>
          </w:tcPr>
          <w:p w14:paraId="5D173537" w14:textId="77777777" w:rsidR="00704F60" w:rsidRDefault="00704F60" w:rsidP="00704F60">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минимальная/максимальная площадь земельных участков – 4 кв. м/10000 </w:t>
            </w:r>
            <w:proofErr w:type="spellStart"/>
            <w:r w:rsidRPr="000764FB">
              <w:rPr>
                <w:rFonts w:eastAsia="SimSun"/>
                <w:sz w:val="24"/>
                <w:szCs w:val="24"/>
                <w:lang w:eastAsia="zh-CN"/>
              </w:rPr>
              <w:t>кв</w:t>
            </w:r>
            <w:proofErr w:type="gramStart"/>
            <w:r w:rsidRPr="000764FB">
              <w:rPr>
                <w:rFonts w:eastAsia="SimSun"/>
                <w:sz w:val="24"/>
                <w:szCs w:val="24"/>
                <w:lang w:eastAsia="zh-CN"/>
              </w:rPr>
              <w:t>.м</w:t>
            </w:r>
            <w:proofErr w:type="spellEnd"/>
            <w:proofErr w:type="gramEnd"/>
            <w:r w:rsidRPr="000764FB">
              <w:rPr>
                <w:rFonts w:eastAsia="SimSun"/>
                <w:sz w:val="24"/>
                <w:szCs w:val="24"/>
                <w:lang w:eastAsia="zh-CN"/>
              </w:rPr>
              <w:t xml:space="preserve"> </w:t>
            </w:r>
          </w:p>
          <w:p w14:paraId="3509A23A"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4DA15B65"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423C00BE"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56F94CF1" w14:textId="66597266" w:rsidR="00C72A0B" w:rsidRPr="000764FB"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5E615C7D" w14:textId="77777777" w:rsidR="00704F60" w:rsidRPr="000764FB" w:rsidRDefault="00704F60" w:rsidP="00704F60">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максимальная высота зданий, строений, сооружений от уровня земли - 35 м;</w:t>
            </w:r>
          </w:p>
          <w:p w14:paraId="58261B9F" w14:textId="24C85549" w:rsidR="00704F60" w:rsidRPr="000764FB" w:rsidRDefault="00704F60" w:rsidP="00704F60">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0764FB">
              <w:rPr>
                <w:rFonts w:eastAsia="SimSun"/>
                <w:sz w:val="24"/>
                <w:szCs w:val="24"/>
                <w:lang w:eastAsia="zh-CN"/>
              </w:rPr>
              <w:t xml:space="preserve">0% </w:t>
            </w:r>
            <w:r w:rsidRPr="000764FB">
              <w:rPr>
                <w:sz w:val="24"/>
                <w:szCs w:val="24"/>
              </w:rPr>
              <w:t>(процент застройки подземной части не регламентируется)</w:t>
            </w:r>
            <w:r w:rsidR="00806EB6">
              <w:rPr>
                <w:rFonts w:eastAsia="SimSun"/>
                <w:sz w:val="24"/>
                <w:szCs w:val="24"/>
                <w:lang w:eastAsia="zh-CN"/>
              </w:rPr>
              <w:t xml:space="preserve">, </w:t>
            </w:r>
            <w:r w:rsidR="00806EB6">
              <w:rPr>
                <w:sz w:val="22"/>
                <w:szCs w:val="22"/>
              </w:rPr>
              <w:t>Для линейных объектов н</w:t>
            </w:r>
            <w:r w:rsidR="00806EB6" w:rsidRPr="00C67BD4">
              <w:rPr>
                <w:sz w:val="22"/>
                <w:szCs w:val="22"/>
              </w:rPr>
              <w:t>е подлежат установлению, определяются в соответствии с техническими и санитарными нормами</w:t>
            </w:r>
          </w:p>
          <w:p w14:paraId="61B8857E" w14:textId="77777777" w:rsidR="00704F60" w:rsidRDefault="00704F60" w:rsidP="00704F60">
            <w:pPr>
              <w:keepLines w:val="0"/>
              <w:overflowPunct/>
              <w:autoSpaceDE/>
              <w:autoSpaceDN/>
              <w:adjustRightInd/>
              <w:spacing w:line="240" w:lineRule="auto"/>
              <w:jc w:val="left"/>
              <w:rPr>
                <w:rFonts w:eastAsia="SimSun"/>
                <w:strike/>
                <w:sz w:val="24"/>
                <w:szCs w:val="24"/>
                <w:lang w:eastAsia="zh-CN"/>
              </w:rPr>
            </w:pPr>
          </w:p>
          <w:p w14:paraId="6FD824AF" w14:textId="55983E3B" w:rsidR="00EC306F" w:rsidRPr="00A7476A" w:rsidRDefault="00EC306F" w:rsidP="00C72A0B">
            <w:pPr>
              <w:keepLines w:val="0"/>
              <w:overflowPunct/>
              <w:autoSpaceDE/>
              <w:autoSpaceDN/>
              <w:adjustRightInd/>
              <w:spacing w:line="240" w:lineRule="auto"/>
              <w:ind w:firstLine="0"/>
              <w:jc w:val="left"/>
              <w:rPr>
                <w:rFonts w:eastAsia="SimSun"/>
                <w:strike/>
                <w:sz w:val="24"/>
                <w:szCs w:val="24"/>
                <w:lang w:eastAsia="zh-CN"/>
              </w:rPr>
            </w:pPr>
          </w:p>
        </w:tc>
      </w:tr>
    </w:tbl>
    <w:p w14:paraId="06A205A7" w14:textId="77777777" w:rsidR="00045EB3" w:rsidRPr="00A7476A" w:rsidRDefault="00045EB3" w:rsidP="00045EB3">
      <w:pPr>
        <w:keepLines w:val="0"/>
        <w:tabs>
          <w:tab w:val="left" w:pos="2520"/>
        </w:tabs>
        <w:overflowPunct/>
        <w:autoSpaceDE/>
        <w:autoSpaceDN/>
        <w:adjustRightInd/>
        <w:spacing w:line="240" w:lineRule="auto"/>
        <w:ind w:firstLine="284"/>
        <w:jc w:val="left"/>
        <w:rPr>
          <w:rFonts w:eastAsia="SimSun"/>
          <w:sz w:val="24"/>
          <w:szCs w:val="24"/>
          <w:lang w:eastAsia="zh-CN"/>
        </w:rPr>
      </w:pPr>
    </w:p>
    <w:p w14:paraId="10BF8753" w14:textId="77777777" w:rsidR="00045EB3" w:rsidRPr="00A7476A" w:rsidRDefault="00045EB3"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45"/>
      </w:tblGrid>
      <w:tr w:rsidR="00045EB3" w:rsidRPr="00A7476A" w14:paraId="11EAE0FC" w14:textId="77777777" w:rsidTr="00A1450C">
        <w:trPr>
          <w:trHeight w:val="552"/>
        </w:trPr>
        <w:tc>
          <w:tcPr>
            <w:tcW w:w="4361" w:type="dxa"/>
            <w:vAlign w:val="center"/>
          </w:tcPr>
          <w:p w14:paraId="1EB742B6" w14:textId="77777777" w:rsidR="00045EB3" w:rsidRPr="00A7476A" w:rsidRDefault="00045EB3" w:rsidP="001B55BC">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245" w:type="dxa"/>
            <w:vAlign w:val="center"/>
          </w:tcPr>
          <w:p w14:paraId="7787057F" w14:textId="77777777" w:rsidR="00045EB3" w:rsidRPr="00A7476A" w:rsidRDefault="00045EB3" w:rsidP="001B55BC">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A844C0" w:rsidRPr="00A7476A" w14:paraId="491980DA" w14:textId="77777777" w:rsidTr="00A844C0">
        <w:tc>
          <w:tcPr>
            <w:tcW w:w="9606" w:type="dxa"/>
            <w:gridSpan w:val="2"/>
            <w:vAlign w:val="center"/>
          </w:tcPr>
          <w:p w14:paraId="4D36C467" w14:textId="109B3420" w:rsidR="00A844C0" w:rsidRPr="00360C86" w:rsidRDefault="00A844C0" w:rsidP="001B55BC">
            <w:pPr>
              <w:keepLines w:val="0"/>
              <w:overflowPunct/>
              <w:autoSpaceDE/>
              <w:autoSpaceDN/>
              <w:adjustRightInd/>
              <w:spacing w:line="240" w:lineRule="auto"/>
              <w:ind w:firstLine="22"/>
              <w:jc w:val="center"/>
              <w:rPr>
                <w:rFonts w:eastAsia="SimSun"/>
                <w:strike/>
                <w:sz w:val="24"/>
                <w:szCs w:val="24"/>
                <w:highlight w:val="yellow"/>
                <w:lang w:eastAsia="zh-CN"/>
              </w:rPr>
            </w:pPr>
            <w:r w:rsidRPr="00A844C0">
              <w:rPr>
                <w:rFonts w:eastAsia="SimSun"/>
                <w:color w:val="000000" w:themeColor="text1"/>
                <w:sz w:val="24"/>
                <w:szCs w:val="24"/>
                <w:lang w:eastAsia="zh-CN" w:bidi="ru-RU"/>
              </w:rPr>
              <w:t>Для объектов жилого назначения виды и предельные параметры разрешенного строительства принимать аналогичными видам и парам</w:t>
            </w:r>
            <w:r w:rsidR="00B876E5">
              <w:rPr>
                <w:rFonts w:eastAsia="SimSun"/>
                <w:color w:val="000000" w:themeColor="text1"/>
                <w:sz w:val="24"/>
                <w:szCs w:val="24"/>
                <w:lang w:eastAsia="zh-CN" w:bidi="ru-RU"/>
              </w:rPr>
              <w:t>етрам, установленным для зоны  Ж-1</w:t>
            </w:r>
            <w:r w:rsidR="0077054B">
              <w:rPr>
                <w:rFonts w:eastAsia="SimSun"/>
                <w:color w:val="000000" w:themeColor="text1"/>
                <w:sz w:val="24"/>
                <w:szCs w:val="24"/>
                <w:lang w:eastAsia="zh-CN" w:bidi="ru-RU"/>
              </w:rPr>
              <w:t>Б</w:t>
            </w:r>
            <w:r w:rsidRPr="00A844C0">
              <w:rPr>
                <w:rFonts w:eastAsia="Calibri"/>
                <w:color w:val="000000" w:themeColor="text1"/>
                <w:sz w:val="24"/>
                <w:szCs w:val="24"/>
                <w:lang w:eastAsia="ar-SA"/>
              </w:rPr>
              <w:t>, с учетом требований статьи 39</w:t>
            </w:r>
            <w:r w:rsidRPr="00A844C0">
              <w:rPr>
                <w:rFonts w:eastAsia="SimSun"/>
                <w:color w:val="000000" w:themeColor="text1"/>
                <w:sz w:val="24"/>
                <w:szCs w:val="24"/>
                <w:lang w:eastAsia="zh-CN"/>
              </w:rPr>
              <w:t xml:space="preserve"> настоящих Правил</w:t>
            </w:r>
          </w:p>
        </w:tc>
      </w:tr>
      <w:tr w:rsidR="00A844C0" w:rsidRPr="00A7476A" w14:paraId="783A7355" w14:textId="77777777" w:rsidTr="00A844C0">
        <w:tc>
          <w:tcPr>
            <w:tcW w:w="9606" w:type="dxa"/>
            <w:gridSpan w:val="2"/>
            <w:vAlign w:val="center"/>
          </w:tcPr>
          <w:p w14:paraId="1021B571" w14:textId="7567886D" w:rsidR="00A844C0" w:rsidRPr="00A844C0" w:rsidRDefault="00A844C0" w:rsidP="001B55BC">
            <w:pPr>
              <w:keepLines w:val="0"/>
              <w:overflowPunct/>
              <w:autoSpaceDE/>
              <w:autoSpaceDN/>
              <w:adjustRightInd/>
              <w:spacing w:line="240" w:lineRule="auto"/>
              <w:ind w:firstLine="22"/>
              <w:jc w:val="center"/>
              <w:rPr>
                <w:rFonts w:eastAsia="SimSun"/>
                <w:color w:val="000000" w:themeColor="text1"/>
                <w:sz w:val="24"/>
                <w:szCs w:val="24"/>
                <w:lang w:eastAsia="zh-CN" w:bidi="ru-RU"/>
              </w:rPr>
            </w:pPr>
            <w:r w:rsidRPr="00A844C0">
              <w:rPr>
                <w:rFonts w:eastAsia="Calibri"/>
                <w:color w:val="000000" w:themeColor="text1"/>
                <w:sz w:val="24"/>
                <w:szCs w:val="24"/>
                <w:lang w:eastAsia="ar-SA"/>
              </w:rPr>
              <w:t>Для объектов общественного назначения: парковки, площадки для разгрузки товаров и виды, установленные в составе проектной документации, с учетом требований статьи 39</w:t>
            </w:r>
            <w:r w:rsidRPr="00A844C0">
              <w:rPr>
                <w:rFonts w:eastAsia="SimSun"/>
                <w:color w:val="000000" w:themeColor="text1"/>
                <w:sz w:val="24"/>
                <w:szCs w:val="24"/>
                <w:lang w:eastAsia="zh-CN"/>
              </w:rPr>
              <w:t xml:space="preserve"> настоящих Правил</w:t>
            </w:r>
          </w:p>
        </w:tc>
      </w:tr>
    </w:tbl>
    <w:p w14:paraId="72711870" w14:textId="77777777" w:rsidR="00045EB3" w:rsidRPr="00A7476A" w:rsidRDefault="00045EB3" w:rsidP="00045EB3">
      <w:pPr>
        <w:keepLines w:val="0"/>
        <w:overflowPunct/>
        <w:autoSpaceDE/>
        <w:autoSpaceDN/>
        <w:adjustRightInd/>
        <w:spacing w:line="240" w:lineRule="auto"/>
        <w:ind w:firstLine="426"/>
        <w:jc w:val="left"/>
        <w:rPr>
          <w:rFonts w:eastAsia="SimSun"/>
          <w:sz w:val="24"/>
          <w:szCs w:val="24"/>
          <w:lang w:eastAsia="zh-CN"/>
        </w:rPr>
      </w:pPr>
    </w:p>
    <w:p w14:paraId="0454B066" w14:textId="784E7F75" w:rsidR="00704F60" w:rsidRDefault="00704F60">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3FFFF1ED" w14:textId="74940D78" w:rsidR="00704F60" w:rsidRPr="00A7476A" w:rsidRDefault="00704F60" w:rsidP="00704F60">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115" w:name="_Toc158661498"/>
      <w:r w:rsidRPr="00A7476A">
        <w:rPr>
          <w:rFonts w:eastAsia="SimSun"/>
          <w:sz w:val="24"/>
          <w:szCs w:val="24"/>
          <w:u w:val="single"/>
          <w:lang w:eastAsia="zh-CN"/>
        </w:rPr>
        <w:lastRenderedPageBreak/>
        <w:t>ОД-</w:t>
      </w:r>
      <w:r w:rsidR="0077054B">
        <w:rPr>
          <w:rFonts w:eastAsia="SimSun"/>
          <w:sz w:val="24"/>
          <w:szCs w:val="24"/>
          <w:u w:val="single"/>
          <w:lang w:eastAsia="zh-CN"/>
        </w:rPr>
        <w:t>3</w:t>
      </w:r>
      <w:r w:rsidRPr="00A7476A">
        <w:rPr>
          <w:rFonts w:eastAsia="SimSun"/>
          <w:sz w:val="24"/>
          <w:szCs w:val="24"/>
          <w:u w:val="single"/>
          <w:lang w:eastAsia="zh-CN"/>
        </w:rPr>
        <w:t xml:space="preserve">. </w:t>
      </w:r>
      <w:r>
        <w:rPr>
          <w:rFonts w:eastAsia="SimSun"/>
          <w:sz w:val="24"/>
          <w:szCs w:val="24"/>
          <w:u w:val="single"/>
          <w:lang w:eastAsia="zh-CN"/>
        </w:rPr>
        <w:t xml:space="preserve">Зона </w:t>
      </w:r>
      <w:bookmarkEnd w:id="115"/>
      <w:r w:rsidR="00B876E5">
        <w:rPr>
          <w:rFonts w:eastAsia="SimSun"/>
          <w:sz w:val="24"/>
          <w:szCs w:val="24"/>
          <w:u w:val="single"/>
          <w:lang w:eastAsia="zh-CN"/>
        </w:rPr>
        <w:t>объектов здравоохранения.</w:t>
      </w:r>
    </w:p>
    <w:p w14:paraId="58F0E5C4" w14:textId="77777777" w:rsidR="00704F60" w:rsidRPr="00A7476A" w:rsidRDefault="00704F60" w:rsidP="00704F60">
      <w:pPr>
        <w:keepLines w:val="0"/>
        <w:widowControl w:val="0"/>
        <w:overflowPunct/>
        <w:autoSpaceDE/>
        <w:autoSpaceDN/>
        <w:adjustRightInd/>
        <w:spacing w:line="240" w:lineRule="auto"/>
        <w:ind w:firstLine="426"/>
        <w:jc w:val="center"/>
        <w:rPr>
          <w:rFonts w:eastAsia="SimSun"/>
          <w:sz w:val="24"/>
          <w:szCs w:val="24"/>
          <w:u w:val="single"/>
          <w:lang w:eastAsia="zh-CN"/>
        </w:rPr>
      </w:pPr>
    </w:p>
    <w:p w14:paraId="2CAB73C9" w14:textId="77777777" w:rsidR="00704F60" w:rsidRPr="00A7476A" w:rsidRDefault="00704F60" w:rsidP="00704F6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4885A8DB" w14:textId="77777777" w:rsidR="00704F60" w:rsidRPr="00A7476A" w:rsidRDefault="00704F60" w:rsidP="00704F60">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3561"/>
        <w:gridCol w:w="3970"/>
      </w:tblGrid>
      <w:tr w:rsidR="00704F60" w:rsidRPr="00A7476A" w14:paraId="502F1550" w14:textId="77777777" w:rsidTr="00704F60">
        <w:trPr>
          <w:trHeight w:val="552"/>
          <w:tblHeader/>
        </w:trPr>
        <w:tc>
          <w:tcPr>
            <w:tcW w:w="2242" w:type="dxa"/>
          </w:tcPr>
          <w:p w14:paraId="4AABB44C" w14:textId="0745AD89" w:rsidR="00704F60" w:rsidRPr="00A7476A" w:rsidRDefault="00A844C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561" w:type="dxa"/>
            <w:vAlign w:val="center"/>
          </w:tcPr>
          <w:p w14:paraId="3830A02D" w14:textId="19B8AEBB" w:rsidR="00704F60" w:rsidRPr="00A7476A" w:rsidRDefault="00A844C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70" w:type="dxa"/>
            <w:vAlign w:val="center"/>
          </w:tcPr>
          <w:p w14:paraId="3C7DACA6"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3C552F07"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2AF9E767"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5725E14C" w14:textId="77777777" w:rsidTr="00704F60">
        <w:trPr>
          <w:trHeight w:val="4171"/>
        </w:trPr>
        <w:tc>
          <w:tcPr>
            <w:tcW w:w="2242" w:type="dxa"/>
          </w:tcPr>
          <w:p w14:paraId="041E79DB" w14:textId="28F7E245" w:rsidR="00704F60" w:rsidRPr="00A7476A" w:rsidRDefault="00704F60" w:rsidP="00704F60">
            <w:pPr>
              <w:shd w:val="clear" w:color="auto" w:fill="FFFFFF"/>
              <w:spacing w:line="240" w:lineRule="auto"/>
              <w:ind w:firstLine="0"/>
              <w:jc w:val="left"/>
              <w:rPr>
                <w:sz w:val="24"/>
                <w:szCs w:val="24"/>
              </w:rPr>
            </w:pPr>
            <w:r w:rsidRPr="00A7476A">
              <w:rPr>
                <w:sz w:val="24"/>
                <w:szCs w:val="24"/>
              </w:rPr>
              <w:t>Стационарное медицинское обслуживание [3.4.2]</w:t>
            </w:r>
          </w:p>
        </w:tc>
        <w:tc>
          <w:tcPr>
            <w:tcW w:w="3561" w:type="dxa"/>
          </w:tcPr>
          <w:p w14:paraId="2D7020E1" w14:textId="77777777" w:rsidR="00704F60" w:rsidRPr="00A7476A" w:rsidRDefault="00704F60" w:rsidP="00704F60">
            <w:pPr>
              <w:keepLines w:val="0"/>
              <w:shd w:val="clear" w:color="auto" w:fill="FFFFFF"/>
              <w:overflowPunct/>
              <w:autoSpaceDE/>
              <w:autoSpaceDN/>
              <w:adjustRightInd/>
              <w:spacing w:line="240" w:lineRule="auto"/>
              <w:ind w:firstLine="0"/>
              <w:rPr>
                <w:sz w:val="24"/>
                <w:szCs w:val="24"/>
              </w:rPr>
            </w:pPr>
            <w:r w:rsidRPr="00A7476A">
              <w:rPr>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20356D26" w14:textId="41AA1A93" w:rsidR="00704F60" w:rsidRPr="00A7476A" w:rsidRDefault="00704F60" w:rsidP="00704F60">
            <w:pPr>
              <w:shd w:val="clear" w:color="auto" w:fill="FFFFFF"/>
              <w:spacing w:line="240" w:lineRule="auto"/>
              <w:ind w:firstLine="0"/>
              <w:rPr>
                <w:sz w:val="24"/>
                <w:szCs w:val="24"/>
              </w:rPr>
            </w:pPr>
            <w:r w:rsidRPr="00A7476A">
              <w:rPr>
                <w:sz w:val="24"/>
                <w:szCs w:val="24"/>
              </w:rPr>
              <w:t>размещение станций скорой помощи; размещение площадок санитарной авиации</w:t>
            </w:r>
          </w:p>
        </w:tc>
        <w:tc>
          <w:tcPr>
            <w:tcW w:w="3970" w:type="dxa"/>
            <w:vMerge w:val="restart"/>
          </w:tcPr>
          <w:p w14:paraId="3CA91330" w14:textId="116A66F8" w:rsidR="00704F60" w:rsidRDefault="00704F60" w:rsidP="00704F60">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sidR="00CA35A5" w:rsidRPr="00CA35A5">
              <w:rPr>
                <w:rFonts w:eastAsia="SimSun"/>
                <w:sz w:val="24"/>
                <w:szCs w:val="24"/>
                <w:lang w:eastAsia="zh-CN"/>
              </w:rPr>
              <w:t>5</w:t>
            </w:r>
            <w:r>
              <w:rPr>
                <w:rFonts w:eastAsia="SimSun"/>
                <w:sz w:val="24"/>
                <w:szCs w:val="24"/>
                <w:lang w:eastAsia="zh-CN"/>
              </w:rPr>
              <w:t>00/</w:t>
            </w:r>
            <w:r w:rsidRPr="00A7476A">
              <w:rPr>
                <w:rFonts w:eastAsia="SimSun"/>
                <w:sz w:val="24"/>
                <w:szCs w:val="24"/>
                <w:lang w:eastAsia="zh-CN"/>
              </w:rPr>
              <w:t>50000 кв. м;</w:t>
            </w:r>
          </w:p>
          <w:p w14:paraId="70ABF256"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0F7CCBB9"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41A04310"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21FFE2C9" w14:textId="3C3981E6" w:rsidR="00A844C0" w:rsidRPr="00A7476A" w:rsidRDefault="00A844C0" w:rsidP="00A844C0">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3D51DDBF" w14:textId="77777777" w:rsidR="00704F60" w:rsidRPr="00A7476A" w:rsidRDefault="00704F60" w:rsidP="00704F60">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5AED9C8C" w14:textId="33A265AE" w:rsidR="0096699E" w:rsidRPr="000B15D4"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0B15D4">
              <w:rPr>
                <w:rFonts w:eastAsia="SimSun"/>
                <w:sz w:val="24"/>
                <w:szCs w:val="24"/>
                <w:lang w:eastAsia="zh-CN"/>
              </w:rPr>
              <w:t xml:space="preserve"> </w:t>
            </w:r>
            <w:r>
              <w:rPr>
                <w:rFonts w:eastAsia="SimSun"/>
                <w:sz w:val="24"/>
                <w:szCs w:val="24"/>
                <w:lang w:eastAsia="zh-CN"/>
              </w:rPr>
              <w:t>5 этажей</w:t>
            </w:r>
            <w:r w:rsidRPr="000B15D4">
              <w:rPr>
                <w:rFonts w:eastAsia="SimSun"/>
                <w:sz w:val="24"/>
                <w:szCs w:val="24"/>
                <w:lang w:eastAsia="zh-CN"/>
              </w:rPr>
              <w:t>;</w:t>
            </w:r>
          </w:p>
          <w:p w14:paraId="19A5DB95" w14:textId="77777777" w:rsidR="00704F60" w:rsidRDefault="00704F60" w:rsidP="00704F60">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0AE5976F" w14:textId="77777777" w:rsidR="00704F60" w:rsidRPr="00A7476A" w:rsidRDefault="00704F60" w:rsidP="00704F60">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Pr>
                <w:rFonts w:eastAsia="SimSun"/>
                <w:sz w:val="24"/>
                <w:szCs w:val="24"/>
                <w:lang w:eastAsia="zh-CN"/>
              </w:rPr>
              <w:t>3</w:t>
            </w:r>
            <w:r w:rsidRPr="00A7476A">
              <w:rPr>
                <w:rFonts w:eastAsia="SimSun"/>
                <w:sz w:val="24"/>
                <w:szCs w:val="24"/>
                <w:lang w:eastAsia="zh-CN"/>
              </w:rPr>
              <w:t xml:space="preserve"> м;</w:t>
            </w:r>
          </w:p>
          <w:p w14:paraId="24EF288F" w14:textId="77777777" w:rsidR="00704F60" w:rsidRPr="00806EB6" w:rsidRDefault="00704F60" w:rsidP="00704F60">
            <w:pPr>
              <w:keepLines w:val="0"/>
              <w:overflowPunct/>
              <w:autoSpaceDE/>
              <w:autoSpaceDN/>
              <w:adjustRightInd/>
              <w:spacing w:line="240" w:lineRule="auto"/>
              <w:ind w:firstLine="284"/>
              <w:rPr>
                <w:rFonts w:eastAsia="SimSun"/>
                <w:sz w:val="24"/>
                <w:szCs w:val="24"/>
                <w:lang w:eastAsia="zh-CN"/>
              </w:rPr>
            </w:pPr>
            <w:r w:rsidRPr="00A7476A">
              <w:rPr>
                <w:sz w:val="24"/>
                <w:szCs w:val="24"/>
              </w:rPr>
              <w:t>минимальный процент озеленения участка - 30%</w:t>
            </w:r>
            <w:r w:rsidRPr="00A7476A">
              <w:rPr>
                <w:rFonts w:eastAsia="SimSun"/>
                <w:sz w:val="24"/>
                <w:szCs w:val="24"/>
                <w:lang w:eastAsia="zh-CN"/>
              </w:rPr>
              <w:t xml:space="preserve"> </w:t>
            </w:r>
          </w:p>
          <w:p w14:paraId="353F84B9" w14:textId="69191BCF" w:rsidR="00CA35A5" w:rsidRPr="00356457" w:rsidRDefault="00CA35A5" w:rsidP="00CA35A5">
            <w:pPr>
              <w:spacing w:line="240" w:lineRule="auto"/>
              <w:ind w:firstLine="0"/>
              <w:jc w:val="left"/>
              <w:rPr>
                <w:strike/>
                <w:sz w:val="24"/>
                <w:szCs w:val="24"/>
              </w:rPr>
            </w:pP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39FCE08E" w14:textId="77777777" w:rsidR="00CA35A5" w:rsidRPr="00CA35A5" w:rsidRDefault="00CA35A5" w:rsidP="00704F60">
            <w:pPr>
              <w:keepLines w:val="0"/>
              <w:overflowPunct/>
              <w:autoSpaceDE/>
              <w:autoSpaceDN/>
              <w:adjustRightInd/>
              <w:spacing w:line="240" w:lineRule="auto"/>
              <w:ind w:firstLine="284"/>
              <w:rPr>
                <w:rFonts w:eastAsia="SimSun"/>
                <w:sz w:val="24"/>
                <w:szCs w:val="24"/>
                <w:lang w:eastAsia="zh-CN"/>
              </w:rPr>
            </w:pPr>
          </w:p>
          <w:p w14:paraId="05F3C860" w14:textId="77777777" w:rsidR="00704F60" w:rsidRDefault="00704F60" w:rsidP="00704F60">
            <w:pPr>
              <w:keepLines w:val="0"/>
              <w:overflowPunct/>
              <w:autoSpaceDE/>
              <w:autoSpaceDN/>
              <w:adjustRightInd/>
              <w:spacing w:line="240" w:lineRule="auto"/>
              <w:ind w:firstLine="284"/>
              <w:rPr>
                <w:rFonts w:eastAsia="SimSun"/>
                <w:sz w:val="24"/>
                <w:szCs w:val="24"/>
                <w:lang w:eastAsia="zh-CN"/>
              </w:rPr>
            </w:pPr>
          </w:p>
          <w:p w14:paraId="745AB6DB" w14:textId="05391A2B" w:rsidR="00704F60" w:rsidRPr="00A7476A" w:rsidRDefault="00704F60" w:rsidP="00704F60">
            <w:pPr>
              <w:keepLines w:val="0"/>
              <w:overflowPunct/>
              <w:autoSpaceDE/>
              <w:autoSpaceDN/>
              <w:adjustRightInd/>
              <w:spacing w:line="240" w:lineRule="auto"/>
              <w:ind w:firstLine="284"/>
              <w:rPr>
                <w:rFonts w:eastAsia="SimSun"/>
                <w:sz w:val="24"/>
                <w:szCs w:val="24"/>
                <w:lang w:eastAsia="zh-CN"/>
              </w:rPr>
            </w:pPr>
          </w:p>
        </w:tc>
      </w:tr>
      <w:tr w:rsidR="00704F60" w:rsidRPr="00A7476A" w14:paraId="59415E53" w14:textId="77777777" w:rsidTr="00704F60">
        <w:trPr>
          <w:trHeight w:val="592"/>
        </w:trPr>
        <w:tc>
          <w:tcPr>
            <w:tcW w:w="2242" w:type="dxa"/>
          </w:tcPr>
          <w:p w14:paraId="530DAED2" w14:textId="0013C98D" w:rsidR="00704F60" w:rsidRPr="00A7476A" w:rsidRDefault="00704F60" w:rsidP="00704F60">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Амбулаторно-поликлиническое обслуживание [3.4.1]</w:t>
            </w:r>
          </w:p>
        </w:tc>
        <w:tc>
          <w:tcPr>
            <w:tcW w:w="3561" w:type="dxa"/>
          </w:tcPr>
          <w:p w14:paraId="4EF89F0E" w14:textId="1AD23C7E" w:rsidR="00704F60" w:rsidRPr="00A7476A" w:rsidRDefault="00704F60" w:rsidP="00704F60">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70" w:type="dxa"/>
            <w:vMerge/>
          </w:tcPr>
          <w:p w14:paraId="32FAC416" w14:textId="77777777" w:rsidR="00704F60" w:rsidRPr="00A7476A" w:rsidRDefault="00704F60" w:rsidP="00704F60">
            <w:pPr>
              <w:keepLines w:val="0"/>
              <w:overflowPunct/>
              <w:autoSpaceDE/>
              <w:autoSpaceDN/>
              <w:adjustRightInd/>
              <w:spacing w:line="240" w:lineRule="auto"/>
              <w:ind w:firstLine="709"/>
              <w:jc w:val="left"/>
              <w:rPr>
                <w:rFonts w:eastAsia="SimSun"/>
                <w:sz w:val="24"/>
                <w:szCs w:val="24"/>
                <w:lang w:eastAsia="zh-CN"/>
              </w:rPr>
            </w:pPr>
          </w:p>
        </w:tc>
      </w:tr>
      <w:tr w:rsidR="00704F60" w:rsidRPr="00A7476A" w14:paraId="74A5D2BB" w14:textId="77777777" w:rsidTr="00EB7494">
        <w:trPr>
          <w:trHeight w:val="339"/>
        </w:trPr>
        <w:tc>
          <w:tcPr>
            <w:tcW w:w="2242" w:type="dxa"/>
          </w:tcPr>
          <w:p w14:paraId="3BCC8A4B" w14:textId="5391C912" w:rsidR="00704F60" w:rsidRPr="00A7476A" w:rsidRDefault="00704F60" w:rsidP="00704F60">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 xml:space="preserve">Медицинские организации особого назначения [3.4.3] </w:t>
            </w:r>
          </w:p>
        </w:tc>
        <w:tc>
          <w:tcPr>
            <w:tcW w:w="3561" w:type="dxa"/>
          </w:tcPr>
          <w:p w14:paraId="30E2278E" w14:textId="74EF01B3" w:rsidR="00704F60" w:rsidRPr="00A7476A" w:rsidRDefault="00704F60" w:rsidP="00704F60">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A7476A">
              <w:rPr>
                <w:sz w:val="24"/>
                <w:szCs w:val="24"/>
              </w:rPr>
              <w:t>патолого-анатомической</w:t>
            </w:r>
            <w:proofErr w:type="gramEnd"/>
            <w:r w:rsidRPr="00A7476A">
              <w:rPr>
                <w:sz w:val="24"/>
                <w:szCs w:val="24"/>
              </w:rPr>
              <w:t xml:space="preserve"> экспертизы </w:t>
            </w:r>
            <w:r w:rsidRPr="00A7476A">
              <w:rPr>
                <w:sz w:val="24"/>
                <w:szCs w:val="24"/>
              </w:rPr>
              <w:lastRenderedPageBreak/>
              <w:t>(морги)</w:t>
            </w:r>
          </w:p>
        </w:tc>
        <w:tc>
          <w:tcPr>
            <w:tcW w:w="3970" w:type="dxa"/>
            <w:vMerge/>
          </w:tcPr>
          <w:p w14:paraId="6F1430EC" w14:textId="77777777" w:rsidR="00704F60" w:rsidRPr="00A7476A" w:rsidRDefault="00704F60" w:rsidP="00704F60">
            <w:pPr>
              <w:keepLines w:val="0"/>
              <w:overflowPunct/>
              <w:autoSpaceDE/>
              <w:autoSpaceDN/>
              <w:adjustRightInd/>
              <w:spacing w:line="240" w:lineRule="auto"/>
              <w:ind w:firstLine="709"/>
              <w:jc w:val="left"/>
              <w:rPr>
                <w:rFonts w:eastAsia="SimSun"/>
                <w:sz w:val="24"/>
                <w:szCs w:val="24"/>
                <w:lang w:eastAsia="zh-CN"/>
              </w:rPr>
            </w:pPr>
          </w:p>
        </w:tc>
      </w:tr>
      <w:tr w:rsidR="00704F60" w:rsidRPr="00A7476A" w14:paraId="2AB5BDC7" w14:textId="77777777" w:rsidTr="00704F60">
        <w:trPr>
          <w:trHeight w:val="2020"/>
        </w:trPr>
        <w:tc>
          <w:tcPr>
            <w:tcW w:w="2242" w:type="dxa"/>
          </w:tcPr>
          <w:p w14:paraId="189239A9" w14:textId="77777777" w:rsidR="00704F60" w:rsidRPr="00A7476A" w:rsidRDefault="00704F60" w:rsidP="000949EA">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Земельные участки (территории) общего пользования </w:t>
            </w:r>
            <w:r w:rsidRPr="00A7476A">
              <w:rPr>
                <w:sz w:val="24"/>
                <w:szCs w:val="24"/>
              </w:rPr>
              <w:t>[12.0]</w:t>
            </w:r>
          </w:p>
        </w:tc>
        <w:tc>
          <w:tcPr>
            <w:tcW w:w="3561" w:type="dxa"/>
          </w:tcPr>
          <w:p w14:paraId="3CBAC743" w14:textId="77777777" w:rsidR="00704F60" w:rsidRPr="00A7476A" w:rsidRDefault="00704F60" w:rsidP="000949EA">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70" w:type="dxa"/>
            <w:vMerge w:val="restart"/>
          </w:tcPr>
          <w:p w14:paraId="647B1806" w14:textId="77777777" w:rsidR="00704F60" w:rsidRPr="000E6528" w:rsidRDefault="00704F60" w:rsidP="000949EA">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61559158" w14:textId="77777777" w:rsidR="00704F60" w:rsidRPr="00A7476A" w:rsidRDefault="00704F60" w:rsidP="000949EA">
            <w:pPr>
              <w:keepLines w:val="0"/>
              <w:overflowPunct/>
              <w:autoSpaceDE/>
              <w:autoSpaceDN/>
              <w:adjustRightInd/>
              <w:spacing w:line="240" w:lineRule="auto"/>
              <w:ind w:firstLine="709"/>
              <w:jc w:val="left"/>
              <w:rPr>
                <w:rFonts w:eastAsia="SimSun"/>
                <w:sz w:val="24"/>
                <w:szCs w:val="24"/>
                <w:lang w:eastAsia="zh-CN"/>
              </w:rPr>
            </w:pPr>
          </w:p>
        </w:tc>
      </w:tr>
      <w:tr w:rsidR="00704F60" w:rsidRPr="00A7476A" w14:paraId="2D0A1403" w14:textId="77777777" w:rsidTr="00704F60">
        <w:trPr>
          <w:trHeight w:val="1585"/>
        </w:trPr>
        <w:tc>
          <w:tcPr>
            <w:tcW w:w="2242" w:type="dxa"/>
          </w:tcPr>
          <w:p w14:paraId="193E48D9" w14:textId="77777777" w:rsidR="00704F60" w:rsidRPr="00EE2A51" w:rsidRDefault="00704F60" w:rsidP="000949EA">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561" w:type="dxa"/>
          </w:tcPr>
          <w:p w14:paraId="057D603D" w14:textId="77777777" w:rsidR="00704F60" w:rsidRPr="00EE2A51" w:rsidRDefault="00704F60" w:rsidP="000949EA">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70" w:type="dxa"/>
            <w:vMerge/>
          </w:tcPr>
          <w:p w14:paraId="35E1A880" w14:textId="77777777" w:rsidR="00704F60" w:rsidRDefault="00704F60" w:rsidP="000949EA">
            <w:pPr>
              <w:keepLines w:val="0"/>
              <w:overflowPunct/>
              <w:autoSpaceDE/>
              <w:autoSpaceDN/>
              <w:adjustRightInd/>
              <w:spacing w:line="240" w:lineRule="auto"/>
              <w:ind w:firstLine="709"/>
              <w:jc w:val="left"/>
              <w:rPr>
                <w:sz w:val="24"/>
                <w:szCs w:val="24"/>
              </w:rPr>
            </w:pPr>
          </w:p>
        </w:tc>
      </w:tr>
    </w:tbl>
    <w:p w14:paraId="12BD9EAE" w14:textId="77777777" w:rsidR="00D534B1" w:rsidRDefault="00D534B1" w:rsidP="00B876E5">
      <w:pPr>
        <w:ind w:firstLine="0"/>
        <w:rPr>
          <w:rFonts w:eastAsia="SimSun"/>
          <w:sz w:val="24"/>
          <w:szCs w:val="24"/>
          <w:lang w:eastAsia="zh-CN"/>
        </w:rPr>
      </w:pPr>
    </w:p>
    <w:p w14:paraId="2DE6281F" w14:textId="77777777" w:rsidR="00B876E5" w:rsidRDefault="00B876E5" w:rsidP="00B876E5">
      <w:pPr>
        <w:ind w:firstLine="0"/>
        <w:rPr>
          <w:rFonts w:eastAsia="SimSun"/>
          <w:sz w:val="24"/>
          <w:szCs w:val="24"/>
          <w:lang w:eastAsia="zh-CN"/>
        </w:rPr>
      </w:pPr>
    </w:p>
    <w:p w14:paraId="719DE72E" w14:textId="77777777" w:rsidR="00B876E5" w:rsidRDefault="00B876E5" w:rsidP="00B876E5">
      <w:pPr>
        <w:ind w:firstLine="0"/>
        <w:rPr>
          <w:rFonts w:eastAsia="SimSun"/>
          <w:sz w:val="24"/>
          <w:szCs w:val="24"/>
          <w:lang w:eastAsia="zh-CN"/>
        </w:rPr>
      </w:pPr>
    </w:p>
    <w:p w14:paraId="51BAB936" w14:textId="77777777" w:rsidR="00B876E5" w:rsidRDefault="00B876E5" w:rsidP="00B876E5">
      <w:pPr>
        <w:ind w:firstLine="0"/>
        <w:rPr>
          <w:rFonts w:eastAsia="SimSun"/>
          <w:sz w:val="24"/>
          <w:szCs w:val="24"/>
          <w:lang w:eastAsia="zh-CN"/>
        </w:rPr>
      </w:pPr>
    </w:p>
    <w:p w14:paraId="03601CDF" w14:textId="77777777" w:rsidR="00B876E5" w:rsidRDefault="00B876E5" w:rsidP="00B876E5">
      <w:pPr>
        <w:ind w:firstLine="0"/>
        <w:rPr>
          <w:rFonts w:eastAsia="SimSun"/>
          <w:sz w:val="24"/>
          <w:szCs w:val="24"/>
          <w:lang w:eastAsia="zh-CN"/>
        </w:rPr>
      </w:pPr>
    </w:p>
    <w:p w14:paraId="194038BB" w14:textId="77777777" w:rsidR="00B876E5" w:rsidRDefault="00B876E5" w:rsidP="00B876E5">
      <w:pPr>
        <w:ind w:firstLine="0"/>
        <w:rPr>
          <w:rFonts w:eastAsia="SimSun"/>
          <w:sz w:val="24"/>
          <w:szCs w:val="24"/>
          <w:lang w:eastAsia="zh-CN"/>
        </w:rPr>
      </w:pPr>
    </w:p>
    <w:p w14:paraId="4FCD2DBB" w14:textId="77777777" w:rsidR="00B876E5" w:rsidRDefault="00B876E5" w:rsidP="00B876E5">
      <w:pPr>
        <w:ind w:firstLine="0"/>
        <w:rPr>
          <w:rFonts w:eastAsia="SimSun"/>
          <w:sz w:val="24"/>
          <w:szCs w:val="24"/>
          <w:lang w:eastAsia="zh-CN"/>
        </w:rPr>
      </w:pPr>
    </w:p>
    <w:p w14:paraId="0D6049EF" w14:textId="77777777" w:rsidR="00B876E5" w:rsidRDefault="00B876E5" w:rsidP="00B876E5">
      <w:pPr>
        <w:ind w:firstLine="0"/>
        <w:rPr>
          <w:rFonts w:eastAsia="SimSun"/>
          <w:sz w:val="24"/>
          <w:szCs w:val="24"/>
          <w:lang w:eastAsia="zh-CN"/>
        </w:rPr>
      </w:pPr>
    </w:p>
    <w:p w14:paraId="420117FC" w14:textId="77777777" w:rsidR="00B876E5" w:rsidRDefault="00B876E5" w:rsidP="00B876E5">
      <w:pPr>
        <w:ind w:firstLine="0"/>
        <w:rPr>
          <w:rFonts w:eastAsia="SimSun"/>
          <w:sz w:val="24"/>
          <w:szCs w:val="24"/>
          <w:lang w:eastAsia="zh-CN"/>
        </w:rPr>
      </w:pPr>
    </w:p>
    <w:p w14:paraId="3F02074C" w14:textId="77777777" w:rsidR="00B876E5" w:rsidRDefault="00B876E5" w:rsidP="00B876E5">
      <w:pPr>
        <w:ind w:firstLine="0"/>
        <w:rPr>
          <w:rFonts w:eastAsia="SimSun"/>
          <w:sz w:val="24"/>
          <w:szCs w:val="24"/>
        </w:rPr>
      </w:pPr>
    </w:p>
    <w:p w14:paraId="0F7D44BE" w14:textId="77777777" w:rsidR="00D534B1" w:rsidRDefault="00D534B1" w:rsidP="00704F60">
      <w:pPr>
        <w:ind w:firstLine="0"/>
        <w:jc w:val="center"/>
        <w:rPr>
          <w:rFonts w:eastAsia="SimSun"/>
          <w:sz w:val="24"/>
          <w:szCs w:val="24"/>
        </w:rPr>
      </w:pPr>
    </w:p>
    <w:p w14:paraId="202EE0D4" w14:textId="77777777" w:rsidR="00704F60" w:rsidRPr="007F23B1" w:rsidRDefault="00704F60" w:rsidP="00704F60">
      <w:pPr>
        <w:ind w:firstLine="0"/>
        <w:jc w:val="center"/>
        <w:rPr>
          <w:rFonts w:eastAsia="SimSun"/>
          <w:sz w:val="24"/>
          <w:szCs w:val="24"/>
        </w:rPr>
      </w:pPr>
      <w:r w:rsidRPr="007F23B1">
        <w:rPr>
          <w:rFonts w:eastAsia="SimSun"/>
          <w:sz w:val="24"/>
          <w:szCs w:val="24"/>
        </w:rPr>
        <w:lastRenderedPageBreak/>
        <w:t>УСЛОВНО РАЗРЕШЕННЫЕ ВИДЫ И ПАРАМЕТРЫ ИСПОЛЬЗОВАНИЯ</w:t>
      </w:r>
    </w:p>
    <w:p w14:paraId="4173DF63" w14:textId="77777777" w:rsidR="00704F60" w:rsidRPr="007F23B1" w:rsidRDefault="00704F60" w:rsidP="00704F60">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93"/>
        <w:gridCol w:w="3685"/>
        <w:gridCol w:w="3969"/>
      </w:tblGrid>
      <w:tr w:rsidR="00704F60" w:rsidRPr="00A7476A" w14:paraId="4CF49AC3" w14:textId="77777777" w:rsidTr="000949EA">
        <w:trPr>
          <w:trHeight w:val="552"/>
          <w:tblHeader/>
        </w:trPr>
        <w:tc>
          <w:tcPr>
            <w:tcW w:w="2093" w:type="dxa"/>
          </w:tcPr>
          <w:p w14:paraId="154D9F8D" w14:textId="65FBCC76" w:rsidR="00704F60" w:rsidRPr="00A7476A" w:rsidRDefault="00A844C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685" w:type="dxa"/>
            <w:vAlign w:val="center"/>
          </w:tcPr>
          <w:p w14:paraId="5DEE9BBE" w14:textId="23F5E5B9" w:rsidR="00704F60" w:rsidRPr="00A7476A" w:rsidRDefault="008163FE"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69" w:type="dxa"/>
            <w:vAlign w:val="center"/>
          </w:tcPr>
          <w:p w14:paraId="25D9B8B8"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2C902584"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0FBF50C"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41F0806E" w14:textId="77777777" w:rsidTr="000949EA">
        <w:trPr>
          <w:trHeight w:val="4692"/>
        </w:trPr>
        <w:tc>
          <w:tcPr>
            <w:tcW w:w="2093" w:type="dxa"/>
          </w:tcPr>
          <w:p w14:paraId="5EE1F6AA" w14:textId="77777777" w:rsidR="00704F60" w:rsidRPr="00A7476A" w:rsidRDefault="00704F60" w:rsidP="000949EA">
            <w:pPr>
              <w:keepLines w:val="0"/>
              <w:shd w:val="clear" w:color="auto" w:fill="FFFFFF"/>
              <w:overflowPunct/>
              <w:autoSpaceDE/>
              <w:autoSpaceDN/>
              <w:adjustRightInd/>
              <w:spacing w:line="240" w:lineRule="auto"/>
              <w:ind w:firstLine="0"/>
              <w:rPr>
                <w:sz w:val="24"/>
                <w:szCs w:val="24"/>
              </w:rPr>
            </w:pPr>
            <w:r w:rsidRPr="000764FB">
              <w:rPr>
                <w:sz w:val="24"/>
                <w:szCs w:val="24"/>
              </w:rPr>
              <w:t>Предоставление коммунальных услуг [3.1.1]</w:t>
            </w:r>
          </w:p>
        </w:tc>
        <w:tc>
          <w:tcPr>
            <w:tcW w:w="3685" w:type="dxa"/>
          </w:tcPr>
          <w:p w14:paraId="1DC0D112" w14:textId="77777777" w:rsidR="00704F60" w:rsidRPr="00A7476A" w:rsidRDefault="00704F60" w:rsidP="000949EA">
            <w:pPr>
              <w:keepLines w:val="0"/>
              <w:shd w:val="clear" w:color="auto" w:fill="FFFFFF"/>
              <w:overflowPunct/>
              <w:autoSpaceDE/>
              <w:autoSpaceDN/>
              <w:adjustRightInd/>
              <w:spacing w:line="240" w:lineRule="auto"/>
              <w:ind w:firstLine="0"/>
              <w:rPr>
                <w:sz w:val="24"/>
                <w:szCs w:val="24"/>
              </w:rPr>
            </w:pPr>
            <w:proofErr w:type="gramStart"/>
            <w:r w:rsidRPr="000764FB">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969" w:type="dxa"/>
          </w:tcPr>
          <w:p w14:paraId="092155F1" w14:textId="77777777" w:rsidR="00704F60" w:rsidRDefault="00704F60" w:rsidP="000949EA">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минимальная/максимальная площадь земельных участков – 4 кв. м/10000 </w:t>
            </w:r>
            <w:proofErr w:type="spellStart"/>
            <w:r w:rsidRPr="000764FB">
              <w:rPr>
                <w:rFonts w:eastAsia="SimSun"/>
                <w:sz w:val="24"/>
                <w:szCs w:val="24"/>
                <w:lang w:eastAsia="zh-CN"/>
              </w:rPr>
              <w:t>кв</w:t>
            </w:r>
            <w:proofErr w:type="gramStart"/>
            <w:r w:rsidRPr="000764FB">
              <w:rPr>
                <w:rFonts w:eastAsia="SimSun"/>
                <w:sz w:val="24"/>
                <w:szCs w:val="24"/>
                <w:lang w:eastAsia="zh-CN"/>
              </w:rPr>
              <w:t>.м</w:t>
            </w:r>
            <w:proofErr w:type="spellEnd"/>
            <w:proofErr w:type="gramEnd"/>
            <w:r w:rsidRPr="000764FB">
              <w:rPr>
                <w:rFonts w:eastAsia="SimSun"/>
                <w:sz w:val="24"/>
                <w:szCs w:val="24"/>
                <w:lang w:eastAsia="zh-CN"/>
              </w:rPr>
              <w:t xml:space="preserve"> </w:t>
            </w:r>
          </w:p>
          <w:p w14:paraId="6F11DCB1"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1B4C74E7"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5F2D8C78"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7AAD8D47" w14:textId="7172CD87" w:rsidR="00A844C0" w:rsidRPr="000764FB" w:rsidRDefault="00A844C0" w:rsidP="00A844C0">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5EEAAD14" w14:textId="77777777" w:rsidR="00704F60" w:rsidRPr="000764FB" w:rsidRDefault="00704F60" w:rsidP="000949EA">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максимальная высота зданий, строений, сооружений от уровня земли - 35 м;</w:t>
            </w:r>
          </w:p>
          <w:p w14:paraId="6BFED0BF" w14:textId="255494E0" w:rsidR="00704F60" w:rsidRPr="000764FB" w:rsidRDefault="00704F60" w:rsidP="000949EA">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0764FB">
              <w:rPr>
                <w:rFonts w:eastAsia="SimSun"/>
                <w:sz w:val="24"/>
                <w:szCs w:val="24"/>
                <w:lang w:eastAsia="zh-CN"/>
              </w:rPr>
              <w:t xml:space="preserve">0% </w:t>
            </w:r>
            <w:r w:rsidRPr="000764FB">
              <w:rPr>
                <w:sz w:val="24"/>
                <w:szCs w:val="24"/>
              </w:rPr>
              <w:t>(процент застройки подземной части не регламентируется)</w:t>
            </w:r>
            <w:r w:rsidR="008D0B19">
              <w:rPr>
                <w:rFonts w:eastAsia="SimSun"/>
                <w:sz w:val="24"/>
                <w:szCs w:val="24"/>
                <w:lang w:eastAsia="zh-CN"/>
              </w:rPr>
              <w:t xml:space="preserve">, </w:t>
            </w:r>
            <w:r w:rsidR="008D0B19">
              <w:rPr>
                <w:sz w:val="22"/>
                <w:szCs w:val="22"/>
              </w:rPr>
              <w:t>Для линейных объектов н</w:t>
            </w:r>
            <w:r w:rsidR="008D0B19" w:rsidRPr="00C67BD4">
              <w:rPr>
                <w:sz w:val="22"/>
                <w:szCs w:val="22"/>
              </w:rPr>
              <w:t>е подлежат установлению, определяются в соответствии с техническими и санитарными нормами</w:t>
            </w:r>
          </w:p>
          <w:p w14:paraId="50E6B0E3" w14:textId="77777777" w:rsidR="00704F60" w:rsidRDefault="00704F60" w:rsidP="000949EA">
            <w:pPr>
              <w:keepLines w:val="0"/>
              <w:overflowPunct/>
              <w:autoSpaceDE/>
              <w:autoSpaceDN/>
              <w:adjustRightInd/>
              <w:spacing w:line="240" w:lineRule="auto"/>
              <w:jc w:val="left"/>
              <w:rPr>
                <w:rFonts w:eastAsia="SimSun"/>
                <w:strike/>
                <w:sz w:val="24"/>
                <w:szCs w:val="24"/>
                <w:lang w:eastAsia="zh-CN"/>
              </w:rPr>
            </w:pPr>
          </w:p>
          <w:p w14:paraId="299B3296" w14:textId="5C43B07F" w:rsidR="00EC306F" w:rsidRPr="00A7476A" w:rsidRDefault="00EC306F" w:rsidP="000949EA">
            <w:pPr>
              <w:keepLines w:val="0"/>
              <w:overflowPunct/>
              <w:autoSpaceDE/>
              <w:autoSpaceDN/>
              <w:adjustRightInd/>
              <w:spacing w:line="240" w:lineRule="auto"/>
              <w:jc w:val="left"/>
              <w:rPr>
                <w:rFonts w:eastAsia="SimSun"/>
                <w:strike/>
                <w:sz w:val="24"/>
                <w:szCs w:val="24"/>
                <w:lang w:eastAsia="zh-CN"/>
              </w:rPr>
            </w:pPr>
          </w:p>
        </w:tc>
      </w:tr>
    </w:tbl>
    <w:p w14:paraId="427BD0EE" w14:textId="77777777" w:rsidR="00704F60" w:rsidRPr="00A7476A" w:rsidRDefault="00704F60" w:rsidP="00704F60">
      <w:pPr>
        <w:keepLines w:val="0"/>
        <w:tabs>
          <w:tab w:val="left" w:pos="2520"/>
        </w:tabs>
        <w:overflowPunct/>
        <w:autoSpaceDE/>
        <w:autoSpaceDN/>
        <w:adjustRightInd/>
        <w:spacing w:line="240" w:lineRule="auto"/>
        <w:ind w:firstLine="284"/>
        <w:jc w:val="left"/>
        <w:rPr>
          <w:rFonts w:eastAsia="SimSun"/>
          <w:sz w:val="24"/>
          <w:szCs w:val="24"/>
          <w:lang w:eastAsia="zh-CN"/>
        </w:rPr>
      </w:pPr>
    </w:p>
    <w:p w14:paraId="230B138E" w14:textId="77777777" w:rsidR="00704F60" w:rsidRPr="00A7476A" w:rsidRDefault="00704F60" w:rsidP="00704F6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45"/>
      </w:tblGrid>
      <w:tr w:rsidR="00704F60" w:rsidRPr="00A7476A" w14:paraId="63BCA726" w14:textId="77777777" w:rsidTr="000949EA">
        <w:trPr>
          <w:trHeight w:val="552"/>
        </w:trPr>
        <w:tc>
          <w:tcPr>
            <w:tcW w:w="4361" w:type="dxa"/>
            <w:vAlign w:val="center"/>
          </w:tcPr>
          <w:p w14:paraId="7AF9E0EF" w14:textId="77777777" w:rsidR="00704F60" w:rsidRPr="00A7476A" w:rsidRDefault="00704F60" w:rsidP="000949EA">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245" w:type="dxa"/>
            <w:vAlign w:val="center"/>
          </w:tcPr>
          <w:p w14:paraId="5F37336C" w14:textId="77777777" w:rsidR="00704F60" w:rsidRPr="00A7476A" w:rsidRDefault="00704F60" w:rsidP="000949EA">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A844C0" w:rsidRPr="00A7476A" w14:paraId="34E4626D" w14:textId="77777777" w:rsidTr="00A844C0">
        <w:tc>
          <w:tcPr>
            <w:tcW w:w="9606" w:type="dxa"/>
            <w:gridSpan w:val="2"/>
            <w:vAlign w:val="center"/>
          </w:tcPr>
          <w:p w14:paraId="6524191D" w14:textId="6ED59FBD" w:rsidR="00A844C0" w:rsidRPr="00360C86" w:rsidRDefault="00A844C0" w:rsidP="000949EA">
            <w:pPr>
              <w:keepLines w:val="0"/>
              <w:overflowPunct/>
              <w:autoSpaceDE/>
              <w:autoSpaceDN/>
              <w:adjustRightInd/>
              <w:spacing w:line="240" w:lineRule="auto"/>
              <w:ind w:firstLine="22"/>
              <w:jc w:val="center"/>
              <w:rPr>
                <w:rFonts w:eastAsia="SimSun"/>
                <w:strike/>
                <w:sz w:val="24"/>
                <w:szCs w:val="24"/>
                <w:highlight w:val="yellow"/>
                <w:lang w:eastAsia="zh-CN"/>
              </w:rPr>
            </w:pPr>
            <w:r w:rsidRPr="00A844C0">
              <w:rPr>
                <w:rFonts w:eastAsia="SimSun"/>
                <w:color w:val="000000" w:themeColor="text1"/>
                <w:sz w:val="24"/>
                <w:szCs w:val="24"/>
                <w:lang w:eastAsia="zh-CN" w:bidi="ru-RU"/>
              </w:rPr>
              <w:t>Для объектов жилого назначения виды и предельные параметры разрешенного строительства принимать аналогичными видам и парам</w:t>
            </w:r>
            <w:r w:rsidR="00B876E5">
              <w:rPr>
                <w:rFonts w:eastAsia="SimSun"/>
                <w:color w:val="000000" w:themeColor="text1"/>
                <w:sz w:val="24"/>
                <w:szCs w:val="24"/>
                <w:lang w:eastAsia="zh-CN" w:bidi="ru-RU"/>
              </w:rPr>
              <w:t>етрам, установленным для зоны  Ж-1</w:t>
            </w:r>
            <w:r w:rsidR="0077054B">
              <w:rPr>
                <w:rFonts w:eastAsia="SimSun"/>
                <w:color w:val="000000" w:themeColor="text1"/>
                <w:sz w:val="24"/>
                <w:szCs w:val="24"/>
                <w:lang w:eastAsia="zh-CN" w:bidi="ru-RU"/>
              </w:rPr>
              <w:t>Б</w:t>
            </w:r>
            <w:r w:rsidRPr="00A844C0">
              <w:rPr>
                <w:rFonts w:eastAsia="Calibri"/>
                <w:color w:val="000000" w:themeColor="text1"/>
                <w:sz w:val="24"/>
                <w:szCs w:val="24"/>
                <w:lang w:eastAsia="ar-SA"/>
              </w:rPr>
              <w:t>, с учетом требований статьи 39</w:t>
            </w:r>
            <w:r w:rsidRPr="00A844C0">
              <w:rPr>
                <w:rFonts w:eastAsia="SimSun"/>
                <w:color w:val="000000" w:themeColor="text1"/>
                <w:sz w:val="24"/>
                <w:szCs w:val="24"/>
                <w:lang w:eastAsia="zh-CN"/>
              </w:rPr>
              <w:t xml:space="preserve"> настоящих Правил</w:t>
            </w:r>
          </w:p>
        </w:tc>
      </w:tr>
      <w:tr w:rsidR="00A844C0" w:rsidRPr="00A7476A" w14:paraId="4A3A353D" w14:textId="77777777" w:rsidTr="00A844C0">
        <w:tc>
          <w:tcPr>
            <w:tcW w:w="9606" w:type="dxa"/>
            <w:gridSpan w:val="2"/>
            <w:vAlign w:val="center"/>
          </w:tcPr>
          <w:p w14:paraId="4FA00DB2" w14:textId="36193B41" w:rsidR="00A844C0" w:rsidRPr="00A844C0" w:rsidRDefault="00A844C0" w:rsidP="000949EA">
            <w:pPr>
              <w:keepLines w:val="0"/>
              <w:overflowPunct/>
              <w:autoSpaceDE/>
              <w:autoSpaceDN/>
              <w:adjustRightInd/>
              <w:spacing w:line="240" w:lineRule="auto"/>
              <w:ind w:firstLine="22"/>
              <w:jc w:val="center"/>
              <w:rPr>
                <w:rFonts w:eastAsia="SimSun"/>
                <w:color w:val="000000" w:themeColor="text1"/>
                <w:sz w:val="24"/>
                <w:szCs w:val="24"/>
                <w:lang w:eastAsia="zh-CN" w:bidi="ru-RU"/>
              </w:rPr>
            </w:pPr>
            <w:r w:rsidRPr="00A844C0">
              <w:rPr>
                <w:rFonts w:eastAsia="Calibri"/>
                <w:color w:val="000000" w:themeColor="text1"/>
                <w:sz w:val="24"/>
                <w:szCs w:val="24"/>
                <w:lang w:eastAsia="ar-SA"/>
              </w:rPr>
              <w:t>Для объектов общественного назначения: парковки, площадки для разгрузки товаров и виды, установленные в составе проектной документации, с учетом требований статьи 39</w:t>
            </w:r>
            <w:r w:rsidRPr="00A844C0">
              <w:rPr>
                <w:rFonts w:eastAsia="SimSun"/>
                <w:color w:val="000000" w:themeColor="text1"/>
                <w:sz w:val="24"/>
                <w:szCs w:val="24"/>
                <w:lang w:eastAsia="zh-CN"/>
              </w:rPr>
              <w:t xml:space="preserve"> настоящих Правил</w:t>
            </w:r>
          </w:p>
        </w:tc>
      </w:tr>
    </w:tbl>
    <w:p w14:paraId="38A0B0DC" w14:textId="77777777" w:rsidR="00704F60" w:rsidRPr="00A7476A" w:rsidRDefault="00704F60" w:rsidP="00704F60">
      <w:pPr>
        <w:keepLines w:val="0"/>
        <w:overflowPunct/>
        <w:autoSpaceDE/>
        <w:autoSpaceDN/>
        <w:adjustRightInd/>
        <w:spacing w:line="240" w:lineRule="auto"/>
        <w:ind w:firstLine="426"/>
        <w:jc w:val="left"/>
        <w:rPr>
          <w:rFonts w:eastAsia="SimSun"/>
          <w:sz w:val="24"/>
          <w:szCs w:val="24"/>
          <w:lang w:eastAsia="zh-CN"/>
        </w:rPr>
      </w:pPr>
    </w:p>
    <w:p w14:paraId="0950BAC9" w14:textId="60F455E7" w:rsidR="00EB7494" w:rsidRDefault="00EB7494">
      <w:pPr>
        <w:keepLines w:val="0"/>
        <w:overflowPunct/>
        <w:autoSpaceDE/>
        <w:autoSpaceDN/>
        <w:adjustRightInd/>
        <w:spacing w:line="240" w:lineRule="auto"/>
        <w:ind w:firstLine="0"/>
        <w:jc w:val="left"/>
        <w:rPr>
          <w:rFonts w:eastAsia="SimSun"/>
          <w:strike/>
          <w:sz w:val="24"/>
          <w:szCs w:val="24"/>
          <w:lang w:eastAsia="zh-CN"/>
        </w:rPr>
      </w:pPr>
      <w:r>
        <w:rPr>
          <w:rFonts w:eastAsia="SimSun"/>
          <w:strike/>
          <w:sz w:val="24"/>
          <w:szCs w:val="24"/>
          <w:lang w:eastAsia="zh-CN"/>
        </w:rPr>
        <w:br w:type="page"/>
      </w:r>
    </w:p>
    <w:p w14:paraId="7D4C4321" w14:textId="57488051" w:rsidR="00196A0D" w:rsidRPr="00A7476A" w:rsidRDefault="00196A0D" w:rsidP="000764FB">
      <w:pPr>
        <w:keepLines w:val="0"/>
        <w:overflowPunct/>
        <w:autoSpaceDE/>
        <w:autoSpaceDN/>
        <w:adjustRightInd/>
        <w:spacing w:line="240" w:lineRule="auto"/>
        <w:ind w:firstLine="0"/>
        <w:jc w:val="center"/>
        <w:outlineLvl w:val="0"/>
        <w:rPr>
          <w:rFonts w:eastAsia="SimSun"/>
          <w:bCs/>
          <w:caps/>
          <w:sz w:val="24"/>
          <w:szCs w:val="24"/>
          <w:lang w:eastAsia="zh-CN"/>
        </w:rPr>
      </w:pPr>
      <w:bookmarkStart w:id="116" w:name="_Toc99705638"/>
      <w:bookmarkStart w:id="117" w:name="_Toc158661499"/>
      <w:r w:rsidRPr="00A7476A">
        <w:rPr>
          <w:rFonts w:eastAsia="SimSun"/>
          <w:bCs/>
          <w:caps/>
          <w:sz w:val="24"/>
          <w:szCs w:val="24"/>
          <w:lang w:eastAsia="zh-CN"/>
        </w:rPr>
        <w:lastRenderedPageBreak/>
        <w:t>Производственные зоны</w:t>
      </w:r>
      <w:r w:rsidR="0042187D" w:rsidRPr="00A7476A">
        <w:rPr>
          <w:rFonts w:eastAsia="SimSun"/>
          <w:bCs/>
          <w:caps/>
          <w:sz w:val="24"/>
          <w:szCs w:val="24"/>
          <w:lang w:eastAsia="zh-CN"/>
        </w:rPr>
        <w:t>, ЗОНЫ ИНЖЕНЕРНОЙ И ТРАНСПОРТНОЙ ИНФРАСТРУКТУР</w:t>
      </w:r>
      <w:r w:rsidRPr="00A7476A">
        <w:rPr>
          <w:rFonts w:eastAsia="SimSun"/>
          <w:bCs/>
          <w:caps/>
          <w:sz w:val="24"/>
          <w:szCs w:val="24"/>
          <w:lang w:eastAsia="zh-CN"/>
        </w:rPr>
        <w:t>:</w:t>
      </w:r>
      <w:bookmarkEnd w:id="116"/>
      <w:bookmarkEnd w:id="117"/>
    </w:p>
    <w:p w14:paraId="71B83448" w14:textId="77777777" w:rsidR="002A2638" w:rsidRPr="00A7476A" w:rsidRDefault="002A2638" w:rsidP="000764FB">
      <w:pPr>
        <w:keepLines w:val="0"/>
        <w:overflowPunct/>
        <w:autoSpaceDE/>
        <w:autoSpaceDN/>
        <w:adjustRightInd/>
        <w:spacing w:line="240" w:lineRule="auto"/>
        <w:ind w:firstLine="0"/>
        <w:jc w:val="center"/>
        <w:rPr>
          <w:rFonts w:eastAsia="SimSun"/>
          <w:bCs/>
          <w:caps/>
          <w:sz w:val="24"/>
          <w:szCs w:val="24"/>
          <w:lang w:eastAsia="zh-CN"/>
        </w:rPr>
      </w:pPr>
    </w:p>
    <w:p w14:paraId="42BAB28E" w14:textId="08C4BB45" w:rsidR="002A2638" w:rsidRPr="00B876E5" w:rsidRDefault="002A2638" w:rsidP="000764FB">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118" w:name="_Toc99705639"/>
      <w:bookmarkStart w:id="119" w:name="_Toc158661500"/>
      <w:bookmarkStart w:id="120" w:name="_Hlk138422461"/>
      <w:r w:rsidRPr="00A7476A">
        <w:rPr>
          <w:rFonts w:eastAsia="SimSun"/>
          <w:sz w:val="24"/>
          <w:szCs w:val="24"/>
          <w:u w:val="single"/>
          <w:lang w:eastAsia="zh-CN"/>
        </w:rPr>
        <w:t>П</w:t>
      </w:r>
      <w:r w:rsidR="0077054B">
        <w:rPr>
          <w:rFonts w:eastAsia="SimSun"/>
          <w:sz w:val="24"/>
          <w:szCs w:val="24"/>
          <w:u w:val="single"/>
          <w:lang w:eastAsia="zh-CN"/>
        </w:rPr>
        <w:t>-3, П-4, П-5.</w:t>
      </w:r>
      <w:r w:rsidRPr="00A7476A">
        <w:rPr>
          <w:rFonts w:eastAsia="SimSun"/>
          <w:sz w:val="24"/>
          <w:szCs w:val="24"/>
          <w:u w:val="single"/>
          <w:lang w:eastAsia="zh-CN"/>
        </w:rPr>
        <w:t xml:space="preserve"> Зона </w:t>
      </w:r>
      <w:bookmarkEnd w:id="118"/>
      <w:bookmarkEnd w:id="119"/>
      <w:r w:rsidR="0077054B">
        <w:rPr>
          <w:rFonts w:eastAsia="SimSun"/>
          <w:sz w:val="24"/>
          <w:szCs w:val="24"/>
          <w:u w:val="single"/>
          <w:lang w:eastAsia="zh-CN"/>
        </w:rPr>
        <w:t>предприятий, производств и объектов</w:t>
      </w:r>
      <w:r w:rsidR="0077054B" w:rsidRPr="0077054B">
        <w:rPr>
          <w:rFonts w:eastAsia="SimSun"/>
          <w:sz w:val="24"/>
          <w:szCs w:val="24"/>
          <w:u w:val="single"/>
          <w:lang w:eastAsia="zh-CN"/>
        </w:rPr>
        <w:t xml:space="preserve"> </w:t>
      </w:r>
      <w:r w:rsidR="0077054B">
        <w:rPr>
          <w:rFonts w:eastAsia="SimSun"/>
          <w:sz w:val="24"/>
          <w:szCs w:val="24"/>
          <w:u w:val="single"/>
          <w:lang w:val="en-US" w:eastAsia="zh-CN"/>
        </w:rPr>
        <w:t>III</w:t>
      </w:r>
      <w:r w:rsidR="0077054B">
        <w:rPr>
          <w:rFonts w:eastAsia="SimSun"/>
          <w:sz w:val="24"/>
          <w:szCs w:val="24"/>
          <w:u w:val="single"/>
          <w:lang w:eastAsia="zh-CN"/>
        </w:rPr>
        <w:t>,</w:t>
      </w:r>
      <w:r w:rsidR="00B876E5">
        <w:rPr>
          <w:rFonts w:eastAsia="SimSun"/>
          <w:sz w:val="24"/>
          <w:szCs w:val="24"/>
          <w:u w:val="single"/>
          <w:lang w:eastAsia="zh-CN"/>
        </w:rPr>
        <w:t xml:space="preserve"> </w:t>
      </w:r>
      <w:r w:rsidR="00B876E5">
        <w:rPr>
          <w:rFonts w:eastAsia="SimSun"/>
          <w:sz w:val="24"/>
          <w:szCs w:val="24"/>
          <w:u w:val="single"/>
          <w:lang w:val="en-US" w:eastAsia="zh-CN"/>
        </w:rPr>
        <w:t>IV</w:t>
      </w:r>
      <w:r w:rsidR="00B876E5">
        <w:rPr>
          <w:rFonts w:eastAsia="SimSun"/>
          <w:sz w:val="24"/>
          <w:szCs w:val="24"/>
          <w:u w:val="single"/>
          <w:lang w:eastAsia="zh-CN"/>
        </w:rPr>
        <w:t xml:space="preserve">, </w:t>
      </w:r>
      <w:r w:rsidR="00B876E5">
        <w:rPr>
          <w:rFonts w:eastAsia="SimSun"/>
          <w:sz w:val="24"/>
          <w:szCs w:val="24"/>
          <w:u w:val="single"/>
          <w:lang w:val="en-US" w:eastAsia="zh-CN"/>
        </w:rPr>
        <w:t>V</w:t>
      </w:r>
      <w:r w:rsidR="00B876E5" w:rsidRPr="00B876E5">
        <w:rPr>
          <w:rFonts w:eastAsia="SimSun"/>
          <w:sz w:val="24"/>
          <w:szCs w:val="24"/>
          <w:u w:val="single"/>
          <w:lang w:eastAsia="zh-CN"/>
        </w:rPr>
        <w:t xml:space="preserve"> </w:t>
      </w:r>
      <w:r w:rsidR="00B876E5">
        <w:rPr>
          <w:rFonts w:eastAsia="SimSun"/>
          <w:sz w:val="24"/>
          <w:szCs w:val="24"/>
          <w:u w:val="single"/>
          <w:lang w:eastAsia="zh-CN"/>
        </w:rPr>
        <w:t>класса опасности</w:t>
      </w:r>
    </w:p>
    <w:p w14:paraId="0F60C9EE" w14:textId="77777777" w:rsidR="002A2638" w:rsidRPr="00A7476A" w:rsidRDefault="002A2638" w:rsidP="00AF6CC2">
      <w:pPr>
        <w:keepLines w:val="0"/>
        <w:widowControl w:val="0"/>
        <w:overflowPunct/>
        <w:autoSpaceDE/>
        <w:autoSpaceDN/>
        <w:adjustRightInd/>
        <w:spacing w:line="240" w:lineRule="auto"/>
        <w:ind w:firstLine="0"/>
        <w:rPr>
          <w:rFonts w:eastAsia="SimSun"/>
          <w:sz w:val="24"/>
          <w:szCs w:val="24"/>
          <w:u w:val="single"/>
          <w:lang w:eastAsia="zh-CN"/>
        </w:rPr>
      </w:pPr>
    </w:p>
    <w:p w14:paraId="0F2F68DC" w14:textId="193D5557" w:rsidR="002A2638" w:rsidRPr="007F23B1" w:rsidRDefault="002A2638" w:rsidP="007F23B1">
      <w:pPr>
        <w:ind w:firstLine="0"/>
        <w:jc w:val="center"/>
        <w:rPr>
          <w:rFonts w:eastAsia="SimSun"/>
          <w:sz w:val="24"/>
          <w:szCs w:val="24"/>
        </w:rPr>
      </w:pPr>
      <w:bookmarkStart w:id="121" w:name="_Toc99705640"/>
      <w:bookmarkStart w:id="122" w:name="_Toc111807179"/>
      <w:r w:rsidRPr="007F23B1">
        <w:rPr>
          <w:rFonts w:eastAsia="SimSun"/>
          <w:sz w:val="24"/>
          <w:szCs w:val="24"/>
        </w:rPr>
        <w:t>ОСНОВНЫЕ ВИДЫ И ПАРАМЕТРЫ РАЗРЕШЕННОГО ИСПОЛЬЗОВАНИЯ</w:t>
      </w:r>
      <w:bookmarkEnd w:id="121"/>
      <w:bookmarkEnd w:id="122"/>
    </w:p>
    <w:p w14:paraId="28D678A5" w14:textId="77777777" w:rsidR="002A2638" w:rsidRPr="007F23B1" w:rsidRDefault="002A2638"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5"/>
        <w:gridCol w:w="3198"/>
        <w:gridCol w:w="3805"/>
      </w:tblGrid>
      <w:tr w:rsidR="0042187D" w:rsidRPr="00A7476A" w14:paraId="26C16BAC" w14:textId="77777777" w:rsidTr="00AF6CC2">
        <w:trPr>
          <w:trHeight w:val="552"/>
          <w:tblHeader/>
        </w:trPr>
        <w:tc>
          <w:tcPr>
            <w:tcW w:w="2505" w:type="dxa"/>
            <w:vAlign w:val="center"/>
          </w:tcPr>
          <w:p w14:paraId="46DF18AC" w14:textId="2CBE02E6" w:rsidR="00EC306F" w:rsidRPr="00A7476A" w:rsidRDefault="00A844C0" w:rsidP="008D02A9">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198" w:type="dxa"/>
            <w:vAlign w:val="center"/>
          </w:tcPr>
          <w:p w14:paraId="77C26A4E" w14:textId="1EE27BFE" w:rsidR="0042187D" w:rsidRPr="00A7476A" w:rsidRDefault="008163FE"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805" w:type="dxa"/>
            <w:vAlign w:val="center"/>
          </w:tcPr>
          <w:p w14:paraId="78751AC8"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3F9172F3"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49F3BDB3"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5BDC4C48" w14:textId="77777777" w:rsidTr="00704F60">
        <w:trPr>
          <w:trHeight w:val="1735"/>
        </w:trPr>
        <w:tc>
          <w:tcPr>
            <w:tcW w:w="2505" w:type="dxa"/>
          </w:tcPr>
          <w:p w14:paraId="654C71AF" w14:textId="1D8B39FA" w:rsidR="00704F60" w:rsidRPr="00A7476A" w:rsidRDefault="00704F60" w:rsidP="00704F60">
            <w:pPr>
              <w:spacing w:line="240" w:lineRule="auto"/>
              <w:ind w:firstLine="0"/>
              <w:rPr>
                <w:sz w:val="24"/>
                <w:szCs w:val="24"/>
                <w:shd w:val="clear" w:color="auto" w:fill="FFFFFF"/>
              </w:rPr>
            </w:pPr>
            <w:r w:rsidRPr="00A7476A">
              <w:rPr>
                <w:sz w:val="24"/>
                <w:szCs w:val="24"/>
                <w:shd w:val="clear" w:color="auto" w:fill="FFFFFF"/>
              </w:rPr>
              <w:t xml:space="preserve">Легкая промышленность </w:t>
            </w:r>
            <w:r w:rsidRPr="00A7476A">
              <w:rPr>
                <w:sz w:val="24"/>
                <w:szCs w:val="24"/>
              </w:rPr>
              <w:t>[6.3]</w:t>
            </w:r>
          </w:p>
        </w:tc>
        <w:tc>
          <w:tcPr>
            <w:tcW w:w="3198" w:type="dxa"/>
          </w:tcPr>
          <w:p w14:paraId="40B23C5D" w14:textId="2519F660" w:rsidR="00704F60" w:rsidRPr="00A7476A" w:rsidRDefault="00704F60" w:rsidP="00704F60">
            <w:pPr>
              <w:spacing w:line="240" w:lineRule="auto"/>
              <w:ind w:firstLine="0"/>
              <w:rPr>
                <w:sz w:val="24"/>
                <w:szCs w:val="24"/>
                <w:shd w:val="clear" w:color="auto" w:fill="FFFFFF"/>
              </w:rPr>
            </w:pPr>
            <w:r w:rsidRPr="00A7476A">
              <w:rPr>
                <w:sz w:val="24"/>
                <w:szCs w:val="24"/>
                <w:shd w:val="clear" w:color="auto" w:fill="FFFFFF"/>
              </w:rPr>
              <w:t xml:space="preserve">Размещение объектов капитального строительства, предназначенных для текстильной, </w:t>
            </w:r>
            <w:proofErr w:type="spellStart"/>
            <w:proofErr w:type="gramStart"/>
            <w:r w:rsidRPr="00A7476A">
              <w:rPr>
                <w:sz w:val="24"/>
                <w:szCs w:val="24"/>
                <w:shd w:val="clear" w:color="auto" w:fill="FFFFFF"/>
              </w:rPr>
              <w:t>фарфоро</w:t>
            </w:r>
            <w:proofErr w:type="spellEnd"/>
            <w:r w:rsidRPr="00A7476A">
              <w:rPr>
                <w:sz w:val="24"/>
                <w:szCs w:val="24"/>
                <w:shd w:val="clear" w:color="auto" w:fill="FFFFFF"/>
              </w:rPr>
              <w:t>-фаянсовой</w:t>
            </w:r>
            <w:proofErr w:type="gramEnd"/>
            <w:r w:rsidRPr="00A7476A">
              <w:rPr>
                <w:sz w:val="24"/>
                <w:szCs w:val="24"/>
                <w:shd w:val="clear" w:color="auto" w:fill="FFFFFF"/>
              </w:rPr>
              <w:t>, электронной промышленности</w:t>
            </w:r>
          </w:p>
        </w:tc>
        <w:tc>
          <w:tcPr>
            <w:tcW w:w="3805" w:type="dxa"/>
            <w:vMerge w:val="restart"/>
          </w:tcPr>
          <w:p w14:paraId="10C283F2" w14:textId="77777777" w:rsidR="00704F60" w:rsidRDefault="00704F60" w:rsidP="0077660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1000/250000 кв. м., а также определяется по заданию на проектирование; </w:t>
            </w:r>
          </w:p>
          <w:p w14:paraId="2F174384" w14:textId="77777777" w:rsidR="008163FE" w:rsidRPr="00356457" w:rsidRDefault="008163FE" w:rsidP="008163FE">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2A85E8E9" w14:textId="77777777" w:rsidR="008163FE" w:rsidRPr="00356457" w:rsidRDefault="008163FE" w:rsidP="008163FE">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7D5E8B69" w14:textId="6E44F0D5" w:rsidR="008163FE" w:rsidRPr="00A7476A" w:rsidRDefault="008163FE" w:rsidP="008163FE">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114C8B52" w14:textId="77777777" w:rsidR="00704F60" w:rsidRPr="00A7476A" w:rsidRDefault="00704F60" w:rsidP="00776603">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75%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7B939608" w14:textId="7872CEDD" w:rsidR="00704F60" w:rsidRDefault="00704F60" w:rsidP="00AF6CC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 </w:t>
            </w:r>
            <w:r w:rsidR="00EC306F">
              <w:rPr>
                <w:rFonts w:eastAsia="SimSun"/>
                <w:sz w:val="24"/>
                <w:szCs w:val="24"/>
                <w:lang w:eastAsia="zh-CN"/>
              </w:rPr>
              <w:t>3</w:t>
            </w:r>
            <w:r w:rsidRPr="00A7476A">
              <w:rPr>
                <w:rFonts w:eastAsia="SimSun"/>
                <w:sz w:val="24"/>
                <w:szCs w:val="24"/>
                <w:lang w:eastAsia="zh-CN"/>
              </w:rPr>
              <w:t xml:space="preserve">0 м; </w:t>
            </w:r>
          </w:p>
          <w:p w14:paraId="3824B66A" w14:textId="2E3C6131" w:rsidR="005C0ED6" w:rsidRDefault="005C0ED6" w:rsidP="005C0ED6">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3CA95EAA" w14:textId="74D9DEBA" w:rsidR="008163FE" w:rsidRPr="00806EB6" w:rsidRDefault="008163FE" w:rsidP="008163FE">
            <w:pPr>
              <w:keepLines w:val="0"/>
              <w:overflowPunct/>
              <w:autoSpaceDE/>
              <w:autoSpaceDN/>
              <w:adjustRightInd/>
              <w:spacing w:line="240" w:lineRule="auto"/>
              <w:ind w:firstLine="284"/>
              <w:rPr>
                <w:rFonts w:eastAsia="SimSun"/>
                <w:sz w:val="24"/>
                <w:szCs w:val="24"/>
                <w:lang w:eastAsia="zh-CN"/>
              </w:rPr>
            </w:pPr>
            <w:r w:rsidRPr="00A7476A">
              <w:rPr>
                <w:sz w:val="24"/>
                <w:szCs w:val="24"/>
              </w:rPr>
              <w:t xml:space="preserve">минимальный процент озеленения участка - </w:t>
            </w:r>
            <w:r>
              <w:rPr>
                <w:sz w:val="24"/>
                <w:szCs w:val="24"/>
              </w:rPr>
              <w:t>1</w:t>
            </w:r>
            <w:r w:rsidRPr="00A7476A">
              <w:rPr>
                <w:sz w:val="24"/>
                <w:szCs w:val="24"/>
              </w:rPr>
              <w:t>0%</w:t>
            </w:r>
            <w:r w:rsidRPr="00A7476A">
              <w:rPr>
                <w:rFonts w:eastAsia="SimSun"/>
                <w:sz w:val="24"/>
                <w:szCs w:val="24"/>
                <w:lang w:eastAsia="zh-CN"/>
              </w:rPr>
              <w:t xml:space="preserve"> </w:t>
            </w:r>
          </w:p>
          <w:p w14:paraId="2CABD7A6" w14:textId="7889673A" w:rsidR="00CA35A5" w:rsidRPr="00356457" w:rsidRDefault="00CA35A5" w:rsidP="00CA35A5">
            <w:pPr>
              <w:spacing w:line="240" w:lineRule="auto"/>
              <w:ind w:firstLine="0"/>
              <w:rPr>
                <w:strike/>
                <w:sz w:val="24"/>
                <w:szCs w:val="24"/>
              </w:rPr>
            </w:pPr>
            <w:r w:rsidRPr="00CA35A5">
              <w:rPr>
                <w:sz w:val="24"/>
                <w:szCs w:val="24"/>
              </w:rPr>
              <w:t xml:space="preserve">     </w:t>
            </w: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60D37E94" w14:textId="77777777" w:rsidR="00CA35A5" w:rsidRPr="00CA35A5" w:rsidRDefault="00CA35A5" w:rsidP="008163FE">
            <w:pPr>
              <w:keepLines w:val="0"/>
              <w:overflowPunct/>
              <w:autoSpaceDE/>
              <w:autoSpaceDN/>
              <w:adjustRightInd/>
              <w:spacing w:line="240" w:lineRule="auto"/>
              <w:ind w:firstLine="284"/>
              <w:rPr>
                <w:rFonts w:eastAsia="SimSun"/>
                <w:sz w:val="24"/>
                <w:szCs w:val="24"/>
                <w:lang w:eastAsia="zh-CN"/>
              </w:rPr>
            </w:pPr>
          </w:p>
          <w:p w14:paraId="011D4B3E" w14:textId="654279DB" w:rsidR="00EC306F" w:rsidRPr="00A7476A" w:rsidRDefault="00EC306F" w:rsidP="008163FE">
            <w:pPr>
              <w:keepLines w:val="0"/>
              <w:overflowPunct/>
              <w:autoSpaceDE/>
              <w:autoSpaceDN/>
              <w:adjustRightInd/>
              <w:spacing w:line="240" w:lineRule="auto"/>
              <w:ind w:firstLine="0"/>
              <w:rPr>
                <w:rFonts w:eastAsia="SimSun"/>
                <w:sz w:val="24"/>
                <w:szCs w:val="24"/>
                <w:lang w:eastAsia="zh-CN"/>
              </w:rPr>
            </w:pPr>
          </w:p>
        </w:tc>
      </w:tr>
      <w:tr w:rsidR="00704F60" w:rsidRPr="00A7476A" w14:paraId="585E5120" w14:textId="77777777" w:rsidTr="00AF6CC2">
        <w:trPr>
          <w:trHeight w:val="614"/>
        </w:trPr>
        <w:tc>
          <w:tcPr>
            <w:tcW w:w="2505" w:type="dxa"/>
          </w:tcPr>
          <w:p w14:paraId="719238AE" w14:textId="77777777" w:rsidR="00704F60" w:rsidRPr="00A7476A" w:rsidRDefault="00704F60"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Фармацевтическая промышленность </w:t>
            </w:r>
            <w:r w:rsidRPr="00A7476A">
              <w:rPr>
                <w:sz w:val="24"/>
                <w:szCs w:val="24"/>
              </w:rPr>
              <w:t>[6.3.1]</w:t>
            </w:r>
          </w:p>
        </w:tc>
        <w:tc>
          <w:tcPr>
            <w:tcW w:w="3198" w:type="dxa"/>
          </w:tcPr>
          <w:p w14:paraId="119556A9" w14:textId="2E4CDFC1" w:rsidR="00704F60" w:rsidRPr="00A7476A" w:rsidRDefault="00704F60"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805" w:type="dxa"/>
            <w:vMerge/>
          </w:tcPr>
          <w:p w14:paraId="292A5728"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336F12E5" w14:textId="77777777" w:rsidTr="00AF6CC2">
        <w:trPr>
          <w:trHeight w:val="795"/>
        </w:trPr>
        <w:tc>
          <w:tcPr>
            <w:tcW w:w="2505" w:type="dxa"/>
          </w:tcPr>
          <w:p w14:paraId="687DFE1A" w14:textId="77777777" w:rsidR="00704F60" w:rsidRDefault="00704F60" w:rsidP="0002639C">
            <w:pPr>
              <w:spacing w:line="240" w:lineRule="auto"/>
              <w:ind w:firstLine="0"/>
              <w:rPr>
                <w:sz w:val="24"/>
                <w:szCs w:val="24"/>
              </w:rPr>
            </w:pPr>
            <w:r w:rsidRPr="0002639C">
              <w:rPr>
                <w:sz w:val="24"/>
                <w:szCs w:val="24"/>
              </w:rPr>
              <w:t>Электронная промышленность</w:t>
            </w:r>
          </w:p>
          <w:p w14:paraId="53F9EEF6" w14:textId="4CC91BBB" w:rsidR="00704F60" w:rsidRPr="0002639C" w:rsidRDefault="00704F60" w:rsidP="0002639C">
            <w:pPr>
              <w:spacing w:line="240" w:lineRule="auto"/>
              <w:ind w:firstLine="0"/>
              <w:rPr>
                <w:sz w:val="24"/>
                <w:szCs w:val="24"/>
                <w:shd w:val="clear" w:color="auto" w:fill="FFFFFF"/>
              </w:rPr>
            </w:pPr>
            <w:r w:rsidRPr="00A7476A">
              <w:rPr>
                <w:sz w:val="24"/>
                <w:szCs w:val="24"/>
              </w:rPr>
              <w:t>[6.</w:t>
            </w:r>
            <w:r>
              <w:rPr>
                <w:sz w:val="24"/>
                <w:szCs w:val="24"/>
              </w:rPr>
              <w:t>3.3</w:t>
            </w:r>
            <w:r w:rsidRPr="00A7476A">
              <w:rPr>
                <w:sz w:val="24"/>
                <w:szCs w:val="24"/>
              </w:rPr>
              <w:t>]</w:t>
            </w:r>
          </w:p>
        </w:tc>
        <w:tc>
          <w:tcPr>
            <w:tcW w:w="3198" w:type="dxa"/>
          </w:tcPr>
          <w:p w14:paraId="36512B8F" w14:textId="013038EE" w:rsidR="00704F60" w:rsidRPr="0002639C" w:rsidRDefault="00704F60" w:rsidP="0002639C">
            <w:pPr>
              <w:spacing w:line="240" w:lineRule="auto"/>
              <w:ind w:firstLine="0"/>
              <w:rPr>
                <w:sz w:val="24"/>
                <w:szCs w:val="24"/>
                <w:shd w:val="clear" w:color="auto" w:fill="FFFFFF"/>
              </w:rPr>
            </w:pPr>
            <w:r w:rsidRPr="0002639C">
              <w:rPr>
                <w:sz w:val="24"/>
                <w:szCs w:val="24"/>
              </w:rPr>
              <w:t>Размещение объектов капитального строительства, предназначенных для производства продукции электронной промышленности</w:t>
            </w:r>
          </w:p>
        </w:tc>
        <w:tc>
          <w:tcPr>
            <w:tcW w:w="3805" w:type="dxa"/>
            <w:vMerge/>
          </w:tcPr>
          <w:p w14:paraId="6300DEC5" w14:textId="77777777" w:rsidR="00704F60" w:rsidRPr="00A7476A" w:rsidRDefault="00704F60" w:rsidP="0002639C">
            <w:pPr>
              <w:keepLines w:val="0"/>
              <w:overflowPunct/>
              <w:autoSpaceDE/>
              <w:autoSpaceDN/>
              <w:adjustRightInd/>
              <w:spacing w:line="240" w:lineRule="auto"/>
              <w:ind w:firstLine="709"/>
              <w:rPr>
                <w:rFonts w:eastAsia="SimSun"/>
                <w:sz w:val="24"/>
                <w:szCs w:val="24"/>
                <w:lang w:eastAsia="zh-CN"/>
              </w:rPr>
            </w:pPr>
          </w:p>
        </w:tc>
      </w:tr>
      <w:tr w:rsidR="00704F60" w:rsidRPr="00A7476A" w14:paraId="741B409F" w14:textId="77777777" w:rsidTr="00EB7494">
        <w:trPr>
          <w:trHeight w:val="339"/>
        </w:trPr>
        <w:tc>
          <w:tcPr>
            <w:tcW w:w="2505" w:type="dxa"/>
          </w:tcPr>
          <w:p w14:paraId="355B3049" w14:textId="77777777" w:rsidR="00704F60" w:rsidRPr="00A7476A" w:rsidRDefault="00704F60"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Пищевая промышленность </w:t>
            </w:r>
            <w:r w:rsidRPr="00A7476A">
              <w:rPr>
                <w:sz w:val="24"/>
                <w:szCs w:val="24"/>
              </w:rPr>
              <w:t>[6.4]</w:t>
            </w:r>
          </w:p>
        </w:tc>
        <w:tc>
          <w:tcPr>
            <w:tcW w:w="3198" w:type="dxa"/>
          </w:tcPr>
          <w:p w14:paraId="06583D6F" w14:textId="77777777" w:rsidR="00704F60" w:rsidRPr="00A7476A" w:rsidRDefault="00704F60"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w:t>
            </w:r>
            <w:r w:rsidRPr="00A7476A">
              <w:rPr>
                <w:sz w:val="24"/>
                <w:szCs w:val="24"/>
                <w:shd w:val="clear" w:color="auto" w:fill="FFFFFF"/>
              </w:rPr>
              <w:lastRenderedPageBreak/>
              <w:t>табачных изделий</w:t>
            </w:r>
          </w:p>
        </w:tc>
        <w:tc>
          <w:tcPr>
            <w:tcW w:w="3805" w:type="dxa"/>
            <w:vMerge/>
          </w:tcPr>
          <w:p w14:paraId="023987CC"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0F38CDDB" w14:textId="77777777" w:rsidTr="00AF6CC2">
        <w:trPr>
          <w:trHeight w:val="735"/>
        </w:trPr>
        <w:tc>
          <w:tcPr>
            <w:tcW w:w="2505" w:type="dxa"/>
          </w:tcPr>
          <w:p w14:paraId="7D3BFACA"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Строительная промышленность </w:t>
            </w:r>
            <w:r w:rsidRPr="00A7476A">
              <w:rPr>
                <w:sz w:val="24"/>
                <w:szCs w:val="24"/>
              </w:rPr>
              <w:t>[6.6]</w:t>
            </w:r>
            <w:r w:rsidRPr="00A7476A">
              <w:rPr>
                <w:sz w:val="24"/>
                <w:szCs w:val="24"/>
                <w:shd w:val="clear" w:color="auto" w:fill="FFFFFF"/>
              </w:rPr>
              <w:t xml:space="preserve"> </w:t>
            </w:r>
          </w:p>
        </w:tc>
        <w:tc>
          <w:tcPr>
            <w:tcW w:w="3198" w:type="dxa"/>
          </w:tcPr>
          <w:p w14:paraId="01110010"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805" w:type="dxa"/>
            <w:vMerge/>
          </w:tcPr>
          <w:p w14:paraId="043C0FDA"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1C7A8109" w14:textId="77777777" w:rsidTr="00AF6CC2">
        <w:trPr>
          <w:trHeight w:val="705"/>
        </w:trPr>
        <w:tc>
          <w:tcPr>
            <w:tcW w:w="2505" w:type="dxa"/>
          </w:tcPr>
          <w:p w14:paraId="113DF740"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 </w:t>
            </w:r>
            <w:r w:rsidRPr="00A7476A">
              <w:rPr>
                <w:sz w:val="24"/>
                <w:szCs w:val="24"/>
              </w:rPr>
              <w:t>[6.9]</w:t>
            </w:r>
          </w:p>
        </w:tc>
        <w:tc>
          <w:tcPr>
            <w:tcW w:w="3198" w:type="dxa"/>
          </w:tcPr>
          <w:p w14:paraId="11431EA9"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805" w:type="dxa"/>
            <w:vMerge/>
          </w:tcPr>
          <w:p w14:paraId="56FBFF35"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1DB38EDC" w14:textId="77777777" w:rsidTr="00AF6CC2">
        <w:trPr>
          <w:trHeight w:val="660"/>
        </w:trPr>
        <w:tc>
          <w:tcPr>
            <w:tcW w:w="2505" w:type="dxa"/>
          </w:tcPr>
          <w:p w14:paraId="22B4E7B9"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Складские площадки </w:t>
            </w:r>
            <w:r w:rsidRPr="00A7476A">
              <w:rPr>
                <w:sz w:val="24"/>
                <w:szCs w:val="24"/>
              </w:rPr>
              <w:t>[6.9.1]</w:t>
            </w:r>
          </w:p>
        </w:tc>
        <w:tc>
          <w:tcPr>
            <w:tcW w:w="3198" w:type="dxa"/>
          </w:tcPr>
          <w:p w14:paraId="112A798E"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Временное хранение, распределение и перевалка </w:t>
            </w:r>
            <w:r w:rsidRPr="00A7476A">
              <w:rPr>
                <w:sz w:val="24"/>
                <w:szCs w:val="24"/>
                <w:shd w:val="clear" w:color="auto" w:fill="FFFFFF"/>
              </w:rPr>
              <w:lastRenderedPageBreak/>
              <w:t>грузов (за исключением хранения стратегических запасов) на открытом воздухе</w:t>
            </w:r>
          </w:p>
        </w:tc>
        <w:tc>
          <w:tcPr>
            <w:tcW w:w="3805" w:type="dxa"/>
            <w:vMerge/>
          </w:tcPr>
          <w:p w14:paraId="2585EBCB"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0F885B94" w14:textId="77777777" w:rsidTr="000949EA">
        <w:trPr>
          <w:trHeight w:val="1410"/>
        </w:trPr>
        <w:tc>
          <w:tcPr>
            <w:tcW w:w="2505" w:type="dxa"/>
          </w:tcPr>
          <w:p w14:paraId="7D881092" w14:textId="77777777" w:rsidR="00704F60" w:rsidRDefault="00704F60" w:rsidP="004E25F4">
            <w:pPr>
              <w:keepLines w:val="0"/>
              <w:overflowPunct/>
              <w:autoSpaceDE/>
              <w:autoSpaceDN/>
              <w:adjustRightInd/>
              <w:spacing w:line="240" w:lineRule="auto"/>
              <w:ind w:firstLine="0"/>
              <w:rPr>
                <w:sz w:val="24"/>
                <w:szCs w:val="24"/>
                <w:shd w:val="clear" w:color="auto" w:fill="FFFFFF"/>
              </w:rPr>
            </w:pPr>
            <w:r w:rsidRPr="0002639C">
              <w:rPr>
                <w:sz w:val="24"/>
                <w:szCs w:val="24"/>
                <w:shd w:val="clear" w:color="auto" w:fill="FFFFFF"/>
              </w:rPr>
              <w:lastRenderedPageBreak/>
              <w:t>Научно-производственная деятельность</w:t>
            </w:r>
          </w:p>
          <w:p w14:paraId="48A22844" w14:textId="5D2D0B03" w:rsidR="00704F60" w:rsidRPr="00A7476A" w:rsidRDefault="00704F60" w:rsidP="004E25F4">
            <w:pPr>
              <w:keepLines w:val="0"/>
              <w:overflowPunct/>
              <w:autoSpaceDE/>
              <w:autoSpaceDN/>
              <w:adjustRightInd/>
              <w:spacing w:line="240" w:lineRule="auto"/>
              <w:ind w:firstLine="0"/>
              <w:rPr>
                <w:sz w:val="24"/>
                <w:szCs w:val="24"/>
                <w:shd w:val="clear" w:color="auto" w:fill="FFFFFF"/>
              </w:rPr>
            </w:pPr>
            <w:r w:rsidRPr="00A7476A">
              <w:rPr>
                <w:sz w:val="24"/>
                <w:szCs w:val="24"/>
              </w:rPr>
              <w:t>[6.1</w:t>
            </w:r>
            <w:r>
              <w:rPr>
                <w:sz w:val="24"/>
                <w:szCs w:val="24"/>
              </w:rPr>
              <w:t>2</w:t>
            </w:r>
            <w:r w:rsidRPr="00A7476A">
              <w:rPr>
                <w:sz w:val="24"/>
                <w:szCs w:val="24"/>
              </w:rPr>
              <w:t>]</w:t>
            </w:r>
          </w:p>
        </w:tc>
        <w:tc>
          <w:tcPr>
            <w:tcW w:w="3198" w:type="dxa"/>
          </w:tcPr>
          <w:p w14:paraId="0FEF97A4" w14:textId="3D9C1390" w:rsidR="00704F60" w:rsidRPr="00A7476A" w:rsidRDefault="00704F60" w:rsidP="0002639C">
            <w:pPr>
              <w:keepLines w:val="0"/>
              <w:overflowPunct/>
              <w:autoSpaceDE/>
              <w:autoSpaceDN/>
              <w:adjustRightInd/>
              <w:spacing w:line="240" w:lineRule="auto"/>
              <w:ind w:firstLine="0"/>
              <w:rPr>
                <w:sz w:val="24"/>
                <w:szCs w:val="24"/>
                <w:shd w:val="clear" w:color="auto" w:fill="FFFFFF"/>
              </w:rPr>
            </w:pPr>
            <w:r w:rsidRPr="0002639C">
              <w:rPr>
                <w:sz w:val="24"/>
                <w:szCs w:val="24"/>
                <w:shd w:val="clear" w:color="auto" w:fill="FFFFFF"/>
              </w:rPr>
              <w:t xml:space="preserve">Размещение технологических, промышленных, агропромышленных парков, </w:t>
            </w:r>
            <w:proofErr w:type="gramStart"/>
            <w:r w:rsidRPr="0002639C">
              <w:rPr>
                <w:sz w:val="24"/>
                <w:szCs w:val="24"/>
                <w:shd w:val="clear" w:color="auto" w:fill="FFFFFF"/>
              </w:rPr>
              <w:t>бизнес-инкубаторов</w:t>
            </w:r>
            <w:proofErr w:type="gramEnd"/>
          </w:p>
        </w:tc>
        <w:tc>
          <w:tcPr>
            <w:tcW w:w="3805" w:type="dxa"/>
            <w:vMerge/>
          </w:tcPr>
          <w:p w14:paraId="7599275F"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EE2A51" w:rsidRPr="00A7476A" w14:paraId="11E50203" w14:textId="77777777" w:rsidTr="00AF6CC2">
        <w:trPr>
          <w:trHeight w:val="600"/>
        </w:trPr>
        <w:tc>
          <w:tcPr>
            <w:tcW w:w="2505" w:type="dxa"/>
          </w:tcPr>
          <w:p w14:paraId="659F3C1E" w14:textId="26D7965D"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198" w:type="dxa"/>
          </w:tcPr>
          <w:p w14:paraId="28D23141" w14:textId="37B046BA"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14:paraId="22B842BD" w14:textId="35F3469B" w:rsidR="00EE2A51" w:rsidRPr="00A7476A" w:rsidRDefault="00EE2A51" w:rsidP="00EE2A51">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Не подлежат установлению</w:t>
            </w:r>
          </w:p>
        </w:tc>
      </w:tr>
    </w:tbl>
    <w:p w14:paraId="392D3A81" w14:textId="56EF26EA" w:rsidR="0042187D" w:rsidRDefault="0042187D" w:rsidP="0042187D">
      <w:pPr>
        <w:rPr>
          <w:rFonts w:eastAsia="SimSun"/>
          <w:sz w:val="24"/>
          <w:szCs w:val="24"/>
          <w:lang w:eastAsia="zh-CN"/>
        </w:rPr>
      </w:pPr>
    </w:p>
    <w:p w14:paraId="78EC58C7" w14:textId="77777777" w:rsidR="00D534B1" w:rsidRDefault="00D534B1" w:rsidP="007F23B1">
      <w:pPr>
        <w:ind w:firstLine="0"/>
        <w:jc w:val="center"/>
        <w:rPr>
          <w:rFonts w:eastAsia="SimSun"/>
          <w:sz w:val="24"/>
          <w:szCs w:val="24"/>
        </w:rPr>
      </w:pPr>
      <w:bookmarkStart w:id="123" w:name="_Toc99705641"/>
      <w:bookmarkStart w:id="124" w:name="_Toc111807180"/>
    </w:p>
    <w:p w14:paraId="1E16C0E8" w14:textId="77777777" w:rsidR="00D534B1" w:rsidRDefault="00D534B1" w:rsidP="007F23B1">
      <w:pPr>
        <w:ind w:firstLine="0"/>
        <w:jc w:val="center"/>
        <w:rPr>
          <w:rFonts w:eastAsia="SimSun"/>
          <w:sz w:val="24"/>
          <w:szCs w:val="24"/>
        </w:rPr>
      </w:pPr>
    </w:p>
    <w:p w14:paraId="69F34C6F" w14:textId="77777777" w:rsidR="00D534B1" w:rsidRDefault="00D534B1" w:rsidP="007F23B1">
      <w:pPr>
        <w:ind w:firstLine="0"/>
        <w:jc w:val="center"/>
        <w:rPr>
          <w:rFonts w:eastAsia="SimSun"/>
          <w:sz w:val="24"/>
          <w:szCs w:val="24"/>
        </w:rPr>
      </w:pPr>
    </w:p>
    <w:p w14:paraId="35C83B75" w14:textId="77777777" w:rsidR="00D534B1" w:rsidRDefault="00D534B1" w:rsidP="007F23B1">
      <w:pPr>
        <w:ind w:firstLine="0"/>
        <w:jc w:val="center"/>
        <w:rPr>
          <w:rFonts w:eastAsia="SimSun"/>
          <w:sz w:val="24"/>
          <w:szCs w:val="24"/>
        </w:rPr>
      </w:pPr>
    </w:p>
    <w:p w14:paraId="5D9DB804" w14:textId="77777777" w:rsidR="00D534B1" w:rsidRDefault="00D534B1" w:rsidP="007F23B1">
      <w:pPr>
        <w:ind w:firstLine="0"/>
        <w:jc w:val="center"/>
        <w:rPr>
          <w:rFonts w:eastAsia="SimSun"/>
          <w:sz w:val="24"/>
          <w:szCs w:val="24"/>
        </w:rPr>
      </w:pPr>
    </w:p>
    <w:p w14:paraId="06A95A5B" w14:textId="77777777" w:rsidR="00D534B1" w:rsidRDefault="00D534B1" w:rsidP="007F23B1">
      <w:pPr>
        <w:ind w:firstLine="0"/>
        <w:jc w:val="center"/>
        <w:rPr>
          <w:rFonts w:eastAsia="SimSun"/>
          <w:sz w:val="24"/>
          <w:szCs w:val="24"/>
        </w:rPr>
      </w:pPr>
    </w:p>
    <w:p w14:paraId="29FC13ED" w14:textId="77777777" w:rsidR="00D534B1" w:rsidRDefault="00D534B1" w:rsidP="007F23B1">
      <w:pPr>
        <w:ind w:firstLine="0"/>
        <w:jc w:val="center"/>
        <w:rPr>
          <w:rFonts w:eastAsia="SimSun"/>
          <w:sz w:val="24"/>
          <w:szCs w:val="24"/>
        </w:rPr>
      </w:pPr>
    </w:p>
    <w:p w14:paraId="172A2834" w14:textId="0E8F3DD7" w:rsidR="002A2638" w:rsidRPr="007F23B1" w:rsidRDefault="002A2638" w:rsidP="007F23B1">
      <w:pPr>
        <w:ind w:firstLine="0"/>
        <w:jc w:val="center"/>
        <w:rPr>
          <w:rFonts w:eastAsia="SimSun"/>
          <w:sz w:val="24"/>
          <w:szCs w:val="24"/>
        </w:rPr>
      </w:pPr>
      <w:r w:rsidRPr="007F23B1">
        <w:rPr>
          <w:rFonts w:eastAsia="SimSun"/>
          <w:sz w:val="24"/>
          <w:szCs w:val="24"/>
        </w:rPr>
        <w:lastRenderedPageBreak/>
        <w:t>УСЛОВНО РАЗРЕШЕННЫЕ ВИДЫ И ПАРАМЕТРЫ ИСПОЛЬЗОВАНИЯ</w:t>
      </w:r>
      <w:bookmarkEnd w:id="123"/>
      <w:bookmarkEnd w:id="124"/>
    </w:p>
    <w:p w14:paraId="4755155A" w14:textId="1D9F44AF" w:rsidR="002A2638" w:rsidRPr="007F23B1" w:rsidRDefault="002A2638" w:rsidP="007F23B1">
      <w:pPr>
        <w:ind w:firstLine="0"/>
        <w:jc w:val="center"/>
        <w:rPr>
          <w:rFonts w:eastAsia="SimSun"/>
          <w:sz w:val="24"/>
          <w:szCs w:val="24"/>
        </w:rPr>
      </w:pPr>
      <w:bookmarkStart w:id="125" w:name="_Toc99705642"/>
      <w:bookmarkStart w:id="126" w:name="_Toc111807181"/>
      <w:r w:rsidRPr="007F23B1">
        <w:rPr>
          <w:rFonts w:eastAsia="SimSun"/>
          <w:sz w:val="24"/>
          <w:szCs w:val="24"/>
        </w:rPr>
        <w:t>ЗЕМЕЛЬНЫХ УЧАСТКОВ И ОБЪЕКТОВ КАПИТАЛЬНОГО СТРОИТЕЛЬСТВА</w:t>
      </w:r>
      <w:bookmarkEnd w:id="125"/>
      <w:bookmarkEnd w:id="126"/>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3190"/>
        <w:gridCol w:w="3706"/>
      </w:tblGrid>
      <w:tr w:rsidR="0042187D" w:rsidRPr="00A7476A" w14:paraId="17592652" w14:textId="77777777" w:rsidTr="008163FE">
        <w:trPr>
          <w:trHeight w:val="552"/>
          <w:tblHeader/>
        </w:trPr>
        <w:tc>
          <w:tcPr>
            <w:tcW w:w="2602" w:type="dxa"/>
          </w:tcPr>
          <w:p w14:paraId="2620FBF5" w14:textId="46C8B83A" w:rsidR="0042187D" w:rsidRPr="00A7476A" w:rsidRDefault="008163FE"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190" w:type="dxa"/>
            <w:vAlign w:val="center"/>
          </w:tcPr>
          <w:p w14:paraId="5A6EACCF" w14:textId="29F0D9E0" w:rsidR="0042187D" w:rsidRPr="00A7476A" w:rsidRDefault="008163FE"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706" w:type="dxa"/>
            <w:vAlign w:val="center"/>
          </w:tcPr>
          <w:p w14:paraId="62E873FD"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0AB6953E"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9882752"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14:paraId="7F7A92D0" w14:textId="77777777" w:rsidTr="008163FE">
        <w:trPr>
          <w:trHeight w:val="70"/>
        </w:trPr>
        <w:tc>
          <w:tcPr>
            <w:tcW w:w="2602" w:type="dxa"/>
          </w:tcPr>
          <w:p w14:paraId="521FCDBD"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Ремонт автомобилей </w:t>
            </w:r>
            <w:r w:rsidRPr="00A7476A">
              <w:rPr>
                <w:sz w:val="24"/>
                <w:szCs w:val="24"/>
              </w:rPr>
              <w:t>[4.9.1.4]</w:t>
            </w:r>
          </w:p>
        </w:tc>
        <w:tc>
          <w:tcPr>
            <w:tcW w:w="3190" w:type="dxa"/>
            <w:shd w:val="clear" w:color="auto" w:fill="auto"/>
          </w:tcPr>
          <w:p w14:paraId="29249D1C" w14:textId="75F3A170"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706" w:type="dxa"/>
            <w:vMerge w:val="restart"/>
            <w:shd w:val="clear" w:color="auto" w:fill="auto"/>
          </w:tcPr>
          <w:p w14:paraId="49340B3C" w14:textId="396142B0" w:rsidR="0089733A" w:rsidRDefault="0089733A" w:rsidP="0089733A">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w:t>
            </w:r>
            <w:r w:rsidR="00CA35A5">
              <w:rPr>
                <w:rFonts w:eastAsia="SimSun"/>
                <w:sz w:val="24"/>
                <w:szCs w:val="24"/>
                <w:lang w:eastAsia="zh-CN"/>
              </w:rPr>
              <w:t xml:space="preserve">ная площадь земельных участков </w:t>
            </w:r>
            <w:r w:rsidR="00CA35A5" w:rsidRPr="00CA35A5">
              <w:rPr>
                <w:rFonts w:eastAsia="SimSun"/>
                <w:sz w:val="24"/>
                <w:szCs w:val="24"/>
                <w:lang w:eastAsia="zh-CN"/>
              </w:rPr>
              <w:t>5</w:t>
            </w:r>
            <w:r w:rsidRPr="00A7476A">
              <w:rPr>
                <w:rFonts w:eastAsia="SimSun"/>
                <w:sz w:val="24"/>
                <w:szCs w:val="24"/>
                <w:lang w:eastAsia="zh-CN"/>
              </w:rPr>
              <w:t>00/</w:t>
            </w:r>
            <w:r>
              <w:rPr>
                <w:rFonts w:eastAsia="SimSun"/>
                <w:sz w:val="24"/>
                <w:szCs w:val="24"/>
                <w:lang w:eastAsia="zh-CN"/>
              </w:rPr>
              <w:t>10000</w:t>
            </w:r>
            <w:r w:rsidRPr="00A7476A">
              <w:rPr>
                <w:rFonts w:eastAsia="SimSun"/>
                <w:sz w:val="24"/>
                <w:szCs w:val="24"/>
                <w:lang w:eastAsia="zh-CN"/>
              </w:rPr>
              <w:t xml:space="preserve"> кв. м; </w:t>
            </w:r>
          </w:p>
          <w:p w14:paraId="34B6AEFA" w14:textId="77777777" w:rsidR="008163FE" w:rsidRPr="00356457" w:rsidRDefault="008163FE" w:rsidP="008163FE">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5F637546" w14:textId="77777777" w:rsidR="008163FE" w:rsidRPr="00356457" w:rsidRDefault="008163FE" w:rsidP="008163FE">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74246EAC" w14:textId="0AAB15EF" w:rsidR="008163FE" w:rsidRPr="00A7476A" w:rsidRDefault="008163FE" w:rsidP="008163FE">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6C9FE971" w14:textId="77777777" w:rsidR="0089733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- 10 м;</w:t>
            </w:r>
          </w:p>
          <w:p w14:paraId="5D695CF5" w14:textId="1BBDE172" w:rsidR="005C0ED6" w:rsidRPr="00A7476A" w:rsidRDefault="005C0ED6" w:rsidP="005C0ED6">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4DCB7C6D" w14:textId="77777777" w:rsidR="0089733A" w:rsidRPr="00A7476A" w:rsidRDefault="0089733A" w:rsidP="0089733A">
            <w:pPr>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634826F6" w14:textId="77777777" w:rsidR="00EC306F" w:rsidRPr="00806EB6" w:rsidRDefault="008163FE" w:rsidP="008163FE">
            <w:pPr>
              <w:keepLines w:val="0"/>
              <w:overflowPunct/>
              <w:autoSpaceDE/>
              <w:autoSpaceDN/>
              <w:adjustRightInd/>
              <w:spacing w:line="240" w:lineRule="auto"/>
              <w:ind w:firstLine="284"/>
              <w:rPr>
                <w:sz w:val="24"/>
                <w:szCs w:val="24"/>
              </w:rPr>
            </w:pPr>
            <w:r w:rsidRPr="00A7476A">
              <w:rPr>
                <w:sz w:val="24"/>
                <w:szCs w:val="24"/>
              </w:rPr>
              <w:t xml:space="preserve">минимальный процент озеленения участка - </w:t>
            </w:r>
            <w:r>
              <w:rPr>
                <w:sz w:val="24"/>
                <w:szCs w:val="24"/>
              </w:rPr>
              <w:t>1</w:t>
            </w:r>
            <w:r w:rsidRPr="00A7476A">
              <w:rPr>
                <w:sz w:val="24"/>
                <w:szCs w:val="24"/>
              </w:rPr>
              <w:t>0%</w:t>
            </w:r>
          </w:p>
          <w:p w14:paraId="620BA114" w14:textId="02904160" w:rsidR="00CA35A5" w:rsidRPr="00356457" w:rsidRDefault="00CA35A5" w:rsidP="00CA35A5">
            <w:pPr>
              <w:spacing w:line="240" w:lineRule="auto"/>
              <w:ind w:firstLine="0"/>
              <w:rPr>
                <w:strike/>
                <w:sz w:val="24"/>
                <w:szCs w:val="24"/>
              </w:rPr>
            </w:pPr>
            <w:r w:rsidRPr="00CA35A5">
              <w:rPr>
                <w:sz w:val="24"/>
                <w:szCs w:val="24"/>
              </w:rPr>
              <w:t xml:space="preserve">     </w:t>
            </w: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3C4D6077" w14:textId="42F3AA1C" w:rsidR="00CA35A5" w:rsidRPr="00CA35A5" w:rsidRDefault="00CA35A5" w:rsidP="008163FE">
            <w:pPr>
              <w:keepLines w:val="0"/>
              <w:overflowPunct/>
              <w:autoSpaceDE/>
              <w:autoSpaceDN/>
              <w:adjustRightInd/>
              <w:spacing w:line="240" w:lineRule="auto"/>
              <w:ind w:firstLine="284"/>
              <w:rPr>
                <w:rFonts w:eastAsia="SimSun"/>
                <w:sz w:val="24"/>
                <w:szCs w:val="24"/>
                <w:lang w:eastAsia="zh-CN"/>
              </w:rPr>
            </w:pPr>
          </w:p>
        </w:tc>
      </w:tr>
      <w:tr w:rsidR="0089733A" w:rsidRPr="00A7476A" w14:paraId="338920D7" w14:textId="77777777" w:rsidTr="008163FE">
        <w:trPr>
          <w:trHeight w:val="1194"/>
        </w:trPr>
        <w:tc>
          <w:tcPr>
            <w:tcW w:w="2602" w:type="dxa"/>
          </w:tcPr>
          <w:p w14:paraId="1C5F30BF"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Автомобильные мойки </w:t>
            </w:r>
            <w:r w:rsidRPr="00A7476A">
              <w:rPr>
                <w:sz w:val="24"/>
                <w:szCs w:val="24"/>
              </w:rPr>
              <w:t>[4.9.1.3]</w:t>
            </w:r>
          </w:p>
        </w:tc>
        <w:tc>
          <w:tcPr>
            <w:tcW w:w="3190" w:type="dxa"/>
            <w:shd w:val="clear" w:color="auto" w:fill="auto"/>
          </w:tcPr>
          <w:p w14:paraId="0ADDDA8B"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автомобильных моек, а также размещение магазинов сопутствующей торговли</w:t>
            </w:r>
          </w:p>
        </w:tc>
        <w:tc>
          <w:tcPr>
            <w:tcW w:w="3706" w:type="dxa"/>
            <w:vMerge/>
            <w:shd w:val="clear" w:color="auto" w:fill="auto"/>
          </w:tcPr>
          <w:p w14:paraId="237AA7EE" w14:textId="74AFF210" w:rsidR="0089733A" w:rsidRPr="00A7476A" w:rsidRDefault="0089733A" w:rsidP="0089733A">
            <w:pPr>
              <w:tabs>
                <w:tab w:val="left" w:pos="1134"/>
              </w:tabs>
              <w:spacing w:line="240" w:lineRule="auto"/>
              <w:ind w:firstLine="0"/>
              <w:rPr>
                <w:rFonts w:eastAsia="SimSun"/>
                <w:sz w:val="24"/>
                <w:szCs w:val="24"/>
                <w:lang w:eastAsia="zh-CN"/>
              </w:rPr>
            </w:pPr>
          </w:p>
        </w:tc>
      </w:tr>
      <w:tr w:rsidR="0089733A" w:rsidRPr="00A7476A" w14:paraId="4E787390" w14:textId="77777777" w:rsidTr="008163FE">
        <w:trPr>
          <w:trHeight w:val="501"/>
        </w:trPr>
        <w:tc>
          <w:tcPr>
            <w:tcW w:w="2602" w:type="dxa"/>
          </w:tcPr>
          <w:p w14:paraId="2EBDA79B"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Заправка транспортных средств </w:t>
            </w:r>
            <w:r w:rsidRPr="00A7476A">
              <w:rPr>
                <w:sz w:val="24"/>
                <w:szCs w:val="24"/>
              </w:rPr>
              <w:t>[4.9.1.1]</w:t>
            </w:r>
          </w:p>
        </w:tc>
        <w:tc>
          <w:tcPr>
            <w:tcW w:w="3190" w:type="dxa"/>
            <w:shd w:val="clear" w:color="auto" w:fill="auto"/>
          </w:tcPr>
          <w:p w14:paraId="3CD3B46F"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автозаправочных станций;</w:t>
            </w:r>
          </w:p>
          <w:p w14:paraId="20BDD8F9"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магазинов сопутствующей торговли, зданий для организации общественного питания в качестве объектов дорожного сервиса</w:t>
            </w:r>
          </w:p>
        </w:tc>
        <w:tc>
          <w:tcPr>
            <w:tcW w:w="3706" w:type="dxa"/>
            <w:vMerge/>
            <w:shd w:val="clear" w:color="auto" w:fill="auto"/>
          </w:tcPr>
          <w:p w14:paraId="4F0358F4" w14:textId="1E852382" w:rsidR="0089733A" w:rsidRPr="00A7476A" w:rsidRDefault="0089733A" w:rsidP="004E25F4">
            <w:pPr>
              <w:keepLines w:val="0"/>
              <w:overflowPunct/>
              <w:autoSpaceDE/>
              <w:autoSpaceDN/>
              <w:adjustRightInd/>
              <w:spacing w:line="240" w:lineRule="auto"/>
              <w:ind w:firstLine="709"/>
              <w:rPr>
                <w:rFonts w:eastAsia="SimSun"/>
                <w:sz w:val="24"/>
                <w:szCs w:val="24"/>
                <w:lang w:eastAsia="zh-CN"/>
              </w:rPr>
            </w:pPr>
          </w:p>
        </w:tc>
      </w:tr>
    </w:tbl>
    <w:p w14:paraId="39BC277F" w14:textId="77777777" w:rsidR="0089733A" w:rsidRDefault="0089733A" w:rsidP="0002639C">
      <w:pPr>
        <w:keepLines w:val="0"/>
        <w:tabs>
          <w:tab w:val="left" w:pos="2520"/>
        </w:tabs>
        <w:overflowPunct/>
        <w:autoSpaceDE/>
        <w:autoSpaceDN/>
        <w:adjustRightInd/>
        <w:spacing w:line="240" w:lineRule="auto"/>
        <w:ind w:firstLine="0"/>
        <w:jc w:val="center"/>
        <w:rPr>
          <w:rFonts w:eastAsia="SimSun"/>
          <w:sz w:val="24"/>
          <w:szCs w:val="24"/>
          <w:lang w:eastAsia="zh-CN"/>
        </w:rPr>
      </w:pPr>
    </w:p>
    <w:p w14:paraId="414B107B" w14:textId="3C8E4A10" w:rsidR="002A2638" w:rsidRPr="00A7476A" w:rsidRDefault="002A2638"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2A2638" w:rsidRPr="00A7476A" w14:paraId="61306D0E" w14:textId="77777777" w:rsidTr="00776603">
        <w:trPr>
          <w:trHeight w:val="552"/>
          <w:jc w:val="center"/>
        </w:trPr>
        <w:tc>
          <w:tcPr>
            <w:tcW w:w="4820" w:type="dxa"/>
            <w:vAlign w:val="center"/>
          </w:tcPr>
          <w:p w14:paraId="77C42868" w14:textId="77777777" w:rsidR="002A2638" w:rsidRPr="00A7476A" w:rsidRDefault="002A2638" w:rsidP="00EB749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819" w:type="dxa"/>
            <w:vAlign w:val="center"/>
          </w:tcPr>
          <w:p w14:paraId="3B4F02EF" w14:textId="77777777" w:rsidR="002A2638" w:rsidRPr="00A7476A" w:rsidRDefault="002A2638" w:rsidP="00EB749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8163FE" w:rsidRPr="00A7476A" w14:paraId="6C4519A1" w14:textId="77777777" w:rsidTr="00776603">
        <w:trPr>
          <w:trHeight w:val="552"/>
          <w:jc w:val="center"/>
        </w:trPr>
        <w:tc>
          <w:tcPr>
            <w:tcW w:w="4820" w:type="dxa"/>
            <w:vAlign w:val="center"/>
          </w:tcPr>
          <w:p w14:paraId="57F4D138" w14:textId="77777777" w:rsidR="008163FE" w:rsidRPr="00C67BD4" w:rsidRDefault="008163FE" w:rsidP="00EB7494">
            <w:pPr>
              <w:spacing w:line="240" w:lineRule="auto"/>
              <w:jc w:val="left"/>
              <w:rPr>
                <w:sz w:val="24"/>
                <w:szCs w:val="24"/>
              </w:rPr>
            </w:pPr>
            <w:r w:rsidRPr="00C67BD4">
              <w:rPr>
                <w:sz w:val="24"/>
                <w:szCs w:val="24"/>
              </w:rPr>
              <w:t>Парковки, гаражи для временного хранения автотранспорта</w:t>
            </w:r>
          </w:p>
          <w:p w14:paraId="660B3C31" w14:textId="77777777" w:rsidR="008163FE" w:rsidRPr="00C67BD4" w:rsidRDefault="008163FE" w:rsidP="00EB7494">
            <w:pPr>
              <w:spacing w:line="240" w:lineRule="auto"/>
              <w:jc w:val="left"/>
              <w:rPr>
                <w:sz w:val="24"/>
                <w:szCs w:val="24"/>
              </w:rPr>
            </w:pPr>
            <w:r w:rsidRPr="00C67BD4">
              <w:rPr>
                <w:sz w:val="24"/>
                <w:szCs w:val="24"/>
              </w:rPr>
              <w:t>Гостевые автостоянки для парковки легковых автомобилей посетителей</w:t>
            </w:r>
          </w:p>
          <w:p w14:paraId="5810FE63" w14:textId="77777777" w:rsidR="008163FE" w:rsidRPr="00C67BD4" w:rsidRDefault="008163FE" w:rsidP="00EB7494">
            <w:pPr>
              <w:spacing w:line="240" w:lineRule="auto"/>
              <w:jc w:val="left"/>
              <w:rPr>
                <w:sz w:val="24"/>
                <w:szCs w:val="24"/>
              </w:rPr>
            </w:pPr>
            <w:r w:rsidRPr="00C67BD4">
              <w:rPr>
                <w:sz w:val="24"/>
                <w:szCs w:val="24"/>
              </w:rPr>
              <w:t xml:space="preserve">Хозяйственные постройки для содержания инвентаря, топлива и других </w:t>
            </w:r>
            <w:r w:rsidRPr="00C67BD4">
              <w:rPr>
                <w:sz w:val="24"/>
                <w:szCs w:val="24"/>
              </w:rPr>
              <w:lastRenderedPageBreak/>
              <w:t xml:space="preserve">хозяйственных нужд </w:t>
            </w:r>
          </w:p>
          <w:p w14:paraId="1EFC0CF6" w14:textId="77777777" w:rsidR="008163FE" w:rsidRPr="00C67BD4" w:rsidRDefault="008163FE" w:rsidP="00EB7494">
            <w:pPr>
              <w:spacing w:line="240" w:lineRule="auto"/>
              <w:jc w:val="left"/>
              <w:rPr>
                <w:sz w:val="24"/>
                <w:szCs w:val="24"/>
              </w:rPr>
            </w:pPr>
            <w:r w:rsidRPr="00C67BD4">
              <w:rPr>
                <w:sz w:val="24"/>
                <w:szCs w:val="24"/>
              </w:rPr>
              <w:t>Склады, ангары, навесы</w:t>
            </w:r>
          </w:p>
          <w:p w14:paraId="4689E98C" w14:textId="77777777" w:rsidR="008163FE" w:rsidRPr="00C67BD4" w:rsidRDefault="008163FE" w:rsidP="00EB7494">
            <w:pPr>
              <w:spacing w:line="240" w:lineRule="auto"/>
              <w:jc w:val="left"/>
              <w:rPr>
                <w:sz w:val="24"/>
                <w:szCs w:val="24"/>
              </w:rPr>
            </w:pPr>
            <w:proofErr w:type="gramStart"/>
            <w:r w:rsidRPr="00C67BD4">
              <w:rPr>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C67BD4">
              <w:rPr>
                <w:sz w:val="24"/>
                <w:szCs w:val="24"/>
              </w:rPr>
              <w:t>газорастпределительные</w:t>
            </w:r>
            <w:proofErr w:type="spellEnd"/>
            <w:r w:rsidRPr="00C67BD4">
              <w:rPr>
                <w:sz w:val="24"/>
                <w:szCs w:val="24"/>
              </w:rPr>
              <w:t xml:space="preserve"> станции, линии связи, телефонные станции, вышки радиорелейной, сотовой связи, канализации, очистные сооружения)</w:t>
            </w:r>
            <w:proofErr w:type="gramEnd"/>
          </w:p>
          <w:p w14:paraId="33D171D5" w14:textId="77777777" w:rsidR="008163FE" w:rsidRPr="00C67BD4" w:rsidRDefault="008163FE" w:rsidP="00EB7494">
            <w:pPr>
              <w:spacing w:line="240" w:lineRule="auto"/>
              <w:jc w:val="left"/>
              <w:rPr>
                <w:sz w:val="24"/>
                <w:szCs w:val="24"/>
              </w:rPr>
            </w:pPr>
            <w:r w:rsidRPr="00C67BD4">
              <w:rPr>
                <w:sz w:val="24"/>
                <w:szCs w:val="24"/>
              </w:rPr>
              <w:t>Площадки для сбора твердых бытовых отходов</w:t>
            </w:r>
          </w:p>
          <w:p w14:paraId="0508C748" w14:textId="77777777" w:rsidR="008163FE" w:rsidRPr="00C67BD4" w:rsidRDefault="008163FE" w:rsidP="00EB7494">
            <w:pPr>
              <w:spacing w:line="240" w:lineRule="auto"/>
              <w:jc w:val="left"/>
              <w:rPr>
                <w:sz w:val="24"/>
                <w:szCs w:val="24"/>
              </w:rPr>
            </w:pPr>
            <w:r w:rsidRPr="00C67BD4">
              <w:rPr>
                <w:sz w:val="24"/>
                <w:szCs w:val="24"/>
              </w:rPr>
              <w:t>Общественные туалеты</w:t>
            </w:r>
          </w:p>
          <w:p w14:paraId="3CD1D2E6" w14:textId="77777777" w:rsidR="008163FE" w:rsidRPr="00C67BD4" w:rsidRDefault="008163FE" w:rsidP="00EB7494">
            <w:pPr>
              <w:spacing w:line="240" w:lineRule="auto"/>
              <w:jc w:val="left"/>
              <w:rPr>
                <w:sz w:val="24"/>
                <w:szCs w:val="24"/>
              </w:rPr>
            </w:pPr>
            <w:r w:rsidRPr="00C67BD4">
              <w:rPr>
                <w:sz w:val="24"/>
                <w:szCs w:val="24"/>
              </w:rPr>
              <w:t>Элементы благоустройства</w:t>
            </w:r>
          </w:p>
          <w:p w14:paraId="58948ECE" w14:textId="77777777" w:rsidR="008163FE" w:rsidRPr="00C67BD4" w:rsidRDefault="008163FE" w:rsidP="00EB7494">
            <w:pPr>
              <w:spacing w:line="240" w:lineRule="auto"/>
              <w:jc w:val="left"/>
              <w:rPr>
                <w:sz w:val="24"/>
                <w:szCs w:val="24"/>
              </w:rPr>
            </w:pPr>
            <w:r w:rsidRPr="00C67BD4">
              <w:rPr>
                <w:sz w:val="24"/>
                <w:szCs w:val="24"/>
              </w:rPr>
              <w:t>Площадки для отдыха</w:t>
            </w:r>
          </w:p>
          <w:p w14:paraId="19D490F3" w14:textId="1EC0CAAD" w:rsidR="008163FE" w:rsidRPr="00360C86" w:rsidRDefault="008163FE" w:rsidP="00EB7494">
            <w:pPr>
              <w:keepLines w:val="0"/>
              <w:overflowPunct/>
              <w:autoSpaceDE/>
              <w:autoSpaceDN/>
              <w:adjustRightInd/>
              <w:spacing w:line="240" w:lineRule="auto"/>
              <w:ind w:firstLine="0"/>
              <w:jc w:val="left"/>
              <w:rPr>
                <w:strike/>
                <w:sz w:val="24"/>
                <w:szCs w:val="24"/>
                <w:highlight w:val="yellow"/>
              </w:rPr>
            </w:pPr>
            <w:r>
              <w:rPr>
                <w:sz w:val="24"/>
                <w:szCs w:val="24"/>
              </w:rPr>
              <w:t xml:space="preserve">          </w:t>
            </w:r>
            <w:r w:rsidRPr="00C67BD4">
              <w:rPr>
                <w:sz w:val="24"/>
                <w:szCs w:val="24"/>
              </w:rPr>
              <w:t>Памятники, объекты монументального искусства</w:t>
            </w:r>
          </w:p>
        </w:tc>
        <w:tc>
          <w:tcPr>
            <w:tcW w:w="4819" w:type="dxa"/>
            <w:vAlign w:val="center"/>
          </w:tcPr>
          <w:p w14:paraId="2461A28C" w14:textId="77777777" w:rsidR="008163FE" w:rsidRPr="00C67BD4" w:rsidRDefault="008163FE" w:rsidP="00EB7494">
            <w:pPr>
              <w:spacing w:line="240" w:lineRule="auto"/>
              <w:jc w:val="left"/>
              <w:rPr>
                <w:sz w:val="24"/>
                <w:szCs w:val="24"/>
              </w:rPr>
            </w:pPr>
            <w:r w:rsidRPr="00C67BD4">
              <w:rPr>
                <w:sz w:val="24"/>
                <w:szCs w:val="24"/>
              </w:rPr>
              <w:lastRenderedPageBreak/>
              <w:t>Максимальное количество надземных этажей  – 1 этаж.</w:t>
            </w:r>
          </w:p>
          <w:p w14:paraId="50A58A82" w14:textId="77777777" w:rsidR="008163FE" w:rsidRPr="00C67BD4" w:rsidRDefault="008163FE" w:rsidP="00EB7494">
            <w:pPr>
              <w:spacing w:line="240" w:lineRule="auto"/>
              <w:jc w:val="left"/>
              <w:rPr>
                <w:sz w:val="24"/>
                <w:szCs w:val="24"/>
              </w:rPr>
            </w:pPr>
            <w:r w:rsidRPr="00C67BD4">
              <w:rPr>
                <w:sz w:val="24"/>
                <w:szCs w:val="24"/>
              </w:rPr>
              <w:t>Максимальная высота строений - 6 м.</w:t>
            </w:r>
          </w:p>
          <w:p w14:paraId="79BF7929" w14:textId="77777777" w:rsidR="008163FE" w:rsidRPr="00C67BD4" w:rsidRDefault="008163FE" w:rsidP="00EB7494">
            <w:pPr>
              <w:spacing w:line="240" w:lineRule="auto"/>
              <w:jc w:val="left"/>
              <w:rPr>
                <w:sz w:val="24"/>
                <w:szCs w:val="24"/>
              </w:rPr>
            </w:pPr>
            <w:r w:rsidRPr="00C67BD4">
              <w:rPr>
                <w:sz w:val="24"/>
                <w:szCs w:val="24"/>
              </w:rPr>
              <w:t xml:space="preserve">Минимальный отступ строений от красной линии - 10 м (если не установлены красные линии - от фасадной границы </w:t>
            </w:r>
            <w:r w:rsidRPr="00C67BD4">
              <w:rPr>
                <w:sz w:val="24"/>
                <w:szCs w:val="24"/>
              </w:rPr>
              <w:lastRenderedPageBreak/>
              <w:t>участка)</w:t>
            </w:r>
          </w:p>
          <w:p w14:paraId="4198153A" w14:textId="77777777" w:rsidR="008163FE" w:rsidRPr="00C67BD4" w:rsidRDefault="008163FE" w:rsidP="00EB7494">
            <w:pPr>
              <w:spacing w:line="240" w:lineRule="auto"/>
              <w:jc w:val="left"/>
              <w:rPr>
                <w:sz w:val="24"/>
                <w:szCs w:val="24"/>
              </w:rPr>
            </w:pPr>
            <w:r w:rsidRPr="00C67BD4">
              <w:rPr>
                <w:sz w:val="24"/>
                <w:szCs w:val="24"/>
              </w:rPr>
              <w:t>Минимальный отступ строений и сооружений от границ соседних участков - 3 м</w:t>
            </w:r>
          </w:p>
          <w:p w14:paraId="02732B50" w14:textId="77777777" w:rsidR="008163FE" w:rsidRPr="00C67BD4" w:rsidRDefault="008163FE" w:rsidP="00EB7494">
            <w:pPr>
              <w:spacing w:line="240" w:lineRule="auto"/>
              <w:jc w:val="left"/>
              <w:rPr>
                <w:sz w:val="24"/>
                <w:szCs w:val="24"/>
              </w:rPr>
            </w:pPr>
            <w:r w:rsidRPr="00C67BD4">
              <w:rPr>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17515C5B" w14:textId="77777777" w:rsidR="008163FE" w:rsidRPr="00C67BD4" w:rsidRDefault="008163FE" w:rsidP="00EB7494">
            <w:pPr>
              <w:spacing w:line="240" w:lineRule="auto"/>
              <w:jc w:val="left"/>
              <w:rPr>
                <w:sz w:val="24"/>
                <w:szCs w:val="24"/>
              </w:rPr>
            </w:pPr>
            <w:r w:rsidRPr="00C67BD4">
              <w:rPr>
                <w:sz w:val="24"/>
                <w:szCs w:val="24"/>
              </w:rPr>
              <w:t>Расстояние от дворовых туалетов до производственных зданий и складов должно быть не менее 30 м.</w:t>
            </w:r>
          </w:p>
          <w:p w14:paraId="2750BCB2" w14:textId="77777777" w:rsidR="008163FE" w:rsidRPr="00C67BD4" w:rsidRDefault="008163FE" w:rsidP="00EB7494">
            <w:pPr>
              <w:spacing w:line="240" w:lineRule="auto"/>
              <w:jc w:val="left"/>
              <w:rPr>
                <w:sz w:val="24"/>
                <w:szCs w:val="24"/>
              </w:rPr>
            </w:pPr>
            <w:r w:rsidRPr="00C67BD4">
              <w:rPr>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5F63B488" w14:textId="77777777" w:rsidR="008163FE" w:rsidRPr="00C67BD4" w:rsidRDefault="008163FE" w:rsidP="00EB7494">
            <w:pPr>
              <w:spacing w:line="240" w:lineRule="auto"/>
              <w:jc w:val="left"/>
              <w:rPr>
                <w:sz w:val="24"/>
                <w:szCs w:val="24"/>
              </w:rPr>
            </w:pPr>
            <w:r w:rsidRPr="00C67BD4">
              <w:rPr>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0F11A445" w14:textId="77777777" w:rsidR="008163FE" w:rsidRPr="00C67BD4" w:rsidRDefault="008163FE" w:rsidP="00EB7494">
            <w:pPr>
              <w:spacing w:line="240" w:lineRule="auto"/>
              <w:jc w:val="left"/>
              <w:rPr>
                <w:sz w:val="24"/>
                <w:szCs w:val="24"/>
              </w:rPr>
            </w:pPr>
            <w:r w:rsidRPr="00C67BD4">
              <w:rPr>
                <w:sz w:val="24"/>
                <w:szCs w:val="24"/>
              </w:rPr>
              <w:t>На территории предприятия предусматриваются санитарно-защитные разрывы до мест выдачи и приема пищевой продукции:</w:t>
            </w:r>
          </w:p>
          <w:p w14:paraId="32D79CE5" w14:textId="77777777" w:rsidR="008163FE" w:rsidRPr="00C67BD4" w:rsidRDefault="008163FE" w:rsidP="00EB7494">
            <w:pPr>
              <w:spacing w:line="240" w:lineRule="auto"/>
              <w:jc w:val="left"/>
              <w:rPr>
                <w:sz w:val="24"/>
                <w:szCs w:val="24"/>
              </w:rPr>
            </w:pPr>
            <w:r w:rsidRPr="00C67BD4">
              <w:rPr>
                <w:sz w:val="24"/>
                <w:szCs w:val="24"/>
              </w:rPr>
              <w:t>-от карантина, изолятора и санитарной бойни, размещаемых в отдельном здании - не менее 100 м;</w:t>
            </w:r>
          </w:p>
          <w:p w14:paraId="14AACF04" w14:textId="77777777" w:rsidR="008163FE" w:rsidRPr="00C67BD4" w:rsidRDefault="008163FE" w:rsidP="00EB7494">
            <w:pPr>
              <w:spacing w:line="240" w:lineRule="auto"/>
              <w:jc w:val="left"/>
              <w:rPr>
                <w:sz w:val="24"/>
                <w:szCs w:val="24"/>
              </w:rPr>
            </w:pPr>
            <w:r w:rsidRPr="00C67BD4">
              <w:rPr>
                <w:sz w:val="24"/>
                <w:szCs w:val="24"/>
              </w:rPr>
              <w:t>-от открытых загонов содержания скота - не менее 50 м;</w:t>
            </w:r>
          </w:p>
          <w:p w14:paraId="0AC96C1C" w14:textId="652C119B" w:rsidR="008163FE" w:rsidRPr="00360C86" w:rsidRDefault="008163FE" w:rsidP="00EB7494">
            <w:pPr>
              <w:keepLines w:val="0"/>
              <w:overflowPunct/>
              <w:autoSpaceDE/>
              <w:autoSpaceDN/>
              <w:adjustRightInd/>
              <w:spacing w:line="240" w:lineRule="auto"/>
              <w:ind w:firstLine="0"/>
              <w:jc w:val="left"/>
              <w:rPr>
                <w:rFonts w:eastAsia="SimSun"/>
                <w:strike/>
                <w:sz w:val="24"/>
                <w:szCs w:val="24"/>
                <w:highlight w:val="yellow"/>
                <w:lang w:eastAsia="zh-CN"/>
              </w:rPr>
            </w:pPr>
            <w:r>
              <w:rPr>
                <w:sz w:val="24"/>
                <w:szCs w:val="24"/>
              </w:rPr>
              <w:t xml:space="preserve">         </w:t>
            </w:r>
            <w:r w:rsidRPr="00C67BD4">
              <w:rPr>
                <w:sz w:val="24"/>
                <w:szCs w:val="24"/>
              </w:rPr>
              <w:t xml:space="preserve">-от закрытых помещений базы </w:t>
            </w:r>
            <w:proofErr w:type="spellStart"/>
            <w:r w:rsidRPr="00C67BD4">
              <w:rPr>
                <w:sz w:val="24"/>
                <w:szCs w:val="24"/>
              </w:rPr>
              <w:t>предубойного</w:t>
            </w:r>
            <w:proofErr w:type="spellEnd"/>
            <w:r w:rsidRPr="00C67BD4">
              <w:rPr>
                <w:sz w:val="24"/>
                <w:szCs w:val="24"/>
              </w:rPr>
              <w:t xml:space="preserve"> содержания скота и от складов хранения твердого топлива - не менее 25 м.</w:t>
            </w:r>
          </w:p>
        </w:tc>
      </w:tr>
    </w:tbl>
    <w:p w14:paraId="31F51CD1" w14:textId="77777777" w:rsidR="002A2638" w:rsidRPr="00A7476A" w:rsidRDefault="002A2638" w:rsidP="002A2638">
      <w:pPr>
        <w:keepLines w:val="0"/>
        <w:overflowPunct/>
        <w:spacing w:line="240" w:lineRule="auto"/>
        <w:ind w:firstLine="709"/>
        <w:rPr>
          <w:rFonts w:eastAsia="SimSun"/>
          <w:sz w:val="24"/>
          <w:szCs w:val="24"/>
          <w:lang w:eastAsia="zh-CN"/>
        </w:rPr>
      </w:pPr>
    </w:p>
    <w:p w14:paraId="4B7880C9" w14:textId="77777777" w:rsidR="0004037C" w:rsidRPr="00360C86" w:rsidRDefault="0004037C">
      <w:pPr>
        <w:keepLines w:val="0"/>
        <w:overflowPunct/>
        <w:autoSpaceDE/>
        <w:autoSpaceDN/>
        <w:adjustRightInd/>
        <w:spacing w:line="240" w:lineRule="auto"/>
        <w:ind w:firstLine="0"/>
        <w:jc w:val="left"/>
        <w:rPr>
          <w:rFonts w:eastAsia="SimSun"/>
          <w:strike/>
          <w:sz w:val="24"/>
          <w:szCs w:val="24"/>
          <w:lang w:eastAsia="zh-CN"/>
        </w:rPr>
      </w:pPr>
      <w:r w:rsidRPr="00360C86">
        <w:rPr>
          <w:rFonts w:eastAsia="SimSun"/>
          <w:strike/>
          <w:sz w:val="24"/>
          <w:szCs w:val="24"/>
          <w:lang w:eastAsia="zh-CN"/>
        </w:rPr>
        <w:br w:type="page"/>
      </w:r>
    </w:p>
    <w:p w14:paraId="147FDAD2" w14:textId="572F9EB8" w:rsidR="00EE16C6" w:rsidRPr="00A7476A" w:rsidRDefault="009E2664" w:rsidP="0064008C">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27" w:name="_Toc99705646"/>
      <w:bookmarkStart w:id="128" w:name="_Toc158661501"/>
      <w:bookmarkEnd w:id="120"/>
      <w:r w:rsidRPr="00A7476A">
        <w:rPr>
          <w:rFonts w:eastAsia="SimSun"/>
          <w:bCs/>
          <w:sz w:val="24"/>
          <w:szCs w:val="24"/>
          <w:u w:val="single"/>
          <w:lang w:eastAsia="zh-CN"/>
        </w:rPr>
        <w:lastRenderedPageBreak/>
        <w:t>И</w:t>
      </w:r>
      <w:bookmarkEnd w:id="127"/>
      <w:bookmarkEnd w:id="128"/>
      <w:r w:rsidR="00B876E5">
        <w:rPr>
          <w:rFonts w:eastAsia="SimSun"/>
          <w:bCs/>
          <w:sz w:val="24"/>
          <w:szCs w:val="24"/>
          <w:u w:val="single"/>
          <w:lang w:eastAsia="zh-CN"/>
        </w:rPr>
        <w:t xml:space="preserve">-1. </w:t>
      </w:r>
      <w:r w:rsidR="0077054B">
        <w:rPr>
          <w:rFonts w:eastAsia="SimSun"/>
          <w:bCs/>
          <w:sz w:val="24"/>
          <w:szCs w:val="24"/>
          <w:u w:val="single"/>
          <w:lang w:eastAsia="zh-CN"/>
        </w:rPr>
        <w:t>Зона инженерной инфраструктуры</w:t>
      </w:r>
      <w:r w:rsidR="00B876E5">
        <w:rPr>
          <w:rFonts w:eastAsia="SimSun"/>
          <w:bCs/>
          <w:sz w:val="24"/>
          <w:szCs w:val="24"/>
          <w:u w:val="single"/>
          <w:lang w:eastAsia="zh-CN"/>
        </w:rPr>
        <w:t>.</w:t>
      </w:r>
    </w:p>
    <w:p w14:paraId="07FA553A" w14:textId="77777777" w:rsidR="00EE16C6" w:rsidRPr="00A7476A" w:rsidRDefault="00EE16C6" w:rsidP="0064008C">
      <w:pPr>
        <w:keepLines w:val="0"/>
        <w:overflowPunct/>
        <w:autoSpaceDE/>
        <w:autoSpaceDN/>
        <w:adjustRightInd/>
        <w:spacing w:line="240" w:lineRule="auto"/>
        <w:ind w:firstLine="0"/>
        <w:jc w:val="center"/>
        <w:rPr>
          <w:rFonts w:eastAsia="SimSun"/>
          <w:bCs/>
          <w:sz w:val="24"/>
          <w:szCs w:val="24"/>
          <w:u w:val="single"/>
          <w:lang w:eastAsia="zh-CN"/>
        </w:rPr>
      </w:pPr>
    </w:p>
    <w:p w14:paraId="29A4489F" w14:textId="4AFE9B26" w:rsidR="00FA76A5" w:rsidRPr="007F23B1" w:rsidRDefault="00FA76A5" w:rsidP="007F23B1">
      <w:pPr>
        <w:ind w:firstLine="0"/>
        <w:jc w:val="center"/>
        <w:rPr>
          <w:rFonts w:eastAsia="SimSun"/>
          <w:sz w:val="24"/>
          <w:szCs w:val="24"/>
        </w:rPr>
      </w:pPr>
      <w:bookmarkStart w:id="129" w:name="_Toc99705647"/>
      <w:bookmarkStart w:id="130" w:name="_Toc111807186"/>
      <w:r w:rsidRPr="007F23B1">
        <w:rPr>
          <w:rFonts w:eastAsia="SimSun"/>
          <w:sz w:val="24"/>
          <w:szCs w:val="24"/>
        </w:rPr>
        <w:t>ОСНОВНЫЕ ВИДЫ И ПАРАМЕТРЫ РАЗРЕШЕННОГО ИСПОЛЬЗОВАНИЯ</w:t>
      </w:r>
      <w:bookmarkEnd w:id="129"/>
      <w:bookmarkEnd w:id="130"/>
    </w:p>
    <w:p w14:paraId="1E82B83B" w14:textId="77777777" w:rsidR="00FA76A5" w:rsidRPr="007F23B1" w:rsidRDefault="00FA76A5"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3439"/>
        <w:gridCol w:w="4195"/>
      </w:tblGrid>
      <w:tr w:rsidR="009E2664" w:rsidRPr="00A7476A" w14:paraId="2D62C7E4" w14:textId="77777777" w:rsidTr="00B61749">
        <w:trPr>
          <w:trHeight w:val="552"/>
          <w:tblHeader/>
        </w:trPr>
        <w:tc>
          <w:tcPr>
            <w:tcW w:w="2230" w:type="dxa"/>
          </w:tcPr>
          <w:p w14:paraId="17E27951" w14:textId="0AD05B74" w:rsidR="009E2664" w:rsidRPr="00A7476A" w:rsidRDefault="00E71956"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439" w:type="dxa"/>
            <w:vAlign w:val="center"/>
          </w:tcPr>
          <w:p w14:paraId="6654CFA5" w14:textId="48CF3CE6" w:rsidR="009E2664" w:rsidRPr="00A7476A" w:rsidRDefault="00E71956" w:rsidP="0064008C">
            <w:pPr>
              <w:keepLines w:val="0"/>
              <w:tabs>
                <w:tab w:val="left" w:pos="2520"/>
              </w:tabs>
              <w:overflowPunct/>
              <w:autoSpaceDE/>
              <w:autoSpaceDN/>
              <w:adjustRightInd/>
              <w:spacing w:line="240" w:lineRule="auto"/>
              <w:ind w:hanging="9"/>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4195" w:type="dxa"/>
            <w:vAlign w:val="center"/>
          </w:tcPr>
          <w:p w14:paraId="5EAEE81F"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70BDEC6"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D6E5941"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6180B" w:rsidRPr="00A7476A" w14:paraId="5223C7F3" w14:textId="77777777" w:rsidTr="00B61749">
        <w:trPr>
          <w:trHeight w:val="274"/>
        </w:trPr>
        <w:tc>
          <w:tcPr>
            <w:tcW w:w="2230" w:type="dxa"/>
          </w:tcPr>
          <w:p w14:paraId="419B2EEC" w14:textId="77777777" w:rsidR="0066180B" w:rsidRPr="00A7476A" w:rsidRDefault="0066180B"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Предоставление коммунальных услуг </w:t>
            </w:r>
            <w:r w:rsidRPr="00A7476A">
              <w:rPr>
                <w:sz w:val="24"/>
                <w:szCs w:val="24"/>
              </w:rPr>
              <w:t>[3.1.1]</w:t>
            </w:r>
          </w:p>
        </w:tc>
        <w:tc>
          <w:tcPr>
            <w:tcW w:w="3439" w:type="dxa"/>
          </w:tcPr>
          <w:p w14:paraId="7963FD4E" w14:textId="77777777" w:rsidR="0066180B" w:rsidRPr="00A7476A" w:rsidRDefault="0066180B" w:rsidP="002C5464">
            <w:pPr>
              <w:keepLines w:val="0"/>
              <w:overflowPunct/>
              <w:autoSpaceDE/>
              <w:autoSpaceDN/>
              <w:adjustRightInd/>
              <w:spacing w:line="240" w:lineRule="auto"/>
              <w:ind w:firstLine="0"/>
              <w:rPr>
                <w:sz w:val="24"/>
                <w:szCs w:val="24"/>
                <w:shd w:val="clear" w:color="auto" w:fill="FFFFFF"/>
              </w:rPr>
            </w:pPr>
            <w:proofErr w:type="gramStart"/>
            <w:r w:rsidRPr="00A7476A">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4195" w:type="dxa"/>
            <w:vMerge w:val="restart"/>
          </w:tcPr>
          <w:p w14:paraId="0BF996EB" w14:textId="77777777" w:rsidR="0066180B" w:rsidRDefault="0066180B"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4/15000 кв. м;</w:t>
            </w:r>
          </w:p>
          <w:p w14:paraId="318F19C1" w14:textId="77777777" w:rsidR="00E71956" w:rsidRPr="00356457" w:rsidRDefault="00E71956" w:rsidP="00E71956">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59DBDCF9" w14:textId="77777777" w:rsidR="00E71956" w:rsidRPr="00356457" w:rsidRDefault="00E71956" w:rsidP="00E71956">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34C62BE7" w14:textId="7592C57F" w:rsidR="00E71956" w:rsidRPr="00A7476A" w:rsidRDefault="00E71956" w:rsidP="00E71956">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011F7956" w14:textId="2D38DC7A" w:rsidR="0066180B" w:rsidRPr="00A7476A" w:rsidRDefault="0066180B"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F7E820E" w14:textId="77777777" w:rsidR="0066180B" w:rsidRDefault="0066180B"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- 50 м</w:t>
            </w:r>
          </w:p>
          <w:p w14:paraId="23501434" w14:textId="1870C4CB" w:rsidR="0066180B" w:rsidRPr="00A7476A" w:rsidRDefault="00806EB6" w:rsidP="00E71956">
            <w:pPr>
              <w:keepLines w:val="0"/>
              <w:overflowPunct/>
              <w:autoSpaceDE/>
              <w:autoSpaceDN/>
              <w:adjustRightInd/>
              <w:spacing w:line="240" w:lineRule="auto"/>
              <w:ind w:firstLine="709"/>
              <w:rPr>
                <w:rFonts w:eastAsia="SimSun"/>
                <w:sz w:val="24"/>
                <w:szCs w:val="24"/>
                <w:lang w:eastAsia="zh-CN"/>
              </w:rPr>
            </w:pPr>
            <w:r>
              <w:rPr>
                <w:sz w:val="22"/>
                <w:szCs w:val="22"/>
              </w:rPr>
              <w:t>Для линейных объектов н</w:t>
            </w:r>
            <w:r w:rsidRPr="00C67BD4">
              <w:rPr>
                <w:sz w:val="22"/>
                <w:szCs w:val="22"/>
              </w:rPr>
              <w:t>е подлежат установлению, определяются в соответствии с техническими и санитарными нормами</w:t>
            </w:r>
            <w:r w:rsidRPr="00A7476A">
              <w:rPr>
                <w:rFonts w:eastAsia="SimSun"/>
                <w:sz w:val="24"/>
                <w:szCs w:val="24"/>
                <w:lang w:eastAsia="zh-CN"/>
              </w:rPr>
              <w:t xml:space="preserve"> </w:t>
            </w:r>
          </w:p>
        </w:tc>
      </w:tr>
      <w:tr w:rsidR="0066180B" w:rsidRPr="00A7476A" w14:paraId="78808EA8" w14:textId="77777777" w:rsidTr="00B61749">
        <w:trPr>
          <w:trHeight w:val="274"/>
        </w:trPr>
        <w:tc>
          <w:tcPr>
            <w:tcW w:w="2230" w:type="dxa"/>
          </w:tcPr>
          <w:p w14:paraId="1B5F127B" w14:textId="77777777" w:rsidR="0066180B"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Энергетика</w:t>
            </w:r>
          </w:p>
          <w:p w14:paraId="41BA8830" w14:textId="5E165F9E"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rPr>
              <w:t>[6.7]</w:t>
            </w:r>
          </w:p>
        </w:tc>
        <w:tc>
          <w:tcPr>
            <w:tcW w:w="3439" w:type="dxa"/>
          </w:tcPr>
          <w:p w14:paraId="2C075F92" w14:textId="77777777"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A7476A">
              <w:rPr>
                <w:sz w:val="24"/>
                <w:szCs w:val="24"/>
                <w:shd w:val="clear" w:color="auto" w:fill="FFFFFF"/>
              </w:rPr>
              <w:t>золоотвалов</w:t>
            </w:r>
            <w:proofErr w:type="spellEnd"/>
            <w:r w:rsidRPr="00A7476A">
              <w:rPr>
                <w:sz w:val="24"/>
                <w:szCs w:val="24"/>
                <w:shd w:val="clear" w:color="auto" w:fill="FFFFFF"/>
              </w:rPr>
              <w:t>, гидротехнических сооружений);</w:t>
            </w:r>
          </w:p>
          <w:p w14:paraId="31EA3E7B" w14:textId="77777777"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электросетевого хозяйства, за исключением объектов энергетики, размещение которых предусмотрено содержанием вида </w:t>
            </w:r>
            <w:r w:rsidRPr="00A7476A">
              <w:rPr>
                <w:sz w:val="24"/>
                <w:szCs w:val="24"/>
                <w:shd w:val="clear" w:color="auto" w:fill="FFFFFF"/>
              </w:rPr>
              <w:lastRenderedPageBreak/>
              <w:t xml:space="preserve">разрешенного использования с </w:t>
            </w:r>
            <w:hyperlink w:anchor="sub_1031" w:history="1">
              <w:r w:rsidRPr="00A7476A">
                <w:rPr>
                  <w:sz w:val="24"/>
                  <w:szCs w:val="24"/>
                  <w:shd w:val="clear" w:color="auto" w:fill="FFFFFF"/>
                </w:rPr>
                <w:t>кодом 3.1</w:t>
              </w:r>
            </w:hyperlink>
          </w:p>
        </w:tc>
        <w:tc>
          <w:tcPr>
            <w:tcW w:w="4195" w:type="dxa"/>
            <w:vMerge/>
          </w:tcPr>
          <w:p w14:paraId="026BB161" w14:textId="77777777" w:rsidR="0066180B" w:rsidRPr="00A7476A" w:rsidRDefault="0066180B"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66180B" w:rsidRPr="00A7476A" w14:paraId="553F2AA6" w14:textId="77777777" w:rsidTr="00B61749">
        <w:trPr>
          <w:trHeight w:val="4785"/>
        </w:trPr>
        <w:tc>
          <w:tcPr>
            <w:tcW w:w="2230" w:type="dxa"/>
          </w:tcPr>
          <w:p w14:paraId="76EDBA9E" w14:textId="77777777"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Связь  </w:t>
            </w:r>
            <w:r w:rsidRPr="00A7476A">
              <w:rPr>
                <w:sz w:val="24"/>
                <w:szCs w:val="24"/>
              </w:rPr>
              <w:t>[6.8]</w:t>
            </w:r>
          </w:p>
        </w:tc>
        <w:tc>
          <w:tcPr>
            <w:tcW w:w="3439" w:type="dxa"/>
          </w:tcPr>
          <w:p w14:paraId="191D2C6C" w14:textId="1A52261F"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7476A">
                <w:rPr>
                  <w:sz w:val="24"/>
                  <w:szCs w:val="24"/>
                  <w:shd w:val="clear" w:color="auto" w:fill="FFFFFF"/>
                </w:rPr>
                <w:t>кодами 3.1.1</w:t>
              </w:r>
            </w:hyperlink>
            <w:r w:rsidRPr="00A7476A">
              <w:rPr>
                <w:sz w:val="24"/>
                <w:szCs w:val="24"/>
                <w:shd w:val="clear" w:color="auto" w:fill="FFFFFF"/>
              </w:rPr>
              <w:t xml:space="preserve">, </w:t>
            </w:r>
            <w:hyperlink w:anchor="sub_1323" w:history="1">
              <w:r w:rsidRPr="00A7476A">
                <w:rPr>
                  <w:sz w:val="24"/>
                  <w:szCs w:val="24"/>
                  <w:shd w:val="clear" w:color="auto" w:fill="FFFFFF"/>
                </w:rPr>
                <w:t>3.2.3</w:t>
              </w:r>
            </w:hyperlink>
          </w:p>
        </w:tc>
        <w:tc>
          <w:tcPr>
            <w:tcW w:w="4195" w:type="dxa"/>
            <w:vMerge/>
          </w:tcPr>
          <w:p w14:paraId="0F3DE9CE" w14:textId="77777777" w:rsidR="0066180B" w:rsidRPr="00A7476A" w:rsidRDefault="0066180B"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bl>
    <w:p w14:paraId="7353FF96" w14:textId="77777777" w:rsidR="0062172C" w:rsidRPr="00A7476A" w:rsidRDefault="0062172C" w:rsidP="008F288B">
      <w:pPr>
        <w:keepLines w:val="0"/>
        <w:tabs>
          <w:tab w:val="left" w:pos="2520"/>
        </w:tabs>
        <w:overflowPunct/>
        <w:autoSpaceDE/>
        <w:autoSpaceDN/>
        <w:adjustRightInd/>
        <w:spacing w:line="240" w:lineRule="auto"/>
        <w:ind w:firstLine="426"/>
        <w:jc w:val="center"/>
        <w:rPr>
          <w:rFonts w:eastAsia="SimSun"/>
          <w:sz w:val="24"/>
          <w:szCs w:val="24"/>
          <w:lang w:eastAsia="zh-CN"/>
        </w:rPr>
      </w:pPr>
    </w:p>
    <w:p w14:paraId="78812329" w14:textId="4C455B48" w:rsidR="00FA76A5" w:rsidRPr="007F23B1" w:rsidRDefault="00FA76A5" w:rsidP="007F23B1">
      <w:pPr>
        <w:ind w:firstLine="0"/>
        <w:jc w:val="center"/>
        <w:rPr>
          <w:rFonts w:eastAsia="SimSun"/>
          <w:sz w:val="24"/>
          <w:szCs w:val="24"/>
        </w:rPr>
      </w:pPr>
      <w:bookmarkStart w:id="131" w:name="_Toc99705648"/>
      <w:bookmarkStart w:id="132" w:name="_Toc111807187"/>
      <w:r w:rsidRPr="007F23B1">
        <w:rPr>
          <w:rFonts w:eastAsia="SimSun"/>
          <w:sz w:val="24"/>
          <w:szCs w:val="24"/>
        </w:rPr>
        <w:t>УСЛОВНО РАЗРЕШЕННЫЕ ВИДЫ И ПАРАМЕТРЫ ИСПОЛЬЗОВАНИЯ</w:t>
      </w:r>
      <w:bookmarkEnd w:id="131"/>
      <w:bookmarkEnd w:id="132"/>
    </w:p>
    <w:p w14:paraId="0D2EDDE6" w14:textId="77777777" w:rsidR="00FA76A5" w:rsidRPr="007F23B1" w:rsidRDefault="00FA76A5"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661"/>
        <w:gridCol w:w="4349"/>
      </w:tblGrid>
      <w:tr w:rsidR="009E2664" w:rsidRPr="00A7476A" w14:paraId="1F901D4D" w14:textId="77777777" w:rsidTr="002C5464">
        <w:trPr>
          <w:trHeight w:val="552"/>
        </w:trPr>
        <w:tc>
          <w:tcPr>
            <w:tcW w:w="1854" w:type="dxa"/>
          </w:tcPr>
          <w:p w14:paraId="5A0379B9" w14:textId="77777777" w:rsidR="009E2664" w:rsidRPr="00A7476A" w:rsidRDefault="009E2664"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661" w:type="dxa"/>
            <w:vAlign w:val="center"/>
          </w:tcPr>
          <w:p w14:paraId="52619EC0" w14:textId="77777777" w:rsidR="009E2664" w:rsidRPr="00A7476A" w:rsidRDefault="009E2664"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4349" w:type="dxa"/>
            <w:vAlign w:val="center"/>
          </w:tcPr>
          <w:p w14:paraId="0613FED9"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48248F2B"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D953146"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14:paraId="1E4B70B7" w14:textId="77777777" w:rsidTr="002C5464">
        <w:trPr>
          <w:trHeight w:val="274"/>
        </w:trPr>
        <w:tc>
          <w:tcPr>
            <w:tcW w:w="1854" w:type="dxa"/>
          </w:tcPr>
          <w:p w14:paraId="76C0E8C3" w14:textId="4564759B" w:rsidR="0089733A" w:rsidRPr="00A7476A" w:rsidRDefault="0089733A" w:rsidP="0089733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661" w:type="dxa"/>
          </w:tcPr>
          <w:p w14:paraId="61AE8037" w14:textId="49F41513" w:rsidR="0089733A" w:rsidRPr="00A7476A" w:rsidRDefault="0089733A" w:rsidP="0089733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4349" w:type="dxa"/>
          </w:tcPr>
          <w:p w14:paraId="7E79B616" w14:textId="3479C5AB" w:rsidR="0089733A" w:rsidRPr="00A7476A" w:rsidRDefault="0089733A" w:rsidP="0089733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4F2FE6BC" w14:textId="77777777" w:rsidR="00B54D7C" w:rsidRPr="00A7476A" w:rsidRDefault="00B54D7C" w:rsidP="00FA76A5">
      <w:pPr>
        <w:keepLines w:val="0"/>
        <w:tabs>
          <w:tab w:val="left" w:pos="2520"/>
        </w:tabs>
        <w:overflowPunct/>
        <w:autoSpaceDE/>
        <w:autoSpaceDN/>
        <w:adjustRightInd/>
        <w:spacing w:line="240" w:lineRule="auto"/>
        <w:ind w:firstLine="426"/>
        <w:jc w:val="left"/>
        <w:rPr>
          <w:rFonts w:eastAsia="SimSun"/>
          <w:sz w:val="24"/>
          <w:szCs w:val="24"/>
          <w:lang w:eastAsia="zh-CN"/>
        </w:rPr>
      </w:pPr>
    </w:p>
    <w:p w14:paraId="7BB3945B" w14:textId="77777777" w:rsidR="00FA76A5" w:rsidRPr="00A7476A" w:rsidRDefault="00FA76A5"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FA76A5" w:rsidRPr="00A7476A" w14:paraId="32AEE655" w14:textId="77777777" w:rsidTr="002909C4">
        <w:trPr>
          <w:trHeight w:val="552"/>
        </w:trPr>
        <w:tc>
          <w:tcPr>
            <w:tcW w:w="4077" w:type="dxa"/>
            <w:vAlign w:val="center"/>
          </w:tcPr>
          <w:p w14:paraId="334F7400"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0A21F11B"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 xml:space="preserve">ПРЕДЕЛЬНЫЕ РАЗМЕРЫ </w:t>
            </w:r>
            <w:proofErr w:type="gramStart"/>
            <w:r w:rsidRPr="00A7476A">
              <w:rPr>
                <w:rFonts w:eastAsia="SimSun"/>
                <w:sz w:val="24"/>
                <w:szCs w:val="24"/>
                <w:lang w:eastAsia="zh-CN"/>
              </w:rPr>
              <w:t>ЗЕМЕЛЬНЫХ</w:t>
            </w:r>
            <w:proofErr w:type="gramEnd"/>
          </w:p>
          <w:p w14:paraId="532B48C3"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УЧАСТКОВ И ПРЕДЕЛЬНЫЕ ПАРАМЕТРЫ</w:t>
            </w:r>
          </w:p>
          <w:p w14:paraId="3E934445"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FD25AB" w:rsidRPr="00A7476A" w14:paraId="404EE7FC" w14:textId="77777777" w:rsidTr="007E24DC">
        <w:trPr>
          <w:trHeight w:val="440"/>
        </w:trPr>
        <w:tc>
          <w:tcPr>
            <w:tcW w:w="9606" w:type="dxa"/>
            <w:gridSpan w:val="2"/>
            <w:vAlign w:val="center"/>
          </w:tcPr>
          <w:p w14:paraId="40776AF4" w14:textId="27F3512A" w:rsidR="00FD25AB" w:rsidRPr="00FD25AB" w:rsidRDefault="00FD25AB" w:rsidP="00FD25AB">
            <w:pPr>
              <w:keepLines w:val="0"/>
              <w:overflowPunct/>
              <w:autoSpaceDE/>
              <w:autoSpaceDN/>
              <w:adjustRightInd/>
              <w:spacing w:line="240" w:lineRule="auto"/>
              <w:ind w:firstLine="426"/>
              <w:rPr>
                <w:rFonts w:eastAsia="SimSun"/>
                <w:sz w:val="24"/>
                <w:szCs w:val="24"/>
                <w:highlight w:val="yellow"/>
                <w:lang w:eastAsia="zh-CN"/>
              </w:rPr>
            </w:pPr>
            <w:r w:rsidRPr="00FD25AB">
              <w:rPr>
                <w:rFonts w:eastAsia="SimSun"/>
                <w:color w:val="000000" w:themeColor="text1"/>
                <w:sz w:val="24"/>
                <w:szCs w:val="24"/>
                <w:lang w:eastAsia="zh-CN"/>
              </w:rPr>
              <w:t>Устанавливаются в соответствии с проектной документацией</w:t>
            </w:r>
          </w:p>
        </w:tc>
      </w:tr>
    </w:tbl>
    <w:p w14:paraId="7E6003DF" w14:textId="659BBBCF" w:rsidR="00904D8F" w:rsidRDefault="00904D8F">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0CE277D0" w14:textId="77DF8E65" w:rsidR="00EE16C6" w:rsidRPr="0089733A" w:rsidRDefault="0089733A" w:rsidP="00502B07">
      <w:pPr>
        <w:pStyle w:val="10"/>
        <w:tabs>
          <w:tab w:val="left" w:pos="3900"/>
        </w:tabs>
        <w:ind w:firstLine="0"/>
        <w:jc w:val="center"/>
        <w:rPr>
          <w:rFonts w:ascii="Times New Roman" w:eastAsia="SimSun" w:hAnsi="Times New Roman"/>
          <w:b w:val="0"/>
          <w:bCs w:val="0"/>
          <w:sz w:val="28"/>
          <w:szCs w:val="28"/>
          <w:lang w:eastAsia="zh-CN"/>
        </w:rPr>
      </w:pPr>
      <w:bookmarkStart w:id="133" w:name="_Toc99705655"/>
      <w:bookmarkStart w:id="134" w:name="_Toc111807191"/>
      <w:bookmarkStart w:id="135" w:name="_Toc158661502"/>
      <w:r w:rsidRPr="0089733A">
        <w:rPr>
          <w:rFonts w:ascii="Times New Roman" w:eastAsia="SimSun" w:hAnsi="Times New Roman"/>
          <w:b w:val="0"/>
          <w:bCs w:val="0"/>
          <w:sz w:val="24"/>
          <w:szCs w:val="24"/>
          <w:lang w:eastAsia="zh-CN"/>
        </w:rPr>
        <w:lastRenderedPageBreak/>
        <w:t>ЗОНЫ СЕЛЬСКОХОЗЯЙСТВЕННОГО ИСПОЛЬЗОВАНИЯ:</w:t>
      </w:r>
      <w:bookmarkEnd w:id="133"/>
      <w:bookmarkEnd w:id="134"/>
      <w:bookmarkEnd w:id="135"/>
    </w:p>
    <w:p w14:paraId="193176C8" w14:textId="77777777" w:rsidR="00F26DB6" w:rsidRPr="00A7476A" w:rsidRDefault="00F26DB6" w:rsidP="0077054B">
      <w:pPr>
        <w:keepLines w:val="0"/>
        <w:overflowPunct/>
        <w:autoSpaceDE/>
        <w:autoSpaceDN/>
        <w:adjustRightInd/>
        <w:spacing w:line="240" w:lineRule="auto"/>
        <w:ind w:firstLine="0"/>
        <w:rPr>
          <w:rFonts w:eastAsia="SimSun"/>
          <w:sz w:val="24"/>
          <w:szCs w:val="24"/>
          <w:u w:val="single"/>
          <w:lang w:eastAsia="zh-CN"/>
        </w:rPr>
      </w:pPr>
    </w:p>
    <w:p w14:paraId="3B7FC2C4" w14:textId="70DEB114" w:rsidR="00EE16C6" w:rsidRPr="00A7476A" w:rsidRDefault="0077054B" w:rsidP="001E6F90">
      <w:pPr>
        <w:keepLines w:val="0"/>
        <w:overflowPunct/>
        <w:autoSpaceDE/>
        <w:autoSpaceDN/>
        <w:adjustRightInd/>
        <w:spacing w:line="240" w:lineRule="auto"/>
        <w:ind w:firstLine="0"/>
        <w:jc w:val="center"/>
        <w:outlineLvl w:val="0"/>
        <w:rPr>
          <w:rFonts w:eastAsia="SimSun"/>
          <w:sz w:val="24"/>
          <w:szCs w:val="24"/>
          <w:u w:val="single"/>
          <w:lang w:eastAsia="zh-CN"/>
        </w:rPr>
      </w:pPr>
      <w:bookmarkStart w:id="136" w:name="_Hlk102113330"/>
      <w:r>
        <w:rPr>
          <w:rFonts w:eastAsia="SimSun"/>
          <w:sz w:val="24"/>
          <w:szCs w:val="24"/>
          <w:u w:val="single"/>
          <w:lang w:eastAsia="zh-CN"/>
        </w:rPr>
        <w:t>СХ-2</w:t>
      </w:r>
      <w:r w:rsidR="00B876E5">
        <w:rPr>
          <w:rFonts w:eastAsia="SimSun"/>
          <w:sz w:val="24"/>
          <w:szCs w:val="24"/>
          <w:u w:val="single"/>
          <w:lang w:eastAsia="zh-CN"/>
        </w:rPr>
        <w:t xml:space="preserve">. Зона </w:t>
      </w:r>
      <w:r>
        <w:rPr>
          <w:rFonts w:eastAsia="SimSun"/>
          <w:sz w:val="24"/>
          <w:szCs w:val="24"/>
          <w:u w:val="single"/>
          <w:lang w:eastAsia="zh-CN"/>
        </w:rPr>
        <w:t>объектов сельскохозяйственного назначения</w:t>
      </w:r>
    </w:p>
    <w:p w14:paraId="2F5F9CA4" w14:textId="77777777" w:rsidR="00EE16C6" w:rsidRPr="00A7476A" w:rsidRDefault="00EE16C6" w:rsidP="00EE16C6">
      <w:pPr>
        <w:keepLines w:val="0"/>
        <w:overflowPunct/>
        <w:autoSpaceDE/>
        <w:autoSpaceDN/>
        <w:adjustRightInd/>
        <w:spacing w:line="240" w:lineRule="auto"/>
        <w:ind w:firstLine="426"/>
        <w:jc w:val="center"/>
        <w:rPr>
          <w:rFonts w:eastAsia="SimSun"/>
          <w:sz w:val="24"/>
          <w:szCs w:val="24"/>
          <w:u w:val="single"/>
          <w:lang w:eastAsia="zh-CN"/>
        </w:rPr>
      </w:pPr>
    </w:p>
    <w:p w14:paraId="02090557" w14:textId="77777777" w:rsidR="003600E2" w:rsidRPr="00A7476A"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3374"/>
        <w:gridCol w:w="3805"/>
      </w:tblGrid>
      <w:tr w:rsidR="00B37E40" w:rsidRPr="00A7476A" w14:paraId="56C5385D" w14:textId="77777777" w:rsidTr="00F872E1">
        <w:trPr>
          <w:trHeight w:val="20"/>
          <w:tblHeader/>
        </w:trPr>
        <w:tc>
          <w:tcPr>
            <w:tcW w:w="2602" w:type="dxa"/>
          </w:tcPr>
          <w:p w14:paraId="2F1E9234" w14:textId="351E4DDF" w:rsidR="00B37E40" w:rsidRPr="00A7476A" w:rsidRDefault="00FD25AB" w:rsidP="0080037F">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374" w:type="dxa"/>
            <w:vAlign w:val="center"/>
          </w:tcPr>
          <w:p w14:paraId="42DBA631" w14:textId="0E012258" w:rsidR="00B37E40" w:rsidRPr="00A7476A" w:rsidRDefault="00FD25AB"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805" w:type="dxa"/>
            <w:vAlign w:val="center"/>
          </w:tcPr>
          <w:p w14:paraId="7F837359" w14:textId="77777777" w:rsidR="00B37E40" w:rsidRPr="00A7476A" w:rsidRDefault="00B37E40" w:rsidP="001E6F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0ED1D75" w14:textId="77777777" w:rsidR="00B37E40" w:rsidRPr="00A7476A" w:rsidRDefault="00B37E40" w:rsidP="001E6F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39002B8" w14:textId="77777777" w:rsidR="00B37E40" w:rsidRPr="00A7476A" w:rsidRDefault="00B37E40" w:rsidP="001E6F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FF3F18" w:rsidRPr="00A7476A" w14:paraId="2CCACBB4" w14:textId="77777777" w:rsidTr="00F872E1">
        <w:trPr>
          <w:trHeight w:val="1815"/>
        </w:trPr>
        <w:tc>
          <w:tcPr>
            <w:tcW w:w="2602" w:type="dxa"/>
          </w:tcPr>
          <w:p w14:paraId="0C7EC213" w14:textId="62CA97FD" w:rsidR="00FF3F18" w:rsidRDefault="00FF3F18" w:rsidP="00B37E40">
            <w:pPr>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Животноводство</w:t>
            </w:r>
          </w:p>
          <w:p w14:paraId="612CCA34" w14:textId="090F09C9" w:rsidR="00FF3F18"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[1.</w:t>
            </w:r>
            <w:r>
              <w:rPr>
                <w:sz w:val="24"/>
                <w:szCs w:val="24"/>
                <w:shd w:val="clear" w:color="auto" w:fill="FFFFFF"/>
              </w:rPr>
              <w:t>7</w:t>
            </w:r>
            <w:r w:rsidRPr="00A7476A">
              <w:rPr>
                <w:sz w:val="24"/>
                <w:szCs w:val="24"/>
                <w:shd w:val="clear" w:color="auto" w:fill="FFFFFF"/>
              </w:rPr>
              <w:t>]</w:t>
            </w:r>
          </w:p>
          <w:p w14:paraId="15A90178" w14:textId="77777777" w:rsidR="00FF3F18" w:rsidRDefault="00FF3F18" w:rsidP="00B37E40">
            <w:pPr>
              <w:keepLines w:val="0"/>
              <w:overflowPunct/>
              <w:autoSpaceDE/>
              <w:autoSpaceDN/>
              <w:adjustRightInd/>
              <w:spacing w:line="240" w:lineRule="auto"/>
              <w:ind w:firstLine="0"/>
              <w:rPr>
                <w:sz w:val="24"/>
                <w:szCs w:val="24"/>
                <w:shd w:val="clear" w:color="auto" w:fill="FFFFFF"/>
              </w:rPr>
            </w:pPr>
          </w:p>
          <w:p w14:paraId="0CC87BBF" w14:textId="77777777" w:rsidR="00FF3F18" w:rsidRDefault="00FF3F18" w:rsidP="00B37E40">
            <w:pPr>
              <w:keepLines w:val="0"/>
              <w:overflowPunct/>
              <w:autoSpaceDE/>
              <w:autoSpaceDN/>
              <w:adjustRightInd/>
              <w:spacing w:line="240" w:lineRule="auto"/>
              <w:ind w:firstLine="0"/>
              <w:rPr>
                <w:sz w:val="24"/>
                <w:szCs w:val="24"/>
                <w:shd w:val="clear" w:color="auto" w:fill="FFFFFF"/>
              </w:rPr>
            </w:pPr>
          </w:p>
          <w:p w14:paraId="6AD3E121" w14:textId="77777777" w:rsidR="00FF3F18" w:rsidRDefault="00FF3F18" w:rsidP="00B37E40">
            <w:pPr>
              <w:keepLines w:val="0"/>
              <w:overflowPunct/>
              <w:autoSpaceDE/>
              <w:autoSpaceDN/>
              <w:adjustRightInd/>
              <w:spacing w:line="240" w:lineRule="auto"/>
              <w:ind w:firstLine="0"/>
              <w:rPr>
                <w:sz w:val="24"/>
                <w:szCs w:val="24"/>
                <w:shd w:val="clear" w:color="auto" w:fill="FFFFFF"/>
              </w:rPr>
            </w:pPr>
          </w:p>
          <w:p w14:paraId="67103AB9" w14:textId="4FFCABC4" w:rsidR="00FF3F18" w:rsidRPr="00A7476A" w:rsidRDefault="00FF3F18" w:rsidP="00B37E40">
            <w:pPr>
              <w:keepLines w:val="0"/>
              <w:overflowPunct/>
              <w:autoSpaceDE/>
              <w:autoSpaceDN/>
              <w:adjustRightInd/>
              <w:spacing w:line="240" w:lineRule="auto"/>
              <w:ind w:firstLine="0"/>
              <w:rPr>
                <w:sz w:val="24"/>
                <w:szCs w:val="24"/>
                <w:shd w:val="clear" w:color="auto" w:fill="FFFFFF"/>
              </w:rPr>
            </w:pPr>
          </w:p>
        </w:tc>
        <w:tc>
          <w:tcPr>
            <w:tcW w:w="3374" w:type="dxa"/>
          </w:tcPr>
          <w:p w14:paraId="7B7FD7A6" w14:textId="6CE4111B" w:rsidR="00FF3F18" w:rsidRPr="00A7476A" w:rsidRDefault="00FF3F18" w:rsidP="001E6F90">
            <w:pPr>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w:t>
            </w:r>
            <w:r>
              <w:rPr>
                <w:sz w:val="24"/>
                <w:szCs w:val="24"/>
                <w:shd w:val="clear" w:color="auto" w:fill="FFFFFF"/>
              </w:rPr>
              <w:t>–</w:t>
            </w:r>
            <w:r w:rsidRPr="001E6F90">
              <w:rPr>
                <w:sz w:val="24"/>
                <w:szCs w:val="24"/>
                <w:shd w:val="clear" w:color="auto" w:fill="FFFFFF"/>
              </w:rPr>
              <w:t xml:space="preserve"> 1.11, 1.15, 1.19, 1.20</w:t>
            </w:r>
          </w:p>
        </w:tc>
        <w:tc>
          <w:tcPr>
            <w:tcW w:w="3805" w:type="dxa"/>
            <w:vMerge w:val="restart"/>
          </w:tcPr>
          <w:p w14:paraId="7280F6EF" w14:textId="4AA51CA1" w:rsidR="00FF3F18" w:rsidRPr="00A7476A" w:rsidRDefault="00FF3F18"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w:t>
            </w:r>
            <w:r w:rsidR="00333AAF">
              <w:rPr>
                <w:rFonts w:eastAsia="SimSun"/>
                <w:sz w:val="24"/>
                <w:szCs w:val="24"/>
                <w:lang w:eastAsia="zh-CN"/>
              </w:rPr>
              <w:t>0</w:t>
            </w:r>
            <w:r w:rsidRPr="00A7476A">
              <w:rPr>
                <w:rFonts w:eastAsia="SimSun"/>
                <w:sz w:val="24"/>
                <w:szCs w:val="24"/>
                <w:lang w:eastAsia="zh-CN"/>
              </w:rPr>
              <w:t>0/250</w:t>
            </w:r>
            <w:r>
              <w:rPr>
                <w:rFonts w:eastAsia="SimSun"/>
                <w:sz w:val="24"/>
                <w:szCs w:val="24"/>
                <w:lang w:eastAsia="zh-CN"/>
              </w:rPr>
              <w:t xml:space="preserve"> </w:t>
            </w:r>
            <w:r w:rsidRPr="00A7476A">
              <w:rPr>
                <w:rFonts w:eastAsia="SimSun"/>
                <w:sz w:val="24"/>
                <w:szCs w:val="24"/>
                <w:lang w:eastAsia="zh-CN"/>
              </w:rPr>
              <w:t>000 кв. м;</w:t>
            </w:r>
          </w:p>
          <w:p w14:paraId="588E23F0" w14:textId="22FC7870" w:rsidR="00FF3F18" w:rsidRPr="00A7476A" w:rsidRDefault="00FF3F18"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участка </w:t>
            </w:r>
            <w:r>
              <w:rPr>
                <w:rFonts w:eastAsia="SimSun"/>
                <w:sz w:val="24"/>
                <w:szCs w:val="24"/>
                <w:lang w:eastAsia="zh-CN"/>
              </w:rPr>
              <w:t>–</w:t>
            </w:r>
            <w:r w:rsidRPr="00A7476A">
              <w:rPr>
                <w:rFonts w:eastAsia="SimSun"/>
                <w:sz w:val="24"/>
                <w:szCs w:val="24"/>
                <w:lang w:eastAsia="zh-CN"/>
              </w:rPr>
              <w:t xml:space="preserve"> </w:t>
            </w:r>
            <w:r w:rsidR="00333AAF">
              <w:rPr>
                <w:rFonts w:eastAsia="SimSun"/>
                <w:sz w:val="24"/>
                <w:szCs w:val="24"/>
                <w:lang w:eastAsia="zh-CN"/>
              </w:rPr>
              <w:t>3</w:t>
            </w:r>
            <w:r w:rsidRPr="00A7476A">
              <w:rPr>
                <w:rFonts w:eastAsia="SimSun"/>
                <w:sz w:val="24"/>
                <w:szCs w:val="24"/>
                <w:lang w:eastAsia="zh-CN"/>
              </w:rPr>
              <w:t xml:space="preserve"> м;</w:t>
            </w:r>
          </w:p>
          <w:p w14:paraId="6005846E" w14:textId="77777777" w:rsidR="00FF3F18" w:rsidRPr="00A7476A" w:rsidRDefault="00FF3F18"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красной линии – 5 м.</w:t>
            </w:r>
          </w:p>
          <w:p w14:paraId="4EB64C6C" w14:textId="56A574FA" w:rsidR="00FF3F18" w:rsidRDefault="00FF3F18"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w:t>
            </w:r>
            <w:r>
              <w:rPr>
                <w:rFonts w:eastAsia="SimSun"/>
                <w:sz w:val="24"/>
                <w:szCs w:val="24"/>
                <w:lang w:eastAsia="zh-CN"/>
              </w:rPr>
              <w:t>–</w:t>
            </w:r>
            <w:r w:rsidRPr="00A7476A">
              <w:rPr>
                <w:rFonts w:eastAsia="SimSun"/>
                <w:sz w:val="24"/>
                <w:szCs w:val="24"/>
                <w:lang w:eastAsia="zh-CN"/>
              </w:rPr>
              <w:t xml:space="preserve"> 50 м;</w:t>
            </w:r>
          </w:p>
          <w:p w14:paraId="2916F1D0" w14:textId="5C1A5F37" w:rsidR="005C0ED6" w:rsidRPr="00A7476A" w:rsidRDefault="005C0ED6" w:rsidP="005C0ED6">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429EAA9E" w14:textId="77777777" w:rsidR="00FF3F18" w:rsidRPr="00806EB6" w:rsidRDefault="00FF3F18" w:rsidP="00827EE2">
            <w:pPr>
              <w:keepLines w:val="0"/>
              <w:overflowPunct/>
              <w:autoSpaceDE/>
              <w:autoSpaceDN/>
              <w:adjustRightInd/>
              <w:spacing w:line="240" w:lineRule="auto"/>
              <w:ind w:firstLine="709"/>
              <w:rPr>
                <w:sz w:val="24"/>
                <w:szCs w:val="24"/>
              </w:rPr>
            </w:pPr>
            <w:r w:rsidRPr="00A7476A">
              <w:rPr>
                <w:rFonts w:eastAsia="SimSun"/>
                <w:sz w:val="24"/>
                <w:szCs w:val="24"/>
                <w:lang w:eastAsia="zh-CN"/>
              </w:rPr>
              <w:t xml:space="preserve">максимальный процент застройки в границах земельного участка – 80% </w:t>
            </w:r>
            <w:r w:rsidRPr="00A7476A">
              <w:rPr>
                <w:sz w:val="24"/>
                <w:szCs w:val="24"/>
              </w:rPr>
              <w:t>(процент застройки подземной части не регламентируется)</w:t>
            </w:r>
          </w:p>
          <w:p w14:paraId="520BC923" w14:textId="1E657596" w:rsidR="00CA35A5" w:rsidRPr="00356457" w:rsidRDefault="00CA35A5" w:rsidP="00CA35A5">
            <w:pPr>
              <w:spacing w:line="240" w:lineRule="auto"/>
              <w:ind w:firstLine="0"/>
              <w:rPr>
                <w:strike/>
                <w:sz w:val="24"/>
                <w:szCs w:val="24"/>
              </w:rPr>
            </w:pPr>
            <w:r w:rsidRPr="00CA35A5">
              <w:rPr>
                <w:sz w:val="24"/>
                <w:szCs w:val="24"/>
              </w:rPr>
              <w:t xml:space="preserve">           </w:t>
            </w: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7C1523CF" w14:textId="77777777" w:rsidR="00CA35A5" w:rsidRPr="00CA35A5" w:rsidRDefault="00CA35A5" w:rsidP="00827EE2">
            <w:pPr>
              <w:keepLines w:val="0"/>
              <w:overflowPunct/>
              <w:autoSpaceDE/>
              <w:autoSpaceDN/>
              <w:adjustRightInd/>
              <w:spacing w:line="240" w:lineRule="auto"/>
              <w:ind w:firstLine="709"/>
              <w:rPr>
                <w:rFonts w:eastAsia="SimSun"/>
                <w:sz w:val="24"/>
                <w:szCs w:val="24"/>
                <w:lang w:eastAsia="zh-CN"/>
              </w:rPr>
            </w:pPr>
          </w:p>
          <w:p w14:paraId="62C4425E" w14:textId="77777777" w:rsidR="00FF3F18" w:rsidRDefault="00FF3F18" w:rsidP="002909C4">
            <w:pPr>
              <w:keepLines w:val="0"/>
              <w:overflowPunct/>
              <w:autoSpaceDE/>
              <w:autoSpaceDN/>
              <w:adjustRightInd/>
              <w:spacing w:line="240" w:lineRule="auto"/>
              <w:ind w:firstLine="709"/>
              <w:jc w:val="left"/>
              <w:rPr>
                <w:rFonts w:eastAsia="SimSun"/>
                <w:sz w:val="24"/>
                <w:szCs w:val="24"/>
                <w:lang w:eastAsia="zh-CN"/>
              </w:rPr>
            </w:pPr>
          </w:p>
          <w:p w14:paraId="5C045201" w14:textId="77777777" w:rsidR="00333AAF" w:rsidRPr="00A7476A" w:rsidRDefault="00333AAF" w:rsidP="002909C4">
            <w:pPr>
              <w:keepLines w:val="0"/>
              <w:overflowPunct/>
              <w:autoSpaceDE/>
              <w:autoSpaceDN/>
              <w:adjustRightInd/>
              <w:spacing w:line="240" w:lineRule="auto"/>
              <w:ind w:firstLine="709"/>
              <w:jc w:val="left"/>
              <w:rPr>
                <w:rFonts w:eastAsia="SimSun"/>
                <w:sz w:val="24"/>
                <w:szCs w:val="24"/>
                <w:lang w:eastAsia="zh-CN"/>
              </w:rPr>
            </w:pPr>
          </w:p>
        </w:tc>
      </w:tr>
      <w:tr w:rsidR="00FF3F18" w:rsidRPr="00A7476A" w14:paraId="1C177A73" w14:textId="77777777" w:rsidTr="00F872E1">
        <w:trPr>
          <w:trHeight w:val="6188"/>
        </w:trPr>
        <w:tc>
          <w:tcPr>
            <w:tcW w:w="2602" w:type="dxa"/>
          </w:tcPr>
          <w:p w14:paraId="45D0AE6C" w14:textId="77777777" w:rsidR="00FF3F18" w:rsidRDefault="00FF3F18" w:rsidP="001E6F90">
            <w:pPr>
              <w:spacing w:line="240" w:lineRule="auto"/>
              <w:ind w:firstLine="0"/>
              <w:rPr>
                <w:sz w:val="24"/>
                <w:szCs w:val="24"/>
                <w:shd w:val="clear" w:color="auto" w:fill="FFFFFF"/>
              </w:rPr>
            </w:pPr>
            <w:r w:rsidRPr="00A7476A">
              <w:rPr>
                <w:sz w:val="24"/>
                <w:szCs w:val="24"/>
                <w:shd w:val="clear" w:color="auto" w:fill="FFFFFF"/>
              </w:rPr>
              <w:lastRenderedPageBreak/>
              <w:t>Скотоводство [1.8]</w:t>
            </w:r>
          </w:p>
        </w:tc>
        <w:tc>
          <w:tcPr>
            <w:tcW w:w="3374" w:type="dxa"/>
          </w:tcPr>
          <w:p w14:paraId="357F193E" w14:textId="77777777" w:rsidR="00FF3F18" w:rsidRPr="00A7476A" w:rsidRDefault="00FF3F18" w:rsidP="001E6F9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67F825CE" w14:textId="77777777" w:rsidR="00FF3F18" w:rsidRPr="00A7476A" w:rsidRDefault="00FF3F18" w:rsidP="001E6F9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71C0400B" w14:textId="77777777" w:rsidR="00FF3F18" w:rsidRDefault="00FF3F18" w:rsidP="001E6F90">
            <w:pPr>
              <w:spacing w:line="240" w:lineRule="auto"/>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805" w:type="dxa"/>
            <w:vMerge/>
          </w:tcPr>
          <w:p w14:paraId="7765EBE4"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6DDA5A9D" w14:textId="77777777" w:rsidTr="00F872E1">
        <w:trPr>
          <w:trHeight w:val="450"/>
        </w:trPr>
        <w:tc>
          <w:tcPr>
            <w:tcW w:w="2602" w:type="dxa"/>
          </w:tcPr>
          <w:p w14:paraId="7AF57BF9"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Звероводство [1.9]</w:t>
            </w:r>
          </w:p>
        </w:tc>
        <w:tc>
          <w:tcPr>
            <w:tcW w:w="3374" w:type="dxa"/>
          </w:tcPr>
          <w:p w14:paraId="36A1F984"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в неволе ценных пушных зверей;</w:t>
            </w:r>
          </w:p>
          <w:p w14:paraId="7EEE12BE"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E520268"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805" w:type="dxa"/>
            <w:vMerge/>
          </w:tcPr>
          <w:p w14:paraId="7B32FB29"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151D798F" w14:textId="77777777" w:rsidTr="00F872E1">
        <w:trPr>
          <w:trHeight w:val="495"/>
        </w:trPr>
        <w:tc>
          <w:tcPr>
            <w:tcW w:w="2602" w:type="dxa"/>
          </w:tcPr>
          <w:p w14:paraId="6CD329A6"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Птицеводство [1.10]</w:t>
            </w:r>
          </w:p>
        </w:tc>
        <w:tc>
          <w:tcPr>
            <w:tcW w:w="3374" w:type="dxa"/>
          </w:tcPr>
          <w:p w14:paraId="7BF1C5CE"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Осуществление хозяйственной деятельности, связанной с разведением домашних пород птиц, в том </w:t>
            </w:r>
            <w:r w:rsidRPr="00A7476A">
              <w:rPr>
                <w:sz w:val="24"/>
                <w:szCs w:val="24"/>
                <w:shd w:val="clear" w:color="auto" w:fill="FFFFFF"/>
              </w:rPr>
              <w:lastRenderedPageBreak/>
              <w:t>числе водоплавающих;</w:t>
            </w:r>
          </w:p>
          <w:p w14:paraId="053E5D76"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4942174"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w:t>
            </w:r>
          </w:p>
          <w:p w14:paraId="01D431B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и использование племенной продукции (материала)</w:t>
            </w:r>
          </w:p>
        </w:tc>
        <w:tc>
          <w:tcPr>
            <w:tcW w:w="3805" w:type="dxa"/>
            <w:vMerge/>
          </w:tcPr>
          <w:p w14:paraId="4483F366"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70488C2A" w14:textId="77777777" w:rsidTr="00F872E1">
        <w:trPr>
          <w:trHeight w:val="495"/>
        </w:trPr>
        <w:tc>
          <w:tcPr>
            <w:tcW w:w="2602" w:type="dxa"/>
          </w:tcPr>
          <w:p w14:paraId="26CD23D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Свиноводство [1.11]</w:t>
            </w:r>
          </w:p>
        </w:tc>
        <w:tc>
          <w:tcPr>
            <w:tcW w:w="3374" w:type="dxa"/>
          </w:tcPr>
          <w:p w14:paraId="26E4AE1F"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свиней;</w:t>
            </w:r>
          </w:p>
          <w:p w14:paraId="2DF8ABE3"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37E6E806"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805" w:type="dxa"/>
            <w:vMerge/>
          </w:tcPr>
          <w:p w14:paraId="30600FBD"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53A5C7AD" w14:textId="77777777" w:rsidTr="00F872E1">
        <w:trPr>
          <w:trHeight w:val="330"/>
        </w:trPr>
        <w:tc>
          <w:tcPr>
            <w:tcW w:w="2602" w:type="dxa"/>
          </w:tcPr>
          <w:p w14:paraId="2A36248A"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Пчеловодство [1.12]</w:t>
            </w:r>
          </w:p>
        </w:tc>
        <w:tc>
          <w:tcPr>
            <w:tcW w:w="3374" w:type="dxa"/>
          </w:tcPr>
          <w:p w14:paraId="7A249094"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67CB84C9"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ульев, иных объектов и оборудования, необходимого для пчеловодства и разведениях иных полезных насекомых;</w:t>
            </w:r>
          </w:p>
          <w:p w14:paraId="05B1F92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сооружений, </w:t>
            </w:r>
            <w:r w:rsidRPr="00A7476A">
              <w:rPr>
                <w:sz w:val="24"/>
                <w:szCs w:val="24"/>
                <w:shd w:val="clear" w:color="auto" w:fill="FFFFFF"/>
              </w:rPr>
              <w:lastRenderedPageBreak/>
              <w:t>используемых для хранения и первичной переработки продукции пчеловодства</w:t>
            </w:r>
          </w:p>
        </w:tc>
        <w:tc>
          <w:tcPr>
            <w:tcW w:w="3805" w:type="dxa"/>
            <w:vMerge/>
          </w:tcPr>
          <w:p w14:paraId="17AFF063"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023D0311" w14:textId="77777777" w:rsidTr="00F872E1">
        <w:trPr>
          <w:trHeight w:val="390"/>
        </w:trPr>
        <w:tc>
          <w:tcPr>
            <w:tcW w:w="2602" w:type="dxa"/>
          </w:tcPr>
          <w:p w14:paraId="19EA1D2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Рыбоводство [1.13]</w:t>
            </w:r>
          </w:p>
        </w:tc>
        <w:tc>
          <w:tcPr>
            <w:tcW w:w="3374" w:type="dxa"/>
          </w:tcPr>
          <w:p w14:paraId="456D2AD3"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и (или) содержанием, выращиванием объектов рыбоводства (</w:t>
            </w:r>
            <w:proofErr w:type="spellStart"/>
            <w:r w:rsidRPr="00A7476A">
              <w:rPr>
                <w:sz w:val="24"/>
                <w:szCs w:val="24"/>
                <w:shd w:val="clear" w:color="auto" w:fill="FFFFFF"/>
              </w:rPr>
              <w:t>аквакультуры</w:t>
            </w:r>
            <w:proofErr w:type="spellEnd"/>
            <w:r w:rsidRPr="00A7476A">
              <w:rPr>
                <w:sz w:val="24"/>
                <w:szCs w:val="24"/>
                <w:shd w:val="clear" w:color="auto" w:fill="FFFFFF"/>
              </w:rPr>
              <w:t>); размещение зданий, сооружений, оборудования, необходимых для осуществления рыбоводства (</w:t>
            </w:r>
            <w:proofErr w:type="spellStart"/>
            <w:r w:rsidRPr="00A7476A">
              <w:rPr>
                <w:sz w:val="24"/>
                <w:szCs w:val="24"/>
                <w:shd w:val="clear" w:color="auto" w:fill="FFFFFF"/>
              </w:rPr>
              <w:t>аквакультуры</w:t>
            </w:r>
            <w:proofErr w:type="spellEnd"/>
            <w:r w:rsidRPr="00A7476A">
              <w:rPr>
                <w:sz w:val="24"/>
                <w:szCs w:val="24"/>
                <w:shd w:val="clear" w:color="auto" w:fill="FFFFFF"/>
              </w:rPr>
              <w:t>)</w:t>
            </w:r>
          </w:p>
        </w:tc>
        <w:tc>
          <w:tcPr>
            <w:tcW w:w="3805" w:type="dxa"/>
            <w:vMerge/>
          </w:tcPr>
          <w:p w14:paraId="0810A956"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7D52B79C" w14:textId="77777777" w:rsidTr="00F872E1">
        <w:trPr>
          <w:trHeight w:val="450"/>
        </w:trPr>
        <w:tc>
          <w:tcPr>
            <w:tcW w:w="2602" w:type="dxa"/>
          </w:tcPr>
          <w:p w14:paraId="79AB46D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Научное обеспечение сельского хозяйства [1.14]</w:t>
            </w:r>
          </w:p>
        </w:tc>
        <w:tc>
          <w:tcPr>
            <w:tcW w:w="3374" w:type="dxa"/>
          </w:tcPr>
          <w:p w14:paraId="3AC991A1"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61E4B111"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коллекций генетических ресурсов растений</w:t>
            </w:r>
          </w:p>
        </w:tc>
        <w:tc>
          <w:tcPr>
            <w:tcW w:w="3805" w:type="dxa"/>
            <w:vMerge/>
          </w:tcPr>
          <w:p w14:paraId="1D69C261"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3ED6074F" w14:textId="77777777" w:rsidTr="00F872E1">
        <w:trPr>
          <w:trHeight w:val="70"/>
        </w:trPr>
        <w:tc>
          <w:tcPr>
            <w:tcW w:w="2602" w:type="dxa"/>
          </w:tcPr>
          <w:p w14:paraId="695ADA99"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Хранение и переработка сельскохозяйственной продукции [1.15]</w:t>
            </w:r>
          </w:p>
        </w:tc>
        <w:tc>
          <w:tcPr>
            <w:tcW w:w="3374" w:type="dxa"/>
          </w:tcPr>
          <w:p w14:paraId="5D811465" w14:textId="31947DFA"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805" w:type="dxa"/>
            <w:vMerge/>
          </w:tcPr>
          <w:p w14:paraId="3BF84759"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12B77E2E" w14:textId="77777777" w:rsidTr="00F872E1">
        <w:trPr>
          <w:trHeight w:val="360"/>
        </w:trPr>
        <w:tc>
          <w:tcPr>
            <w:tcW w:w="2602" w:type="dxa"/>
          </w:tcPr>
          <w:p w14:paraId="62882395"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Питомники [1.17]</w:t>
            </w:r>
          </w:p>
        </w:tc>
        <w:tc>
          <w:tcPr>
            <w:tcW w:w="3374" w:type="dxa"/>
          </w:tcPr>
          <w:p w14:paraId="1BC9E891"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BEBC98F"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сооружений, необходимых для указанных видов сельскохозяйственного </w:t>
            </w:r>
            <w:r w:rsidRPr="00A7476A">
              <w:rPr>
                <w:sz w:val="24"/>
                <w:szCs w:val="24"/>
                <w:shd w:val="clear" w:color="auto" w:fill="FFFFFF"/>
              </w:rPr>
              <w:lastRenderedPageBreak/>
              <w:t>производства</w:t>
            </w:r>
          </w:p>
        </w:tc>
        <w:tc>
          <w:tcPr>
            <w:tcW w:w="3805" w:type="dxa"/>
            <w:vMerge/>
          </w:tcPr>
          <w:p w14:paraId="0FA04659"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3618EA0F" w14:textId="77777777" w:rsidTr="00F872E1">
        <w:trPr>
          <w:trHeight w:val="360"/>
        </w:trPr>
        <w:tc>
          <w:tcPr>
            <w:tcW w:w="2602" w:type="dxa"/>
          </w:tcPr>
          <w:p w14:paraId="247066E1" w14:textId="77777777" w:rsidR="00FF3F18" w:rsidRPr="00A7476A" w:rsidRDefault="00FF3F18"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Обеспечение сельскохозяйственного производства [1.18]</w:t>
            </w:r>
          </w:p>
        </w:tc>
        <w:tc>
          <w:tcPr>
            <w:tcW w:w="3374" w:type="dxa"/>
          </w:tcPr>
          <w:p w14:paraId="07279A1D" w14:textId="77777777" w:rsidR="00FF3F18" w:rsidRPr="00A7476A" w:rsidRDefault="00FF3F18"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805" w:type="dxa"/>
            <w:vMerge/>
          </w:tcPr>
          <w:p w14:paraId="154FEBE2"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74385EA0" w14:textId="77777777" w:rsidTr="00FF3F18">
        <w:trPr>
          <w:trHeight w:val="2955"/>
        </w:trPr>
        <w:tc>
          <w:tcPr>
            <w:tcW w:w="2602" w:type="dxa"/>
          </w:tcPr>
          <w:p w14:paraId="74D81AB0" w14:textId="77777777" w:rsidR="00FF3F18" w:rsidRPr="00A7476A" w:rsidRDefault="00FF3F18" w:rsidP="00764E4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Овощеводство [1.3]</w:t>
            </w:r>
          </w:p>
        </w:tc>
        <w:tc>
          <w:tcPr>
            <w:tcW w:w="3374" w:type="dxa"/>
          </w:tcPr>
          <w:p w14:paraId="2184B897" w14:textId="5C79CD37" w:rsidR="00FF3F18" w:rsidRPr="00A7476A" w:rsidRDefault="00FF3F18" w:rsidP="00764E4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805" w:type="dxa"/>
            <w:vMerge/>
          </w:tcPr>
          <w:p w14:paraId="5DFDFF4F" w14:textId="43908B7A" w:rsidR="00FF3F18" w:rsidRPr="00A7476A" w:rsidRDefault="00FF3F18" w:rsidP="005918AE">
            <w:pPr>
              <w:keepLines w:val="0"/>
              <w:overflowPunct/>
              <w:autoSpaceDE/>
              <w:autoSpaceDN/>
              <w:adjustRightInd/>
              <w:spacing w:line="240" w:lineRule="auto"/>
              <w:ind w:firstLine="709"/>
              <w:rPr>
                <w:rFonts w:eastAsia="SimSun"/>
                <w:sz w:val="24"/>
                <w:szCs w:val="24"/>
                <w:lang w:eastAsia="zh-CN"/>
              </w:rPr>
            </w:pPr>
          </w:p>
        </w:tc>
      </w:tr>
      <w:tr w:rsidR="00FF3F18" w:rsidRPr="00A7476A" w14:paraId="08BA9979" w14:textId="77777777" w:rsidTr="00F872E1">
        <w:trPr>
          <w:trHeight w:val="342"/>
        </w:trPr>
        <w:tc>
          <w:tcPr>
            <w:tcW w:w="2602" w:type="dxa"/>
          </w:tcPr>
          <w:p w14:paraId="5EC97E59" w14:textId="4A9EC0B6" w:rsidR="00FF3F18" w:rsidRPr="00A7476A" w:rsidRDefault="00FF3F18" w:rsidP="00FF3F18">
            <w:pPr>
              <w:spacing w:line="240" w:lineRule="auto"/>
              <w:ind w:firstLine="0"/>
              <w:rPr>
                <w:sz w:val="24"/>
                <w:szCs w:val="24"/>
                <w:shd w:val="clear" w:color="auto" w:fill="FFFFFF"/>
              </w:rPr>
            </w:pPr>
            <w:r w:rsidRPr="00A7476A">
              <w:rPr>
                <w:sz w:val="24"/>
                <w:szCs w:val="24"/>
                <w:shd w:val="clear" w:color="auto" w:fill="FFFFFF"/>
              </w:rPr>
              <w:t>Сенокошение [1.19]</w:t>
            </w:r>
          </w:p>
        </w:tc>
        <w:tc>
          <w:tcPr>
            <w:tcW w:w="3374" w:type="dxa"/>
          </w:tcPr>
          <w:p w14:paraId="7301144A" w14:textId="4753E26E" w:rsidR="00FF3F18" w:rsidRPr="00A7476A" w:rsidRDefault="00FF3F18" w:rsidP="00FF3F18">
            <w:pPr>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805" w:type="dxa"/>
            <w:vMerge/>
          </w:tcPr>
          <w:p w14:paraId="0B7453AC" w14:textId="77777777" w:rsidR="00FF3F18" w:rsidRPr="00A7476A" w:rsidRDefault="00FF3F18" w:rsidP="00FF3F18">
            <w:pPr>
              <w:keepLines w:val="0"/>
              <w:overflowPunct/>
              <w:autoSpaceDE/>
              <w:autoSpaceDN/>
              <w:adjustRightInd/>
              <w:spacing w:line="240" w:lineRule="auto"/>
              <w:ind w:firstLine="709"/>
              <w:rPr>
                <w:rFonts w:eastAsia="SimSun"/>
                <w:sz w:val="24"/>
                <w:szCs w:val="24"/>
                <w:lang w:eastAsia="zh-CN"/>
              </w:rPr>
            </w:pPr>
          </w:p>
        </w:tc>
      </w:tr>
      <w:tr w:rsidR="00F872E1" w:rsidRPr="00A7476A" w14:paraId="30CE2B17" w14:textId="77777777" w:rsidTr="00F872E1">
        <w:trPr>
          <w:trHeight w:val="405"/>
        </w:trPr>
        <w:tc>
          <w:tcPr>
            <w:tcW w:w="2602" w:type="dxa"/>
          </w:tcPr>
          <w:p w14:paraId="1225703C" w14:textId="49B13864" w:rsidR="00F872E1" w:rsidRPr="00A7476A" w:rsidRDefault="00F872E1" w:rsidP="00F872E1">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t>Ведение личного подсобного хозяйства на полевых участках [1.16]</w:t>
            </w:r>
          </w:p>
        </w:tc>
        <w:tc>
          <w:tcPr>
            <w:tcW w:w="3374" w:type="dxa"/>
          </w:tcPr>
          <w:p w14:paraId="414F6C10" w14:textId="2ECD2FAB" w:rsidR="00F872E1" w:rsidRPr="00A7476A" w:rsidRDefault="00F872E1" w:rsidP="00F872E1">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сельскохозяйственной продукции без права возведения объектов капитального строительства</w:t>
            </w:r>
          </w:p>
        </w:tc>
        <w:tc>
          <w:tcPr>
            <w:tcW w:w="3805" w:type="dxa"/>
          </w:tcPr>
          <w:p w14:paraId="4A876A56" w14:textId="3B483251" w:rsidR="00E04085" w:rsidRPr="00E04085" w:rsidRDefault="00E04085" w:rsidP="00E04085">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минимальная/максимальная площадь земельных участков – 10</w:t>
            </w:r>
            <w:r w:rsidR="00333AAF">
              <w:rPr>
                <w:rFonts w:eastAsia="SimSun"/>
                <w:sz w:val="24"/>
                <w:szCs w:val="24"/>
                <w:lang w:eastAsia="zh-CN"/>
              </w:rPr>
              <w:t>0</w:t>
            </w:r>
            <w:r w:rsidRPr="00E04085">
              <w:rPr>
                <w:rFonts w:eastAsia="SimSun"/>
                <w:sz w:val="24"/>
                <w:szCs w:val="24"/>
                <w:lang w:eastAsia="zh-CN"/>
              </w:rPr>
              <w:t>0/15 000 кв. м;</w:t>
            </w:r>
          </w:p>
          <w:p w14:paraId="1EF1797B" w14:textId="4807308C" w:rsidR="00F872E1" w:rsidRPr="00A7476A" w:rsidRDefault="00E04085" w:rsidP="00E04085">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 xml:space="preserve">(максимальная площадь земельного участка может составлять 25 000 </w:t>
            </w:r>
            <w:proofErr w:type="spellStart"/>
            <w:r w:rsidRPr="00E04085">
              <w:rPr>
                <w:rFonts w:eastAsia="SimSun"/>
                <w:sz w:val="24"/>
                <w:szCs w:val="24"/>
                <w:lang w:eastAsia="zh-CN"/>
              </w:rPr>
              <w:t>кв.м</w:t>
            </w:r>
            <w:proofErr w:type="spellEnd"/>
            <w:r w:rsidRPr="00E04085">
              <w:rPr>
                <w:rFonts w:eastAsia="SimSun"/>
                <w:sz w:val="24"/>
                <w:szCs w:val="24"/>
                <w:lang w:eastAsia="zh-CN"/>
              </w:rPr>
              <w:t>. при условии ведения на земельном участке одного из видов деятельности: виноградарство, садоводство, молочное животноводство, откорм крупного рогатого скота).</w:t>
            </w:r>
          </w:p>
        </w:tc>
      </w:tr>
      <w:tr w:rsidR="00B01B1A" w:rsidRPr="00A7476A" w14:paraId="3761D109" w14:textId="77777777" w:rsidTr="00F872E1">
        <w:trPr>
          <w:trHeight w:val="405"/>
        </w:trPr>
        <w:tc>
          <w:tcPr>
            <w:tcW w:w="2602" w:type="dxa"/>
          </w:tcPr>
          <w:p w14:paraId="3DC8758D" w14:textId="4E2C9D2F" w:rsidR="00B01B1A" w:rsidRPr="00A7476A" w:rsidRDefault="00B01B1A" w:rsidP="00F872E1">
            <w:pPr>
              <w:keepLines w:val="0"/>
              <w:overflowPunct/>
              <w:autoSpaceDE/>
              <w:autoSpaceDN/>
              <w:adjustRightInd/>
              <w:spacing w:line="240" w:lineRule="auto"/>
              <w:ind w:firstLine="0"/>
              <w:jc w:val="left"/>
              <w:rPr>
                <w:sz w:val="24"/>
                <w:szCs w:val="24"/>
                <w:shd w:val="clear" w:color="auto" w:fill="FFFFFF"/>
              </w:rPr>
            </w:pPr>
            <w:r w:rsidRPr="007E24DC">
              <w:rPr>
                <w:sz w:val="24"/>
                <w:szCs w:val="24"/>
              </w:rPr>
              <w:t>Ведение огородничества [13.1]</w:t>
            </w:r>
          </w:p>
        </w:tc>
        <w:tc>
          <w:tcPr>
            <w:tcW w:w="3374" w:type="dxa"/>
          </w:tcPr>
          <w:p w14:paraId="4E52874D" w14:textId="2096F02A" w:rsidR="00B01B1A" w:rsidRPr="00A7476A" w:rsidRDefault="00B01B1A" w:rsidP="00F872E1">
            <w:pPr>
              <w:keepLines w:val="0"/>
              <w:overflowPunct/>
              <w:autoSpaceDE/>
              <w:autoSpaceDN/>
              <w:adjustRightInd/>
              <w:spacing w:line="240" w:lineRule="auto"/>
              <w:ind w:firstLine="0"/>
              <w:rPr>
                <w:sz w:val="24"/>
                <w:szCs w:val="24"/>
                <w:shd w:val="clear" w:color="auto" w:fill="FFFFFF"/>
              </w:rPr>
            </w:pPr>
            <w:r w:rsidRPr="007E24DC">
              <w:rPr>
                <w:sz w:val="24"/>
                <w:szCs w:val="24"/>
              </w:rPr>
              <w:t xml:space="preserve">Осуществление отдыха и (или) выращивания гражданами для собственных нужд сельскохозяйственных </w:t>
            </w:r>
            <w:r w:rsidRPr="007E24DC">
              <w:rPr>
                <w:sz w:val="24"/>
                <w:szCs w:val="24"/>
              </w:rPr>
              <w:lastRenderedPageBreak/>
              <w:t>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805" w:type="dxa"/>
          </w:tcPr>
          <w:p w14:paraId="598837CC" w14:textId="4D62D8E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lastRenderedPageBreak/>
              <w:t>минимальная/максимальная пл</w:t>
            </w:r>
            <w:r>
              <w:rPr>
                <w:rFonts w:eastAsia="SimSun"/>
                <w:sz w:val="24"/>
                <w:szCs w:val="24"/>
                <w:lang w:eastAsia="zh-CN"/>
              </w:rPr>
              <w:t>о</w:t>
            </w:r>
            <w:r w:rsidR="00285819">
              <w:rPr>
                <w:rFonts w:eastAsia="SimSun"/>
                <w:sz w:val="24"/>
                <w:szCs w:val="24"/>
                <w:lang w:eastAsia="zh-CN"/>
              </w:rPr>
              <w:t>щадь земельных участков – 500/5</w:t>
            </w:r>
            <w:r w:rsidRPr="00356457">
              <w:rPr>
                <w:rFonts w:eastAsia="SimSun"/>
                <w:sz w:val="24"/>
                <w:szCs w:val="24"/>
                <w:lang w:eastAsia="zh-CN"/>
              </w:rPr>
              <w:t>000 кв. м;</w:t>
            </w:r>
          </w:p>
          <w:p w14:paraId="59D18452" w14:textId="7777777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от границ </w:t>
            </w:r>
            <w:r w:rsidRPr="00356457">
              <w:rPr>
                <w:rFonts w:eastAsia="SimSun"/>
                <w:sz w:val="24"/>
                <w:szCs w:val="24"/>
                <w:lang w:eastAsia="zh-CN"/>
              </w:rPr>
              <w:lastRenderedPageBreak/>
              <w:t>участка – 3 м;</w:t>
            </w:r>
          </w:p>
          <w:p w14:paraId="55CE1741" w14:textId="7777777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минимальный отступ от красной линии – 5 м.</w:t>
            </w:r>
          </w:p>
          <w:p w14:paraId="5E5EEDCE" w14:textId="7777777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максимальная высота зданий, строений, сооружений от уровня земли - 20 м;</w:t>
            </w:r>
          </w:p>
          <w:p w14:paraId="7AD5E5D4" w14:textId="7777777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максимальный процент застройки в границах земельного участка – 70% (процент застройки подземной части не регламентируется).</w:t>
            </w:r>
          </w:p>
          <w:p w14:paraId="4F1D7016" w14:textId="7ADEE8BA" w:rsidR="00B01B1A" w:rsidRPr="00E04085" w:rsidRDefault="00B01B1A" w:rsidP="00E04085">
            <w:pPr>
              <w:keepLines w:val="0"/>
              <w:tabs>
                <w:tab w:val="left" w:pos="1134"/>
              </w:tabs>
              <w:overflowPunct/>
              <w:autoSpaceDE/>
              <w:autoSpaceDN/>
              <w:adjustRightInd/>
              <w:spacing w:line="240" w:lineRule="auto"/>
              <w:ind w:firstLine="709"/>
              <w:rPr>
                <w:rFonts w:eastAsia="SimSun"/>
                <w:sz w:val="24"/>
                <w:szCs w:val="24"/>
                <w:lang w:eastAsia="zh-CN"/>
              </w:rPr>
            </w:pPr>
            <w:r w:rsidRPr="00356457">
              <w:rPr>
                <w:sz w:val="24"/>
                <w:szCs w:val="24"/>
                <w:shd w:val="clear" w:color="auto" w:fill="FFFFFF"/>
              </w:rPr>
              <w:t>без права возведения объектов капитального строительства</w:t>
            </w:r>
          </w:p>
        </w:tc>
      </w:tr>
      <w:tr w:rsidR="00B01B1A" w:rsidRPr="00A7476A" w14:paraId="39AB047B" w14:textId="77777777" w:rsidTr="00F872E1">
        <w:trPr>
          <w:trHeight w:val="405"/>
        </w:trPr>
        <w:tc>
          <w:tcPr>
            <w:tcW w:w="2602" w:type="dxa"/>
          </w:tcPr>
          <w:p w14:paraId="3874BDF1" w14:textId="2FE8A7FA" w:rsidR="00B01B1A" w:rsidRPr="00A7476A" w:rsidRDefault="00B01B1A" w:rsidP="00510558">
            <w:pPr>
              <w:keepLines w:val="0"/>
              <w:overflowPunct/>
              <w:autoSpaceDE/>
              <w:autoSpaceDN/>
              <w:adjustRightInd/>
              <w:spacing w:line="240" w:lineRule="auto"/>
              <w:ind w:firstLine="0"/>
              <w:rPr>
                <w:sz w:val="24"/>
                <w:szCs w:val="24"/>
                <w:shd w:val="clear" w:color="auto" w:fill="FFFFFF"/>
              </w:rPr>
            </w:pPr>
            <w:r w:rsidRPr="00EE2A51">
              <w:rPr>
                <w:sz w:val="24"/>
                <w:szCs w:val="24"/>
              </w:rPr>
              <w:lastRenderedPageBreak/>
              <w:t>Историко-культурная деятельность [9.3]</w:t>
            </w:r>
          </w:p>
        </w:tc>
        <w:tc>
          <w:tcPr>
            <w:tcW w:w="3374" w:type="dxa"/>
          </w:tcPr>
          <w:p w14:paraId="71A789E9" w14:textId="0B80E902" w:rsidR="00B01B1A" w:rsidRPr="00A7476A" w:rsidRDefault="00B01B1A" w:rsidP="00510558">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14:paraId="4362A043" w14:textId="116DA396" w:rsidR="00B01B1A" w:rsidRPr="00A7476A" w:rsidRDefault="00B01B1A" w:rsidP="00510558">
            <w:pPr>
              <w:keepLines w:val="0"/>
              <w:tabs>
                <w:tab w:val="left" w:pos="1134"/>
              </w:tabs>
              <w:overflowPunct/>
              <w:autoSpaceDE/>
              <w:autoSpaceDN/>
              <w:adjustRightInd/>
              <w:spacing w:line="240" w:lineRule="auto"/>
              <w:ind w:firstLine="709"/>
              <w:rPr>
                <w:rFonts w:eastAsia="SimSun"/>
                <w:sz w:val="24"/>
                <w:szCs w:val="24"/>
                <w:lang w:eastAsia="zh-CN"/>
              </w:rPr>
            </w:pPr>
            <w:r>
              <w:rPr>
                <w:rFonts w:eastAsia="SimSun"/>
                <w:sz w:val="24"/>
                <w:szCs w:val="24"/>
                <w:lang w:eastAsia="zh-CN"/>
              </w:rPr>
              <w:t>Не подлежат установлению</w:t>
            </w:r>
          </w:p>
        </w:tc>
      </w:tr>
    </w:tbl>
    <w:p w14:paraId="319313AA" w14:textId="77777777" w:rsidR="0062172C" w:rsidRPr="00A7476A" w:rsidRDefault="0062172C" w:rsidP="00E04085">
      <w:pPr>
        <w:keepLines w:val="0"/>
        <w:tabs>
          <w:tab w:val="left" w:pos="2520"/>
        </w:tabs>
        <w:overflowPunct/>
        <w:autoSpaceDE/>
        <w:autoSpaceDN/>
        <w:adjustRightInd/>
        <w:spacing w:line="240" w:lineRule="auto"/>
        <w:ind w:firstLine="0"/>
        <w:rPr>
          <w:rFonts w:eastAsia="SimSun"/>
          <w:sz w:val="24"/>
          <w:szCs w:val="24"/>
          <w:lang w:eastAsia="zh-CN"/>
        </w:rPr>
      </w:pPr>
    </w:p>
    <w:p w14:paraId="72663E31" w14:textId="5E80D647" w:rsidR="003600E2"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3938"/>
        <w:gridCol w:w="3973"/>
      </w:tblGrid>
      <w:tr w:rsidR="001E6F90" w:rsidRPr="00A7476A" w14:paraId="2E807F99" w14:textId="77777777" w:rsidTr="00067DB0">
        <w:trPr>
          <w:trHeight w:val="552"/>
        </w:trPr>
        <w:tc>
          <w:tcPr>
            <w:tcW w:w="1879" w:type="dxa"/>
          </w:tcPr>
          <w:p w14:paraId="6ABAA383" w14:textId="77777777" w:rsidR="001E6F90" w:rsidRPr="00A7476A" w:rsidRDefault="001E6F9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 xml:space="preserve">Наименование вида разрешенного </w:t>
            </w:r>
            <w:r w:rsidRPr="00A7476A">
              <w:rPr>
                <w:b/>
                <w:sz w:val="24"/>
                <w:szCs w:val="24"/>
              </w:rPr>
              <w:lastRenderedPageBreak/>
              <w:t>использования земельного участка, код</w:t>
            </w:r>
          </w:p>
        </w:tc>
        <w:tc>
          <w:tcPr>
            <w:tcW w:w="3938" w:type="dxa"/>
            <w:vAlign w:val="center"/>
          </w:tcPr>
          <w:p w14:paraId="151FCBAF" w14:textId="77777777" w:rsidR="001E6F90" w:rsidRPr="00A7476A" w:rsidRDefault="001E6F9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 xml:space="preserve">Описание вида разрешенного использования земельного участка согласно </w:t>
            </w:r>
            <w:r w:rsidRPr="00A7476A">
              <w:rPr>
                <w:b/>
                <w:sz w:val="24"/>
                <w:szCs w:val="24"/>
              </w:rPr>
              <w:lastRenderedPageBreak/>
              <w:t>Классификатору видов разрешенного использования земельных участков</w:t>
            </w:r>
          </w:p>
        </w:tc>
        <w:tc>
          <w:tcPr>
            <w:tcW w:w="3973" w:type="dxa"/>
            <w:vAlign w:val="center"/>
          </w:tcPr>
          <w:p w14:paraId="7FD5AC0C" w14:textId="77777777" w:rsidR="001E6F90" w:rsidRPr="00A7476A" w:rsidRDefault="001E6F9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lastRenderedPageBreak/>
              <w:t xml:space="preserve">Предельные размеры </w:t>
            </w:r>
            <w:proofErr w:type="gramStart"/>
            <w:r w:rsidRPr="00A7476A">
              <w:rPr>
                <w:b/>
                <w:sz w:val="24"/>
                <w:szCs w:val="24"/>
              </w:rPr>
              <w:t>земельных</w:t>
            </w:r>
            <w:proofErr w:type="gramEnd"/>
          </w:p>
          <w:p w14:paraId="43364065" w14:textId="77777777" w:rsidR="001E6F90" w:rsidRPr="00A7476A" w:rsidRDefault="001E6F9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3513C3C" w14:textId="77777777" w:rsidR="001E6F90" w:rsidRPr="00A7476A" w:rsidRDefault="001E6F9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lastRenderedPageBreak/>
              <w:t>разрешенного строительства</w:t>
            </w:r>
          </w:p>
        </w:tc>
      </w:tr>
      <w:tr w:rsidR="00067DB0" w:rsidRPr="00A7476A" w14:paraId="410BDEB6" w14:textId="77777777" w:rsidTr="00067DB0">
        <w:trPr>
          <w:trHeight w:val="309"/>
        </w:trPr>
        <w:tc>
          <w:tcPr>
            <w:tcW w:w="1879" w:type="dxa"/>
          </w:tcPr>
          <w:p w14:paraId="12ABD418" w14:textId="24BBE3EF" w:rsidR="00067DB0" w:rsidRPr="00A7476A" w:rsidRDefault="00067DB0" w:rsidP="001D5DFF">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lastRenderedPageBreak/>
              <w:t>Отсутствует</w:t>
            </w:r>
          </w:p>
        </w:tc>
        <w:tc>
          <w:tcPr>
            <w:tcW w:w="3938" w:type="dxa"/>
          </w:tcPr>
          <w:p w14:paraId="64F46972" w14:textId="1B721EE1" w:rsidR="00067DB0" w:rsidRPr="00A7476A" w:rsidRDefault="00067DB0" w:rsidP="00067DB0">
            <w:pPr>
              <w:keepLines w:val="0"/>
              <w:overflowPunct/>
              <w:autoSpaceDE/>
              <w:autoSpaceDN/>
              <w:adjustRightInd/>
              <w:spacing w:line="240" w:lineRule="auto"/>
              <w:ind w:left="1155" w:firstLine="0"/>
              <w:rPr>
                <w:sz w:val="24"/>
                <w:szCs w:val="24"/>
                <w:shd w:val="clear" w:color="auto" w:fill="FFFFFF"/>
              </w:rPr>
            </w:pPr>
            <w:r>
              <w:rPr>
                <w:sz w:val="24"/>
                <w:szCs w:val="24"/>
                <w:shd w:val="clear" w:color="auto" w:fill="FFFFFF"/>
              </w:rPr>
              <w:t>Отсутствует</w:t>
            </w:r>
          </w:p>
        </w:tc>
        <w:tc>
          <w:tcPr>
            <w:tcW w:w="3973" w:type="dxa"/>
          </w:tcPr>
          <w:p w14:paraId="610968F1" w14:textId="04175963" w:rsidR="00067DB0" w:rsidRPr="00A7476A" w:rsidRDefault="00067DB0" w:rsidP="00067DB0">
            <w:pPr>
              <w:keepLines w:val="0"/>
              <w:overflowPunct/>
              <w:autoSpaceDE/>
              <w:autoSpaceDN/>
              <w:adjustRightInd/>
              <w:spacing w:line="240" w:lineRule="auto"/>
              <w:ind w:left="1198" w:firstLine="0"/>
              <w:jc w:val="left"/>
              <w:rPr>
                <w:rFonts w:eastAsia="SimSun"/>
                <w:sz w:val="24"/>
                <w:szCs w:val="24"/>
                <w:lang w:eastAsia="zh-CN"/>
              </w:rPr>
            </w:pPr>
            <w:r>
              <w:rPr>
                <w:sz w:val="24"/>
                <w:szCs w:val="24"/>
                <w:shd w:val="clear" w:color="auto" w:fill="FFFFFF"/>
              </w:rPr>
              <w:t>Отсутствует</w:t>
            </w:r>
          </w:p>
        </w:tc>
      </w:tr>
    </w:tbl>
    <w:p w14:paraId="06630A7C" w14:textId="77777777" w:rsidR="00130D4D" w:rsidRPr="00A7476A" w:rsidRDefault="00130D4D" w:rsidP="001E6F90">
      <w:pPr>
        <w:keepLines w:val="0"/>
        <w:tabs>
          <w:tab w:val="left" w:pos="2520"/>
        </w:tabs>
        <w:overflowPunct/>
        <w:autoSpaceDE/>
        <w:autoSpaceDN/>
        <w:adjustRightInd/>
        <w:spacing w:line="240" w:lineRule="auto"/>
        <w:ind w:firstLine="0"/>
        <w:rPr>
          <w:rFonts w:eastAsia="SimSun"/>
          <w:sz w:val="24"/>
          <w:szCs w:val="24"/>
          <w:lang w:eastAsia="zh-CN"/>
        </w:rPr>
      </w:pPr>
    </w:p>
    <w:p w14:paraId="2095EEA5" w14:textId="77777777" w:rsidR="003600E2" w:rsidRPr="00A7476A"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103"/>
      </w:tblGrid>
      <w:tr w:rsidR="001E6F90" w:rsidRPr="00A7476A" w14:paraId="1B6CDAEB" w14:textId="77777777" w:rsidTr="002909C4">
        <w:trPr>
          <w:trHeight w:val="552"/>
        </w:trPr>
        <w:tc>
          <w:tcPr>
            <w:tcW w:w="4536" w:type="dxa"/>
            <w:vAlign w:val="center"/>
          </w:tcPr>
          <w:p w14:paraId="32F1013D" w14:textId="6C3CEE66" w:rsidR="001E6F90" w:rsidRPr="00A7476A" w:rsidRDefault="001E6F90" w:rsidP="00EB749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103" w:type="dxa"/>
            <w:vAlign w:val="center"/>
          </w:tcPr>
          <w:p w14:paraId="1C62F565" w14:textId="2D72FEBF" w:rsidR="001E6F90" w:rsidRPr="00A7476A" w:rsidRDefault="001E6F90" w:rsidP="00EB749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FD25AB" w:rsidRPr="00A7476A" w14:paraId="1D0C5641" w14:textId="77777777" w:rsidTr="007E24DC">
        <w:trPr>
          <w:trHeight w:val="336"/>
        </w:trPr>
        <w:tc>
          <w:tcPr>
            <w:tcW w:w="4536" w:type="dxa"/>
            <w:vAlign w:val="center"/>
          </w:tcPr>
          <w:p w14:paraId="0ECE48C0" w14:textId="77777777" w:rsidR="00FD25AB" w:rsidRPr="00C67BD4" w:rsidRDefault="00FD25AB" w:rsidP="00EB7494">
            <w:pPr>
              <w:spacing w:line="240" w:lineRule="auto"/>
              <w:rPr>
                <w:sz w:val="24"/>
                <w:szCs w:val="24"/>
              </w:rPr>
            </w:pPr>
            <w:r w:rsidRPr="00C67BD4">
              <w:rPr>
                <w:sz w:val="24"/>
                <w:szCs w:val="24"/>
              </w:rPr>
              <w:t>Парковки, гаражи для временного хранения автотранспорта</w:t>
            </w:r>
          </w:p>
          <w:p w14:paraId="1AC9B2C3" w14:textId="77777777" w:rsidR="00FD25AB" w:rsidRPr="00C67BD4" w:rsidRDefault="00FD25AB" w:rsidP="00EB7494">
            <w:pPr>
              <w:spacing w:line="240" w:lineRule="auto"/>
              <w:rPr>
                <w:sz w:val="24"/>
                <w:szCs w:val="24"/>
              </w:rPr>
            </w:pPr>
            <w:r w:rsidRPr="00C67BD4">
              <w:rPr>
                <w:sz w:val="24"/>
                <w:szCs w:val="24"/>
              </w:rPr>
              <w:t>Гостевые автостоянки для парковки легковых автомобилей посетителей</w:t>
            </w:r>
          </w:p>
          <w:p w14:paraId="46DBA17B" w14:textId="77777777" w:rsidR="00FD25AB" w:rsidRPr="00C67BD4" w:rsidRDefault="00FD25AB" w:rsidP="00EB7494">
            <w:pPr>
              <w:spacing w:line="240" w:lineRule="auto"/>
              <w:rPr>
                <w:sz w:val="24"/>
                <w:szCs w:val="24"/>
              </w:rPr>
            </w:pPr>
            <w:r w:rsidRPr="00C67BD4">
              <w:rPr>
                <w:sz w:val="24"/>
                <w:szCs w:val="24"/>
              </w:rPr>
              <w:t xml:space="preserve">Хозяйственные постройки для содержания инвентаря, топлива и других хозяйственных нужд </w:t>
            </w:r>
          </w:p>
          <w:p w14:paraId="72CEBFD3" w14:textId="77777777" w:rsidR="00FD25AB" w:rsidRPr="00C67BD4" w:rsidRDefault="00FD25AB" w:rsidP="00EB7494">
            <w:pPr>
              <w:spacing w:line="240" w:lineRule="auto"/>
              <w:rPr>
                <w:sz w:val="24"/>
                <w:szCs w:val="24"/>
              </w:rPr>
            </w:pPr>
            <w:r w:rsidRPr="00C67BD4">
              <w:rPr>
                <w:sz w:val="24"/>
                <w:szCs w:val="24"/>
              </w:rPr>
              <w:t>Склады, ангары, навесы</w:t>
            </w:r>
          </w:p>
          <w:p w14:paraId="00A2012F" w14:textId="77777777" w:rsidR="00FD25AB" w:rsidRPr="00C67BD4" w:rsidRDefault="00FD25AB" w:rsidP="00EB7494">
            <w:pPr>
              <w:spacing w:line="240" w:lineRule="auto"/>
              <w:rPr>
                <w:sz w:val="24"/>
                <w:szCs w:val="24"/>
              </w:rPr>
            </w:pPr>
            <w:proofErr w:type="gramStart"/>
            <w:r w:rsidRPr="00C67BD4">
              <w:rPr>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C67BD4">
              <w:rPr>
                <w:sz w:val="24"/>
                <w:szCs w:val="24"/>
              </w:rPr>
              <w:t>газорастпределительные</w:t>
            </w:r>
            <w:proofErr w:type="spellEnd"/>
            <w:r w:rsidRPr="00C67BD4">
              <w:rPr>
                <w:sz w:val="24"/>
                <w:szCs w:val="24"/>
              </w:rPr>
              <w:t xml:space="preserve"> станции, линии связи, телефонные станции, вышки радиорелейной, сотовой связи, канализации, очистные сооружения)</w:t>
            </w:r>
            <w:proofErr w:type="gramEnd"/>
          </w:p>
          <w:p w14:paraId="6214218B" w14:textId="77777777" w:rsidR="00FD25AB" w:rsidRPr="00C67BD4" w:rsidRDefault="00FD25AB" w:rsidP="00EB7494">
            <w:pPr>
              <w:spacing w:line="240" w:lineRule="auto"/>
              <w:rPr>
                <w:sz w:val="24"/>
                <w:szCs w:val="24"/>
              </w:rPr>
            </w:pPr>
            <w:r w:rsidRPr="00C67BD4">
              <w:rPr>
                <w:sz w:val="24"/>
                <w:szCs w:val="24"/>
              </w:rPr>
              <w:t>Площадки для сбора твердых бытовых отходов</w:t>
            </w:r>
          </w:p>
          <w:p w14:paraId="3957B78D" w14:textId="77777777" w:rsidR="00FD25AB" w:rsidRPr="00C67BD4" w:rsidRDefault="00FD25AB" w:rsidP="00EB7494">
            <w:pPr>
              <w:spacing w:line="240" w:lineRule="auto"/>
              <w:rPr>
                <w:sz w:val="24"/>
                <w:szCs w:val="24"/>
              </w:rPr>
            </w:pPr>
            <w:r w:rsidRPr="00C67BD4">
              <w:rPr>
                <w:sz w:val="24"/>
                <w:szCs w:val="24"/>
              </w:rPr>
              <w:t>Общественные туалеты</w:t>
            </w:r>
          </w:p>
          <w:p w14:paraId="75296A4C" w14:textId="77777777" w:rsidR="00FD25AB" w:rsidRPr="00C67BD4" w:rsidRDefault="00FD25AB" w:rsidP="00EB7494">
            <w:pPr>
              <w:spacing w:line="240" w:lineRule="auto"/>
              <w:rPr>
                <w:sz w:val="24"/>
                <w:szCs w:val="24"/>
              </w:rPr>
            </w:pPr>
            <w:r w:rsidRPr="00C67BD4">
              <w:rPr>
                <w:sz w:val="24"/>
                <w:szCs w:val="24"/>
              </w:rPr>
              <w:t>Элементы благоустройства</w:t>
            </w:r>
          </w:p>
          <w:p w14:paraId="50DFC9CA" w14:textId="77777777" w:rsidR="00FD25AB" w:rsidRPr="00C67BD4" w:rsidRDefault="00FD25AB" w:rsidP="00EB7494">
            <w:pPr>
              <w:spacing w:line="240" w:lineRule="auto"/>
              <w:rPr>
                <w:sz w:val="24"/>
                <w:szCs w:val="24"/>
              </w:rPr>
            </w:pPr>
            <w:r w:rsidRPr="00C67BD4">
              <w:rPr>
                <w:sz w:val="24"/>
                <w:szCs w:val="24"/>
              </w:rPr>
              <w:t>Площадки для отдыха</w:t>
            </w:r>
          </w:p>
          <w:p w14:paraId="3A1717D4" w14:textId="344D1EAE" w:rsidR="00FD25AB" w:rsidRPr="00360C86" w:rsidRDefault="00FD25AB" w:rsidP="00EB7494">
            <w:pPr>
              <w:keepLines w:val="0"/>
              <w:overflowPunct/>
              <w:autoSpaceDE/>
              <w:autoSpaceDN/>
              <w:adjustRightInd/>
              <w:spacing w:line="240" w:lineRule="auto"/>
              <w:ind w:firstLine="0"/>
              <w:jc w:val="center"/>
              <w:rPr>
                <w:strike/>
                <w:sz w:val="23"/>
                <w:szCs w:val="23"/>
                <w:highlight w:val="yellow"/>
                <w:shd w:val="clear" w:color="auto" w:fill="FFFFFF"/>
              </w:rPr>
            </w:pPr>
            <w:r w:rsidRPr="00C67BD4">
              <w:rPr>
                <w:sz w:val="24"/>
                <w:szCs w:val="24"/>
              </w:rPr>
              <w:t>Памятники, объекты монументального искусства</w:t>
            </w:r>
          </w:p>
        </w:tc>
        <w:tc>
          <w:tcPr>
            <w:tcW w:w="5103" w:type="dxa"/>
            <w:vAlign w:val="center"/>
          </w:tcPr>
          <w:p w14:paraId="0D9EB9F4" w14:textId="77777777" w:rsidR="00FD25AB" w:rsidRPr="00C67BD4" w:rsidRDefault="00FD25AB" w:rsidP="00EB7494">
            <w:pPr>
              <w:spacing w:line="240" w:lineRule="auto"/>
              <w:rPr>
                <w:sz w:val="24"/>
                <w:szCs w:val="24"/>
              </w:rPr>
            </w:pPr>
            <w:r w:rsidRPr="00C67BD4">
              <w:rPr>
                <w:sz w:val="24"/>
                <w:szCs w:val="24"/>
              </w:rPr>
              <w:t>Максимальное количество надземных этажей  – 1 этаж.</w:t>
            </w:r>
          </w:p>
          <w:p w14:paraId="1D5076B9" w14:textId="77777777" w:rsidR="00FD25AB" w:rsidRPr="00C67BD4" w:rsidRDefault="00FD25AB" w:rsidP="00EB7494">
            <w:pPr>
              <w:spacing w:line="240" w:lineRule="auto"/>
              <w:rPr>
                <w:sz w:val="24"/>
                <w:szCs w:val="24"/>
              </w:rPr>
            </w:pPr>
            <w:r w:rsidRPr="00C67BD4">
              <w:rPr>
                <w:sz w:val="24"/>
                <w:szCs w:val="24"/>
              </w:rPr>
              <w:t>Максимальная высота строений - 6 м.</w:t>
            </w:r>
          </w:p>
          <w:p w14:paraId="32E749B6" w14:textId="77777777" w:rsidR="00FD25AB" w:rsidRPr="00C67BD4" w:rsidRDefault="00FD25AB" w:rsidP="00EB7494">
            <w:pPr>
              <w:spacing w:line="240" w:lineRule="auto"/>
              <w:rPr>
                <w:sz w:val="24"/>
                <w:szCs w:val="24"/>
              </w:rPr>
            </w:pPr>
            <w:r w:rsidRPr="00C67BD4">
              <w:rPr>
                <w:sz w:val="24"/>
                <w:szCs w:val="24"/>
              </w:rPr>
              <w:t>Минимальный отступ строений от красной линии - 10 м (если не установлены красные линии - от фасадной границы участка)</w:t>
            </w:r>
          </w:p>
          <w:p w14:paraId="6E038EED" w14:textId="77777777" w:rsidR="00FD25AB" w:rsidRPr="00C67BD4" w:rsidRDefault="00FD25AB" w:rsidP="00EB7494">
            <w:pPr>
              <w:spacing w:line="240" w:lineRule="auto"/>
              <w:rPr>
                <w:sz w:val="24"/>
                <w:szCs w:val="24"/>
              </w:rPr>
            </w:pPr>
            <w:r w:rsidRPr="00C67BD4">
              <w:rPr>
                <w:sz w:val="24"/>
                <w:szCs w:val="24"/>
              </w:rPr>
              <w:t>Минимальный отступ строений и сооружений от границ соседних участков - 3 м</w:t>
            </w:r>
          </w:p>
          <w:p w14:paraId="198F02B3" w14:textId="77777777" w:rsidR="00FD25AB" w:rsidRPr="00C67BD4" w:rsidRDefault="00FD25AB" w:rsidP="00EB7494">
            <w:pPr>
              <w:spacing w:line="240" w:lineRule="auto"/>
              <w:rPr>
                <w:sz w:val="24"/>
                <w:szCs w:val="24"/>
              </w:rPr>
            </w:pPr>
            <w:r w:rsidRPr="00C67BD4">
              <w:rPr>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1E675662" w14:textId="77777777" w:rsidR="00FD25AB" w:rsidRPr="00C67BD4" w:rsidRDefault="00FD25AB" w:rsidP="00EB7494">
            <w:pPr>
              <w:spacing w:line="240" w:lineRule="auto"/>
              <w:rPr>
                <w:sz w:val="24"/>
                <w:szCs w:val="24"/>
              </w:rPr>
            </w:pPr>
            <w:r w:rsidRPr="00C67BD4">
              <w:rPr>
                <w:sz w:val="24"/>
                <w:szCs w:val="24"/>
              </w:rPr>
              <w:t>Расстояние от дворовых туалетов до производственных зданий и складов должно быть не менее 30 м.</w:t>
            </w:r>
          </w:p>
          <w:p w14:paraId="7D69C0C5" w14:textId="77777777" w:rsidR="00FD25AB" w:rsidRPr="00C67BD4" w:rsidRDefault="00FD25AB" w:rsidP="00EB7494">
            <w:pPr>
              <w:spacing w:line="240" w:lineRule="auto"/>
              <w:rPr>
                <w:sz w:val="24"/>
                <w:szCs w:val="24"/>
              </w:rPr>
            </w:pPr>
            <w:r w:rsidRPr="00C67BD4">
              <w:rPr>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5D15373B" w14:textId="77777777" w:rsidR="00FD25AB" w:rsidRPr="00C67BD4" w:rsidRDefault="00FD25AB" w:rsidP="00EB7494">
            <w:pPr>
              <w:spacing w:line="240" w:lineRule="auto"/>
              <w:rPr>
                <w:sz w:val="24"/>
                <w:szCs w:val="24"/>
              </w:rPr>
            </w:pPr>
            <w:r w:rsidRPr="00C67BD4">
              <w:rPr>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11F4C168" w14:textId="77777777" w:rsidR="00FD25AB" w:rsidRPr="00C67BD4" w:rsidRDefault="00FD25AB" w:rsidP="00EB7494">
            <w:pPr>
              <w:spacing w:line="240" w:lineRule="auto"/>
              <w:rPr>
                <w:sz w:val="24"/>
                <w:szCs w:val="24"/>
              </w:rPr>
            </w:pPr>
            <w:r w:rsidRPr="00C67BD4">
              <w:rPr>
                <w:sz w:val="24"/>
                <w:szCs w:val="24"/>
              </w:rPr>
              <w:t>На территории предприятия предусматриваются санитарно-защитные разрывы до мест выдачи и приема пищевой продукции:</w:t>
            </w:r>
          </w:p>
          <w:p w14:paraId="75AC66A1" w14:textId="77777777" w:rsidR="00FD25AB" w:rsidRPr="00C67BD4" w:rsidRDefault="00FD25AB" w:rsidP="00EB7494">
            <w:pPr>
              <w:spacing w:line="240" w:lineRule="auto"/>
              <w:rPr>
                <w:sz w:val="24"/>
                <w:szCs w:val="24"/>
              </w:rPr>
            </w:pPr>
            <w:r w:rsidRPr="00C67BD4">
              <w:rPr>
                <w:sz w:val="24"/>
                <w:szCs w:val="24"/>
              </w:rPr>
              <w:t>-от карантина, изолятора и санитарной бойни, размещаемых в отдельном здании - не менее 100 м;</w:t>
            </w:r>
          </w:p>
          <w:p w14:paraId="71EA2300" w14:textId="77777777" w:rsidR="00FD25AB" w:rsidRPr="00C67BD4" w:rsidRDefault="00FD25AB" w:rsidP="00EB7494">
            <w:pPr>
              <w:spacing w:line="240" w:lineRule="auto"/>
              <w:rPr>
                <w:sz w:val="24"/>
                <w:szCs w:val="24"/>
              </w:rPr>
            </w:pPr>
            <w:r w:rsidRPr="00C67BD4">
              <w:rPr>
                <w:sz w:val="24"/>
                <w:szCs w:val="24"/>
              </w:rPr>
              <w:t>-от открытых загонов содержания скота - не менее 50 м;</w:t>
            </w:r>
          </w:p>
          <w:p w14:paraId="68BFB193" w14:textId="3E4DA239" w:rsidR="00FD25AB" w:rsidRPr="00360C86" w:rsidRDefault="00FD25AB" w:rsidP="00EB7494">
            <w:pPr>
              <w:keepLines w:val="0"/>
              <w:overflowPunct/>
              <w:autoSpaceDE/>
              <w:autoSpaceDN/>
              <w:adjustRightInd/>
              <w:spacing w:line="240" w:lineRule="auto"/>
              <w:ind w:firstLine="0"/>
              <w:jc w:val="center"/>
              <w:rPr>
                <w:rFonts w:eastAsia="SimSun"/>
                <w:strike/>
                <w:sz w:val="24"/>
                <w:szCs w:val="24"/>
                <w:highlight w:val="yellow"/>
                <w:lang w:eastAsia="zh-CN"/>
              </w:rPr>
            </w:pPr>
            <w:r w:rsidRPr="00C67BD4">
              <w:rPr>
                <w:sz w:val="24"/>
                <w:szCs w:val="24"/>
              </w:rPr>
              <w:t xml:space="preserve">-от закрытых помещений базы </w:t>
            </w:r>
            <w:proofErr w:type="spellStart"/>
            <w:r w:rsidRPr="00C67BD4">
              <w:rPr>
                <w:sz w:val="24"/>
                <w:szCs w:val="24"/>
              </w:rPr>
              <w:t>предубойного</w:t>
            </w:r>
            <w:proofErr w:type="spellEnd"/>
            <w:r w:rsidRPr="00C67BD4">
              <w:rPr>
                <w:sz w:val="24"/>
                <w:szCs w:val="24"/>
              </w:rPr>
              <w:t xml:space="preserve"> </w:t>
            </w:r>
            <w:r w:rsidRPr="00C67BD4">
              <w:rPr>
                <w:sz w:val="24"/>
                <w:szCs w:val="24"/>
              </w:rPr>
              <w:lastRenderedPageBreak/>
              <w:t>содержания скота и от складов хранения твердого топлива - не менее 25 м.</w:t>
            </w:r>
          </w:p>
        </w:tc>
      </w:tr>
    </w:tbl>
    <w:p w14:paraId="7D55CD22" w14:textId="77777777" w:rsidR="000F6B9B" w:rsidRPr="00A7476A" w:rsidRDefault="000F6B9B" w:rsidP="00130D4D">
      <w:pPr>
        <w:keepLines w:val="0"/>
        <w:overflowPunct/>
        <w:autoSpaceDE/>
        <w:autoSpaceDN/>
        <w:adjustRightInd/>
        <w:spacing w:line="240" w:lineRule="auto"/>
        <w:ind w:firstLine="0"/>
        <w:rPr>
          <w:rFonts w:eastAsia="SimSun"/>
          <w:sz w:val="24"/>
          <w:szCs w:val="24"/>
          <w:lang w:eastAsia="zh-CN"/>
        </w:rPr>
      </w:pPr>
    </w:p>
    <w:p w14:paraId="5FAB832B"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51D3DF2A" w14:textId="77777777" w:rsidR="003600E2" w:rsidRPr="00A7476A" w:rsidRDefault="003600E2" w:rsidP="00EB7494">
      <w:pPr>
        <w:keepLines w:val="0"/>
        <w:overflowPunct/>
        <w:spacing w:line="240" w:lineRule="auto"/>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4825203B"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p>
    <w:p w14:paraId="53524655"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Примечание (общее):</w:t>
      </w:r>
    </w:p>
    <w:p w14:paraId="16610EFC"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proofErr w:type="gramStart"/>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2488A6CD"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B54D7C"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14:paraId="3D66197F" w14:textId="37A1971C"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271428">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10ECFF72" w14:textId="455E0DBD"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6F1077E0" w14:textId="7B57C1CD"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65D3C6CE" w14:textId="28FBCEB8"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20D4D361"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FBDE2F8"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52B901F2"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1E8C8BCD"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0DC0267"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6354F578"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59E472"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Не допускается размещение сельскохозяйственных предприятий, зданий, сооружений:</w:t>
      </w:r>
    </w:p>
    <w:p w14:paraId="0C9DB9D1"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площадках залегания полезных ископаемых без согласования с уполномоченными органами;</w:t>
      </w:r>
    </w:p>
    <w:p w14:paraId="19EE3695"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зонах оползней, которые могут угрожать застройке и эксплуатации предприятий, зданий и сооружений;</w:t>
      </w:r>
    </w:p>
    <w:p w14:paraId="62B0B9AF"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 xml:space="preserve">в первом поясе </w:t>
      </w:r>
      <w:proofErr w:type="gramStart"/>
      <w:r w:rsidRPr="00A7476A">
        <w:rPr>
          <w:rFonts w:eastAsia="SimSun"/>
          <w:sz w:val="24"/>
          <w:szCs w:val="24"/>
          <w:lang w:eastAsia="zh-CN"/>
        </w:rPr>
        <w:t>зоны санитарной охраны источников водоснабжения населенных пунктов</w:t>
      </w:r>
      <w:proofErr w:type="gramEnd"/>
      <w:r w:rsidRPr="00A7476A">
        <w:rPr>
          <w:rFonts w:eastAsia="SimSun"/>
          <w:sz w:val="24"/>
          <w:szCs w:val="24"/>
          <w:lang w:eastAsia="zh-CN"/>
        </w:rPr>
        <w:t>;</w:t>
      </w:r>
    </w:p>
    <w:p w14:paraId="30D05A53"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первой и второй зонах округов санитарной охраны курортов;</w:t>
      </w:r>
    </w:p>
    <w:p w14:paraId="4425DD45"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землях пригородных зеленых зон городских округов и городских поселений;</w:t>
      </w:r>
    </w:p>
    <w:p w14:paraId="7BA685F7"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14:paraId="3E6E5622"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землях особо охраняемых природных территорий.</w:t>
      </w:r>
    </w:p>
    <w:p w14:paraId="29EB2481"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lastRenderedPageBreak/>
        <w:t>Допускается размещение сельскохозяйственных предприятий, зданий и сооружений:</w:t>
      </w:r>
    </w:p>
    <w:p w14:paraId="3CE42DA6"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14:paraId="18B80968"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14:paraId="674D94EC"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14:paraId="26572024"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14:paraId="7778C8F6"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6F64195A" w14:textId="6210710D" w:rsidR="00AA2809" w:rsidRDefault="003600E2" w:rsidP="009104F9">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bookmarkEnd w:id="136"/>
    </w:p>
    <w:p w14:paraId="2C26920C" w14:textId="77777777" w:rsidR="00175178" w:rsidRDefault="00175178" w:rsidP="00067DB0">
      <w:pPr>
        <w:keepLines w:val="0"/>
        <w:overflowPunct/>
        <w:autoSpaceDE/>
        <w:autoSpaceDN/>
        <w:adjustRightInd/>
        <w:spacing w:line="240" w:lineRule="auto"/>
        <w:ind w:firstLine="0"/>
        <w:rPr>
          <w:rFonts w:eastAsia="SimSun"/>
          <w:sz w:val="24"/>
          <w:szCs w:val="24"/>
          <w:lang w:eastAsia="zh-CN"/>
        </w:rPr>
      </w:pPr>
    </w:p>
    <w:p w14:paraId="130D42BA" w14:textId="50DD4395" w:rsidR="002B77CB" w:rsidRDefault="002B77CB" w:rsidP="00DC5A33">
      <w:pPr>
        <w:keepLines w:val="0"/>
        <w:overflowPunct/>
        <w:autoSpaceDE/>
        <w:autoSpaceDN/>
        <w:adjustRightInd/>
        <w:spacing w:line="240" w:lineRule="auto"/>
        <w:ind w:firstLine="0"/>
        <w:jc w:val="center"/>
        <w:outlineLvl w:val="0"/>
        <w:rPr>
          <w:rFonts w:eastAsia="SimSun"/>
          <w:bCs/>
          <w:caps/>
          <w:sz w:val="24"/>
          <w:szCs w:val="24"/>
          <w:lang w:eastAsia="zh-CN"/>
        </w:rPr>
      </w:pPr>
      <w:bookmarkStart w:id="137" w:name="_Toc99705658"/>
      <w:bookmarkStart w:id="138" w:name="_Toc158661506"/>
      <w:r w:rsidRPr="00A7476A">
        <w:rPr>
          <w:rFonts w:eastAsia="SimSun"/>
          <w:bCs/>
          <w:caps/>
          <w:sz w:val="24"/>
          <w:szCs w:val="24"/>
          <w:lang w:eastAsia="zh-CN"/>
        </w:rPr>
        <w:t>Зоны рекреационного назначения:</w:t>
      </w:r>
      <w:bookmarkEnd w:id="137"/>
      <w:bookmarkEnd w:id="138"/>
    </w:p>
    <w:p w14:paraId="0E0E12C3" w14:textId="5EBD9D2A" w:rsidR="00143AA2" w:rsidRDefault="00143AA2" w:rsidP="00143AA2">
      <w:pPr>
        <w:keepLines w:val="0"/>
        <w:overflowPunct/>
        <w:autoSpaceDE/>
        <w:autoSpaceDN/>
        <w:adjustRightInd/>
        <w:spacing w:line="240" w:lineRule="auto"/>
        <w:ind w:firstLine="0"/>
        <w:jc w:val="left"/>
        <w:rPr>
          <w:rFonts w:eastAsia="SimSun"/>
          <w:sz w:val="24"/>
          <w:szCs w:val="24"/>
          <w:lang w:eastAsia="zh-CN"/>
        </w:rPr>
      </w:pPr>
    </w:p>
    <w:p w14:paraId="3ACCDD60" w14:textId="3CCF3B70" w:rsidR="00143AA2" w:rsidRPr="00A7476A" w:rsidRDefault="00143AA2" w:rsidP="00143AA2">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139" w:name="_Toc158661508"/>
      <w:r>
        <w:rPr>
          <w:rFonts w:eastAsia="SimSun"/>
          <w:sz w:val="24"/>
          <w:szCs w:val="24"/>
          <w:u w:val="single"/>
          <w:lang w:eastAsia="zh-CN"/>
        </w:rPr>
        <w:t>Р</w:t>
      </w:r>
      <w:r w:rsidRPr="00A7476A">
        <w:rPr>
          <w:rFonts w:eastAsia="SimSun"/>
          <w:sz w:val="24"/>
          <w:szCs w:val="24"/>
          <w:u w:val="single"/>
          <w:lang w:eastAsia="zh-CN"/>
        </w:rPr>
        <w:t>-</w:t>
      </w:r>
      <w:r>
        <w:rPr>
          <w:rFonts w:eastAsia="SimSun"/>
          <w:sz w:val="24"/>
          <w:szCs w:val="24"/>
          <w:u w:val="single"/>
          <w:lang w:eastAsia="zh-CN"/>
        </w:rPr>
        <w:t>2</w:t>
      </w:r>
      <w:r w:rsidRPr="00A7476A">
        <w:rPr>
          <w:rFonts w:eastAsia="SimSun"/>
          <w:sz w:val="24"/>
          <w:szCs w:val="24"/>
          <w:u w:val="single"/>
          <w:lang w:eastAsia="zh-CN"/>
        </w:rPr>
        <w:t xml:space="preserve">. </w:t>
      </w:r>
      <w:r>
        <w:rPr>
          <w:rFonts w:eastAsia="SimSun"/>
          <w:sz w:val="24"/>
          <w:szCs w:val="24"/>
          <w:u w:val="single"/>
          <w:lang w:eastAsia="zh-CN"/>
        </w:rPr>
        <w:t xml:space="preserve">Зона </w:t>
      </w:r>
      <w:r w:rsidR="002C377A">
        <w:rPr>
          <w:rFonts w:eastAsia="SimSun"/>
          <w:sz w:val="24"/>
          <w:szCs w:val="24"/>
          <w:u w:val="single"/>
          <w:lang w:eastAsia="zh-CN"/>
        </w:rPr>
        <w:t xml:space="preserve">объектов </w:t>
      </w:r>
      <w:bookmarkEnd w:id="139"/>
      <w:r w:rsidR="009104F9">
        <w:rPr>
          <w:rFonts w:eastAsia="SimSun"/>
          <w:sz w:val="24"/>
          <w:szCs w:val="24"/>
          <w:u w:val="single"/>
          <w:lang w:eastAsia="zh-CN"/>
        </w:rPr>
        <w:t>физкультуры и спорта.</w:t>
      </w:r>
    </w:p>
    <w:p w14:paraId="60557467" w14:textId="77777777" w:rsidR="00143AA2" w:rsidRPr="00A7476A" w:rsidRDefault="00143AA2" w:rsidP="00143AA2">
      <w:pPr>
        <w:keepLines w:val="0"/>
        <w:widowControl w:val="0"/>
        <w:overflowPunct/>
        <w:autoSpaceDE/>
        <w:autoSpaceDN/>
        <w:adjustRightInd/>
        <w:spacing w:line="240" w:lineRule="auto"/>
        <w:ind w:firstLine="426"/>
        <w:jc w:val="center"/>
        <w:rPr>
          <w:rFonts w:eastAsia="SimSun"/>
          <w:sz w:val="24"/>
          <w:szCs w:val="24"/>
          <w:u w:val="single"/>
          <w:lang w:eastAsia="zh-CN"/>
        </w:rPr>
      </w:pPr>
    </w:p>
    <w:p w14:paraId="495F8D07" w14:textId="77777777" w:rsidR="00143AA2" w:rsidRPr="00A7476A"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71B217D0" w14:textId="77777777" w:rsidR="00143AA2" w:rsidRPr="00A7476A" w:rsidRDefault="00143AA2" w:rsidP="00143AA2">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3561"/>
        <w:gridCol w:w="3970"/>
      </w:tblGrid>
      <w:tr w:rsidR="00143AA2" w:rsidRPr="00A7476A" w14:paraId="5D12C095" w14:textId="77777777" w:rsidTr="000949EA">
        <w:trPr>
          <w:trHeight w:val="552"/>
          <w:tblHeader/>
        </w:trPr>
        <w:tc>
          <w:tcPr>
            <w:tcW w:w="2242" w:type="dxa"/>
          </w:tcPr>
          <w:p w14:paraId="58487156" w14:textId="67B156BF" w:rsidR="00143AA2" w:rsidRPr="00A7476A" w:rsidRDefault="00E168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561" w:type="dxa"/>
            <w:vAlign w:val="center"/>
          </w:tcPr>
          <w:p w14:paraId="6E30C3EF" w14:textId="16A174EB" w:rsidR="00143AA2" w:rsidRPr="00A7476A" w:rsidRDefault="00E168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70" w:type="dxa"/>
            <w:vAlign w:val="center"/>
          </w:tcPr>
          <w:p w14:paraId="5FD9A3E7"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3B71CD54"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7DEE563"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BC42D6" w:rsidRPr="00A7476A" w14:paraId="28603BEC" w14:textId="77777777" w:rsidTr="00143AA2">
        <w:trPr>
          <w:trHeight w:val="2236"/>
        </w:trPr>
        <w:tc>
          <w:tcPr>
            <w:tcW w:w="2242" w:type="dxa"/>
          </w:tcPr>
          <w:p w14:paraId="3373081E" w14:textId="4CC4BBC0" w:rsidR="00BC42D6" w:rsidRPr="00A7476A" w:rsidRDefault="00BC42D6" w:rsidP="000949EA">
            <w:pPr>
              <w:shd w:val="clear" w:color="auto" w:fill="FFFFFF"/>
              <w:spacing w:line="240" w:lineRule="auto"/>
              <w:ind w:firstLine="0"/>
              <w:jc w:val="left"/>
              <w:rPr>
                <w:sz w:val="24"/>
                <w:szCs w:val="24"/>
              </w:rPr>
            </w:pPr>
            <w:r w:rsidRPr="00143AA2">
              <w:rPr>
                <w:sz w:val="24"/>
                <w:szCs w:val="24"/>
              </w:rPr>
              <w:t xml:space="preserve">Спорт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p>
        </w:tc>
        <w:tc>
          <w:tcPr>
            <w:tcW w:w="3561" w:type="dxa"/>
          </w:tcPr>
          <w:p w14:paraId="4EC7D86F" w14:textId="5E195E7C" w:rsidR="00BC42D6" w:rsidRPr="00A7476A" w:rsidRDefault="00BC42D6" w:rsidP="000949EA">
            <w:pPr>
              <w:shd w:val="clear" w:color="auto" w:fill="FFFFFF"/>
              <w:spacing w:line="240" w:lineRule="auto"/>
              <w:ind w:firstLine="0"/>
              <w:rPr>
                <w:sz w:val="24"/>
                <w:szCs w:val="24"/>
              </w:rPr>
            </w:pPr>
            <w:r w:rsidRPr="00143AA2">
              <w:rPr>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970" w:type="dxa"/>
            <w:vMerge w:val="restart"/>
          </w:tcPr>
          <w:p w14:paraId="63C6F835" w14:textId="77777777" w:rsidR="00BC42D6" w:rsidRDefault="00BC42D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Pr>
                <w:rFonts w:eastAsia="SimSun"/>
                <w:sz w:val="24"/>
                <w:szCs w:val="24"/>
                <w:lang w:eastAsia="zh-CN"/>
              </w:rPr>
              <w:t>400/</w:t>
            </w:r>
            <w:r w:rsidRPr="00A7476A">
              <w:rPr>
                <w:rFonts w:eastAsia="SimSun"/>
                <w:sz w:val="24"/>
                <w:szCs w:val="24"/>
                <w:lang w:eastAsia="zh-CN"/>
              </w:rPr>
              <w:t>50000 кв. м;</w:t>
            </w:r>
          </w:p>
          <w:p w14:paraId="39FBBDBC" w14:textId="77777777" w:rsidR="00E168F6" w:rsidRPr="00E168F6" w:rsidRDefault="00E168F6" w:rsidP="00E168F6">
            <w:pPr>
              <w:keepLines w:val="0"/>
              <w:overflowPunct/>
              <w:autoSpaceDE/>
              <w:adjustRightInd/>
              <w:spacing w:line="240" w:lineRule="auto"/>
              <w:ind w:firstLine="0"/>
              <w:jc w:val="left"/>
              <w:rPr>
                <w:rFonts w:eastAsia="SimSun"/>
                <w:color w:val="000000" w:themeColor="text1"/>
                <w:sz w:val="24"/>
                <w:szCs w:val="24"/>
                <w:lang w:eastAsia="zh-CN"/>
              </w:rPr>
            </w:pPr>
            <w:r w:rsidRPr="00E168F6">
              <w:rPr>
                <w:rFonts w:eastAsia="SimSun"/>
                <w:color w:val="000000" w:themeColor="text1"/>
                <w:sz w:val="24"/>
                <w:szCs w:val="24"/>
                <w:lang w:eastAsia="zh-CN"/>
              </w:rPr>
              <w:t xml:space="preserve">Минимальный отступ: </w:t>
            </w:r>
          </w:p>
          <w:p w14:paraId="09AAB595" w14:textId="77777777" w:rsidR="00E168F6" w:rsidRPr="00E168F6" w:rsidRDefault="00E168F6" w:rsidP="00E168F6">
            <w:pPr>
              <w:keepLines w:val="0"/>
              <w:overflowPunct/>
              <w:autoSpaceDE/>
              <w:adjustRightInd/>
              <w:spacing w:line="240" w:lineRule="auto"/>
              <w:ind w:firstLine="0"/>
              <w:jc w:val="left"/>
              <w:rPr>
                <w:rFonts w:eastAsia="SimSun"/>
                <w:color w:val="000000" w:themeColor="text1"/>
                <w:sz w:val="24"/>
                <w:szCs w:val="24"/>
                <w:lang w:eastAsia="zh-CN"/>
              </w:rPr>
            </w:pPr>
            <w:r w:rsidRPr="00E168F6">
              <w:rPr>
                <w:rFonts w:eastAsia="SimSun"/>
                <w:color w:val="000000" w:themeColor="text1"/>
                <w:sz w:val="24"/>
                <w:szCs w:val="24"/>
                <w:lang w:eastAsia="zh-CN"/>
              </w:rPr>
              <w:t xml:space="preserve">от красной линии – 5 м; </w:t>
            </w:r>
          </w:p>
          <w:p w14:paraId="7504D843" w14:textId="77777777" w:rsidR="00E168F6" w:rsidRPr="00E168F6" w:rsidRDefault="00E168F6" w:rsidP="00E168F6">
            <w:pPr>
              <w:keepLines w:val="0"/>
              <w:overflowPunct/>
              <w:autoSpaceDE/>
              <w:adjustRightInd/>
              <w:spacing w:line="240" w:lineRule="auto"/>
              <w:ind w:firstLine="0"/>
              <w:jc w:val="left"/>
              <w:rPr>
                <w:rFonts w:eastAsia="SimSun"/>
                <w:color w:val="000000" w:themeColor="text1"/>
                <w:sz w:val="24"/>
                <w:szCs w:val="24"/>
                <w:lang w:eastAsia="zh-CN"/>
              </w:rPr>
            </w:pPr>
            <w:r w:rsidRPr="00E168F6">
              <w:rPr>
                <w:rFonts w:eastAsia="SimSun"/>
                <w:color w:val="000000" w:themeColor="text1"/>
                <w:sz w:val="24"/>
                <w:szCs w:val="24"/>
                <w:lang w:eastAsia="zh-CN"/>
              </w:rPr>
              <w:t>от красной линии проезда – 3 м;</w:t>
            </w:r>
          </w:p>
          <w:p w14:paraId="21F01A9A" w14:textId="55E978F3" w:rsidR="00E168F6" w:rsidRPr="00E168F6" w:rsidRDefault="00E168F6" w:rsidP="00E168F6">
            <w:pPr>
              <w:keepLines w:val="0"/>
              <w:overflowPunct/>
              <w:autoSpaceDE/>
              <w:autoSpaceDN/>
              <w:adjustRightInd/>
              <w:spacing w:line="240" w:lineRule="auto"/>
              <w:ind w:firstLine="0"/>
              <w:rPr>
                <w:rFonts w:eastAsia="SimSun"/>
                <w:color w:val="000000" w:themeColor="text1"/>
                <w:sz w:val="24"/>
                <w:szCs w:val="24"/>
                <w:lang w:eastAsia="zh-CN"/>
              </w:rPr>
            </w:pPr>
            <w:r w:rsidRPr="00E168F6">
              <w:rPr>
                <w:rFonts w:eastAsia="SimSun"/>
                <w:color w:val="000000" w:themeColor="text1"/>
                <w:sz w:val="24"/>
                <w:szCs w:val="24"/>
                <w:lang w:eastAsia="zh-CN"/>
              </w:rPr>
              <w:t>от границ соседнего участка – 3 м.</w:t>
            </w:r>
          </w:p>
          <w:p w14:paraId="632CF9F2" w14:textId="77777777" w:rsidR="00BC42D6" w:rsidRPr="00A7476A" w:rsidRDefault="00BC42D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7CE9634F" w14:textId="16E19C77" w:rsidR="00202C9B" w:rsidRPr="000B15D4" w:rsidRDefault="00202C9B" w:rsidP="00202C9B">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w:t>
            </w:r>
            <w:r>
              <w:rPr>
                <w:rFonts w:eastAsia="SimSun"/>
                <w:sz w:val="24"/>
                <w:szCs w:val="24"/>
                <w:lang w:eastAsia="zh-CN"/>
              </w:rPr>
              <w:lastRenderedPageBreak/>
              <w:t xml:space="preserve">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5 этажей</w:t>
            </w:r>
            <w:r w:rsidRPr="000B15D4">
              <w:rPr>
                <w:rFonts w:eastAsia="SimSun"/>
                <w:sz w:val="24"/>
                <w:szCs w:val="24"/>
                <w:lang w:eastAsia="zh-CN"/>
              </w:rPr>
              <w:t>;</w:t>
            </w:r>
          </w:p>
          <w:p w14:paraId="2087BB5F" w14:textId="77777777" w:rsidR="00BC42D6" w:rsidRDefault="00BC42D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122BF8EA" w14:textId="77777777" w:rsidR="00BC42D6" w:rsidRPr="00A7476A" w:rsidRDefault="00BC42D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Pr>
                <w:rFonts w:eastAsia="SimSun"/>
                <w:sz w:val="24"/>
                <w:szCs w:val="24"/>
                <w:lang w:eastAsia="zh-CN"/>
              </w:rPr>
              <w:t>3</w:t>
            </w:r>
            <w:r w:rsidRPr="00A7476A">
              <w:rPr>
                <w:rFonts w:eastAsia="SimSun"/>
                <w:sz w:val="24"/>
                <w:szCs w:val="24"/>
                <w:lang w:eastAsia="zh-CN"/>
              </w:rPr>
              <w:t xml:space="preserve"> м;</w:t>
            </w:r>
          </w:p>
          <w:p w14:paraId="3BF8F4D6" w14:textId="77777777" w:rsidR="00BC42D6" w:rsidRDefault="00BC42D6" w:rsidP="000949EA">
            <w:pPr>
              <w:keepLines w:val="0"/>
              <w:overflowPunct/>
              <w:autoSpaceDE/>
              <w:autoSpaceDN/>
              <w:adjustRightInd/>
              <w:spacing w:line="240" w:lineRule="auto"/>
              <w:ind w:firstLine="284"/>
              <w:rPr>
                <w:rFonts w:eastAsia="SimSun"/>
                <w:sz w:val="24"/>
                <w:szCs w:val="24"/>
                <w:lang w:eastAsia="zh-CN"/>
              </w:rPr>
            </w:pPr>
            <w:r w:rsidRPr="00A7476A">
              <w:rPr>
                <w:sz w:val="24"/>
                <w:szCs w:val="24"/>
              </w:rPr>
              <w:t>минимальный процент озеленения участка - 30%</w:t>
            </w:r>
            <w:r w:rsidRPr="00A7476A">
              <w:rPr>
                <w:rFonts w:eastAsia="SimSun"/>
                <w:sz w:val="24"/>
                <w:szCs w:val="24"/>
                <w:lang w:eastAsia="zh-CN"/>
              </w:rPr>
              <w:t xml:space="preserve"> </w:t>
            </w:r>
          </w:p>
          <w:p w14:paraId="44514C29" w14:textId="7A8A708D" w:rsidR="00FA1C10" w:rsidRDefault="00BC1C16" w:rsidP="000949EA">
            <w:pPr>
              <w:keepLines w:val="0"/>
              <w:overflowPunct/>
              <w:autoSpaceDE/>
              <w:autoSpaceDN/>
              <w:adjustRightInd/>
              <w:spacing w:line="240" w:lineRule="auto"/>
              <w:ind w:firstLine="284"/>
              <w:rPr>
                <w:rFonts w:eastAsia="SimSun"/>
                <w:sz w:val="24"/>
                <w:szCs w:val="24"/>
                <w:lang w:eastAsia="zh-CN"/>
              </w:rPr>
            </w:pPr>
            <w:r w:rsidRPr="00356457">
              <w:rPr>
                <w:sz w:val="24"/>
                <w:szCs w:val="24"/>
              </w:rPr>
              <w:t>Расчетное количество парковочных мест - в соо</w:t>
            </w:r>
            <w:r w:rsidR="00455DC6">
              <w:rPr>
                <w:sz w:val="24"/>
                <w:szCs w:val="24"/>
              </w:rPr>
              <w:t>тветствии с таблицей 3 статьи 52</w:t>
            </w:r>
            <w:r w:rsidRPr="00356457">
              <w:rPr>
                <w:sz w:val="24"/>
                <w:szCs w:val="24"/>
              </w:rPr>
              <w:t xml:space="preserve"> настоящих правил.</w:t>
            </w:r>
          </w:p>
          <w:p w14:paraId="58D588B0" w14:textId="77777777" w:rsidR="00BC42D6" w:rsidRDefault="00BC42D6" w:rsidP="000949EA">
            <w:pPr>
              <w:keepLines w:val="0"/>
              <w:overflowPunct/>
              <w:autoSpaceDE/>
              <w:autoSpaceDN/>
              <w:adjustRightInd/>
              <w:spacing w:line="240" w:lineRule="auto"/>
              <w:ind w:firstLine="284"/>
              <w:rPr>
                <w:rFonts w:eastAsia="SimSun"/>
                <w:sz w:val="24"/>
                <w:szCs w:val="24"/>
                <w:lang w:eastAsia="zh-CN"/>
              </w:rPr>
            </w:pPr>
          </w:p>
          <w:p w14:paraId="12E9A4B4" w14:textId="77777777" w:rsidR="00BC42D6" w:rsidRPr="00A7476A" w:rsidRDefault="00BC42D6" w:rsidP="000949EA">
            <w:pPr>
              <w:keepLines w:val="0"/>
              <w:overflowPunct/>
              <w:autoSpaceDE/>
              <w:autoSpaceDN/>
              <w:adjustRightInd/>
              <w:spacing w:line="240" w:lineRule="auto"/>
              <w:ind w:firstLine="284"/>
              <w:rPr>
                <w:rFonts w:eastAsia="SimSun"/>
                <w:sz w:val="24"/>
                <w:szCs w:val="24"/>
                <w:lang w:eastAsia="zh-CN"/>
              </w:rPr>
            </w:pPr>
          </w:p>
        </w:tc>
      </w:tr>
      <w:tr w:rsidR="00BC42D6" w:rsidRPr="00A7476A" w14:paraId="023F8187" w14:textId="77777777" w:rsidTr="000949EA">
        <w:trPr>
          <w:trHeight w:val="753"/>
        </w:trPr>
        <w:tc>
          <w:tcPr>
            <w:tcW w:w="2242" w:type="dxa"/>
          </w:tcPr>
          <w:p w14:paraId="68825CD4" w14:textId="77777777" w:rsidR="00BC42D6" w:rsidRPr="00143AA2" w:rsidRDefault="00BC42D6" w:rsidP="00143AA2">
            <w:pPr>
              <w:shd w:val="clear" w:color="auto" w:fill="FFFFFF"/>
              <w:spacing w:line="240" w:lineRule="auto"/>
              <w:ind w:firstLine="0"/>
              <w:jc w:val="left"/>
              <w:rPr>
                <w:sz w:val="24"/>
                <w:szCs w:val="24"/>
              </w:rPr>
            </w:pPr>
            <w:r w:rsidRPr="00143AA2">
              <w:rPr>
                <w:sz w:val="24"/>
                <w:szCs w:val="24"/>
              </w:rPr>
              <w:t>Обеспечение спортивно-</w:t>
            </w:r>
          </w:p>
          <w:p w14:paraId="5EA438FE" w14:textId="0D78BE91" w:rsidR="00BC42D6" w:rsidRPr="00A7476A" w:rsidRDefault="00BC42D6" w:rsidP="00143AA2">
            <w:pPr>
              <w:shd w:val="clear" w:color="auto" w:fill="FFFFFF"/>
              <w:spacing w:line="240" w:lineRule="auto"/>
              <w:ind w:firstLine="0"/>
              <w:jc w:val="left"/>
              <w:rPr>
                <w:sz w:val="24"/>
                <w:szCs w:val="24"/>
              </w:rPr>
            </w:pPr>
            <w:r w:rsidRPr="00143AA2">
              <w:rPr>
                <w:sz w:val="24"/>
                <w:szCs w:val="24"/>
              </w:rPr>
              <w:t xml:space="preserve">зрелищных мероприятий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r>
              <w:rPr>
                <w:sz w:val="24"/>
                <w:szCs w:val="24"/>
              </w:rPr>
              <w:t>1</w:t>
            </w:r>
            <w:r w:rsidRPr="00A7476A">
              <w:rPr>
                <w:sz w:val="24"/>
                <w:szCs w:val="24"/>
              </w:rPr>
              <w:t>]</w:t>
            </w:r>
          </w:p>
        </w:tc>
        <w:tc>
          <w:tcPr>
            <w:tcW w:w="3561" w:type="dxa"/>
          </w:tcPr>
          <w:p w14:paraId="5D2B4B1A" w14:textId="370385C3" w:rsidR="00BC42D6" w:rsidRPr="00A7476A" w:rsidRDefault="00BC42D6" w:rsidP="00143AA2">
            <w:pPr>
              <w:shd w:val="clear" w:color="auto" w:fill="FFFFFF"/>
              <w:spacing w:line="240" w:lineRule="auto"/>
              <w:ind w:firstLine="0"/>
              <w:rPr>
                <w:sz w:val="24"/>
                <w:szCs w:val="24"/>
              </w:rPr>
            </w:pPr>
            <w:r w:rsidRPr="00143AA2">
              <w:rPr>
                <w:sz w:val="24"/>
                <w:szCs w:val="24"/>
              </w:rPr>
              <w:t xml:space="preserve">Размещение спортивно-зрелищных зданий и сооружений, имеющих специальные места для зрителей от 500 мест </w:t>
            </w:r>
            <w:r w:rsidRPr="00143AA2">
              <w:rPr>
                <w:sz w:val="24"/>
                <w:szCs w:val="24"/>
              </w:rPr>
              <w:lastRenderedPageBreak/>
              <w:t>(стадионов, дворцов спорта, ледовых дворцов, ипподромов)</w:t>
            </w:r>
          </w:p>
        </w:tc>
        <w:tc>
          <w:tcPr>
            <w:tcW w:w="3970" w:type="dxa"/>
            <w:vMerge/>
          </w:tcPr>
          <w:p w14:paraId="60ED14B0" w14:textId="77777777" w:rsidR="00BC42D6" w:rsidRPr="00A7476A" w:rsidRDefault="00BC42D6" w:rsidP="00143AA2">
            <w:pPr>
              <w:keepLines w:val="0"/>
              <w:overflowPunct/>
              <w:autoSpaceDE/>
              <w:autoSpaceDN/>
              <w:adjustRightInd/>
              <w:spacing w:line="240" w:lineRule="auto"/>
              <w:ind w:firstLine="709"/>
              <w:rPr>
                <w:rFonts w:eastAsia="SimSun"/>
                <w:sz w:val="24"/>
                <w:szCs w:val="24"/>
                <w:lang w:eastAsia="zh-CN"/>
              </w:rPr>
            </w:pPr>
          </w:p>
        </w:tc>
      </w:tr>
      <w:tr w:rsidR="00BC42D6" w:rsidRPr="00A7476A" w14:paraId="764B0F95" w14:textId="77777777" w:rsidTr="000949EA">
        <w:trPr>
          <w:trHeight w:val="592"/>
        </w:trPr>
        <w:tc>
          <w:tcPr>
            <w:tcW w:w="2242" w:type="dxa"/>
          </w:tcPr>
          <w:p w14:paraId="0EE79EDC" w14:textId="0EB34547" w:rsidR="00BC42D6" w:rsidRPr="00A7476A"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rPr>
              <w:lastRenderedPageBreak/>
              <w:t xml:space="preserve">Обеспечение занятий спортом в помещениях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r>
              <w:rPr>
                <w:sz w:val="24"/>
                <w:szCs w:val="24"/>
              </w:rPr>
              <w:t>2</w:t>
            </w:r>
            <w:r w:rsidRPr="00A7476A">
              <w:rPr>
                <w:sz w:val="24"/>
                <w:szCs w:val="24"/>
              </w:rPr>
              <w:t>]</w:t>
            </w:r>
          </w:p>
        </w:tc>
        <w:tc>
          <w:tcPr>
            <w:tcW w:w="3561" w:type="dxa"/>
          </w:tcPr>
          <w:p w14:paraId="66C61465" w14:textId="1B40D4D3" w:rsidR="00BC42D6" w:rsidRPr="00A7476A"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70" w:type="dxa"/>
            <w:vMerge/>
          </w:tcPr>
          <w:p w14:paraId="5809428D" w14:textId="77777777" w:rsidR="00BC42D6" w:rsidRPr="00A7476A" w:rsidRDefault="00BC42D6" w:rsidP="00143AA2">
            <w:pPr>
              <w:keepLines w:val="0"/>
              <w:overflowPunct/>
              <w:autoSpaceDE/>
              <w:autoSpaceDN/>
              <w:adjustRightInd/>
              <w:spacing w:line="240" w:lineRule="auto"/>
              <w:ind w:firstLine="709"/>
              <w:jc w:val="left"/>
              <w:rPr>
                <w:rFonts w:eastAsia="SimSun"/>
                <w:sz w:val="24"/>
                <w:szCs w:val="24"/>
                <w:lang w:eastAsia="zh-CN"/>
              </w:rPr>
            </w:pPr>
          </w:p>
        </w:tc>
      </w:tr>
      <w:tr w:rsidR="00BC42D6" w:rsidRPr="00A7476A" w14:paraId="3089A163" w14:textId="77777777" w:rsidTr="00143AA2">
        <w:trPr>
          <w:trHeight w:val="255"/>
        </w:trPr>
        <w:tc>
          <w:tcPr>
            <w:tcW w:w="2242" w:type="dxa"/>
          </w:tcPr>
          <w:p w14:paraId="7A51D1D5" w14:textId="77777777" w:rsidR="00BC42D6" w:rsidRDefault="00BC42D6" w:rsidP="00143AA2">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Площадки для занятий спортом</w:t>
            </w:r>
          </w:p>
          <w:p w14:paraId="138246AB" w14:textId="77777777" w:rsidR="00BC42D6"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r w:rsidRPr="00DC5A33">
              <w:rPr>
                <w:sz w:val="24"/>
                <w:szCs w:val="24"/>
                <w:shd w:val="clear" w:color="auto" w:fill="FFFFFF"/>
              </w:rPr>
              <w:t>[</w:t>
            </w:r>
            <w:r w:rsidRPr="00261FEA">
              <w:rPr>
                <w:sz w:val="24"/>
                <w:szCs w:val="24"/>
                <w:shd w:val="clear" w:color="auto" w:fill="FFFFFF"/>
              </w:rPr>
              <w:t>5.1.3</w:t>
            </w:r>
            <w:r w:rsidRPr="00DC5A33">
              <w:rPr>
                <w:sz w:val="24"/>
                <w:szCs w:val="24"/>
                <w:shd w:val="clear" w:color="auto" w:fill="FFFFFF"/>
              </w:rPr>
              <w:t>]</w:t>
            </w:r>
          </w:p>
          <w:p w14:paraId="6321E7B0" w14:textId="77777777" w:rsidR="00BC42D6"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p>
          <w:p w14:paraId="1B0EFAFB" w14:textId="77777777" w:rsidR="00BC42D6"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p>
          <w:p w14:paraId="38A1CAB4" w14:textId="4D95307D" w:rsidR="00BC42D6" w:rsidRPr="00A7476A"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p>
        </w:tc>
        <w:tc>
          <w:tcPr>
            <w:tcW w:w="3561" w:type="dxa"/>
          </w:tcPr>
          <w:p w14:paraId="31EA33BB" w14:textId="3323E7A7" w:rsidR="00BC42D6" w:rsidRPr="00A7476A" w:rsidRDefault="00BC42D6" w:rsidP="00143AA2">
            <w:pPr>
              <w:keepLines w:val="0"/>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r>
              <w:rPr>
                <w:sz w:val="24"/>
                <w:szCs w:val="24"/>
                <w:shd w:val="clear" w:color="auto" w:fill="FFFFFF"/>
              </w:rPr>
              <w:t>)</w:t>
            </w:r>
          </w:p>
        </w:tc>
        <w:tc>
          <w:tcPr>
            <w:tcW w:w="3970" w:type="dxa"/>
            <w:vMerge/>
          </w:tcPr>
          <w:p w14:paraId="00CF6CB2" w14:textId="77777777" w:rsidR="00BC42D6" w:rsidRPr="00A7476A" w:rsidRDefault="00BC42D6" w:rsidP="00143AA2">
            <w:pPr>
              <w:keepLines w:val="0"/>
              <w:overflowPunct/>
              <w:autoSpaceDE/>
              <w:autoSpaceDN/>
              <w:adjustRightInd/>
              <w:spacing w:line="240" w:lineRule="auto"/>
              <w:ind w:firstLine="709"/>
              <w:jc w:val="left"/>
              <w:rPr>
                <w:rFonts w:eastAsia="SimSun"/>
                <w:sz w:val="24"/>
                <w:szCs w:val="24"/>
                <w:lang w:eastAsia="zh-CN"/>
              </w:rPr>
            </w:pPr>
          </w:p>
        </w:tc>
      </w:tr>
      <w:tr w:rsidR="00BC42D6" w:rsidRPr="00A7476A" w14:paraId="49A5F5FB" w14:textId="77777777" w:rsidTr="00BC42D6">
        <w:trPr>
          <w:trHeight w:val="1725"/>
        </w:trPr>
        <w:tc>
          <w:tcPr>
            <w:tcW w:w="2242" w:type="dxa"/>
          </w:tcPr>
          <w:p w14:paraId="04421347" w14:textId="02C7166F" w:rsidR="00BC42D6"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shd w:val="clear" w:color="auto" w:fill="FFFFFF"/>
              </w:rPr>
              <w:t xml:space="preserve">Оборудованные площадки для занятий спортом </w:t>
            </w:r>
            <w:r w:rsidRPr="00DC5A33">
              <w:rPr>
                <w:sz w:val="24"/>
                <w:szCs w:val="24"/>
                <w:shd w:val="clear" w:color="auto" w:fill="FFFFFF"/>
              </w:rPr>
              <w:t>[</w:t>
            </w:r>
            <w:r w:rsidRPr="00261FEA">
              <w:rPr>
                <w:sz w:val="24"/>
                <w:szCs w:val="24"/>
                <w:shd w:val="clear" w:color="auto" w:fill="FFFFFF"/>
              </w:rPr>
              <w:t>5.1.</w:t>
            </w:r>
            <w:r>
              <w:rPr>
                <w:sz w:val="24"/>
                <w:szCs w:val="24"/>
                <w:shd w:val="clear" w:color="auto" w:fill="FFFFFF"/>
              </w:rPr>
              <w:t>4</w:t>
            </w:r>
            <w:r w:rsidRPr="00DC5A33">
              <w:rPr>
                <w:sz w:val="24"/>
                <w:szCs w:val="24"/>
                <w:shd w:val="clear" w:color="auto" w:fill="FFFFFF"/>
              </w:rPr>
              <w:t>]</w:t>
            </w:r>
          </w:p>
          <w:p w14:paraId="2F0B9B6E" w14:textId="77777777" w:rsidR="00BC42D6" w:rsidRPr="00261FEA" w:rsidRDefault="00BC42D6" w:rsidP="00143AA2">
            <w:pPr>
              <w:shd w:val="clear" w:color="auto" w:fill="FFFFFF"/>
              <w:spacing w:line="240" w:lineRule="auto"/>
              <w:rPr>
                <w:sz w:val="24"/>
                <w:szCs w:val="24"/>
                <w:shd w:val="clear" w:color="auto" w:fill="FFFFFF"/>
              </w:rPr>
            </w:pPr>
          </w:p>
        </w:tc>
        <w:tc>
          <w:tcPr>
            <w:tcW w:w="3561" w:type="dxa"/>
          </w:tcPr>
          <w:p w14:paraId="6B569E94" w14:textId="3E77B3CE" w:rsidR="00BC42D6" w:rsidRPr="00261FEA" w:rsidRDefault="00BC42D6" w:rsidP="00143AA2">
            <w:pPr>
              <w:keepLines w:val="0"/>
              <w:overflowPunct/>
              <w:autoSpaceDE/>
              <w:autoSpaceDN/>
              <w:adjustRightInd/>
              <w:spacing w:line="240" w:lineRule="auto"/>
              <w:ind w:firstLine="0"/>
              <w:rPr>
                <w:sz w:val="24"/>
                <w:szCs w:val="24"/>
                <w:shd w:val="clear" w:color="auto" w:fill="FFFFFF"/>
              </w:rPr>
            </w:pPr>
            <w:r w:rsidRPr="00143AA2">
              <w:rPr>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970" w:type="dxa"/>
            <w:vMerge/>
          </w:tcPr>
          <w:p w14:paraId="750E88E0" w14:textId="77777777" w:rsidR="00BC42D6" w:rsidRPr="00A7476A" w:rsidRDefault="00BC42D6" w:rsidP="00143AA2">
            <w:pPr>
              <w:keepLines w:val="0"/>
              <w:overflowPunct/>
              <w:autoSpaceDE/>
              <w:autoSpaceDN/>
              <w:adjustRightInd/>
              <w:spacing w:line="240" w:lineRule="auto"/>
              <w:ind w:firstLine="709"/>
              <w:jc w:val="left"/>
              <w:rPr>
                <w:rFonts w:eastAsia="SimSun"/>
                <w:sz w:val="24"/>
                <w:szCs w:val="24"/>
                <w:lang w:eastAsia="zh-CN"/>
              </w:rPr>
            </w:pPr>
          </w:p>
        </w:tc>
      </w:tr>
      <w:tr w:rsidR="00BC42D6" w:rsidRPr="00A7476A" w14:paraId="3924921D" w14:textId="77777777" w:rsidTr="00143AA2">
        <w:trPr>
          <w:trHeight w:val="468"/>
        </w:trPr>
        <w:tc>
          <w:tcPr>
            <w:tcW w:w="2242" w:type="dxa"/>
          </w:tcPr>
          <w:p w14:paraId="5BAA2EF3" w14:textId="1612475C" w:rsidR="00BC42D6" w:rsidRPr="00143AA2" w:rsidRDefault="00BC42D6" w:rsidP="00BC42D6">
            <w:pPr>
              <w:shd w:val="clear" w:color="auto" w:fill="FFFFFF"/>
              <w:spacing w:line="240" w:lineRule="auto"/>
              <w:ind w:firstLine="0"/>
              <w:rPr>
                <w:sz w:val="24"/>
                <w:szCs w:val="24"/>
                <w:shd w:val="clear" w:color="auto" w:fill="FFFFFF"/>
              </w:rPr>
            </w:pPr>
            <w:r w:rsidRPr="00BC42D6">
              <w:rPr>
                <w:sz w:val="24"/>
                <w:szCs w:val="24"/>
                <w:shd w:val="clear" w:color="auto" w:fill="FFFFFF"/>
              </w:rPr>
              <w:t xml:space="preserve">Отдых (рекреация) </w:t>
            </w:r>
            <w:r w:rsidRPr="00A7476A">
              <w:rPr>
                <w:sz w:val="24"/>
                <w:szCs w:val="24"/>
                <w:shd w:val="clear" w:color="auto" w:fill="FFFFFF"/>
              </w:rPr>
              <w:t>[</w:t>
            </w:r>
            <w:r>
              <w:rPr>
                <w:sz w:val="24"/>
                <w:szCs w:val="24"/>
                <w:shd w:val="clear" w:color="auto" w:fill="FFFFFF"/>
              </w:rPr>
              <w:t>5</w:t>
            </w:r>
            <w:r w:rsidRPr="00A7476A">
              <w:rPr>
                <w:sz w:val="24"/>
                <w:szCs w:val="24"/>
                <w:shd w:val="clear" w:color="auto" w:fill="FFFFFF"/>
              </w:rPr>
              <w:t>.</w:t>
            </w:r>
            <w:r>
              <w:rPr>
                <w:sz w:val="24"/>
                <w:szCs w:val="24"/>
                <w:shd w:val="clear" w:color="auto" w:fill="FFFFFF"/>
              </w:rPr>
              <w:t>0</w:t>
            </w:r>
            <w:r w:rsidRPr="00A7476A">
              <w:rPr>
                <w:sz w:val="24"/>
                <w:szCs w:val="24"/>
                <w:shd w:val="clear" w:color="auto" w:fill="FFFFFF"/>
              </w:rPr>
              <w:t>]</w:t>
            </w:r>
          </w:p>
        </w:tc>
        <w:tc>
          <w:tcPr>
            <w:tcW w:w="3561" w:type="dxa"/>
          </w:tcPr>
          <w:p w14:paraId="34CE36E0" w14:textId="77777777" w:rsidR="00BC42D6" w:rsidRPr="00BC42D6" w:rsidRDefault="00BC42D6" w:rsidP="00BC42D6">
            <w:pPr>
              <w:spacing w:line="240" w:lineRule="auto"/>
              <w:ind w:firstLine="0"/>
              <w:rPr>
                <w:sz w:val="24"/>
                <w:szCs w:val="24"/>
                <w:shd w:val="clear" w:color="auto" w:fill="FFFFFF"/>
              </w:rPr>
            </w:pPr>
            <w:r w:rsidRPr="00BC42D6">
              <w:rPr>
                <w:sz w:val="24"/>
                <w:szCs w:val="24"/>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14:paraId="2AD7F639" w14:textId="1FEBE034" w:rsidR="00BC42D6" w:rsidRPr="00143AA2" w:rsidRDefault="00BC42D6" w:rsidP="00BC42D6">
            <w:pPr>
              <w:spacing w:line="240" w:lineRule="auto"/>
              <w:ind w:firstLine="0"/>
              <w:rPr>
                <w:sz w:val="24"/>
                <w:szCs w:val="24"/>
                <w:shd w:val="clear" w:color="auto" w:fill="FFFFFF"/>
              </w:rPr>
            </w:pPr>
            <w:r w:rsidRPr="00BC42D6">
              <w:rPr>
                <w:sz w:val="24"/>
                <w:szCs w:val="24"/>
                <w:shd w:val="clear" w:color="auto" w:fill="FFFFFF"/>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3970" w:type="dxa"/>
            <w:vMerge/>
          </w:tcPr>
          <w:p w14:paraId="3A0DA94C" w14:textId="77777777" w:rsidR="00BC42D6" w:rsidRPr="00A7476A" w:rsidRDefault="00BC42D6" w:rsidP="00BC42D6">
            <w:pPr>
              <w:keepLines w:val="0"/>
              <w:overflowPunct/>
              <w:autoSpaceDE/>
              <w:autoSpaceDN/>
              <w:adjustRightInd/>
              <w:spacing w:line="240" w:lineRule="auto"/>
              <w:ind w:firstLine="709"/>
              <w:jc w:val="left"/>
              <w:rPr>
                <w:rFonts w:eastAsia="SimSun"/>
                <w:sz w:val="24"/>
                <w:szCs w:val="24"/>
                <w:lang w:eastAsia="zh-CN"/>
              </w:rPr>
            </w:pPr>
          </w:p>
        </w:tc>
      </w:tr>
      <w:tr w:rsidR="00143AA2" w:rsidRPr="00A7476A" w14:paraId="261AE4FA" w14:textId="77777777" w:rsidTr="000949EA">
        <w:trPr>
          <w:trHeight w:val="2020"/>
        </w:trPr>
        <w:tc>
          <w:tcPr>
            <w:tcW w:w="2242" w:type="dxa"/>
          </w:tcPr>
          <w:p w14:paraId="2B0119B3" w14:textId="77777777" w:rsidR="00143AA2" w:rsidRPr="00A7476A" w:rsidRDefault="00143AA2" w:rsidP="00143AA2">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Земельные участки (территории) общего пользования </w:t>
            </w:r>
            <w:r w:rsidRPr="00A7476A">
              <w:rPr>
                <w:sz w:val="24"/>
                <w:szCs w:val="24"/>
              </w:rPr>
              <w:t>[12.0]</w:t>
            </w:r>
          </w:p>
        </w:tc>
        <w:tc>
          <w:tcPr>
            <w:tcW w:w="3561" w:type="dxa"/>
          </w:tcPr>
          <w:p w14:paraId="6443B8FC" w14:textId="77777777" w:rsidR="00143AA2" w:rsidRPr="00A7476A" w:rsidRDefault="00143AA2" w:rsidP="00143AA2">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70" w:type="dxa"/>
            <w:vMerge w:val="restart"/>
          </w:tcPr>
          <w:p w14:paraId="151C92A6" w14:textId="77777777" w:rsidR="00143AA2" w:rsidRPr="000E6528" w:rsidRDefault="00143AA2" w:rsidP="00143AA2">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0432A61A" w14:textId="77777777" w:rsidR="00143AA2" w:rsidRPr="00A7476A" w:rsidRDefault="00143AA2" w:rsidP="00143AA2">
            <w:pPr>
              <w:keepLines w:val="0"/>
              <w:overflowPunct/>
              <w:autoSpaceDE/>
              <w:autoSpaceDN/>
              <w:adjustRightInd/>
              <w:spacing w:line="240" w:lineRule="auto"/>
              <w:ind w:firstLine="709"/>
              <w:jc w:val="left"/>
              <w:rPr>
                <w:rFonts w:eastAsia="SimSun"/>
                <w:sz w:val="24"/>
                <w:szCs w:val="24"/>
                <w:lang w:eastAsia="zh-CN"/>
              </w:rPr>
            </w:pPr>
          </w:p>
        </w:tc>
      </w:tr>
      <w:tr w:rsidR="00143AA2" w:rsidRPr="00A7476A" w14:paraId="5660C9A5" w14:textId="77777777" w:rsidTr="00EB7494">
        <w:trPr>
          <w:trHeight w:val="623"/>
        </w:trPr>
        <w:tc>
          <w:tcPr>
            <w:tcW w:w="2242" w:type="dxa"/>
          </w:tcPr>
          <w:p w14:paraId="70CF00C4" w14:textId="77777777" w:rsidR="00143AA2" w:rsidRPr="00EE2A51" w:rsidRDefault="00143AA2" w:rsidP="00143AA2">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561" w:type="dxa"/>
          </w:tcPr>
          <w:p w14:paraId="505D5703" w14:textId="77777777" w:rsidR="00143AA2" w:rsidRPr="00EE2A51" w:rsidRDefault="00143AA2" w:rsidP="00143AA2">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70" w:type="dxa"/>
            <w:vMerge/>
          </w:tcPr>
          <w:p w14:paraId="27DFF904" w14:textId="77777777" w:rsidR="00143AA2" w:rsidRDefault="00143AA2" w:rsidP="00143AA2">
            <w:pPr>
              <w:keepLines w:val="0"/>
              <w:overflowPunct/>
              <w:autoSpaceDE/>
              <w:autoSpaceDN/>
              <w:adjustRightInd/>
              <w:spacing w:line="240" w:lineRule="auto"/>
              <w:ind w:firstLine="709"/>
              <w:jc w:val="left"/>
              <w:rPr>
                <w:sz w:val="24"/>
                <w:szCs w:val="24"/>
              </w:rPr>
            </w:pPr>
          </w:p>
        </w:tc>
      </w:tr>
    </w:tbl>
    <w:p w14:paraId="5A24ABD0" w14:textId="77777777" w:rsidR="00143AA2" w:rsidRPr="00A7476A" w:rsidRDefault="00143AA2" w:rsidP="00143AA2">
      <w:pPr>
        <w:keepLines w:val="0"/>
        <w:tabs>
          <w:tab w:val="left" w:pos="2520"/>
        </w:tabs>
        <w:overflowPunct/>
        <w:autoSpaceDE/>
        <w:autoSpaceDN/>
        <w:adjustRightInd/>
        <w:spacing w:line="240" w:lineRule="auto"/>
        <w:ind w:firstLine="284"/>
        <w:jc w:val="left"/>
        <w:rPr>
          <w:rFonts w:eastAsia="SimSun"/>
          <w:sz w:val="24"/>
          <w:szCs w:val="24"/>
          <w:lang w:eastAsia="zh-CN"/>
        </w:rPr>
      </w:pPr>
    </w:p>
    <w:p w14:paraId="4BE0217B" w14:textId="77777777" w:rsidR="00143AA2" w:rsidRPr="007F23B1" w:rsidRDefault="00143AA2" w:rsidP="00143AA2">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p>
    <w:p w14:paraId="70713A22" w14:textId="77777777" w:rsidR="00143AA2" w:rsidRPr="007F23B1" w:rsidRDefault="00143AA2" w:rsidP="00143AA2">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93"/>
        <w:gridCol w:w="3685"/>
        <w:gridCol w:w="3969"/>
      </w:tblGrid>
      <w:tr w:rsidR="00143AA2" w:rsidRPr="00A7476A" w14:paraId="0EED4998" w14:textId="77777777" w:rsidTr="000949EA">
        <w:trPr>
          <w:trHeight w:val="552"/>
          <w:tblHeader/>
        </w:trPr>
        <w:tc>
          <w:tcPr>
            <w:tcW w:w="2093" w:type="dxa"/>
          </w:tcPr>
          <w:p w14:paraId="42D00B02" w14:textId="77777777" w:rsidR="00143AA2" w:rsidRPr="00A7476A" w:rsidRDefault="00143AA2"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685" w:type="dxa"/>
            <w:vAlign w:val="center"/>
          </w:tcPr>
          <w:p w14:paraId="424331DB" w14:textId="77777777" w:rsidR="00143AA2" w:rsidRPr="00A7476A" w:rsidRDefault="00143AA2"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69" w:type="dxa"/>
            <w:vAlign w:val="center"/>
          </w:tcPr>
          <w:p w14:paraId="26DC6824"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093EECA"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63CA0AF"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43AA2" w:rsidRPr="00A7476A" w14:paraId="3A7AAC71" w14:textId="77777777" w:rsidTr="000949EA">
        <w:trPr>
          <w:trHeight w:val="4692"/>
        </w:trPr>
        <w:tc>
          <w:tcPr>
            <w:tcW w:w="2093" w:type="dxa"/>
          </w:tcPr>
          <w:p w14:paraId="402D14F9" w14:textId="77777777" w:rsidR="00143AA2" w:rsidRPr="00E168F6" w:rsidRDefault="00143AA2" w:rsidP="000949EA">
            <w:pPr>
              <w:keepLines w:val="0"/>
              <w:shd w:val="clear" w:color="auto" w:fill="FFFFFF"/>
              <w:overflowPunct/>
              <w:autoSpaceDE/>
              <w:autoSpaceDN/>
              <w:adjustRightInd/>
              <w:spacing w:line="240" w:lineRule="auto"/>
              <w:ind w:firstLine="0"/>
              <w:rPr>
                <w:color w:val="000000" w:themeColor="text1"/>
                <w:sz w:val="24"/>
                <w:szCs w:val="24"/>
              </w:rPr>
            </w:pPr>
            <w:r w:rsidRPr="00E168F6">
              <w:rPr>
                <w:color w:val="000000" w:themeColor="text1"/>
                <w:sz w:val="24"/>
                <w:szCs w:val="24"/>
              </w:rPr>
              <w:lastRenderedPageBreak/>
              <w:t>Предоставление коммунальных услуг [3.1.1]</w:t>
            </w:r>
          </w:p>
        </w:tc>
        <w:tc>
          <w:tcPr>
            <w:tcW w:w="3685" w:type="dxa"/>
          </w:tcPr>
          <w:p w14:paraId="1C8A7C9C" w14:textId="77777777" w:rsidR="00143AA2" w:rsidRPr="00E168F6" w:rsidRDefault="00143AA2" w:rsidP="000949EA">
            <w:pPr>
              <w:keepLines w:val="0"/>
              <w:shd w:val="clear" w:color="auto" w:fill="FFFFFF"/>
              <w:overflowPunct/>
              <w:autoSpaceDE/>
              <w:autoSpaceDN/>
              <w:adjustRightInd/>
              <w:spacing w:line="240" w:lineRule="auto"/>
              <w:ind w:firstLine="0"/>
              <w:rPr>
                <w:color w:val="000000" w:themeColor="text1"/>
                <w:sz w:val="24"/>
                <w:szCs w:val="24"/>
              </w:rPr>
            </w:pPr>
            <w:proofErr w:type="gramStart"/>
            <w:r w:rsidRPr="00E168F6">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969" w:type="dxa"/>
          </w:tcPr>
          <w:p w14:paraId="07DB3295" w14:textId="77777777" w:rsidR="00143AA2" w:rsidRPr="00E168F6" w:rsidRDefault="00143AA2" w:rsidP="000949EA">
            <w:pPr>
              <w:keepLines w:val="0"/>
              <w:overflowPunct/>
              <w:autoSpaceDE/>
              <w:autoSpaceDN/>
              <w:adjustRightInd/>
              <w:spacing w:line="240" w:lineRule="auto"/>
              <w:ind w:firstLine="709"/>
              <w:rPr>
                <w:rFonts w:eastAsia="SimSun"/>
                <w:color w:val="000000" w:themeColor="text1"/>
                <w:sz w:val="24"/>
                <w:szCs w:val="24"/>
                <w:lang w:eastAsia="zh-CN"/>
              </w:rPr>
            </w:pPr>
            <w:r w:rsidRPr="00E168F6">
              <w:rPr>
                <w:rFonts w:eastAsia="SimSun"/>
                <w:color w:val="000000" w:themeColor="text1"/>
                <w:sz w:val="24"/>
                <w:szCs w:val="24"/>
                <w:lang w:eastAsia="zh-CN"/>
              </w:rPr>
              <w:t xml:space="preserve">минимальная/максимальная площадь земельных участков – 4 кв. м/10000 </w:t>
            </w:r>
            <w:proofErr w:type="spellStart"/>
            <w:r w:rsidRPr="00E168F6">
              <w:rPr>
                <w:rFonts w:eastAsia="SimSun"/>
                <w:color w:val="000000" w:themeColor="text1"/>
                <w:sz w:val="24"/>
                <w:szCs w:val="24"/>
                <w:lang w:eastAsia="zh-CN"/>
              </w:rPr>
              <w:t>кв</w:t>
            </w:r>
            <w:proofErr w:type="gramStart"/>
            <w:r w:rsidRPr="00E168F6">
              <w:rPr>
                <w:rFonts w:eastAsia="SimSun"/>
                <w:color w:val="000000" w:themeColor="text1"/>
                <w:sz w:val="24"/>
                <w:szCs w:val="24"/>
                <w:lang w:eastAsia="zh-CN"/>
              </w:rPr>
              <w:t>.м</w:t>
            </w:r>
            <w:proofErr w:type="spellEnd"/>
            <w:proofErr w:type="gramEnd"/>
            <w:r w:rsidRPr="00E168F6">
              <w:rPr>
                <w:rFonts w:eastAsia="SimSun"/>
                <w:color w:val="000000" w:themeColor="text1"/>
                <w:sz w:val="24"/>
                <w:szCs w:val="24"/>
                <w:lang w:eastAsia="zh-CN"/>
              </w:rPr>
              <w:t xml:space="preserve"> </w:t>
            </w:r>
          </w:p>
          <w:p w14:paraId="7F3043A9" w14:textId="77777777" w:rsidR="00143AA2" w:rsidRPr="00E168F6" w:rsidRDefault="00143AA2" w:rsidP="000949EA">
            <w:pPr>
              <w:keepLines w:val="0"/>
              <w:overflowPunct/>
              <w:autoSpaceDE/>
              <w:autoSpaceDN/>
              <w:adjustRightInd/>
              <w:spacing w:line="240" w:lineRule="auto"/>
              <w:ind w:firstLine="709"/>
              <w:rPr>
                <w:rFonts w:eastAsia="SimSun"/>
                <w:color w:val="000000" w:themeColor="text1"/>
                <w:sz w:val="24"/>
                <w:szCs w:val="24"/>
                <w:lang w:eastAsia="zh-CN"/>
              </w:rPr>
            </w:pPr>
            <w:r w:rsidRPr="00E168F6">
              <w:rPr>
                <w:rFonts w:eastAsia="SimSun"/>
                <w:color w:val="000000" w:themeColor="text1"/>
                <w:sz w:val="24"/>
                <w:szCs w:val="24"/>
                <w:lang w:eastAsia="zh-CN"/>
              </w:rPr>
              <w:t>максимальная высота зданий, строений, сооружений от уровня земли - 35 м;</w:t>
            </w:r>
          </w:p>
          <w:p w14:paraId="615110D7" w14:textId="11A534B2" w:rsidR="00806EB6" w:rsidRDefault="00143AA2" w:rsidP="00806EB6">
            <w:pPr>
              <w:keepLines w:val="0"/>
              <w:overflowPunct/>
              <w:autoSpaceDE/>
              <w:autoSpaceDN/>
              <w:adjustRightInd/>
              <w:spacing w:line="240" w:lineRule="auto"/>
              <w:ind w:firstLine="709"/>
              <w:rPr>
                <w:rFonts w:eastAsia="SimSun"/>
                <w:sz w:val="24"/>
                <w:szCs w:val="24"/>
                <w:lang w:eastAsia="zh-CN"/>
              </w:rPr>
            </w:pPr>
            <w:r w:rsidRPr="00E168F6">
              <w:rPr>
                <w:rFonts w:eastAsia="SimSun"/>
                <w:color w:val="000000" w:themeColor="text1"/>
                <w:sz w:val="24"/>
                <w:szCs w:val="24"/>
                <w:lang w:eastAsia="zh-CN"/>
              </w:rPr>
              <w:t xml:space="preserve">максимальный процент застройки в границах земельного участка – 60% </w:t>
            </w:r>
            <w:r w:rsidRPr="00E168F6">
              <w:rPr>
                <w:color w:val="000000" w:themeColor="text1"/>
                <w:sz w:val="24"/>
                <w:szCs w:val="24"/>
              </w:rPr>
              <w:t>(процент застройки подземной части не регламентируется)</w:t>
            </w:r>
            <w:r w:rsidR="00806EB6">
              <w:rPr>
                <w:rFonts w:eastAsia="SimSun"/>
                <w:color w:val="000000" w:themeColor="text1"/>
                <w:sz w:val="24"/>
                <w:szCs w:val="24"/>
                <w:lang w:eastAsia="zh-CN"/>
              </w:rPr>
              <w:t xml:space="preserve">, </w:t>
            </w:r>
            <w:r w:rsidR="00806EB6">
              <w:rPr>
                <w:sz w:val="22"/>
                <w:szCs w:val="22"/>
              </w:rPr>
              <w:t>Для линейных объектов н</w:t>
            </w:r>
            <w:r w:rsidR="00806EB6" w:rsidRPr="00C67BD4">
              <w:rPr>
                <w:sz w:val="22"/>
                <w:szCs w:val="22"/>
              </w:rPr>
              <w:t>е подлежат установлению, определяются в соответствии с техническими и санитарными нормами</w:t>
            </w:r>
          </w:p>
          <w:p w14:paraId="79A099CF" w14:textId="38F31A9F" w:rsidR="00143AA2" w:rsidRPr="00E168F6" w:rsidRDefault="00143AA2" w:rsidP="000949EA">
            <w:pPr>
              <w:keepLines w:val="0"/>
              <w:overflowPunct/>
              <w:autoSpaceDE/>
              <w:autoSpaceDN/>
              <w:adjustRightInd/>
              <w:spacing w:line="240" w:lineRule="auto"/>
              <w:ind w:firstLine="709"/>
              <w:rPr>
                <w:rFonts w:eastAsia="SimSun"/>
                <w:color w:val="000000" w:themeColor="text1"/>
                <w:sz w:val="24"/>
                <w:szCs w:val="24"/>
                <w:lang w:eastAsia="zh-CN"/>
              </w:rPr>
            </w:pPr>
          </w:p>
          <w:p w14:paraId="21399E4D" w14:textId="77777777" w:rsidR="00143AA2" w:rsidRPr="00E168F6" w:rsidRDefault="00143AA2" w:rsidP="000949EA">
            <w:pPr>
              <w:keepLines w:val="0"/>
              <w:overflowPunct/>
              <w:autoSpaceDE/>
              <w:autoSpaceDN/>
              <w:adjustRightInd/>
              <w:spacing w:line="240" w:lineRule="auto"/>
              <w:jc w:val="left"/>
              <w:rPr>
                <w:rFonts w:eastAsia="SimSun"/>
                <w:strike/>
                <w:color w:val="000000" w:themeColor="text1"/>
                <w:sz w:val="24"/>
                <w:szCs w:val="24"/>
                <w:lang w:eastAsia="zh-CN"/>
              </w:rPr>
            </w:pPr>
          </w:p>
        </w:tc>
      </w:tr>
    </w:tbl>
    <w:p w14:paraId="0F3634EF" w14:textId="77777777" w:rsidR="00143AA2" w:rsidRPr="00A7476A" w:rsidRDefault="00143AA2" w:rsidP="00143AA2">
      <w:pPr>
        <w:keepLines w:val="0"/>
        <w:tabs>
          <w:tab w:val="left" w:pos="2520"/>
        </w:tabs>
        <w:overflowPunct/>
        <w:autoSpaceDE/>
        <w:autoSpaceDN/>
        <w:adjustRightInd/>
        <w:spacing w:line="240" w:lineRule="auto"/>
        <w:ind w:firstLine="284"/>
        <w:jc w:val="left"/>
        <w:rPr>
          <w:rFonts w:eastAsia="SimSun"/>
          <w:sz w:val="24"/>
          <w:szCs w:val="24"/>
          <w:lang w:eastAsia="zh-CN"/>
        </w:rPr>
      </w:pPr>
    </w:p>
    <w:p w14:paraId="2D996C0C" w14:textId="77777777" w:rsidR="00143AA2" w:rsidRPr="00A7476A"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45"/>
      </w:tblGrid>
      <w:tr w:rsidR="00143AA2" w:rsidRPr="00A7476A" w14:paraId="4C071751" w14:textId="77777777" w:rsidTr="000949EA">
        <w:trPr>
          <w:trHeight w:val="552"/>
        </w:trPr>
        <w:tc>
          <w:tcPr>
            <w:tcW w:w="4361" w:type="dxa"/>
            <w:vAlign w:val="center"/>
          </w:tcPr>
          <w:p w14:paraId="71D2DD2D" w14:textId="77777777" w:rsidR="00143AA2" w:rsidRPr="00A7476A" w:rsidRDefault="00143AA2" w:rsidP="00EB7494">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245" w:type="dxa"/>
            <w:vAlign w:val="center"/>
          </w:tcPr>
          <w:p w14:paraId="417BF8DD" w14:textId="77777777" w:rsidR="00143AA2" w:rsidRPr="00A7476A" w:rsidRDefault="00143AA2" w:rsidP="00EB7494">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E168F6" w:rsidRPr="00A7476A" w14:paraId="5DE79FB0" w14:textId="77777777" w:rsidTr="000949EA">
        <w:tc>
          <w:tcPr>
            <w:tcW w:w="4361" w:type="dxa"/>
          </w:tcPr>
          <w:p w14:paraId="1B169ADB"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объекты благоустройства, беседки, ротонды, солярии, аэрарии, раздевалки, душевые</w:t>
            </w:r>
          </w:p>
          <w:p w14:paraId="4D3F960E"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аттракционы</w:t>
            </w:r>
          </w:p>
          <w:p w14:paraId="1B6C7067"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xml:space="preserve">- площадки для детей, отдыха, спорта </w:t>
            </w:r>
          </w:p>
          <w:p w14:paraId="2A20E6AD"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сооружения, необходимые для хранения и ремонта инвентаря, прокатной техники</w:t>
            </w:r>
          </w:p>
          <w:p w14:paraId="4B3E4AB9"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пункты проката игрового и спортивного инвентаря</w:t>
            </w:r>
          </w:p>
          <w:p w14:paraId="2FC566D0"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места для пикников</w:t>
            </w:r>
          </w:p>
          <w:p w14:paraId="4305F79A"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велосипедные дорожки, пешеходные дорожки</w:t>
            </w:r>
          </w:p>
          <w:p w14:paraId="56F8B812"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объекты пожарной охраны (гидранты, резервуары);</w:t>
            </w:r>
          </w:p>
          <w:p w14:paraId="1EBA5E50"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xml:space="preserve"> </w:t>
            </w:r>
            <w:proofErr w:type="gramStart"/>
            <w:r w:rsidRPr="00C67BD4">
              <w:rPr>
                <w:rFonts w:eastAsia="SimSun"/>
                <w:sz w:val="24"/>
                <w:szCs w:val="24"/>
                <w:lang w:eastAsia="zh-CN"/>
              </w:rPr>
              <w:t xml:space="preserve">- стоянки для автомобилей надземные открытого, гаражи для индивидуального автотранспорта </w:t>
            </w:r>
            <w:proofErr w:type="gramEnd"/>
          </w:p>
          <w:p w14:paraId="6EC0D962"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lastRenderedPageBreak/>
              <w:t>- площадки для сбора твердых бытовых отходов</w:t>
            </w:r>
          </w:p>
          <w:p w14:paraId="776078E3"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склады, ангары, пункты проката для хранения оборудования, инвентаря и пр.</w:t>
            </w:r>
          </w:p>
          <w:p w14:paraId="4B0A9912"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навесы, беседки, уборные</w:t>
            </w:r>
          </w:p>
          <w:p w14:paraId="709F2413"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теплицы, парники, оранжереи</w:t>
            </w:r>
          </w:p>
          <w:p w14:paraId="2437D342"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контрольно-пропускные пункты, пункты охраны</w:t>
            </w:r>
          </w:p>
          <w:p w14:paraId="471660E2" w14:textId="0CB04340" w:rsidR="00E168F6" w:rsidRPr="00360C86" w:rsidRDefault="00E168F6" w:rsidP="00EB7494">
            <w:pPr>
              <w:keepLines w:val="0"/>
              <w:overflowPunct/>
              <w:autoSpaceDE/>
              <w:autoSpaceDN/>
              <w:adjustRightInd/>
              <w:spacing w:line="240" w:lineRule="auto"/>
              <w:ind w:firstLine="22"/>
              <w:rPr>
                <w:strike/>
                <w:sz w:val="23"/>
                <w:szCs w:val="23"/>
                <w:highlight w:val="yellow"/>
                <w:shd w:val="clear" w:color="auto" w:fill="FFFFFF"/>
              </w:rPr>
            </w:pPr>
            <w:r w:rsidRPr="00C67BD4">
              <w:rPr>
                <w:rFonts w:eastAsia="SimSun"/>
                <w:sz w:val="24"/>
                <w:szCs w:val="24"/>
                <w:lang w:eastAsia="zh-CN"/>
              </w:rPr>
              <w:t>- сопутствующие объекты инженерной инфраструктуры</w:t>
            </w:r>
          </w:p>
        </w:tc>
        <w:tc>
          <w:tcPr>
            <w:tcW w:w="5245" w:type="dxa"/>
          </w:tcPr>
          <w:p w14:paraId="6110B189" w14:textId="77777777" w:rsidR="00E168F6" w:rsidRPr="00C67BD4" w:rsidRDefault="00E168F6" w:rsidP="00EB7494">
            <w:pPr>
              <w:tabs>
                <w:tab w:val="left" w:pos="2520"/>
              </w:tabs>
              <w:spacing w:line="240" w:lineRule="auto"/>
              <w:ind w:left="175"/>
              <w:rPr>
                <w:sz w:val="24"/>
                <w:szCs w:val="24"/>
              </w:rPr>
            </w:pPr>
            <w:r w:rsidRPr="00C67BD4">
              <w:rPr>
                <w:sz w:val="24"/>
                <w:szCs w:val="24"/>
              </w:rPr>
              <w:lastRenderedPageBreak/>
              <w:t>Максимальная высота строений, сооружений от уровня земли - 4 м (кроме аттракционов)</w:t>
            </w:r>
          </w:p>
          <w:p w14:paraId="5877B2F4" w14:textId="77777777" w:rsidR="00E168F6" w:rsidRPr="00C67BD4" w:rsidRDefault="00E168F6" w:rsidP="00EB7494">
            <w:pPr>
              <w:tabs>
                <w:tab w:val="left" w:pos="2520"/>
              </w:tabs>
              <w:spacing w:line="240" w:lineRule="auto"/>
              <w:ind w:left="175"/>
              <w:rPr>
                <w:sz w:val="24"/>
                <w:szCs w:val="24"/>
              </w:rPr>
            </w:pPr>
            <w:r w:rsidRPr="00C67BD4">
              <w:rPr>
                <w:sz w:val="24"/>
                <w:szCs w:val="24"/>
              </w:rPr>
              <w:t>Минимальный отступ строений от красной линии - 5 м (если не установлены красные линии - от фасадной границы участка)</w:t>
            </w:r>
          </w:p>
          <w:p w14:paraId="031920D9" w14:textId="77777777" w:rsidR="00E168F6" w:rsidRPr="00C67BD4" w:rsidRDefault="00E168F6" w:rsidP="00EB7494">
            <w:pPr>
              <w:spacing w:line="240" w:lineRule="auto"/>
              <w:ind w:firstLine="284"/>
              <w:rPr>
                <w:sz w:val="24"/>
                <w:szCs w:val="24"/>
              </w:rPr>
            </w:pPr>
            <w:r w:rsidRPr="00C67BD4">
              <w:rPr>
                <w:sz w:val="24"/>
                <w:szCs w:val="24"/>
              </w:rPr>
              <w:t>Минимальный отступ строений и сооружений от границ смежных участков - 3 м</w:t>
            </w:r>
          </w:p>
          <w:p w14:paraId="760DCF04" w14:textId="77777777" w:rsidR="00E168F6" w:rsidRPr="00C67BD4" w:rsidRDefault="00E168F6" w:rsidP="00EB7494">
            <w:pPr>
              <w:spacing w:line="240" w:lineRule="auto"/>
              <w:ind w:firstLine="284"/>
              <w:rPr>
                <w:sz w:val="24"/>
                <w:szCs w:val="24"/>
              </w:rPr>
            </w:pPr>
          </w:p>
          <w:p w14:paraId="0ACBB06A" w14:textId="77777777" w:rsidR="00E168F6" w:rsidRPr="00C67BD4" w:rsidRDefault="00E168F6" w:rsidP="00EB7494">
            <w:pPr>
              <w:spacing w:line="240" w:lineRule="auto"/>
              <w:rPr>
                <w:rFonts w:eastAsia="SimSun"/>
                <w:sz w:val="24"/>
                <w:szCs w:val="24"/>
                <w:lang w:eastAsia="zh-CN"/>
              </w:rPr>
            </w:pPr>
            <w:r w:rsidRPr="00C67BD4">
              <w:rPr>
                <w:rFonts w:eastAsia="SimSun"/>
                <w:sz w:val="24"/>
                <w:szCs w:val="24"/>
                <w:lang w:eastAsia="zh-C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433B8289" w14:textId="77777777" w:rsidR="00E168F6" w:rsidRPr="00C67BD4" w:rsidRDefault="00E168F6" w:rsidP="00EB7494">
            <w:pPr>
              <w:spacing w:line="240" w:lineRule="auto"/>
              <w:rPr>
                <w:rFonts w:eastAsia="SimSun"/>
                <w:sz w:val="24"/>
                <w:szCs w:val="24"/>
                <w:lang w:eastAsia="zh-CN"/>
              </w:rPr>
            </w:pPr>
            <w:r w:rsidRPr="00C67BD4">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08F8B81" w14:textId="5D0BAC2B" w:rsidR="00E168F6" w:rsidRPr="00360C86" w:rsidRDefault="00E168F6" w:rsidP="00EB7494">
            <w:pPr>
              <w:keepLines w:val="0"/>
              <w:overflowPunct/>
              <w:autoSpaceDE/>
              <w:autoSpaceDN/>
              <w:adjustRightInd/>
              <w:spacing w:line="240" w:lineRule="auto"/>
              <w:ind w:firstLine="22"/>
              <w:rPr>
                <w:rFonts w:eastAsia="SimSun"/>
                <w:strike/>
                <w:sz w:val="24"/>
                <w:szCs w:val="24"/>
                <w:highlight w:val="yellow"/>
                <w:lang w:eastAsia="zh-CN"/>
              </w:rPr>
            </w:pPr>
            <w:r w:rsidRPr="00C67BD4">
              <w:rPr>
                <w:rFonts w:eastAsia="SimSun"/>
                <w:sz w:val="24"/>
                <w:szCs w:val="24"/>
                <w:lang w:eastAsia="zh-CN"/>
              </w:rPr>
              <w:lastRenderedPageBreak/>
              <w:t>Общее количество контейнеров не более 5 шт.</w:t>
            </w:r>
          </w:p>
        </w:tc>
      </w:tr>
    </w:tbl>
    <w:p w14:paraId="19E61C40" w14:textId="77777777" w:rsidR="00143AA2" w:rsidRPr="00A7476A" w:rsidRDefault="00143AA2" w:rsidP="00143AA2">
      <w:pPr>
        <w:keepLines w:val="0"/>
        <w:overflowPunct/>
        <w:autoSpaceDE/>
        <w:autoSpaceDN/>
        <w:adjustRightInd/>
        <w:spacing w:line="240" w:lineRule="auto"/>
        <w:ind w:firstLine="426"/>
        <w:jc w:val="left"/>
        <w:rPr>
          <w:rFonts w:eastAsia="SimSun"/>
          <w:sz w:val="24"/>
          <w:szCs w:val="24"/>
          <w:lang w:eastAsia="zh-CN"/>
        </w:rPr>
      </w:pPr>
    </w:p>
    <w:p w14:paraId="2BD679A6"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5E05AA32" w14:textId="77777777" w:rsidR="00143AA2" w:rsidRPr="00E168F6" w:rsidRDefault="00143AA2" w:rsidP="00EB7494">
      <w:pPr>
        <w:keepLines w:val="0"/>
        <w:overflowPunct/>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A5F38A7" w14:textId="77777777" w:rsidR="00143AA2" w:rsidRPr="00E168F6" w:rsidRDefault="00143AA2" w:rsidP="00EB7494">
      <w:pPr>
        <w:keepLines w:val="0"/>
        <w:overflowPunct/>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 для общественных зданий 3 м; </w:t>
      </w:r>
    </w:p>
    <w:p w14:paraId="520D1524" w14:textId="77777777" w:rsidR="00143AA2" w:rsidRPr="00E168F6" w:rsidRDefault="00143AA2" w:rsidP="00EB7494">
      <w:pPr>
        <w:keepLines w:val="0"/>
        <w:overflowPunct/>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 для остальных зданий и сооружений - 1 м. </w:t>
      </w:r>
    </w:p>
    <w:p w14:paraId="5AF0E1F0"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Расстояние до красной линии:</w:t>
      </w:r>
    </w:p>
    <w:p w14:paraId="6618A88D"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от Дошкольных    образовательных учреждений и общеобразовательных школ (стены здания) -10 м;</w:t>
      </w:r>
    </w:p>
    <w:p w14:paraId="5B07066F"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2) от Пожарных депо - 10 м (15 м - для депо </w:t>
      </w:r>
      <w:r w:rsidRPr="00E168F6">
        <w:rPr>
          <w:rFonts w:eastAsia="SimSun"/>
          <w:color w:val="000000" w:themeColor="text1"/>
          <w:sz w:val="24"/>
          <w:szCs w:val="24"/>
          <w:lang w:val="en-US" w:eastAsia="zh-CN"/>
        </w:rPr>
        <w:t>I</w:t>
      </w:r>
      <w:r w:rsidRPr="00E168F6">
        <w:rPr>
          <w:rFonts w:eastAsia="SimSun"/>
          <w:color w:val="000000" w:themeColor="text1"/>
          <w:sz w:val="24"/>
          <w:szCs w:val="24"/>
          <w:lang w:eastAsia="zh-CN"/>
        </w:rPr>
        <w:t xml:space="preserve"> типа);</w:t>
      </w:r>
    </w:p>
    <w:p w14:paraId="378EA8AA"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3) улиц, от жилых и общественных зданий – 5 м;</w:t>
      </w:r>
    </w:p>
    <w:p w14:paraId="76E96183"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4) проездов, от жилых и общественных зданий – 3 м;</w:t>
      </w:r>
    </w:p>
    <w:p w14:paraId="724EE409"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5) от остальных зданий и сооружений - 5 м.</w:t>
      </w:r>
    </w:p>
    <w:p w14:paraId="578F1A70"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На территории сложившейся </w:t>
      </w:r>
      <w:proofErr w:type="gramStart"/>
      <w:r w:rsidRPr="00E168F6">
        <w:rPr>
          <w:rFonts w:eastAsia="SimSun"/>
          <w:color w:val="000000" w:themeColor="text1"/>
          <w:sz w:val="24"/>
          <w:szCs w:val="24"/>
          <w:lang w:eastAsia="zh-CN"/>
        </w:rPr>
        <w:t>застройки общественные здания</w:t>
      </w:r>
      <w:proofErr w:type="gramEnd"/>
      <w:r w:rsidRPr="00E168F6">
        <w:rPr>
          <w:rFonts w:eastAsia="SimSun"/>
          <w:color w:val="000000" w:themeColor="text1"/>
          <w:sz w:val="24"/>
          <w:szCs w:val="24"/>
          <w:lang w:eastAsia="zh-CN"/>
        </w:rPr>
        <w:t xml:space="preserve"> могут размещаться по красной линии улиц по согласованию с органами местного самоуправления.</w:t>
      </w:r>
    </w:p>
    <w:p w14:paraId="27F62D8E"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p>
    <w:p w14:paraId="2A3E6586"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Примечание (общее):</w:t>
      </w:r>
    </w:p>
    <w:p w14:paraId="36C97D5A"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proofErr w:type="gramStart"/>
      <w:r w:rsidRPr="00E168F6">
        <w:rPr>
          <w:rFonts w:eastAsia="SimSu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14:paraId="6ADABDF5"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03CEBF23" w14:textId="74AEAA8F"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2D874F0C" w14:textId="7AD2EB39"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Pr>
          <w:rFonts w:eastAsia="SimSun"/>
          <w:color w:val="000000" w:themeColor="text1"/>
          <w:sz w:val="24"/>
          <w:szCs w:val="24"/>
          <w:lang w:eastAsia="zh-CN"/>
        </w:rPr>
        <w:t>5</w:t>
      </w:r>
      <w:r w:rsidR="00455DC6">
        <w:rPr>
          <w:rFonts w:eastAsia="SimSun"/>
          <w:color w:val="000000" w:themeColor="text1"/>
          <w:sz w:val="24"/>
          <w:szCs w:val="24"/>
          <w:lang w:eastAsia="zh-CN"/>
        </w:rPr>
        <w:t>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3AF05514" w14:textId="53F5A9FF"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30FCB250" w14:textId="527C9831"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798EB600"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2E920BF"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lastRenderedPageBreak/>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49A3E3D"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В границах зон затопления, подтопления запрещаются:</w:t>
      </w:r>
    </w:p>
    <w:p w14:paraId="5C5297EE"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1) использование сточных вод в целях регулирования плодородия почв;</w:t>
      </w:r>
    </w:p>
    <w:p w14:paraId="679B6358"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F3F17A9" w14:textId="169D50B5"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3) осуществление авиационных мер по борьбе с вредными организмами.</w:t>
      </w:r>
    </w:p>
    <w:p w14:paraId="2C2DE0D5" w14:textId="4DD648B2" w:rsidR="004A58F4" w:rsidRPr="00E168F6" w:rsidRDefault="004A58F4" w:rsidP="00EB7494">
      <w:pPr>
        <w:keepLines w:val="0"/>
        <w:overflowPunct/>
        <w:spacing w:line="240" w:lineRule="auto"/>
        <w:rPr>
          <w:rFonts w:eastAsia="SimSun"/>
          <w:color w:val="000000" w:themeColor="text1"/>
          <w:sz w:val="24"/>
          <w:szCs w:val="24"/>
          <w:lang w:eastAsia="zh-CN"/>
        </w:rPr>
      </w:pPr>
      <w:proofErr w:type="gramStart"/>
      <w:r w:rsidRPr="00E168F6">
        <w:rPr>
          <w:rFonts w:eastAsia="SimSun"/>
          <w:color w:val="000000" w:themeColor="text1"/>
          <w:sz w:val="24"/>
          <w:szCs w:val="24"/>
          <w:lang w:eastAsia="zh-CN"/>
        </w:rPr>
        <w:t>Расстояние от жилых и общественных зданий до фильтрующих траншей и песчано-гравийных фильтров следует принимать 25 м, от септиков - 5 м, от фильтрующих колодцев - 8 м. При устройстве герметичного септика или фильтрующего колодца нормативное расстояние может быть уменьшено при наличии письменного согласия правообладателей соседних (смежных) жилых и общественных зданий, подпись которых должна быть удостоверена нотариально.</w:t>
      </w:r>
      <w:proofErr w:type="gramEnd"/>
    </w:p>
    <w:p w14:paraId="427B8F6D"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2748C6" w14:textId="1F23A379" w:rsidR="00AD4775" w:rsidRPr="009104F9" w:rsidRDefault="00143AA2" w:rsidP="009104F9">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320028A6" w14:textId="52157629" w:rsidR="00AD4775" w:rsidRPr="00A7476A" w:rsidRDefault="00AD4775" w:rsidP="00AD4775">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40" w:name="_Toc99705662"/>
      <w:bookmarkStart w:id="141" w:name="_Toc158661509"/>
      <w:r>
        <w:rPr>
          <w:rFonts w:eastAsia="SimSun"/>
          <w:bCs/>
          <w:sz w:val="24"/>
          <w:szCs w:val="24"/>
          <w:u w:val="single"/>
          <w:lang w:eastAsia="zh-CN"/>
        </w:rPr>
        <w:t>Р</w:t>
      </w:r>
      <w:bookmarkEnd w:id="140"/>
      <w:bookmarkEnd w:id="141"/>
      <w:r w:rsidR="009104F9">
        <w:rPr>
          <w:rFonts w:eastAsia="SimSun"/>
          <w:bCs/>
          <w:sz w:val="24"/>
          <w:szCs w:val="24"/>
          <w:u w:val="single"/>
          <w:lang w:eastAsia="zh-CN"/>
        </w:rPr>
        <w:t>-1</w:t>
      </w:r>
      <w:r w:rsidR="002C377A">
        <w:rPr>
          <w:rFonts w:eastAsia="SimSun"/>
          <w:bCs/>
          <w:sz w:val="24"/>
          <w:szCs w:val="24"/>
          <w:u w:val="single"/>
          <w:lang w:eastAsia="zh-CN"/>
        </w:rPr>
        <w:t xml:space="preserve">. Зона </w:t>
      </w:r>
      <w:r w:rsidR="009104F9">
        <w:rPr>
          <w:rFonts w:eastAsia="SimSun"/>
          <w:bCs/>
          <w:sz w:val="24"/>
          <w:szCs w:val="24"/>
          <w:u w:val="single"/>
          <w:lang w:eastAsia="zh-CN"/>
        </w:rPr>
        <w:t>рекреационного назначения.</w:t>
      </w:r>
    </w:p>
    <w:p w14:paraId="4B242811" w14:textId="77777777" w:rsidR="00AD4775" w:rsidRPr="00A7476A" w:rsidRDefault="00AD4775" w:rsidP="00AD4775">
      <w:pPr>
        <w:keepLines w:val="0"/>
        <w:overflowPunct/>
        <w:autoSpaceDE/>
        <w:autoSpaceDN/>
        <w:adjustRightInd/>
        <w:spacing w:line="240" w:lineRule="auto"/>
        <w:ind w:firstLine="426"/>
        <w:jc w:val="left"/>
        <w:rPr>
          <w:rFonts w:eastAsia="SimSun"/>
          <w:bCs/>
          <w:sz w:val="24"/>
          <w:szCs w:val="24"/>
          <w:u w:val="single"/>
          <w:lang w:eastAsia="zh-CN"/>
        </w:rPr>
      </w:pPr>
    </w:p>
    <w:p w14:paraId="4522041E"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5"/>
        <w:gridCol w:w="3898"/>
        <w:gridCol w:w="3304"/>
      </w:tblGrid>
      <w:tr w:rsidR="00AD4775" w:rsidRPr="00A7476A" w14:paraId="3CA886ED" w14:textId="77777777" w:rsidTr="000949EA">
        <w:trPr>
          <w:trHeight w:val="552"/>
          <w:tblHeader/>
        </w:trPr>
        <w:tc>
          <w:tcPr>
            <w:tcW w:w="2545" w:type="dxa"/>
          </w:tcPr>
          <w:p w14:paraId="2EA8A1D6"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98" w:type="dxa"/>
            <w:vAlign w:val="center"/>
          </w:tcPr>
          <w:p w14:paraId="1655691C"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304" w:type="dxa"/>
            <w:vAlign w:val="center"/>
          </w:tcPr>
          <w:p w14:paraId="65AE0CE5" w14:textId="77777777" w:rsidR="00AD4775" w:rsidRPr="00A7476A" w:rsidRDefault="00AD4775"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61319018" w14:textId="77777777" w:rsidR="00AD4775" w:rsidRPr="00A7476A" w:rsidRDefault="00AD4775"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участков и предельные параметры</w:t>
            </w:r>
          </w:p>
          <w:p w14:paraId="4571DFEE" w14:textId="77777777" w:rsidR="00AD4775" w:rsidRPr="00A7476A" w:rsidRDefault="00AD4775"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разрешенного строительства</w:t>
            </w:r>
          </w:p>
        </w:tc>
      </w:tr>
      <w:tr w:rsidR="00AD4775" w:rsidRPr="00A7476A" w14:paraId="1B568AB8" w14:textId="77777777" w:rsidTr="009104F9">
        <w:trPr>
          <w:trHeight w:val="2010"/>
        </w:trPr>
        <w:tc>
          <w:tcPr>
            <w:tcW w:w="2545" w:type="dxa"/>
          </w:tcPr>
          <w:p w14:paraId="284D074B" w14:textId="75503299" w:rsidR="00AD4775" w:rsidRPr="00A7476A" w:rsidRDefault="00AD4775" w:rsidP="00AD4775">
            <w:pPr>
              <w:keepLines w:val="0"/>
              <w:overflowPunct/>
              <w:autoSpaceDE/>
              <w:autoSpaceDN/>
              <w:adjustRightInd/>
              <w:spacing w:line="240" w:lineRule="auto"/>
              <w:ind w:firstLine="0"/>
              <w:rPr>
                <w:sz w:val="24"/>
                <w:szCs w:val="24"/>
                <w:shd w:val="clear" w:color="auto" w:fill="FFFFFF"/>
              </w:rPr>
            </w:pPr>
            <w:r w:rsidRPr="00AD4775">
              <w:rPr>
                <w:sz w:val="24"/>
                <w:szCs w:val="24"/>
                <w:shd w:val="clear" w:color="auto" w:fill="FFFFFF"/>
              </w:rPr>
              <w:t>Охота и рыбалка</w:t>
            </w:r>
            <w:r w:rsidRPr="00A7476A">
              <w:rPr>
                <w:sz w:val="24"/>
                <w:szCs w:val="24"/>
                <w:shd w:val="clear" w:color="auto" w:fill="FFFFFF"/>
              </w:rPr>
              <w:t xml:space="preserve"> [</w:t>
            </w:r>
            <w:r>
              <w:rPr>
                <w:sz w:val="24"/>
                <w:szCs w:val="24"/>
                <w:shd w:val="clear" w:color="auto" w:fill="FFFFFF"/>
              </w:rPr>
              <w:t>5</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14:paraId="2E1D8FE1" w14:textId="2B1A6F36" w:rsidR="00AD4775" w:rsidRPr="00A7476A" w:rsidRDefault="00AD4775" w:rsidP="00AD4775">
            <w:pPr>
              <w:spacing w:line="240" w:lineRule="auto"/>
              <w:ind w:firstLine="0"/>
              <w:rPr>
                <w:sz w:val="24"/>
                <w:szCs w:val="24"/>
                <w:shd w:val="clear" w:color="auto" w:fill="FFFFFF"/>
              </w:rPr>
            </w:pPr>
            <w:r w:rsidRPr="00AD4775">
              <w:rPr>
                <w:sz w:val="24"/>
                <w:szCs w:val="24"/>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304" w:type="dxa"/>
            <w:vMerge w:val="restart"/>
          </w:tcPr>
          <w:p w14:paraId="4089D6C0" w14:textId="77777777" w:rsidR="00AD4775" w:rsidRDefault="00AD4775" w:rsidP="00AD4775">
            <w:pPr>
              <w:keepLines w:val="0"/>
              <w:overflowPunct/>
              <w:autoSpaceDE/>
              <w:autoSpaceDN/>
              <w:adjustRightInd/>
              <w:spacing w:line="240" w:lineRule="auto"/>
              <w:ind w:firstLine="0"/>
              <w:rPr>
                <w:rFonts w:eastAsia="SimSun"/>
                <w:sz w:val="24"/>
                <w:szCs w:val="24"/>
                <w:lang w:eastAsia="zh-CN"/>
              </w:rPr>
            </w:pPr>
            <w:r w:rsidRPr="00A7476A">
              <w:rPr>
                <w:rFonts w:eastAsia="SimSun"/>
                <w:sz w:val="24"/>
                <w:szCs w:val="24"/>
                <w:lang w:eastAsia="zh-CN"/>
              </w:rPr>
              <w:t>Не подлежат установлению</w:t>
            </w:r>
          </w:p>
          <w:p w14:paraId="030066BC" w14:textId="4BDB7D39" w:rsidR="00FA1C10" w:rsidRDefault="0019705D" w:rsidP="00AD477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Без прав</w:t>
            </w:r>
            <w:r w:rsidR="00EB7494">
              <w:rPr>
                <w:rFonts w:eastAsia="SimSun"/>
                <w:sz w:val="24"/>
                <w:szCs w:val="24"/>
                <w:lang w:eastAsia="zh-CN"/>
              </w:rPr>
              <w:t>а</w:t>
            </w:r>
            <w:r>
              <w:rPr>
                <w:rFonts w:eastAsia="SimSun"/>
                <w:sz w:val="24"/>
                <w:szCs w:val="24"/>
                <w:lang w:eastAsia="zh-CN"/>
              </w:rPr>
              <w:t xml:space="preserve"> строительства</w:t>
            </w:r>
          </w:p>
          <w:p w14:paraId="3F257717" w14:textId="4E99F524" w:rsidR="00FA1C10" w:rsidRPr="00A7476A" w:rsidRDefault="00FA1C10" w:rsidP="00AD4775">
            <w:pPr>
              <w:keepLines w:val="0"/>
              <w:overflowPunct/>
              <w:autoSpaceDE/>
              <w:autoSpaceDN/>
              <w:adjustRightInd/>
              <w:spacing w:line="240" w:lineRule="auto"/>
              <w:ind w:firstLine="0"/>
              <w:rPr>
                <w:rFonts w:eastAsia="SimSun"/>
                <w:sz w:val="24"/>
                <w:szCs w:val="24"/>
                <w:lang w:eastAsia="zh-CN"/>
              </w:rPr>
            </w:pPr>
          </w:p>
        </w:tc>
      </w:tr>
      <w:tr w:rsidR="00AD4775" w:rsidRPr="00A7476A" w14:paraId="2AC8BDCA" w14:textId="77777777" w:rsidTr="00AD4775">
        <w:trPr>
          <w:trHeight w:val="3348"/>
        </w:trPr>
        <w:tc>
          <w:tcPr>
            <w:tcW w:w="2545" w:type="dxa"/>
          </w:tcPr>
          <w:p w14:paraId="3BE92278" w14:textId="77777777" w:rsidR="00AD4775" w:rsidRPr="00AD4775" w:rsidRDefault="00AD4775" w:rsidP="00AD4775">
            <w:pPr>
              <w:spacing w:line="240" w:lineRule="auto"/>
              <w:ind w:firstLine="0"/>
              <w:rPr>
                <w:sz w:val="24"/>
                <w:szCs w:val="24"/>
                <w:shd w:val="clear" w:color="auto" w:fill="FFFFFF"/>
              </w:rPr>
            </w:pPr>
            <w:r w:rsidRPr="00AD4775">
              <w:rPr>
                <w:sz w:val="24"/>
                <w:szCs w:val="24"/>
                <w:shd w:val="clear" w:color="auto" w:fill="FFFFFF"/>
              </w:rPr>
              <w:lastRenderedPageBreak/>
              <w:t>Природно-</w:t>
            </w:r>
          </w:p>
          <w:p w14:paraId="5ABE4FF5" w14:textId="0CF828A0" w:rsidR="00AD4775" w:rsidRPr="00AD4775" w:rsidRDefault="00AD4775" w:rsidP="00AD4775">
            <w:pPr>
              <w:spacing w:line="240" w:lineRule="auto"/>
              <w:ind w:firstLine="0"/>
              <w:rPr>
                <w:sz w:val="24"/>
                <w:szCs w:val="24"/>
                <w:shd w:val="clear" w:color="auto" w:fill="FFFFFF"/>
              </w:rPr>
            </w:pPr>
            <w:r w:rsidRPr="00AD4775">
              <w:rPr>
                <w:sz w:val="24"/>
                <w:szCs w:val="24"/>
                <w:shd w:val="clear" w:color="auto" w:fill="FFFFFF"/>
              </w:rPr>
              <w:t xml:space="preserve">познавательный туризм </w:t>
            </w:r>
            <w:r w:rsidRPr="00A7476A">
              <w:rPr>
                <w:sz w:val="24"/>
                <w:szCs w:val="24"/>
                <w:shd w:val="clear" w:color="auto" w:fill="FFFFFF"/>
              </w:rPr>
              <w:t>[</w:t>
            </w:r>
            <w:r>
              <w:rPr>
                <w:sz w:val="24"/>
                <w:szCs w:val="24"/>
                <w:shd w:val="clear" w:color="auto" w:fill="FFFFFF"/>
              </w:rPr>
              <w:t>5</w:t>
            </w:r>
            <w:r w:rsidRPr="00A7476A">
              <w:rPr>
                <w:sz w:val="24"/>
                <w:szCs w:val="24"/>
                <w:shd w:val="clear" w:color="auto" w:fill="FFFFFF"/>
              </w:rPr>
              <w:t>.</w:t>
            </w:r>
            <w:r>
              <w:rPr>
                <w:sz w:val="24"/>
                <w:szCs w:val="24"/>
                <w:shd w:val="clear" w:color="auto" w:fill="FFFFFF"/>
              </w:rPr>
              <w:t>2</w:t>
            </w:r>
            <w:r w:rsidRPr="00A7476A">
              <w:rPr>
                <w:sz w:val="24"/>
                <w:szCs w:val="24"/>
                <w:shd w:val="clear" w:color="auto" w:fill="FFFFFF"/>
              </w:rPr>
              <w:t>]</w:t>
            </w:r>
          </w:p>
        </w:tc>
        <w:tc>
          <w:tcPr>
            <w:tcW w:w="3898" w:type="dxa"/>
          </w:tcPr>
          <w:p w14:paraId="520E5154" w14:textId="01A184F6" w:rsidR="00AD4775" w:rsidRPr="00AD4775" w:rsidRDefault="00AD4775" w:rsidP="00AD4775">
            <w:pPr>
              <w:spacing w:line="240" w:lineRule="auto"/>
              <w:ind w:firstLine="0"/>
              <w:rPr>
                <w:sz w:val="24"/>
                <w:szCs w:val="24"/>
                <w:shd w:val="clear" w:color="auto" w:fill="FFFFFF"/>
              </w:rPr>
            </w:pPr>
            <w:r w:rsidRPr="00AD4775">
              <w:rPr>
                <w:sz w:val="24"/>
                <w:szCs w:val="24"/>
                <w:shd w:val="clear" w:color="auto" w:fill="FFFFFF"/>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AD4775">
              <w:rPr>
                <w:sz w:val="24"/>
                <w:szCs w:val="24"/>
                <w:shd w:val="clear" w:color="auto" w:fill="FFFFFF"/>
              </w:rPr>
              <w:t>природовосстановительных</w:t>
            </w:r>
            <w:proofErr w:type="spellEnd"/>
            <w:r w:rsidRPr="00AD4775">
              <w:rPr>
                <w:sz w:val="24"/>
                <w:szCs w:val="24"/>
                <w:shd w:val="clear" w:color="auto" w:fill="FFFFFF"/>
              </w:rPr>
              <w:t xml:space="preserve"> мероприятий</w:t>
            </w:r>
          </w:p>
        </w:tc>
        <w:tc>
          <w:tcPr>
            <w:tcW w:w="3304" w:type="dxa"/>
            <w:vMerge/>
          </w:tcPr>
          <w:p w14:paraId="0A52EFDE" w14:textId="77777777" w:rsidR="00AD4775" w:rsidRPr="00A7476A" w:rsidRDefault="00AD4775" w:rsidP="00AD4775">
            <w:pPr>
              <w:keepLines w:val="0"/>
              <w:overflowPunct/>
              <w:autoSpaceDE/>
              <w:autoSpaceDN/>
              <w:adjustRightInd/>
              <w:spacing w:line="240" w:lineRule="auto"/>
              <w:ind w:firstLine="0"/>
              <w:rPr>
                <w:rFonts w:eastAsia="SimSun"/>
                <w:sz w:val="24"/>
                <w:szCs w:val="24"/>
                <w:lang w:eastAsia="zh-CN"/>
              </w:rPr>
            </w:pPr>
          </w:p>
        </w:tc>
      </w:tr>
      <w:tr w:rsidR="00AD4775" w:rsidRPr="00A7476A" w14:paraId="292556DD" w14:textId="77777777" w:rsidTr="000949EA">
        <w:trPr>
          <w:trHeight w:val="552"/>
        </w:trPr>
        <w:tc>
          <w:tcPr>
            <w:tcW w:w="2545" w:type="dxa"/>
          </w:tcPr>
          <w:p w14:paraId="621474C1"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 xml:space="preserve">Запас </w:t>
            </w:r>
            <w:r w:rsidRPr="00A7476A">
              <w:rPr>
                <w:sz w:val="24"/>
                <w:szCs w:val="24"/>
                <w:shd w:val="clear" w:color="auto" w:fill="FFFFFF"/>
              </w:rPr>
              <w:t>[</w:t>
            </w:r>
            <w:r>
              <w:rPr>
                <w:sz w:val="24"/>
                <w:szCs w:val="24"/>
                <w:shd w:val="clear" w:color="auto" w:fill="FFFFFF"/>
              </w:rPr>
              <w:t>12</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14:paraId="45D00DFE"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Отсутствие хозяйственной деятельности</w:t>
            </w:r>
          </w:p>
        </w:tc>
        <w:tc>
          <w:tcPr>
            <w:tcW w:w="3304" w:type="dxa"/>
            <w:vMerge/>
          </w:tcPr>
          <w:p w14:paraId="59B5A91B" w14:textId="77777777" w:rsidR="00AD4775" w:rsidRPr="00A7476A" w:rsidRDefault="00AD4775" w:rsidP="000949EA">
            <w:pPr>
              <w:keepLines w:val="0"/>
              <w:overflowPunct/>
              <w:autoSpaceDE/>
              <w:autoSpaceDN/>
              <w:adjustRightInd/>
              <w:spacing w:line="240" w:lineRule="auto"/>
              <w:ind w:firstLine="0"/>
              <w:rPr>
                <w:rFonts w:eastAsia="SimSun"/>
                <w:sz w:val="24"/>
                <w:szCs w:val="24"/>
                <w:lang w:eastAsia="zh-CN"/>
              </w:rPr>
            </w:pPr>
          </w:p>
        </w:tc>
      </w:tr>
      <w:tr w:rsidR="00AD4775" w:rsidRPr="00A7476A" w14:paraId="28F82B5F" w14:textId="77777777" w:rsidTr="000949EA">
        <w:trPr>
          <w:trHeight w:val="4980"/>
        </w:trPr>
        <w:tc>
          <w:tcPr>
            <w:tcW w:w="2545" w:type="dxa"/>
          </w:tcPr>
          <w:p w14:paraId="18821EE6"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898" w:type="dxa"/>
          </w:tcPr>
          <w:p w14:paraId="52E82363" w14:textId="77777777" w:rsidR="00AD4775" w:rsidRPr="006065D9" w:rsidRDefault="00AD4775" w:rsidP="000949EA">
            <w:pPr>
              <w:keepLines w:val="0"/>
              <w:overflowPunct/>
              <w:autoSpaceDE/>
              <w:autoSpaceDN/>
              <w:adjustRightInd/>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304" w:type="dxa"/>
            <w:vMerge/>
          </w:tcPr>
          <w:p w14:paraId="2EA271E5" w14:textId="77777777" w:rsidR="00AD4775" w:rsidRPr="00A7476A" w:rsidRDefault="00AD4775" w:rsidP="000949EA">
            <w:pPr>
              <w:keepLines w:val="0"/>
              <w:overflowPunct/>
              <w:autoSpaceDE/>
              <w:autoSpaceDN/>
              <w:adjustRightInd/>
              <w:spacing w:line="240" w:lineRule="auto"/>
              <w:ind w:firstLine="0"/>
              <w:rPr>
                <w:rFonts w:eastAsia="SimSun"/>
                <w:sz w:val="24"/>
                <w:szCs w:val="24"/>
                <w:lang w:eastAsia="zh-CN"/>
              </w:rPr>
            </w:pPr>
          </w:p>
        </w:tc>
      </w:tr>
      <w:tr w:rsidR="00AD4775" w:rsidRPr="00A7476A" w14:paraId="565717F1" w14:textId="77777777" w:rsidTr="000949EA">
        <w:trPr>
          <w:trHeight w:val="525"/>
        </w:trPr>
        <w:tc>
          <w:tcPr>
            <w:tcW w:w="2545" w:type="dxa"/>
          </w:tcPr>
          <w:p w14:paraId="53A4926F" w14:textId="77777777" w:rsidR="00AD4775" w:rsidRPr="00EE2A51" w:rsidRDefault="00AD4775" w:rsidP="000949EA">
            <w:pPr>
              <w:spacing w:line="240" w:lineRule="auto"/>
              <w:ind w:firstLine="22"/>
              <w:jc w:val="left"/>
              <w:rPr>
                <w:sz w:val="24"/>
                <w:szCs w:val="24"/>
              </w:rPr>
            </w:pPr>
            <w:r w:rsidRPr="006065D9">
              <w:rPr>
                <w:sz w:val="24"/>
                <w:szCs w:val="24"/>
                <w:shd w:val="clear" w:color="auto" w:fill="FFFFFF"/>
              </w:rPr>
              <w:t>Деятельность по особой охране и изучению природы</w:t>
            </w:r>
            <w:r w:rsidRPr="00170D97">
              <w:rPr>
                <w:sz w:val="24"/>
                <w:szCs w:val="24"/>
                <w:shd w:val="clear" w:color="auto" w:fill="FFFFFF"/>
              </w:rPr>
              <w:t xml:space="preserve"> </w:t>
            </w:r>
            <w:r w:rsidRPr="00A7476A">
              <w:rPr>
                <w:sz w:val="24"/>
                <w:szCs w:val="24"/>
                <w:shd w:val="clear" w:color="auto" w:fill="FFFFFF"/>
              </w:rPr>
              <w:t>[9.</w:t>
            </w:r>
            <w:r>
              <w:rPr>
                <w:sz w:val="24"/>
                <w:szCs w:val="24"/>
                <w:shd w:val="clear" w:color="auto" w:fill="FFFFFF"/>
              </w:rPr>
              <w:t>0</w:t>
            </w:r>
            <w:r w:rsidRPr="00A7476A">
              <w:rPr>
                <w:sz w:val="24"/>
                <w:szCs w:val="24"/>
                <w:shd w:val="clear" w:color="auto" w:fill="FFFFFF"/>
              </w:rPr>
              <w:t>]</w:t>
            </w:r>
          </w:p>
        </w:tc>
        <w:tc>
          <w:tcPr>
            <w:tcW w:w="3898" w:type="dxa"/>
          </w:tcPr>
          <w:p w14:paraId="6B928BA1" w14:textId="77777777" w:rsidR="00AD4775" w:rsidRPr="00EE2A51" w:rsidRDefault="00AD4775" w:rsidP="000949EA">
            <w:pPr>
              <w:spacing w:line="240" w:lineRule="auto"/>
              <w:ind w:firstLine="0"/>
              <w:rPr>
                <w:sz w:val="24"/>
                <w:szCs w:val="24"/>
              </w:rPr>
            </w:pPr>
            <w:r w:rsidRPr="006065D9">
              <w:rPr>
                <w:sz w:val="24"/>
                <w:szCs w:val="24"/>
                <w:shd w:val="clear" w:color="auto" w:fill="FFFFFF"/>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w:t>
            </w:r>
            <w:r w:rsidRPr="006065D9">
              <w:rPr>
                <w:sz w:val="24"/>
                <w:szCs w:val="24"/>
                <w:shd w:val="clear" w:color="auto" w:fill="FFFFFF"/>
              </w:rPr>
              <w:lastRenderedPageBreak/>
              <w:t>ботанические сады, оранжереи)</w:t>
            </w:r>
          </w:p>
        </w:tc>
        <w:tc>
          <w:tcPr>
            <w:tcW w:w="3304" w:type="dxa"/>
            <w:vMerge/>
          </w:tcPr>
          <w:p w14:paraId="7003A17C" w14:textId="77777777" w:rsidR="00AD4775" w:rsidRPr="00A7476A" w:rsidRDefault="00AD4775" w:rsidP="000949EA">
            <w:pPr>
              <w:keepLines w:val="0"/>
              <w:overflowPunct/>
              <w:autoSpaceDE/>
              <w:autoSpaceDN/>
              <w:adjustRightInd/>
              <w:spacing w:line="240" w:lineRule="auto"/>
              <w:ind w:firstLine="0"/>
              <w:rPr>
                <w:rFonts w:eastAsia="SimSun"/>
                <w:sz w:val="24"/>
                <w:szCs w:val="24"/>
                <w:lang w:eastAsia="zh-CN"/>
              </w:rPr>
            </w:pPr>
          </w:p>
        </w:tc>
      </w:tr>
    </w:tbl>
    <w:p w14:paraId="6D726F07" w14:textId="77777777" w:rsidR="00AD4775" w:rsidRPr="00A7476A" w:rsidRDefault="00AD4775" w:rsidP="00AD4775">
      <w:pPr>
        <w:keepLines w:val="0"/>
        <w:tabs>
          <w:tab w:val="left" w:pos="2520"/>
        </w:tabs>
        <w:overflowPunct/>
        <w:autoSpaceDE/>
        <w:autoSpaceDN/>
        <w:adjustRightInd/>
        <w:spacing w:line="240" w:lineRule="auto"/>
        <w:ind w:firstLine="426"/>
        <w:jc w:val="left"/>
        <w:rPr>
          <w:rFonts w:eastAsia="SimSun"/>
          <w:sz w:val="24"/>
          <w:szCs w:val="24"/>
          <w:lang w:eastAsia="zh-CN"/>
        </w:rPr>
      </w:pPr>
    </w:p>
    <w:p w14:paraId="5A1A5DDF"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45"/>
        <w:gridCol w:w="3434"/>
        <w:gridCol w:w="3768"/>
      </w:tblGrid>
      <w:tr w:rsidR="00AD4775" w:rsidRPr="00A7476A" w14:paraId="5278BDBD" w14:textId="77777777" w:rsidTr="00AD4775">
        <w:trPr>
          <w:trHeight w:val="552"/>
          <w:tblHeader/>
        </w:trPr>
        <w:tc>
          <w:tcPr>
            <w:tcW w:w="2052" w:type="dxa"/>
          </w:tcPr>
          <w:p w14:paraId="40901771"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744" w:type="dxa"/>
            <w:vAlign w:val="center"/>
          </w:tcPr>
          <w:p w14:paraId="72E02550"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51" w:type="dxa"/>
            <w:vAlign w:val="center"/>
          </w:tcPr>
          <w:p w14:paraId="1C04510C"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6CA5EAE2"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430E2C7"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AD4775" w:rsidRPr="00A7476A" w14:paraId="190E6C75" w14:textId="77777777" w:rsidTr="00AD4775">
        <w:trPr>
          <w:trHeight w:val="690"/>
        </w:trPr>
        <w:tc>
          <w:tcPr>
            <w:tcW w:w="2052" w:type="dxa"/>
            <w:tcBorders>
              <w:bottom w:val="single" w:sz="4" w:space="0" w:color="auto"/>
            </w:tcBorders>
          </w:tcPr>
          <w:p w14:paraId="7D13E681" w14:textId="40A5E642" w:rsidR="00AD4775" w:rsidRPr="00A7476A" w:rsidRDefault="00AD4775" w:rsidP="00AD4775">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[1.19]</w:t>
            </w:r>
          </w:p>
        </w:tc>
        <w:tc>
          <w:tcPr>
            <w:tcW w:w="3744" w:type="dxa"/>
            <w:tcBorders>
              <w:bottom w:val="single" w:sz="4" w:space="0" w:color="auto"/>
            </w:tcBorders>
          </w:tcPr>
          <w:p w14:paraId="7F7EE3D0" w14:textId="4B18D64F" w:rsidR="00AD4775" w:rsidRPr="00A7476A" w:rsidRDefault="00AD4775" w:rsidP="00AD4775">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951" w:type="dxa"/>
            <w:vMerge w:val="restart"/>
          </w:tcPr>
          <w:p w14:paraId="7AC2AA5B" w14:textId="3659E204" w:rsidR="00AD4775" w:rsidRPr="00A7476A" w:rsidRDefault="00AD4775" w:rsidP="00AD4775">
            <w:pPr>
              <w:keepLines w:val="0"/>
              <w:overflowPunct/>
              <w:autoSpaceDE/>
              <w:autoSpaceDN/>
              <w:adjustRightInd/>
              <w:spacing w:line="240" w:lineRule="auto"/>
              <w:ind w:firstLine="709"/>
              <w:jc w:val="left"/>
              <w:rPr>
                <w:rFonts w:eastAsia="SimSun"/>
                <w:sz w:val="24"/>
                <w:szCs w:val="24"/>
                <w:lang w:eastAsia="zh-CN"/>
              </w:rPr>
            </w:pPr>
            <w:r w:rsidRPr="00AD4775">
              <w:rPr>
                <w:rFonts w:eastAsia="SimSun"/>
                <w:sz w:val="24"/>
                <w:szCs w:val="24"/>
                <w:lang w:eastAsia="zh-CN"/>
              </w:rPr>
              <w:t>минимальный/максимальный размер земельного участка - 100/25000 кв. м;</w:t>
            </w:r>
          </w:p>
        </w:tc>
      </w:tr>
      <w:tr w:rsidR="00AD4775" w:rsidRPr="00A7476A" w14:paraId="7340FE7A" w14:textId="77777777" w:rsidTr="00AD4775">
        <w:trPr>
          <w:trHeight w:val="675"/>
        </w:trPr>
        <w:tc>
          <w:tcPr>
            <w:tcW w:w="2052" w:type="dxa"/>
            <w:tcBorders>
              <w:top w:val="single" w:sz="4" w:space="0" w:color="auto"/>
            </w:tcBorders>
          </w:tcPr>
          <w:p w14:paraId="5D2BA0F1" w14:textId="33697AD6" w:rsidR="00AD4775" w:rsidRPr="00A7476A" w:rsidRDefault="00AD4775" w:rsidP="00AD4775">
            <w:pPr>
              <w:spacing w:line="240" w:lineRule="auto"/>
              <w:ind w:firstLine="0"/>
              <w:rPr>
                <w:sz w:val="24"/>
                <w:szCs w:val="24"/>
                <w:shd w:val="clear" w:color="auto" w:fill="FFFFFF"/>
              </w:rPr>
            </w:pPr>
            <w:r w:rsidRPr="00A7476A">
              <w:rPr>
                <w:sz w:val="24"/>
                <w:szCs w:val="24"/>
                <w:shd w:val="clear" w:color="auto" w:fill="FFFFFF"/>
              </w:rPr>
              <w:t>Выпас сельскохозяйственных животных [1.20]</w:t>
            </w:r>
          </w:p>
        </w:tc>
        <w:tc>
          <w:tcPr>
            <w:tcW w:w="3744" w:type="dxa"/>
            <w:tcBorders>
              <w:top w:val="single" w:sz="4" w:space="0" w:color="auto"/>
            </w:tcBorders>
          </w:tcPr>
          <w:p w14:paraId="6DCA1344" w14:textId="709A44C6" w:rsidR="00AD4775" w:rsidRPr="00A7476A" w:rsidRDefault="00AD4775" w:rsidP="00AD4775">
            <w:pPr>
              <w:spacing w:line="240" w:lineRule="auto"/>
              <w:ind w:firstLine="0"/>
              <w:rPr>
                <w:sz w:val="24"/>
                <w:szCs w:val="24"/>
                <w:shd w:val="clear" w:color="auto" w:fill="FFFFFF"/>
              </w:rPr>
            </w:pPr>
            <w:r w:rsidRPr="00A7476A">
              <w:rPr>
                <w:sz w:val="24"/>
                <w:szCs w:val="24"/>
                <w:shd w:val="clear" w:color="auto" w:fill="FFFFFF"/>
              </w:rPr>
              <w:t>Выпас сельскохозяйственных животных</w:t>
            </w:r>
          </w:p>
        </w:tc>
        <w:tc>
          <w:tcPr>
            <w:tcW w:w="3951" w:type="dxa"/>
            <w:vMerge/>
          </w:tcPr>
          <w:p w14:paraId="7C52101C" w14:textId="77777777" w:rsidR="00AD4775" w:rsidRPr="00AD4775" w:rsidRDefault="00AD4775" w:rsidP="00AD4775">
            <w:pPr>
              <w:keepLines w:val="0"/>
              <w:overflowPunct/>
              <w:autoSpaceDE/>
              <w:autoSpaceDN/>
              <w:adjustRightInd/>
              <w:spacing w:line="240" w:lineRule="auto"/>
              <w:ind w:firstLine="709"/>
              <w:jc w:val="left"/>
              <w:rPr>
                <w:rFonts w:eastAsia="SimSun"/>
                <w:sz w:val="24"/>
                <w:szCs w:val="24"/>
                <w:lang w:eastAsia="zh-CN"/>
              </w:rPr>
            </w:pPr>
          </w:p>
        </w:tc>
      </w:tr>
    </w:tbl>
    <w:p w14:paraId="596380AC" w14:textId="77777777" w:rsidR="00AD4775" w:rsidRPr="00A7476A" w:rsidRDefault="00AD4775" w:rsidP="00AD4775">
      <w:pPr>
        <w:keepLines w:val="0"/>
        <w:tabs>
          <w:tab w:val="left" w:pos="2520"/>
        </w:tabs>
        <w:overflowPunct/>
        <w:autoSpaceDE/>
        <w:autoSpaceDN/>
        <w:adjustRightInd/>
        <w:spacing w:line="240" w:lineRule="auto"/>
        <w:ind w:firstLine="426"/>
        <w:jc w:val="left"/>
        <w:rPr>
          <w:rFonts w:eastAsia="SimSun"/>
          <w:sz w:val="24"/>
          <w:szCs w:val="24"/>
          <w:lang w:eastAsia="zh-CN"/>
        </w:rPr>
      </w:pPr>
    </w:p>
    <w:p w14:paraId="594C1ADA"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AD4775" w:rsidRPr="00A7476A" w14:paraId="407EAD99" w14:textId="77777777" w:rsidTr="000949EA">
        <w:trPr>
          <w:trHeight w:val="552"/>
          <w:tblHeader/>
        </w:trPr>
        <w:tc>
          <w:tcPr>
            <w:tcW w:w="4077" w:type="dxa"/>
            <w:vAlign w:val="center"/>
          </w:tcPr>
          <w:p w14:paraId="57AF0B44" w14:textId="77777777" w:rsidR="00AD4775" w:rsidRPr="00A7476A" w:rsidRDefault="00AD4775"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71500305" w14:textId="77777777" w:rsidR="00AD4775" w:rsidRPr="00A7476A" w:rsidRDefault="00AD4775"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14:paraId="2590D66C" w14:textId="77777777" w:rsidR="00AD4775" w:rsidRPr="00A7476A" w:rsidRDefault="00AD4775"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AD4775" w:rsidRPr="00A7476A" w14:paraId="3B7C7208" w14:textId="77777777" w:rsidTr="000949EA">
        <w:trPr>
          <w:trHeight w:val="325"/>
        </w:trPr>
        <w:tc>
          <w:tcPr>
            <w:tcW w:w="4077" w:type="dxa"/>
          </w:tcPr>
          <w:p w14:paraId="56D6A18B" w14:textId="77777777" w:rsidR="00AD4775" w:rsidRPr="00A7476A" w:rsidRDefault="00AD4775" w:rsidP="000949EA">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14:paraId="03003EF8" w14:textId="77777777" w:rsidR="00AD4775" w:rsidRPr="00A7476A" w:rsidRDefault="00AD4775" w:rsidP="000949EA">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302F70C1" w14:textId="77777777" w:rsidR="00AD4775" w:rsidRPr="00A7476A" w:rsidRDefault="00AD4775" w:rsidP="00AD4775">
      <w:pPr>
        <w:keepLines w:val="0"/>
        <w:overflowPunct/>
        <w:autoSpaceDE/>
        <w:autoSpaceDN/>
        <w:adjustRightInd/>
        <w:spacing w:line="240" w:lineRule="auto"/>
        <w:ind w:firstLine="426"/>
        <w:jc w:val="left"/>
        <w:rPr>
          <w:rFonts w:eastAsia="SimSun"/>
          <w:sz w:val="24"/>
          <w:szCs w:val="24"/>
          <w:lang w:eastAsia="zh-CN"/>
        </w:rPr>
      </w:pPr>
    </w:p>
    <w:p w14:paraId="27057069" w14:textId="77777777" w:rsidR="00AD4775" w:rsidRPr="00A7476A" w:rsidRDefault="00AD4775" w:rsidP="00EB7494">
      <w:pPr>
        <w:keepLines w:val="0"/>
        <w:overflowPunct/>
        <w:autoSpaceDE/>
        <w:autoSpaceDN/>
        <w:adjustRightInd/>
        <w:spacing w:line="240" w:lineRule="auto"/>
        <w:jc w:val="left"/>
        <w:rPr>
          <w:rFonts w:eastAsia="SimSun"/>
          <w:sz w:val="24"/>
          <w:szCs w:val="24"/>
          <w:lang w:eastAsia="zh-CN"/>
        </w:rPr>
      </w:pPr>
      <w:r w:rsidRPr="00A7476A">
        <w:rPr>
          <w:rFonts w:eastAsia="SimSun"/>
          <w:sz w:val="24"/>
          <w:szCs w:val="24"/>
          <w:lang w:eastAsia="zh-CN"/>
        </w:rPr>
        <w:t>Примечание (общее):</w:t>
      </w:r>
    </w:p>
    <w:p w14:paraId="16B62CE3" w14:textId="77777777" w:rsidR="00AD4775" w:rsidRPr="00A7476A" w:rsidRDefault="00AD4775" w:rsidP="00EB7494">
      <w:pPr>
        <w:keepLines w:val="0"/>
        <w:overflowPunct/>
        <w:autoSpaceDE/>
        <w:autoSpaceDN/>
        <w:adjustRightInd/>
        <w:spacing w:line="240" w:lineRule="auto"/>
        <w:jc w:val="left"/>
        <w:rPr>
          <w:rFonts w:eastAsia="SimSun"/>
          <w:sz w:val="24"/>
          <w:szCs w:val="24"/>
          <w:lang w:eastAsia="zh-CN"/>
        </w:rPr>
      </w:pPr>
      <w:r w:rsidRPr="00A7476A">
        <w:rPr>
          <w:rFonts w:eastAsia="SimSun"/>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65E4B18A" w14:textId="77777777" w:rsidR="00AD4775" w:rsidRPr="00A7476A" w:rsidRDefault="00AD4775" w:rsidP="00EB7494">
      <w:pPr>
        <w:keepLines w:val="0"/>
        <w:overflowPunct/>
        <w:autoSpaceDE/>
        <w:autoSpaceDN/>
        <w:adjustRightInd/>
        <w:spacing w:line="240" w:lineRule="auto"/>
        <w:jc w:val="left"/>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4CE2FDE6" w14:textId="31135624"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3B3343AF" w14:textId="59DCD4D3"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38B87654" w14:textId="5B1DDB08"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17A0419F" w14:textId="577FD9E6"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18412A1D"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6F965D7"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78C4B1A2"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lastRenderedPageBreak/>
        <w:t>1) использование сточных вод в целях регулирования плодородия почв;</w:t>
      </w:r>
    </w:p>
    <w:p w14:paraId="2CDF8D76"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742BA37"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75EE9B5B" w14:textId="77777777" w:rsidR="00AD4775"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EAA3000" w14:textId="77777777" w:rsidR="00AD4775" w:rsidRDefault="00AD4775" w:rsidP="00143AA2">
      <w:pPr>
        <w:keepLines w:val="0"/>
        <w:overflowPunct/>
        <w:autoSpaceDE/>
        <w:autoSpaceDN/>
        <w:adjustRightInd/>
        <w:spacing w:line="240" w:lineRule="auto"/>
        <w:ind w:firstLine="709"/>
        <w:rPr>
          <w:rFonts w:eastAsia="SimSun"/>
          <w:sz w:val="24"/>
          <w:szCs w:val="24"/>
          <w:lang w:eastAsia="zh-CN"/>
        </w:rPr>
      </w:pPr>
    </w:p>
    <w:p w14:paraId="58A7DCC2" w14:textId="77777777" w:rsidR="00143AA2" w:rsidRDefault="00143AA2" w:rsidP="0066100B">
      <w:pPr>
        <w:pStyle w:val="ad"/>
        <w:rPr>
          <w:rFonts w:eastAsia="SimSun"/>
          <w:lang w:eastAsia="zh-CN"/>
        </w:rPr>
      </w:pPr>
    </w:p>
    <w:p w14:paraId="78EE645B" w14:textId="77777777" w:rsidR="003650DD" w:rsidRPr="00A7476A" w:rsidRDefault="003650DD" w:rsidP="002B77CB">
      <w:pPr>
        <w:keepLines w:val="0"/>
        <w:overflowPunct/>
        <w:autoSpaceDE/>
        <w:autoSpaceDN/>
        <w:adjustRightInd/>
        <w:spacing w:line="240" w:lineRule="auto"/>
        <w:ind w:firstLine="284"/>
        <w:jc w:val="left"/>
        <w:rPr>
          <w:rFonts w:eastAsia="SimSun"/>
          <w:sz w:val="24"/>
          <w:szCs w:val="24"/>
          <w:lang w:eastAsia="zh-CN"/>
        </w:rPr>
      </w:pPr>
    </w:p>
    <w:p w14:paraId="544D5487" w14:textId="3ADF737E" w:rsidR="00EE16C6" w:rsidRDefault="0080037F" w:rsidP="00BC5CAA">
      <w:pPr>
        <w:keepLines w:val="0"/>
        <w:overflowPunct/>
        <w:autoSpaceDE/>
        <w:autoSpaceDN/>
        <w:adjustRightInd/>
        <w:spacing w:line="240" w:lineRule="auto"/>
        <w:ind w:firstLine="0"/>
        <w:jc w:val="center"/>
        <w:outlineLvl w:val="0"/>
        <w:rPr>
          <w:rFonts w:eastAsia="SimSun"/>
          <w:bCs/>
          <w:caps/>
          <w:sz w:val="24"/>
          <w:szCs w:val="24"/>
          <w:lang w:eastAsia="zh-CN"/>
        </w:rPr>
      </w:pPr>
      <w:bookmarkStart w:id="142" w:name="_Toc99705660"/>
      <w:bookmarkStart w:id="143" w:name="_Toc158661510"/>
      <w:r w:rsidRPr="00A7476A">
        <w:rPr>
          <w:rFonts w:eastAsia="SimSun"/>
          <w:bCs/>
          <w:caps/>
          <w:sz w:val="24"/>
          <w:szCs w:val="24"/>
          <w:lang w:eastAsia="zh-CN"/>
        </w:rPr>
        <w:t>ЗОНЫ СПЕЦИАЛЬНОГО НАЗНАЧЕНИЯ</w:t>
      </w:r>
      <w:r w:rsidR="00EE16C6" w:rsidRPr="00A7476A">
        <w:rPr>
          <w:rFonts w:eastAsia="SimSun"/>
          <w:bCs/>
          <w:caps/>
          <w:sz w:val="24"/>
          <w:szCs w:val="24"/>
          <w:lang w:eastAsia="zh-CN"/>
        </w:rPr>
        <w:t>:</w:t>
      </w:r>
      <w:bookmarkEnd w:id="142"/>
      <w:bookmarkEnd w:id="143"/>
    </w:p>
    <w:p w14:paraId="1E0F41ED" w14:textId="77777777" w:rsidR="0071299E" w:rsidRPr="0071299E" w:rsidRDefault="0071299E" w:rsidP="0071299E">
      <w:pPr>
        <w:ind w:left="567" w:firstLine="0"/>
        <w:rPr>
          <w:rFonts w:eastAsia="SimSun"/>
        </w:rPr>
      </w:pPr>
    </w:p>
    <w:p w14:paraId="4BDD8818" w14:textId="1C62E760" w:rsidR="00AD4775" w:rsidRPr="00BC5CAA" w:rsidRDefault="00AD4775" w:rsidP="00AD4775">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44" w:name="_Toc99705661"/>
      <w:bookmarkStart w:id="145" w:name="_Toc138422987"/>
      <w:bookmarkStart w:id="146" w:name="_Toc158661511"/>
      <w:bookmarkStart w:id="147" w:name="_Hlk119750116"/>
      <w:r w:rsidRPr="00A7476A">
        <w:rPr>
          <w:rFonts w:eastAsia="SimSun"/>
          <w:bCs/>
          <w:sz w:val="24"/>
          <w:szCs w:val="24"/>
          <w:u w:val="single"/>
          <w:lang w:eastAsia="zh-CN"/>
        </w:rPr>
        <w:t>С</w:t>
      </w:r>
      <w:bookmarkEnd w:id="144"/>
      <w:bookmarkEnd w:id="145"/>
      <w:bookmarkEnd w:id="146"/>
      <w:r w:rsidR="009104F9">
        <w:rPr>
          <w:rFonts w:eastAsia="SimSun"/>
          <w:bCs/>
          <w:sz w:val="24"/>
          <w:szCs w:val="24"/>
          <w:u w:val="single"/>
          <w:lang w:eastAsia="zh-CN"/>
        </w:rPr>
        <w:t>Н</w:t>
      </w:r>
      <w:r w:rsidR="002C377A">
        <w:rPr>
          <w:rFonts w:eastAsia="SimSun"/>
          <w:bCs/>
          <w:sz w:val="24"/>
          <w:szCs w:val="24"/>
          <w:u w:val="single"/>
          <w:lang w:eastAsia="zh-CN"/>
        </w:rPr>
        <w:t>-1. Зона ритуального назначения.</w:t>
      </w:r>
    </w:p>
    <w:p w14:paraId="0CBAEAAC" w14:textId="77777777" w:rsidR="00AD4775" w:rsidRPr="00A7476A" w:rsidRDefault="00AD4775" w:rsidP="00AD4775">
      <w:pPr>
        <w:keepLines w:val="0"/>
        <w:overflowPunct/>
        <w:autoSpaceDE/>
        <w:autoSpaceDN/>
        <w:adjustRightInd/>
        <w:spacing w:line="240" w:lineRule="auto"/>
        <w:ind w:firstLine="426"/>
        <w:jc w:val="left"/>
        <w:rPr>
          <w:rFonts w:eastAsia="SimSun"/>
          <w:bCs/>
          <w:sz w:val="24"/>
          <w:szCs w:val="24"/>
          <w:u w:val="single"/>
          <w:lang w:eastAsia="zh-CN"/>
        </w:rPr>
      </w:pPr>
    </w:p>
    <w:p w14:paraId="79C975D0"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9"/>
        <w:gridCol w:w="3883"/>
        <w:gridCol w:w="3805"/>
      </w:tblGrid>
      <w:tr w:rsidR="00AD4775" w:rsidRPr="00A7476A" w14:paraId="4760769A" w14:textId="77777777" w:rsidTr="000949EA">
        <w:trPr>
          <w:trHeight w:val="552"/>
          <w:tblHeader/>
        </w:trPr>
        <w:tc>
          <w:tcPr>
            <w:tcW w:w="2059" w:type="dxa"/>
          </w:tcPr>
          <w:p w14:paraId="40B9A8A5"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83" w:type="dxa"/>
            <w:vAlign w:val="center"/>
          </w:tcPr>
          <w:p w14:paraId="2D8793FD"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454526C7"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08ED8048"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A5EF16C"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AD4775" w:rsidRPr="00A7476A" w14:paraId="425299BB" w14:textId="77777777" w:rsidTr="000949EA">
        <w:trPr>
          <w:trHeight w:val="552"/>
        </w:trPr>
        <w:tc>
          <w:tcPr>
            <w:tcW w:w="2059" w:type="dxa"/>
          </w:tcPr>
          <w:p w14:paraId="5AB2DEE4"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Ритуальная деятельность</w:t>
            </w:r>
          </w:p>
          <w:p w14:paraId="1B1DAEB7"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[12.1]</w:t>
            </w:r>
          </w:p>
        </w:tc>
        <w:tc>
          <w:tcPr>
            <w:tcW w:w="3883" w:type="dxa"/>
          </w:tcPr>
          <w:p w14:paraId="5CC46CCF"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кладбищ, крематориев и мест захоронения;</w:t>
            </w:r>
          </w:p>
          <w:p w14:paraId="768F223A"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соответствующих культовых сооружений;</w:t>
            </w:r>
          </w:p>
          <w:p w14:paraId="6C2113E3"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деятельности по производству продукции ритуально-обрядового назначения.</w:t>
            </w:r>
          </w:p>
        </w:tc>
        <w:tc>
          <w:tcPr>
            <w:tcW w:w="3805" w:type="dxa"/>
          </w:tcPr>
          <w:p w14:paraId="74290768" w14:textId="789EFC02" w:rsidR="0019705D" w:rsidRPr="00A7476A" w:rsidRDefault="00AD4775" w:rsidP="0019705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- 10 кв. м/400000 </w:t>
            </w:r>
            <w:proofErr w:type="spellStart"/>
            <w:r w:rsidRPr="00A7476A">
              <w:rPr>
                <w:rFonts w:eastAsia="SimSun"/>
                <w:sz w:val="24"/>
                <w:szCs w:val="24"/>
                <w:lang w:eastAsia="zh-CN"/>
              </w:rPr>
              <w:t>кв</w:t>
            </w:r>
            <w:proofErr w:type="gramStart"/>
            <w:r w:rsidRPr="00A7476A">
              <w:rPr>
                <w:rFonts w:eastAsia="SimSun"/>
                <w:sz w:val="24"/>
                <w:szCs w:val="24"/>
                <w:lang w:eastAsia="zh-CN"/>
              </w:rPr>
              <w:t>.м</w:t>
            </w:r>
            <w:proofErr w:type="spellEnd"/>
            <w:proofErr w:type="gramEnd"/>
            <w:r w:rsidRPr="00A7476A">
              <w:rPr>
                <w:rFonts w:eastAsia="SimSun"/>
                <w:sz w:val="24"/>
                <w:szCs w:val="24"/>
                <w:lang w:eastAsia="zh-CN"/>
              </w:rPr>
              <w:t xml:space="preserve"> </w:t>
            </w:r>
          </w:p>
          <w:p w14:paraId="71FA6613" w14:textId="77777777" w:rsidR="00AD4775" w:rsidRDefault="00AD4775"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- 30 м;</w:t>
            </w:r>
          </w:p>
          <w:p w14:paraId="683C5213" w14:textId="57E0B520" w:rsidR="00202C9B" w:rsidRPr="00A7476A" w:rsidRDefault="00202C9B" w:rsidP="00202C9B">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2E2ADEF0" w14:textId="77777777" w:rsidR="00AD4775" w:rsidRPr="00A7476A" w:rsidRDefault="00AD4775"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строений от красной линии участка или границ участка -</w:t>
            </w:r>
            <w:r>
              <w:rPr>
                <w:rFonts w:eastAsia="SimSun"/>
                <w:sz w:val="24"/>
                <w:szCs w:val="24"/>
                <w:lang w:eastAsia="zh-CN"/>
              </w:rPr>
              <w:t xml:space="preserve"> </w:t>
            </w:r>
            <w:r w:rsidRPr="00A7476A">
              <w:rPr>
                <w:rFonts w:eastAsia="SimSun"/>
                <w:sz w:val="24"/>
                <w:szCs w:val="24"/>
                <w:lang w:eastAsia="zh-CN"/>
              </w:rPr>
              <w:t>5 метров:</w:t>
            </w:r>
          </w:p>
          <w:p w14:paraId="3CD3D955" w14:textId="77777777" w:rsidR="00AD4775" w:rsidRPr="00806EB6" w:rsidRDefault="00AD4775"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3DB776BA" w14:textId="0E93D361" w:rsidR="00BC1C16" w:rsidRPr="00BC1C16" w:rsidRDefault="00BC1C16" w:rsidP="000949EA">
            <w:pPr>
              <w:keepLines w:val="0"/>
              <w:overflowPunct/>
              <w:autoSpaceDE/>
              <w:autoSpaceDN/>
              <w:adjustRightInd/>
              <w:spacing w:line="240" w:lineRule="auto"/>
              <w:ind w:firstLine="709"/>
              <w:rPr>
                <w:rFonts w:eastAsia="SimSun"/>
                <w:sz w:val="24"/>
                <w:szCs w:val="24"/>
                <w:lang w:eastAsia="zh-CN"/>
              </w:rPr>
            </w:pPr>
            <w:r w:rsidRPr="00356457">
              <w:rPr>
                <w:sz w:val="24"/>
                <w:szCs w:val="24"/>
              </w:rPr>
              <w:t>Расчетное количество парковочных мест - в соо</w:t>
            </w:r>
            <w:r w:rsidR="00455DC6">
              <w:rPr>
                <w:sz w:val="24"/>
                <w:szCs w:val="24"/>
              </w:rPr>
              <w:t>тветствии с таблицей 3 статьи 52</w:t>
            </w:r>
            <w:r w:rsidRPr="00356457">
              <w:rPr>
                <w:sz w:val="24"/>
                <w:szCs w:val="24"/>
              </w:rPr>
              <w:t xml:space="preserve"> настоящих правил.</w:t>
            </w:r>
          </w:p>
        </w:tc>
      </w:tr>
      <w:tr w:rsidR="00AD4775" w:rsidRPr="00A7476A" w14:paraId="47C73EDC" w14:textId="77777777" w:rsidTr="000949EA">
        <w:trPr>
          <w:trHeight w:val="552"/>
        </w:trPr>
        <w:tc>
          <w:tcPr>
            <w:tcW w:w="2059" w:type="dxa"/>
          </w:tcPr>
          <w:p w14:paraId="75E084CE"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Историко-культурная деятельность [9.3]</w:t>
            </w:r>
          </w:p>
        </w:tc>
        <w:tc>
          <w:tcPr>
            <w:tcW w:w="3883" w:type="dxa"/>
          </w:tcPr>
          <w:p w14:paraId="4153C5ED"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Сохранение и изучение объектов культурного наследия народов Российской Федерации (памятников истории и культуры), </w:t>
            </w:r>
            <w:r w:rsidRPr="00A7476A">
              <w:rPr>
                <w:sz w:val="24"/>
                <w:szCs w:val="24"/>
                <w:shd w:val="clear" w:color="auto" w:fill="FFFFFF"/>
              </w:rPr>
              <w:lastRenderedPageBreak/>
              <w:t>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14:paraId="45DCEEF0" w14:textId="77777777" w:rsidR="00AD4775" w:rsidRPr="00A7476A" w:rsidRDefault="00AD4775" w:rsidP="000949EA">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lastRenderedPageBreak/>
              <w:t>Не подлежат установлению</w:t>
            </w:r>
          </w:p>
        </w:tc>
      </w:tr>
    </w:tbl>
    <w:p w14:paraId="41C35750" w14:textId="77777777" w:rsidR="00AD4775" w:rsidRDefault="00AD4775" w:rsidP="00AD4775">
      <w:pPr>
        <w:keepLines w:val="0"/>
        <w:tabs>
          <w:tab w:val="left" w:pos="2520"/>
        </w:tabs>
        <w:overflowPunct/>
        <w:autoSpaceDE/>
        <w:autoSpaceDN/>
        <w:adjustRightInd/>
        <w:spacing w:line="240" w:lineRule="auto"/>
        <w:ind w:firstLine="426"/>
        <w:jc w:val="left"/>
        <w:rPr>
          <w:rFonts w:eastAsia="SimSun"/>
          <w:sz w:val="24"/>
          <w:szCs w:val="24"/>
          <w:lang w:eastAsia="zh-CN"/>
        </w:rPr>
      </w:pPr>
    </w:p>
    <w:p w14:paraId="633C3D8D"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64"/>
        <w:gridCol w:w="3878"/>
        <w:gridCol w:w="3805"/>
      </w:tblGrid>
      <w:tr w:rsidR="00AD4775" w:rsidRPr="00A7476A" w14:paraId="10FA63BF" w14:textId="77777777" w:rsidTr="000949EA">
        <w:trPr>
          <w:trHeight w:val="552"/>
        </w:trPr>
        <w:tc>
          <w:tcPr>
            <w:tcW w:w="2064" w:type="dxa"/>
          </w:tcPr>
          <w:p w14:paraId="191240FD"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78" w:type="dxa"/>
            <w:vAlign w:val="center"/>
          </w:tcPr>
          <w:p w14:paraId="6C53D990" w14:textId="77777777" w:rsidR="00AD4775" w:rsidRPr="00A7476A" w:rsidRDefault="00AD4775"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67CE573B"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1F55E41"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D2DCC10"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AD4775" w:rsidRPr="00A7476A" w14:paraId="77263ED5" w14:textId="77777777" w:rsidTr="000949EA">
        <w:trPr>
          <w:trHeight w:val="226"/>
        </w:trPr>
        <w:tc>
          <w:tcPr>
            <w:tcW w:w="2064" w:type="dxa"/>
          </w:tcPr>
          <w:p w14:paraId="70D15972" w14:textId="77777777" w:rsidR="00AD4775" w:rsidRPr="00A7476A" w:rsidRDefault="00AD4775"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78" w:type="dxa"/>
          </w:tcPr>
          <w:p w14:paraId="2A615A0F" w14:textId="77777777" w:rsidR="00AD4775" w:rsidRPr="00A7476A" w:rsidRDefault="00AD4775"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05" w:type="dxa"/>
          </w:tcPr>
          <w:p w14:paraId="73C8BDCC" w14:textId="77777777" w:rsidR="00AD4775" w:rsidRPr="00A7476A" w:rsidRDefault="00AD4775" w:rsidP="000949E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114557CF" w14:textId="77777777" w:rsidR="00AD4775" w:rsidRPr="00A7476A" w:rsidRDefault="00AD4775" w:rsidP="00AD4775">
      <w:pPr>
        <w:keepLines w:val="0"/>
        <w:tabs>
          <w:tab w:val="left" w:pos="2520"/>
        </w:tabs>
        <w:overflowPunct/>
        <w:autoSpaceDE/>
        <w:autoSpaceDN/>
        <w:adjustRightInd/>
        <w:spacing w:line="240" w:lineRule="auto"/>
        <w:ind w:firstLine="426"/>
        <w:jc w:val="left"/>
        <w:rPr>
          <w:rFonts w:eastAsia="SimSun"/>
          <w:sz w:val="24"/>
          <w:szCs w:val="24"/>
          <w:lang w:eastAsia="zh-CN"/>
        </w:rPr>
      </w:pPr>
    </w:p>
    <w:p w14:paraId="2C465F5E"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AD4775" w:rsidRPr="00A7476A" w14:paraId="1F8C7780" w14:textId="77777777" w:rsidTr="000949EA">
        <w:trPr>
          <w:trHeight w:val="552"/>
        </w:trPr>
        <w:tc>
          <w:tcPr>
            <w:tcW w:w="4077" w:type="dxa"/>
            <w:vAlign w:val="center"/>
          </w:tcPr>
          <w:p w14:paraId="22C55159" w14:textId="77777777" w:rsidR="00AD4775" w:rsidRPr="00A7476A" w:rsidRDefault="00AD4775" w:rsidP="000949EA">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06CE7FA7"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3B03E59C"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AD4775" w:rsidRPr="00A7476A" w14:paraId="7894CDAC" w14:textId="77777777" w:rsidTr="000949EA">
        <w:trPr>
          <w:trHeight w:val="325"/>
        </w:trPr>
        <w:tc>
          <w:tcPr>
            <w:tcW w:w="4077" w:type="dxa"/>
          </w:tcPr>
          <w:p w14:paraId="6AD13D91" w14:textId="77777777" w:rsidR="00AD4775" w:rsidRPr="00A7476A" w:rsidRDefault="00AD4775" w:rsidP="000949EA">
            <w:pPr>
              <w:keepLines w:val="0"/>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Нет</w:t>
            </w:r>
          </w:p>
        </w:tc>
        <w:tc>
          <w:tcPr>
            <w:tcW w:w="5529" w:type="dxa"/>
          </w:tcPr>
          <w:p w14:paraId="7833DC3B" w14:textId="77777777" w:rsidR="00AD4775" w:rsidRPr="00A7476A" w:rsidRDefault="00AD4775" w:rsidP="000949EA">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7FA344A1" w14:textId="77777777" w:rsidR="00AD4775" w:rsidRDefault="00AD4775" w:rsidP="00AD4775">
      <w:pPr>
        <w:keepLines w:val="0"/>
        <w:overflowPunct/>
        <w:autoSpaceDE/>
        <w:autoSpaceDN/>
        <w:adjustRightInd/>
        <w:spacing w:line="240" w:lineRule="auto"/>
        <w:ind w:firstLine="426"/>
        <w:jc w:val="left"/>
        <w:rPr>
          <w:rFonts w:eastAsia="SimSun"/>
          <w:sz w:val="24"/>
          <w:szCs w:val="24"/>
          <w:lang w:eastAsia="zh-CN"/>
        </w:rPr>
      </w:pPr>
    </w:p>
    <w:p w14:paraId="358CCC26"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Примечание (общее):</w:t>
      </w:r>
    </w:p>
    <w:p w14:paraId="7580AACA"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6424F12E"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55A066D3" w14:textId="6C730CC4"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0595988E" w14:textId="38AEC17F"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570A2247" w14:textId="378CB54F"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3AD1DB74" w14:textId="1B2FC3F5"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lastRenderedPageBreak/>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5046D1A0"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7E4D81E"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143CD71"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112D3A07"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F17C715"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1E3D2E5F" w14:textId="14978C4A" w:rsidR="00AD4775"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4EDA05E" w14:textId="77777777" w:rsidR="004E1EF6" w:rsidRDefault="004E1EF6" w:rsidP="00AD4775">
      <w:pPr>
        <w:keepLines w:val="0"/>
        <w:overflowPunct/>
        <w:autoSpaceDE/>
        <w:autoSpaceDN/>
        <w:adjustRightInd/>
        <w:spacing w:line="240" w:lineRule="auto"/>
        <w:ind w:firstLine="426"/>
        <w:jc w:val="left"/>
        <w:rPr>
          <w:rFonts w:eastAsia="SimSun"/>
          <w:sz w:val="24"/>
          <w:szCs w:val="24"/>
          <w:lang w:eastAsia="zh-CN"/>
        </w:rPr>
      </w:pPr>
    </w:p>
    <w:p w14:paraId="70C7CF88" w14:textId="4CDC37E8" w:rsidR="004E1EF6" w:rsidRPr="00A7476A" w:rsidRDefault="009104F9" w:rsidP="004E1EF6">
      <w:pPr>
        <w:keepLines w:val="0"/>
        <w:overflowPunct/>
        <w:autoSpaceDE/>
        <w:autoSpaceDN/>
        <w:adjustRightInd/>
        <w:spacing w:line="240" w:lineRule="auto"/>
        <w:ind w:firstLine="0"/>
        <w:jc w:val="center"/>
        <w:outlineLvl w:val="0"/>
        <w:rPr>
          <w:rFonts w:eastAsia="SimSun"/>
          <w:bCs/>
          <w:sz w:val="24"/>
          <w:szCs w:val="24"/>
          <w:u w:val="single"/>
          <w:lang w:eastAsia="zh-CN"/>
        </w:rPr>
      </w:pPr>
      <w:r>
        <w:rPr>
          <w:rFonts w:eastAsia="SimSun"/>
          <w:bCs/>
          <w:sz w:val="24"/>
          <w:szCs w:val="24"/>
          <w:u w:val="single"/>
          <w:lang w:eastAsia="zh-CN"/>
        </w:rPr>
        <w:t>ИВ-1</w:t>
      </w:r>
      <w:r w:rsidR="002C377A">
        <w:rPr>
          <w:rFonts w:eastAsia="SimSun"/>
          <w:bCs/>
          <w:sz w:val="24"/>
          <w:szCs w:val="24"/>
          <w:u w:val="single"/>
          <w:lang w:eastAsia="zh-CN"/>
        </w:rPr>
        <w:t xml:space="preserve">. Зона </w:t>
      </w:r>
      <w:r>
        <w:rPr>
          <w:rFonts w:eastAsia="SimSun"/>
          <w:bCs/>
          <w:sz w:val="24"/>
          <w:szCs w:val="24"/>
          <w:u w:val="single"/>
          <w:lang w:eastAsia="zh-CN"/>
        </w:rPr>
        <w:t>озеленения</w:t>
      </w:r>
      <w:r w:rsidR="002C377A">
        <w:rPr>
          <w:rFonts w:eastAsia="SimSun"/>
          <w:bCs/>
          <w:sz w:val="24"/>
          <w:szCs w:val="24"/>
          <w:u w:val="single"/>
          <w:lang w:eastAsia="zh-CN"/>
        </w:rPr>
        <w:t xml:space="preserve"> специального назначения.</w:t>
      </w:r>
    </w:p>
    <w:p w14:paraId="3C7192D0" w14:textId="77777777" w:rsidR="004E1EF6" w:rsidRPr="00A7476A" w:rsidRDefault="004E1EF6" w:rsidP="004E1EF6">
      <w:pPr>
        <w:keepLines w:val="0"/>
        <w:overflowPunct/>
        <w:autoSpaceDE/>
        <w:autoSpaceDN/>
        <w:adjustRightInd/>
        <w:spacing w:line="240" w:lineRule="auto"/>
        <w:ind w:firstLine="426"/>
        <w:jc w:val="left"/>
        <w:rPr>
          <w:rFonts w:eastAsia="SimSun"/>
          <w:bCs/>
          <w:sz w:val="24"/>
          <w:szCs w:val="24"/>
          <w:u w:val="single"/>
          <w:lang w:eastAsia="zh-CN"/>
        </w:rPr>
      </w:pPr>
    </w:p>
    <w:p w14:paraId="6C19F985" w14:textId="77777777" w:rsidR="004E1EF6" w:rsidRPr="00A7476A" w:rsidRDefault="004E1EF6" w:rsidP="004E1E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5"/>
        <w:gridCol w:w="3898"/>
        <w:gridCol w:w="3304"/>
      </w:tblGrid>
      <w:tr w:rsidR="004E1EF6" w:rsidRPr="00A7476A" w14:paraId="24FBBAF1" w14:textId="77777777" w:rsidTr="000949EA">
        <w:trPr>
          <w:trHeight w:val="552"/>
          <w:tblHeader/>
        </w:trPr>
        <w:tc>
          <w:tcPr>
            <w:tcW w:w="2545" w:type="dxa"/>
          </w:tcPr>
          <w:p w14:paraId="3B8659DB" w14:textId="77777777" w:rsidR="004E1EF6" w:rsidRPr="00A7476A" w:rsidRDefault="004E1E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98" w:type="dxa"/>
            <w:vAlign w:val="center"/>
          </w:tcPr>
          <w:p w14:paraId="2C31E7D3" w14:textId="77777777" w:rsidR="004E1EF6" w:rsidRPr="00A7476A" w:rsidRDefault="004E1E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304" w:type="dxa"/>
            <w:vAlign w:val="center"/>
          </w:tcPr>
          <w:p w14:paraId="11974526" w14:textId="77777777" w:rsidR="004E1EF6" w:rsidRPr="00A7476A" w:rsidRDefault="004E1EF6"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73447ED2" w14:textId="77777777" w:rsidR="004E1EF6" w:rsidRPr="00A7476A" w:rsidRDefault="004E1EF6"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участков и предельные параметры</w:t>
            </w:r>
          </w:p>
          <w:p w14:paraId="25C22B16" w14:textId="77777777" w:rsidR="004E1EF6" w:rsidRPr="00A7476A" w:rsidRDefault="004E1EF6"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разрешенного строительства</w:t>
            </w:r>
          </w:p>
        </w:tc>
      </w:tr>
      <w:tr w:rsidR="004E1EF6" w:rsidRPr="00A7476A" w14:paraId="3042A6E3" w14:textId="77777777" w:rsidTr="000949EA">
        <w:trPr>
          <w:trHeight w:val="657"/>
        </w:trPr>
        <w:tc>
          <w:tcPr>
            <w:tcW w:w="2545" w:type="dxa"/>
          </w:tcPr>
          <w:p w14:paraId="683F821F"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[1.19]</w:t>
            </w:r>
          </w:p>
        </w:tc>
        <w:tc>
          <w:tcPr>
            <w:tcW w:w="3898" w:type="dxa"/>
          </w:tcPr>
          <w:p w14:paraId="676FBF8B"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304" w:type="dxa"/>
            <w:vMerge w:val="restart"/>
          </w:tcPr>
          <w:p w14:paraId="451420FF" w14:textId="77777777" w:rsidR="004E1EF6" w:rsidRPr="00A7476A" w:rsidRDefault="004E1EF6" w:rsidP="000949EA">
            <w:pPr>
              <w:keepLines w:val="0"/>
              <w:overflowPunct/>
              <w:autoSpaceDE/>
              <w:autoSpaceDN/>
              <w:adjustRightInd/>
              <w:spacing w:line="240" w:lineRule="auto"/>
              <w:ind w:firstLine="0"/>
              <w:rPr>
                <w:rFonts w:eastAsia="SimSun"/>
                <w:sz w:val="24"/>
                <w:szCs w:val="24"/>
                <w:lang w:eastAsia="zh-CN"/>
              </w:rPr>
            </w:pPr>
            <w:r w:rsidRPr="00A7476A">
              <w:rPr>
                <w:rFonts w:eastAsia="SimSun"/>
                <w:sz w:val="24"/>
                <w:szCs w:val="24"/>
                <w:lang w:eastAsia="zh-CN"/>
              </w:rPr>
              <w:t>Не подлежат установлению</w:t>
            </w:r>
          </w:p>
        </w:tc>
      </w:tr>
      <w:tr w:rsidR="004E1EF6" w:rsidRPr="00A7476A" w14:paraId="479BC911" w14:textId="77777777" w:rsidTr="000949EA">
        <w:trPr>
          <w:trHeight w:val="552"/>
        </w:trPr>
        <w:tc>
          <w:tcPr>
            <w:tcW w:w="2545" w:type="dxa"/>
          </w:tcPr>
          <w:p w14:paraId="08091A8D"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 xml:space="preserve">Запас </w:t>
            </w:r>
            <w:r w:rsidRPr="00A7476A">
              <w:rPr>
                <w:sz w:val="24"/>
                <w:szCs w:val="24"/>
                <w:shd w:val="clear" w:color="auto" w:fill="FFFFFF"/>
              </w:rPr>
              <w:t>[</w:t>
            </w:r>
            <w:r>
              <w:rPr>
                <w:sz w:val="24"/>
                <w:szCs w:val="24"/>
                <w:shd w:val="clear" w:color="auto" w:fill="FFFFFF"/>
              </w:rPr>
              <w:t>12</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14:paraId="604C3CA8"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Отсутствие хозяйственной деятельности</w:t>
            </w:r>
          </w:p>
        </w:tc>
        <w:tc>
          <w:tcPr>
            <w:tcW w:w="3304" w:type="dxa"/>
            <w:vMerge/>
          </w:tcPr>
          <w:p w14:paraId="67BFE407" w14:textId="77777777" w:rsidR="004E1EF6" w:rsidRPr="00A7476A" w:rsidRDefault="004E1EF6" w:rsidP="000949EA">
            <w:pPr>
              <w:keepLines w:val="0"/>
              <w:overflowPunct/>
              <w:autoSpaceDE/>
              <w:autoSpaceDN/>
              <w:adjustRightInd/>
              <w:spacing w:line="240" w:lineRule="auto"/>
              <w:ind w:firstLine="0"/>
              <w:rPr>
                <w:rFonts w:eastAsia="SimSun"/>
                <w:sz w:val="24"/>
                <w:szCs w:val="24"/>
                <w:lang w:eastAsia="zh-CN"/>
              </w:rPr>
            </w:pPr>
          </w:p>
        </w:tc>
      </w:tr>
      <w:tr w:rsidR="004E1EF6" w:rsidRPr="00A7476A" w14:paraId="7ED9CB06" w14:textId="77777777" w:rsidTr="000949EA">
        <w:trPr>
          <w:trHeight w:val="4980"/>
        </w:trPr>
        <w:tc>
          <w:tcPr>
            <w:tcW w:w="2545" w:type="dxa"/>
          </w:tcPr>
          <w:p w14:paraId="3E7D79ED"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898" w:type="dxa"/>
          </w:tcPr>
          <w:p w14:paraId="6EBB5063" w14:textId="77777777" w:rsidR="004E1EF6" w:rsidRPr="006065D9" w:rsidRDefault="004E1EF6" w:rsidP="000949EA">
            <w:pPr>
              <w:keepLines w:val="0"/>
              <w:overflowPunct/>
              <w:autoSpaceDE/>
              <w:autoSpaceDN/>
              <w:adjustRightInd/>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304" w:type="dxa"/>
            <w:vMerge/>
          </w:tcPr>
          <w:p w14:paraId="2307D742" w14:textId="77777777" w:rsidR="004E1EF6" w:rsidRPr="00A7476A" w:rsidRDefault="004E1EF6" w:rsidP="000949EA">
            <w:pPr>
              <w:keepLines w:val="0"/>
              <w:overflowPunct/>
              <w:autoSpaceDE/>
              <w:autoSpaceDN/>
              <w:adjustRightInd/>
              <w:spacing w:line="240" w:lineRule="auto"/>
              <w:ind w:firstLine="0"/>
              <w:rPr>
                <w:rFonts w:eastAsia="SimSun"/>
                <w:sz w:val="24"/>
                <w:szCs w:val="24"/>
                <w:lang w:eastAsia="zh-CN"/>
              </w:rPr>
            </w:pPr>
          </w:p>
        </w:tc>
      </w:tr>
      <w:tr w:rsidR="004E1EF6" w:rsidRPr="00A7476A" w14:paraId="09FC7037" w14:textId="77777777" w:rsidTr="000949EA">
        <w:trPr>
          <w:trHeight w:val="525"/>
        </w:trPr>
        <w:tc>
          <w:tcPr>
            <w:tcW w:w="2545" w:type="dxa"/>
          </w:tcPr>
          <w:p w14:paraId="044EB366" w14:textId="77777777" w:rsidR="004E1EF6" w:rsidRPr="00EE2A51" w:rsidRDefault="004E1EF6" w:rsidP="000949EA">
            <w:pPr>
              <w:spacing w:line="240" w:lineRule="auto"/>
              <w:ind w:firstLine="22"/>
              <w:jc w:val="left"/>
              <w:rPr>
                <w:sz w:val="24"/>
                <w:szCs w:val="24"/>
              </w:rPr>
            </w:pPr>
            <w:r w:rsidRPr="006065D9">
              <w:rPr>
                <w:sz w:val="24"/>
                <w:szCs w:val="24"/>
                <w:shd w:val="clear" w:color="auto" w:fill="FFFFFF"/>
              </w:rPr>
              <w:t>Деятельность по особой охране и изучению природы</w:t>
            </w:r>
            <w:r w:rsidRPr="00170D97">
              <w:rPr>
                <w:sz w:val="24"/>
                <w:szCs w:val="24"/>
                <w:shd w:val="clear" w:color="auto" w:fill="FFFFFF"/>
              </w:rPr>
              <w:t xml:space="preserve"> </w:t>
            </w:r>
            <w:r w:rsidRPr="00A7476A">
              <w:rPr>
                <w:sz w:val="24"/>
                <w:szCs w:val="24"/>
                <w:shd w:val="clear" w:color="auto" w:fill="FFFFFF"/>
              </w:rPr>
              <w:lastRenderedPageBreak/>
              <w:t>[9.</w:t>
            </w:r>
            <w:r>
              <w:rPr>
                <w:sz w:val="24"/>
                <w:szCs w:val="24"/>
                <w:shd w:val="clear" w:color="auto" w:fill="FFFFFF"/>
              </w:rPr>
              <w:t>0</w:t>
            </w:r>
            <w:r w:rsidRPr="00A7476A">
              <w:rPr>
                <w:sz w:val="24"/>
                <w:szCs w:val="24"/>
                <w:shd w:val="clear" w:color="auto" w:fill="FFFFFF"/>
              </w:rPr>
              <w:t>]</w:t>
            </w:r>
          </w:p>
        </w:tc>
        <w:tc>
          <w:tcPr>
            <w:tcW w:w="3898" w:type="dxa"/>
          </w:tcPr>
          <w:p w14:paraId="5A44FA3D" w14:textId="77777777" w:rsidR="004E1EF6" w:rsidRPr="00EE2A51" w:rsidRDefault="004E1EF6" w:rsidP="000949EA">
            <w:pPr>
              <w:spacing w:line="240" w:lineRule="auto"/>
              <w:ind w:firstLine="0"/>
              <w:rPr>
                <w:sz w:val="24"/>
                <w:szCs w:val="24"/>
              </w:rPr>
            </w:pPr>
            <w:r w:rsidRPr="006065D9">
              <w:rPr>
                <w:sz w:val="24"/>
                <w:szCs w:val="24"/>
                <w:shd w:val="clear" w:color="auto" w:fill="FFFFFF"/>
              </w:rPr>
              <w:lastRenderedPageBreak/>
              <w:t xml:space="preserve">Сохранение и изучение растительного и животного мира путем создания особо охраняемых </w:t>
            </w:r>
            <w:r w:rsidRPr="006065D9">
              <w:rPr>
                <w:sz w:val="24"/>
                <w:szCs w:val="24"/>
                <w:shd w:val="clear" w:color="auto" w:fill="FFFFFF"/>
              </w:rPr>
              <w:lastRenderedPageBreak/>
              <w:t>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304" w:type="dxa"/>
            <w:vMerge/>
          </w:tcPr>
          <w:p w14:paraId="2340DA1E" w14:textId="77777777" w:rsidR="004E1EF6" w:rsidRPr="00A7476A" w:rsidRDefault="004E1EF6" w:rsidP="000949EA">
            <w:pPr>
              <w:keepLines w:val="0"/>
              <w:overflowPunct/>
              <w:autoSpaceDE/>
              <w:autoSpaceDN/>
              <w:adjustRightInd/>
              <w:spacing w:line="240" w:lineRule="auto"/>
              <w:ind w:firstLine="0"/>
              <w:rPr>
                <w:rFonts w:eastAsia="SimSun"/>
                <w:sz w:val="24"/>
                <w:szCs w:val="24"/>
                <w:lang w:eastAsia="zh-CN"/>
              </w:rPr>
            </w:pPr>
          </w:p>
        </w:tc>
      </w:tr>
    </w:tbl>
    <w:p w14:paraId="3469B41D" w14:textId="77777777" w:rsidR="004E1EF6" w:rsidRPr="00A7476A" w:rsidRDefault="004E1EF6" w:rsidP="004E1EF6">
      <w:pPr>
        <w:keepLines w:val="0"/>
        <w:tabs>
          <w:tab w:val="left" w:pos="2520"/>
        </w:tabs>
        <w:overflowPunct/>
        <w:autoSpaceDE/>
        <w:autoSpaceDN/>
        <w:adjustRightInd/>
        <w:spacing w:line="240" w:lineRule="auto"/>
        <w:ind w:firstLine="426"/>
        <w:jc w:val="left"/>
        <w:rPr>
          <w:rFonts w:eastAsia="SimSun"/>
          <w:sz w:val="24"/>
          <w:szCs w:val="24"/>
          <w:lang w:eastAsia="zh-CN"/>
        </w:rPr>
      </w:pPr>
    </w:p>
    <w:p w14:paraId="7ABFB182" w14:textId="2CE0FFDB" w:rsidR="004E1EF6" w:rsidRPr="00A7476A" w:rsidRDefault="004E1EF6" w:rsidP="004E1EF6">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67"/>
        <w:gridCol w:w="3875"/>
        <w:gridCol w:w="3805"/>
      </w:tblGrid>
      <w:tr w:rsidR="004E1EF6" w:rsidRPr="00A7476A" w14:paraId="0A5D620A" w14:textId="77777777" w:rsidTr="000949EA">
        <w:trPr>
          <w:trHeight w:val="552"/>
          <w:tblHeader/>
        </w:trPr>
        <w:tc>
          <w:tcPr>
            <w:tcW w:w="2067" w:type="dxa"/>
          </w:tcPr>
          <w:p w14:paraId="2709CD60" w14:textId="77777777" w:rsidR="004E1EF6" w:rsidRPr="00A7476A" w:rsidRDefault="004E1E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75" w:type="dxa"/>
            <w:vAlign w:val="center"/>
          </w:tcPr>
          <w:p w14:paraId="3E18AD2C" w14:textId="77777777" w:rsidR="004E1EF6" w:rsidRPr="00A7476A" w:rsidRDefault="004E1EF6"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53B84DE5" w14:textId="77777777" w:rsidR="004E1EF6" w:rsidRPr="00A7476A" w:rsidRDefault="004E1EF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 xml:space="preserve">Предельные размеры </w:t>
            </w:r>
            <w:proofErr w:type="gramStart"/>
            <w:r w:rsidRPr="00A7476A">
              <w:rPr>
                <w:b/>
                <w:sz w:val="24"/>
                <w:szCs w:val="24"/>
              </w:rPr>
              <w:t>земельных</w:t>
            </w:r>
            <w:proofErr w:type="gramEnd"/>
          </w:p>
          <w:p w14:paraId="60912D05" w14:textId="77777777" w:rsidR="004E1EF6" w:rsidRPr="00A7476A" w:rsidRDefault="004E1EF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C79090F" w14:textId="77777777" w:rsidR="004E1EF6" w:rsidRPr="00A7476A" w:rsidRDefault="004E1EF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4E1EF6" w:rsidRPr="00A7476A" w14:paraId="2BC185A2" w14:textId="77777777" w:rsidTr="000949EA">
        <w:trPr>
          <w:trHeight w:val="206"/>
        </w:trPr>
        <w:tc>
          <w:tcPr>
            <w:tcW w:w="2067" w:type="dxa"/>
          </w:tcPr>
          <w:p w14:paraId="3B86C817" w14:textId="77777777" w:rsidR="004E1EF6" w:rsidRPr="0019705D" w:rsidRDefault="004E1EF6" w:rsidP="000949EA">
            <w:pPr>
              <w:keepLines w:val="0"/>
              <w:overflowPunct/>
              <w:autoSpaceDE/>
              <w:autoSpaceDN/>
              <w:adjustRightInd/>
              <w:spacing w:line="240" w:lineRule="auto"/>
              <w:ind w:firstLine="0"/>
              <w:rPr>
                <w:sz w:val="24"/>
                <w:szCs w:val="24"/>
                <w:shd w:val="clear" w:color="auto" w:fill="FFFFFF"/>
              </w:rPr>
            </w:pPr>
            <w:r w:rsidRPr="0019705D">
              <w:rPr>
                <w:sz w:val="24"/>
                <w:szCs w:val="24"/>
                <w:shd w:val="clear" w:color="auto" w:fill="FFFFFF"/>
              </w:rPr>
              <w:t>Предоставление коммунальных услуг [3.1.1]</w:t>
            </w:r>
          </w:p>
        </w:tc>
        <w:tc>
          <w:tcPr>
            <w:tcW w:w="3875" w:type="dxa"/>
          </w:tcPr>
          <w:p w14:paraId="3CB6E582" w14:textId="77777777" w:rsidR="004E1EF6" w:rsidRPr="0019705D" w:rsidRDefault="004E1EF6" w:rsidP="000949EA">
            <w:pPr>
              <w:keepLines w:val="0"/>
              <w:overflowPunct/>
              <w:autoSpaceDE/>
              <w:autoSpaceDN/>
              <w:adjustRightInd/>
              <w:spacing w:line="240" w:lineRule="auto"/>
              <w:ind w:firstLine="0"/>
              <w:rPr>
                <w:sz w:val="24"/>
                <w:szCs w:val="24"/>
                <w:shd w:val="clear" w:color="auto" w:fill="FFFFFF"/>
              </w:rPr>
            </w:pPr>
            <w:proofErr w:type="gramStart"/>
            <w:r w:rsidRPr="0019705D">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805" w:type="dxa"/>
          </w:tcPr>
          <w:p w14:paraId="4F8F8D2F" w14:textId="5CC84370" w:rsidR="004E1EF6" w:rsidRPr="00A7476A" w:rsidRDefault="004E1EF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w:t>
            </w:r>
            <w:r w:rsidR="00BC1C16">
              <w:rPr>
                <w:rFonts w:eastAsia="SimSun"/>
                <w:sz w:val="24"/>
                <w:szCs w:val="24"/>
                <w:lang w:eastAsia="zh-CN"/>
              </w:rPr>
              <w:t xml:space="preserve"> площадь земельных участков - </w:t>
            </w:r>
            <w:r w:rsidR="00BC1C16" w:rsidRPr="00806EB6">
              <w:rPr>
                <w:rFonts w:eastAsia="SimSun"/>
                <w:sz w:val="24"/>
                <w:szCs w:val="24"/>
                <w:lang w:eastAsia="zh-CN"/>
              </w:rPr>
              <w:t>4</w:t>
            </w:r>
            <w:r w:rsidRPr="00A7476A">
              <w:rPr>
                <w:rFonts w:eastAsia="SimSun"/>
                <w:sz w:val="24"/>
                <w:szCs w:val="24"/>
                <w:lang w:eastAsia="zh-CN"/>
              </w:rPr>
              <w:t xml:space="preserve"> кв. м/10000 </w:t>
            </w:r>
            <w:proofErr w:type="spellStart"/>
            <w:r w:rsidRPr="00A7476A">
              <w:rPr>
                <w:rFonts w:eastAsia="SimSun"/>
                <w:sz w:val="24"/>
                <w:szCs w:val="24"/>
                <w:lang w:eastAsia="zh-CN"/>
              </w:rPr>
              <w:t>кв</w:t>
            </w:r>
            <w:proofErr w:type="gramStart"/>
            <w:r w:rsidRPr="00A7476A">
              <w:rPr>
                <w:rFonts w:eastAsia="SimSun"/>
                <w:sz w:val="24"/>
                <w:szCs w:val="24"/>
                <w:lang w:eastAsia="zh-CN"/>
              </w:rPr>
              <w:t>.м</w:t>
            </w:r>
            <w:proofErr w:type="spellEnd"/>
            <w:proofErr w:type="gramEnd"/>
            <w:r w:rsidRPr="00A7476A">
              <w:rPr>
                <w:rFonts w:eastAsia="SimSun"/>
                <w:sz w:val="24"/>
                <w:szCs w:val="24"/>
                <w:lang w:eastAsia="zh-CN"/>
              </w:rPr>
              <w:t xml:space="preserve"> </w:t>
            </w:r>
          </w:p>
          <w:p w14:paraId="51281F90" w14:textId="77777777" w:rsidR="004E1EF6" w:rsidRPr="00A7476A" w:rsidRDefault="004E1EF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- 35 м;</w:t>
            </w:r>
          </w:p>
          <w:p w14:paraId="57A771A9" w14:textId="6FED7CE9" w:rsidR="00806EB6" w:rsidRDefault="004E1EF6" w:rsidP="00806EB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00806EB6">
              <w:rPr>
                <w:rFonts w:eastAsia="SimSun"/>
                <w:sz w:val="24"/>
                <w:szCs w:val="24"/>
                <w:lang w:eastAsia="zh-CN"/>
              </w:rPr>
              <w:t xml:space="preserve">, </w:t>
            </w:r>
            <w:r w:rsidR="00806EB6">
              <w:rPr>
                <w:sz w:val="22"/>
                <w:szCs w:val="22"/>
              </w:rPr>
              <w:t>Для линейных объектов н</w:t>
            </w:r>
            <w:r w:rsidR="00806EB6" w:rsidRPr="00C67BD4">
              <w:rPr>
                <w:sz w:val="22"/>
                <w:szCs w:val="22"/>
              </w:rPr>
              <w:t>е подлежат установлению, определяются в соответствии с техническими и санитарными нормами</w:t>
            </w:r>
          </w:p>
          <w:p w14:paraId="0B4FA8D7" w14:textId="5C919253" w:rsidR="004E1EF6" w:rsidRPr="00A7476A" w:rsidRDefault="004E1EF6" w:rsidP="000949EA">
            <w:pPr>
              <w:keepLines w:val="0"/>
              <w:overflowPunct/>
              <w:autoSpaceDE/>
              <w:autoSpaceDN/>
              <w:adjustRightInd/>
              <w:spacing w:line="240" w:lineRule="auto"/>
              <w:ind w:firstLine="709"/>
              <w:rPr>
                <w:rFonts w:eastAsia="SimSun"/>
                <w:sz w:val="24"/>
                <w:szCs w:val="24"/>
                <w:lang w:eastAsia="zh-CN"/>
              </w:rPr>
            </w:pPr>
          </w:p>
          <w:p w14:paraId="0A0CE533" w14:textId="77777777" w:rsidR="004E1EF6" w:rsidRPr="00A7476A" w:rsidRDefault="004E1EF6" w:rsidP="000949EA">
            <w:pPr>
              <w:keepLines w:val="0"/>
              <w:overflowPunct/>
              <w:autoSpaceDE/>
              <w:autoSpaceDN/>
              <w:adjustRightInd/>
              <w:spacing w:line="240" w:lineRule="auto"/>
              <w:ind w:firstLine="709"/>
              <w:jc w:val="left"/>
              <w:rPr>
                <w:rFonts w:eastAsia="SimSun"/>
                <w:sz w:val="24"/>
                <w:szCs w:val="24"/>
                <w:lang w:eastAsia="zh-CN"/>
              </w:rPr>
            </w:pPr>
          </w:p>
        </w:tc>
      </w:tr>
    </w:tbl>
    <w:p w14:paraId="413885BB" w14:textId="77777777" w:rsidR="004E1EF6" w:rsidRPr="00A7476A" w:rsidRDefault="004E1EF6" w:rsidP="004E1EF6">
      <w:pPr>
        <w:keepLines w:val="0"/>
        <w:tabs>
          <w:tab w:val="left" w:pos="2520"/>
        </w:tabs>
        <w:overflowPunct/>
        <w:autoSpaceDE/>
        <w:autoSpaceDN/>
        <w:adjustRightInd/>
        <w:spacing w:line="240" w:lineRule="auto"/>
        <w:ind w:firstLine="426"/>
        <w:jc w:val="left"/>
        <w:rPr>
          <w:rFonts w:eastAsia="SimSun"/>
          <w:sz w:val="24"/>
          <w:szCs w:val="24"/>
          <w:lang w:eastAsia="zh-CN"/>
        </w:rPr>
      </w:pPr>
    </w:p>
    <w:p w14:paraId="6D4D3E94" w14:textId="77777777" w:rsidR="004E1EF6" w:rsidRPr="00A7476A" w:rsidRDefault="004E1EF6" w:rsidP="004E1E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4E1EF6" w:rsidRPr="00A7476A" w14:paraId="762FDC48" w14:textId="77777777" w:rsidTr="000949EA">
        <w:trPr>
          <w:trHeight w:val="552"/>
          <w:tblHeader/>
        </w:trPr>
        <w:tc>
          <w:tcPr>
            <w:tcW w:w="4077" w:type="dxa"/>
            <w:vAlign w:val="center"/>
          </w:tcPr>
          <w:p w14:paraId="4766977F" w14:textId="77777777" w:rsidR="004E1EF6" w:rsidRPr="00A7476A" w:rsidRDefault="004E1EF6"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45CEB3FC" w14:textId="77777777" w:rsidR="004E1EF6" w:rsidRPr="00A7476A" w:rsidRDefault="004E1EF6"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14:paraId="25DBA403" w14:textId="77777777" w:rsidR="004E1EF6" w:rsidRPr="00A7476A" w:rsidRDefault="004E1EF6"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4E1EF6" w:rsidRPr="00A7476A" w14:paraId="4C8523AD" w14:textId="77777777" w:rsidTr="000949EA">
        <w:trPr>
          <w:trHeight w:val="325"/>
        </w:trPr>
        <w:tc>
          <w:tcPr>
            <w:tcW w:w="4077" w:type="dxa"/>
          </w:tcPr>
          <w:p w14:paraId="2522A427" w14:textId="77777777" w:rsidR="004E1EF6" w:rsidRPr="00A7476A" w:rsidRDefault="004E1EF6" w:rsidP="000949EA">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14:paraId="3D003885" w14:textId="77777777" w:rsidR="004E1EF6" w:rsidRPr="00A7476A" w:rsidRDefault="004E1EF6" w:rsidP="000949EA">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2AB68A20" w14:textId="77777777" w:rsidR="004E1EF6" w:rsidRPr="00A7476A" w:rsidRDefault="004E1EF6" w:rsidP="004E1EF6">
      <w:pPr>
        <w:keepLines w:val="0"/>
        <w:overflowPunct/>
        <w:autoSpaceDE/>
        <w:autoSpaceDN/>
        <w:adjustRightInd/>
        <w:spacing w:line="240" w:lineRule="auto"/>
        <w:ind w:firstLine="426"/>
        <w:jc w:val="left"/>
        <w:rPr>
          <w:rFonts w:eastAsia="SimSun"/>
          <w:sz w:val="24"/>
          <w:szCs w:val="24"/>
          <w:lang w:eastAsia="zh-CN"/>
        </w:rPr>
      </w:pPr>
    </w:p>
    <w:p w14:paraId="37DDC524" w14:textId="77777777" w:rsidR="004E1EF6" w:rsidRPr="0019705D" w:rsidRDefault="004E1EF6" w:rsidP="00EB7494">
      <w:pPr>
        <w:keepLines w:val="0"/>
        <w:overflowPunct/>
        <w:autoSpaceDE/>
        <w:autoSpaceDN/>
        <w:adjustRightInd/>
        <w:spacing w:line="240" w:lineRule="auto"/>
        <w:jc w:val="left"/>
        <w:rPr>
          <w:rFonts w:eastAsia="SimSun"/>
          <w:color w:val="000000" w:themeColor="text1"/>
          <w:sz w:val="24"/>
          <w:szCs w:val="24"/>
          <w:lang w:eastAsia="zh-CN"/>
        </w:rPr>
      </w:pPr>
      <w:r w:rsidRPr="0019705D">
        <w:rPr>
          <w:rFonts w:eastAsia="SimSun"/>
          <w:color w:val="000000" w:themeColor="text1"/>
          <w:sz w:val="24"/>
          <w:szCs w:val="24"/>
          <w:lang w:eastAsia="zh-CN"/>
        </w:rPr>
        <w:t>Примечание (общее):</w:t>
      </w:r>
    </w:p>
    <w:p w14:paraId="51E0D5E9"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lastRenderedPageBreak/>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397B31B3"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7C8AF368" w14:textId="408D710D"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79A8E812" w14:textId="25D3EEF4"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5FDBEE27" w14:textId="42D0BF77" w:rsidR="004E1EF6"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sidR="00EB7494">
        <w:rPr>
          <w:rFonts w:eastAsia="SimSun"/>
          <w:color w:val="000000" w:themeColor="text1"/>
          <w:sz w:val="24"/>
          <w:szCs w:val="24"/>
          <w:lang w:eastAsia="zh-CN"/>
        </w:rPr>
        <w:t>;</w:t>
      </w:r>
    </w:p>
    <w:p w14:paraId="3695D8C1" w14:textId="5C35B91B"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134C3280"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6D3A144A"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В границах зон затопления, подтопления запрещаются:</w:t>
      </w:r>
    </w:p>
    <w:p w14:paraId="68295923"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1) использование сточных вод в целях регулирования плодородия почв;</w:t>
      </w:r>
    </w:p>
    <w:p w14:paraId="154D701B"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6D26DDC"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3) осуществление авиационных мер по борьбе с вредными организмами.</w:t>
      </w:r>
    </w:p>
    <w:p w14:paraId="30986608" w14:textId="77777777" w:rsidR="002C377A" w:rsidRDefault="004E1EF6" w:rsidP="002C377A">
      <w:pPr>
        <w:keepLines w:val="0"/>
        <w:overflowPunct/>
        <w:autoSpaceDE/>
        <w:autoSpaceDN/>
        <w:adjustRightInd/>
        <w:spacing w:line="240" w:lineRule="auto"/>
        <w:rPr>
          <w:b/>
          <w:bCs/>
          <w:sz w:val="24"/>
          <w:szCs w:val="24"/>
        </w:rPr>
      </w:pPr>
      <w:r w:rsidRPr="0019705D">
        <w:rPr>
          <w:rFonts w:eastAsia="SimSu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w:t>
      </w:r>
      <w:r w:rsidR="00175178">
        <w:rPr>
          <w:rFonts w:eastAsia="SimSun"/>
          <w:color w:val="000000" w:themeColor="text1"/>
          <w:sz w:val="24"/>
          <w:szCs w:val="24"/>
          <w:lang w:eastAsia="zh-CN"/>
        </w:rPr>
        <w:t>вом Российской Федерации.</w:t>
      </w:r>
      <w:bookmarkStart w:id="148" w:name="_Toc99705666"/>
      <w:bookmarkStart w:id="149" w:name="_Toc158661513"/>
      <w:bookmarkEnd w:id="147"/>
      <w:r w:rsidR="002C377A" w:rsidRPr="000B2043">
        <w:rPr>
          <w:b/>
          <w:bCs/>
          <w:sz w:val="24"/>
          <w:szCs w:val="24"/>
        </w:rPr>
        <w:t xml:space="preserve"> </w:t>
      </w:r>
    </w:p>
    <w:p w14:paraId="48DCB040" w14:textId="77777777" w:rsidR="002C377A" w:rsidRDefault="002C377A" w:rsidP="002C377A">
      <w:pPr>
        <w:keepLines w:val="0"/>
        <w:overflowPunct/>
        <w:autoSpaceDE/>
        <w:autoSpaceDN/>
        <w:adjustRightInd/>
        <w:spacing w:line="240" w:lineRule="auto"/>
        <w:rPr>
          <w:b/>
          <w:bCs/>
          <w:sz w:val="24"/>
          <w:szCs w:val="24"/>
        </w:rPr>
      </w:pPr>
    </w:p>
    <w:p w14:paraId="53E2D90B" w14:textId="618F131A" w:rsidR="002C377A" w:rsidRDefault="00DA2BC4" w:rsidP="002C377A">
      <w:pPr>
        <w:keepLines w:val="0"/>
        <w:overflowPunct/>
        <w:autoSpaceDE/>
        <w:autoSpaceDN/>
        <w:adjustRightInd/>
        <w:spacing w:line="240" w:lineRule="auto"/>
        <w:rPr>
          <w:b/>
          <w:bCs/>
          <w:sz w:val="24"/>
          <w:szCs w:val="24"/>
        </w:rPr>
      </w:pPr>
      <w:r w:rsidRPr="000B2043">
        <w:rPr>
          <w:b/>
          <w:bCs/>
          <w:sz w:val="24"/>
          <w:szCs w:val="24"/>
        </w:rPr>
        <w:t>Требования к зданиям, сооружениям и объектам социальной инфраструктуры</w:t>
      </w:r>
      <w:bookmarkEnd w:id="148"/>
      <w:bookmarkEnd w:id="149"/>
    </w:p>
    <w:p w14:paraId="55625EFD" w14:textId="77777777" w:rsidR="002C377A" w:rsidRDefault="002C377A" w:rsidP="002C377A">
      <w:pPr>
        <w:keepLines w:val="0"/>
        <w:overflowPunct/>
        <w:autoSpaceDE/>
        <w:autoSpaceDN/>
        <w:adjustRightInd/>
        <w:spacing w:line="240" w:lineRule="auto"/>
        <w:rPr>
          <w:b/>
          <w:bCs/>
          <w:sz w:val="24"/>
          <w:szCs w:val="24"/>
        </w:rPr>
      </w:pPr>
    </w:p>
    <w:p w14:paraId="256ECD63" w14:textId="77777777" w:rsidR="002C377A" w:rsidRDefault="00DA2BC4" w:rsidP="002C377A">
      <w:pPr>
        <w:keepLines w:val="0"/>
        <w:overflowPunct/>
        <w:autoSpaceDE/>
        <w:autoSpaceDN/>
        <w:adjustRightInd/>
        <w:spacing w:line="240" w:lineRule="auto"/>
        <w:rPr>
          <w:sz w:val="24"/>
          <w:szCs w:val="24"/>
        </w:rPr>
      </w:pPr>
      <w:r w:rsidRPr="00A7476A">
        <w:rPr>
          <w:sz w:val="24"/>
          <w:szCs w:val="24"/>
        </w:rPr>
        <w:t>Объекты социальной инфраструктуры должны оснащаться следующими специальными приспособлениями и оборудованием:</w:t>
      </w:r>
    </w:p>
    <w:p w14:paraId="02AB198E" w14:textId="77777777" w:rsidR="002C377A" w:rsidRDefault="002C377A" w:rsidP="002C377A">
      <w:pPr>
        <w:keepLines w:val="0"/>
        <w:overflowPunct/>
        <w:autoSpaceDE/>
        <w:autoSpaceDN/>
        <w:adjustRightInd/>
        <w:spacing w:line="240" w:lineRule="auto"/>
        <w:rPr>
          <w:sz w:val="24"/>
          <w:szCs w:val="24"/>
        </w:rPr>
      </w:pPr>
      <w:r w:rsidRPr="00A7476A">
        <w:rPr>
          <w:sz w:val="24"/>
          <w:szCs w:val="24"/>
        </w:rPr>
        <w:t xml:space="preserve"> </w:t>
      </w:r>
      <w:r w:rsidR="00DA2BC4" w:rsidRPr="00A7476A">
        <w:rPr>
          <w:sz w:val="24"/>
          <w:szCs w:val="24"/>
        </w:rPr>
        <w:t>визуальной и звуковой информацией, включая специальные знаки у строящихся, ремонтируемых объектов и звуковую сигнализацию у светофоров;</w:t>
      </w:r>
    </w:p>
    <w:p w14:paraId="3F4781C4" w14:textId="77777777" w:rsidR="002C377A" w:rsidRDefault="002C377A" w:rsidP="002C377A">
      <w:pPr>
        <w:keepLines w:val="0"/>
        <w:tabs>
          <w:tab w:val="right" w:pos="9638"/>
        </w:tabs>
        <w:overflowPunct/>
        <w:autoSpaceDE/>
        <w:autoSpaceDN/>
        <w:adjustRightInd/>
        <w:spacing w:line="240" w:lineRule="auto"/>
        <w:rPr>
          <w:sz w:val="24"/>
          <w:szCs w:val="24"/>
        </w:rPr>
      </w:pPr>
      <w:r w:rsidRPr="00A7476A">
        <w:rPr>
          <w:sz w:val="24"/>
          <w:szCs w:val="24"/>
        </w:rPr>
        <w:t xml:space="preserve"> </w:t>
      </w:r>
      <w:r w:rsidR="00DA2BC4" w:rsidRPr="00A7476A">
        <w:rPr>
          <w:sz w:val="24"/>
          <w:szCs w:val="24"/>
        </w:rPr>
        <w:t>телефонами-автоматами или иными средствами связи, доступными для инвалидов;</w:t>
      </w:r>
    </w:p>
    <w:p w14:paraId="182E8F74" w14:textId="77777777" w:rsidR="002C377A" w:rsidRDefault="002C377A" w:rsidP="002C377A">
      <w:pPr>
        <w:keepLines w:val="0"/>
        <w:tabs>
          <w:tab w:val="right" w:pos="9638"/>
        </w:tabs>
        <w:overflowPunct/>
        <w:autoSpaceDE/>
        <w:autoSpaceDN/>
        <w:adjustRightInd/>
        <w:spacing w:line="240" w:lineRule="auto"/>
        <w:rPr>
          <w:sz w:val="24"/>
          <w:szCs w:val="24"/>
        </w:rPr>
      </w:pPr>
      <w:r w:rsidRPr="00A7476A">
        <w:rPr>
          <w:sz w:val="24"/>
          <w:szCs w:val="24"/>
        </w:rPr>
        <w:t xml:space="preserve"> </w:t>
      </w:r>
      <w:r w:rsidR="00DA2BC4" w:rsidRPr="00A7476A">
        <w:rPr>
          <w:sz w:val="24"/>
          <w:szCs w:val="24"/>
        </w:rPr>
        <w:t>санитарно-гигиеническими помещениями, доступными для инвалидов и других маломобильных групп населения;</w:t>
      </w:r>
    </w:p>
    <w:p w14:paraId="08860DB8"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пандусами и поручнями у лестниц при входах в здания;</w:t>
      </w:r>
    </w:p>
    <w:p w14:paraId="24D3EB53"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пологими спусками у тротуаров в местах наземных переходов улиц, дорог, магистралей и остановок транспорта общего пользования;</w:t>
      </w:r>
    </w:p>
    <w:p w14:paraId="7B9EAEA2"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специальными указателями маршрутов движения инвалидов по территории вокзалов, парков и других рекреационных зон;</w:t>
      </w:r>
    </w:p>
    <w:p w14:paraId="75FE5AB8"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166FC2B2"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1AEF6BC5"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19F786AE"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lastRenderedPageBreak/>
        <w:t xml:space="preserve">Территориальные центры социального обслуживания граждан пожилого возраста и инвалидов согласно ГОСТ </w:t>
      </w:r>
      <w:proofErr w:type="gramStart"/>
      <w:r w:rsidRPr="00A7476A">
        <w:rPr>
          <w:sz w:val="24"/>
          <w:szCs w:val="24"/>
        </w:rPr>
        <w:t>Р</w:t>
      </w:r>
      <w:proofErr w:type="gramEnd"/>
      <w:r w:rsidRPr="00A7476A">
        <w:rPr>
          <w:sz w:val="24"/>
          <w:szCs w:val="24"/>
        </w:rPr>
        <w:t xml:space="preserve"> 52495-2005 должны быть следующих типов:</w:t>
      </w:r>
    </w:p>
    <w:p w14:paraId="00826A23"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74EADE1C"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398A3346"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6D379395"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0806AB01" w14:textId="17581BF2"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40F95839" w14:textId="49F0DF18" w:rsidR="00DA2BC4" w:rsidRPr="00A7476A" w:rsidRDefault="00DA2BC4" w:rsidP="003030E3">
      <w:pPr>
        <w:keepNext/>
        <w:spacing w:line="240" w:lineRule="auto"/>
        <w:ind w:firstLine="709"/>
        <w:rPr>
          <w:sz w:val="24"/>
          <w:szCs w:val="24"/>
        </w:rPr>
      </w:pPr>
      <w:r w:rsidRPr="00A7476A">
        <w:rPr>
          <w:sz w:val="24"/>
          <w:szCs w:val="24"/>
        </w:rPr>
        <w:lastRenderedPageBreak/>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w:t>
      </w:r>
      <w:r w:rsidR="00F14477" w:rsidRPr="00A7476A">
        <w:rPr>
          <w:sz w:val="24"/>
          <w:szCs w:val="24"/>
        </w:rPr>
        <w:t xml:space="preserve"> СП 59.13330.20</w:t>
      </w:r>
      <w:r w:rsidR="005F72DF">
        <w:rPr>
          <w:sz w:val="24"/>
          <w:szCs w:val="24"/>
        </w:rPr>
        <w:t>20</w:t>
      </w:r>
      <w:r w:rsidRPr="00A7476A">
        <w:rPr>
          <w:sz w:val="24"/>
          <w:szCs w:val="24"/>
        </w:rPr>
        <w:t>, СНиП 21-01-97*.</w:t>
      </w:r>
    </w:p>
    <w:p w14:paraId="38BA5BCC" w14:textId="77777777" w:rsidR="00DA2BC4" w:rsidRPr="00A7476A" w:rsidRDefault="00DA2BC4" w:rsidP="003030E3">
      <w:pPr>
        <w:keepNext/>
        <w:spacing w:line="240" w:lineRule="auto"/>
        <w:ind w:firstLine="709"/>
        <w:rPr>
          <w:sz w:val="24"/>
          <w:szCs w:val="24"/>
        </w:rPr>
      </w:pPr>
      <w:r w:rsidRPr="00A7476A">
        <w:rPr>
          <w:sz w:val="24"/>
          <w:szCs w:val="24"/>
        </w:rPr>
        <w:t>Требования к параметрам проездов и проходов, обеспечивающих доступ инвалидов и маломобильных лиц</w:t>
      </w:r>
    </w:p>
    <w:p w14:paraId="606079D3" w14:textId="77777777" w:rsidR="00DA2BC4" w:rsidRPr="00A7476A" w:rsidRDefault="00DA2BC4" w:rsidP="003030E3">
      <w:pPr>
        <w:keepNext/>
        <w:spacing w:line="240" w:lineRule="auto"/>
        <w:ind w:firstLine="709"/>
        <w:rPr>
          <w:sz w:val="24"/>
          <w:szCs w:val="24"/>
        </w:rPr>
      </w:pPr>
      <w:r w:rsidRPr="00A7476A">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702E6FE3" w14:textId="77777777" w:rsidR="00DA2BC4" w:rsidRPr="00A7476A" w:rsidRDefault="00DA2BC4" w:rsidP="003030E3">
      <w:pPr>
        <w:keepNext/>
        <w:spacing w:line="240" w:lineRule="auto"/>
        <w:ind w:firstLine="709"/>
        <w:rPr>
          <w:sz w:val="24"/>
          <w:szCs w:val="24"/>
        </w:rPr>
      </w:pPr>
      <w:r w:rsidRPr="00A7476A">
        <w:rPr>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14:paraId="4087484F" w14:textId="77777777" w:rsidR="00DA2BC4" w:rsidRPr="00A7476A" w:rsidRDefault="00DA2BC4" w:rsidP="003030E3">
      <w:pPr>
        <w:keepNext/>
        <w:spacing w:line="240" w:lineRule="auto"/>
        <w:ind w:firstLine="709"/>
        <w:rPr>
          <w:sz w:val="24"/>
          <w:szCs w:val="24"/>
        </w:rPr>
      </w:pPr>
      <w:r w:rsidRPr="00A7476A">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20EDC775" w14:textId="77777777" w:rsidR="00DA2BC4" w:rsidRPr="00A7476A" w:rsidRDefault="00DA2BC4" w:rsidP="003030E3">
      <w:pPr>
        <w:keepNext/>
        <w:spacing w:line="240" w:lineRule="auto"/>
        <w:ind w:firstLine="709"/>
        <w:rPr>
          <w:sz w:val="24"/>
          <w:szCs w:val="24"/>
        </w:rPr>
      </w:pPr>
      <w:r w:rsidRPr="00A7476A">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5D09954A" w14:textId="77777777" w:rsidR="00DA2BC4" w:rsidRPr="00A7476A" w:rsidRDefault="00DA2BC4" w:rsidP="003030E3">
      <w:pPr>
        <w:keepNext/>
        <w:spacing w:line="240" w:lineRule="auto"/>
        <w:ind w:firstLine="709"/>
        <w:rPr>
          <w:sz w:val="24"/>
          <w:szCs w:val="24"/>
        </w:rPr>
      </w:pPr>
      <w:r w:rsidRPr="00A7476A">
        <w:rPr>
          <w:sz w:val="24"/>
          <w:szCs w:val="24"/>
        </w:rPr>
        <w:t xml:space="preserve">В условиях сложившейся застройки при невозможности </w:t>
      </w:r>
      <w:proofErr w:type="gramStart"/>
      <w:r w:rsidRPr="00A7476A">
        <w:rPr>
          <w:sz w:val="24"/>
          <w:szCs w:val="24"/>
        </w:rPr>
        <w:t>достижения нормативных параметров ширины пути движения</w:t>
      </w:r>
      <w:proofErr w:type="gramEnd"/>
      <w:r w:rsidRPr="00A7476A">
        <w:rPr>
          <w:sz w:val="24"/>
          <w:szCs w:val="24"/>
        </w:rPr>
        <w:t xml:space="preserve">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14:paraId="53B12427" w14:textId="77777777" w:rsidR="00DA2BC4" w:rsidRPr="00A7476A" w:rsidRDefault="00DA2BC4" w:rsidP="003030E3">
      <w:pPr>
        <w:keepNext/>
        <w:spacing w:line="240" w:lineRule="auto"/>
        <w:ind w:firstLine="709"/>
        <w:rPr>
          <w:sz w:val="24"/>
          <w:szCs w:val="24"/>
        </w:rPr>
      </w:pPr>
      <w:r w:rsidRPr="00A7476A">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4DC4D810" w14:textId="77777777" w:rsidR="00DA2BC4" w:rsidRPr="00A7476A" w:rsidRDefault="00DA2BC4" w:rsidP="003030E3">
      <w:pPr>
        <w:keepNext/>
        <w:spacing w:line="240" w:lineRule="auto"/>
        <w:ind w:firstLine="709"/>
        <w:rPr>
          <w:sz w:val="24"/>
          <w:szCs w:val="24"/>
        </w:rPr>
      </w:pPr>
      <w:r w:rsidRPr="00A7476A">
        <w:rPr>
          <w:sz w:val="24"/>
          <w:szCs w:val="24"/>
        </w:rPr>
        <w:t>Уклоны пути движения для проезда инвалидов на креслах-колясках не должны превышать:</w:t>
      </w:r>
    </w:p>
    <w:p w14:paraId="13A1CD3C" w14:textId="77777777" w:rsidR="00DA2BC4" w:rsidRPr="00A7476A" w:rsidRDefault="00DA2BC4" w:rsidP="003030E3">
      <w:pPr>
        <w:keepNext/>
        <w:spacing w:line="240" w:lineRule="auto"/>
        <w:ind w:firstLine="709"/>
        <w:rPr>
          <w:sz w:val="24"/>
          <w:szCs w:val="24"/>
        </w:rPr>
      </w:pPr>
      <w:proofErr w:type="gramStart"/>
      <w:r w:rsidRPr="00A7476A">
        <w:rPr>
          <w:sz w:val="24"/>
          <w:szCs w:val="24"/>
        </w:rPr>
        <w:t>продольный</w:t>
      </w:r>
      <w:proofErr w:type="gramEnd"/>
      <w:r w:rsidRPr="00A7476A">
        <w:rPr>
          <w:sz w:val="24"/>
          <w:szCs w:val="24"/>
        </w:rPr>
        <w:t xml:space="preserve"> - 5 процентов;</w:t>
      </w:r>
    </w:p>
    <w:p w14:paraId="414B2E18" w14:textId="77777777" w:rsidR="00DA2BC4" w:rsidRPr="00A7476A" w:rsidRDefault="00DA2BC4" w:rsidP="003030E3">
      <w:pPr>
        <w:keepNext/>
        <w:spacing w:line="240" w:lineRule="auto"/>
        <w:ind w:firstLine="709"/>
        <w:rPr>
          <w:sz w:val="24"/>
          <w:szCs w:val="24"/>
        </w:rPr>
      </w:pPr>
      <w:proofErr w:type="gramStart"/>
      <w:r w:rsidRPr="00A7476A">
        <w:rPr>
          <w:sz w:val="24"/>
          <w:szCs w:val="24"/>
        </w:rPr>
        <w:t>поперечный</w:t>
      </w:r>
      <w:proofErr w:type="gramEnd"/>
      <w:r w:rsidRPr="00A7476A">
        <w:rPr>
          <w:sz w:val="24"/>
          <w:szCs w:val="24"/>
        </w:rPr>
        <w:t xml:space="preserve"> - 1 - 2 процента.</w:t>
      </w:r>
    </w:p>
    <w:p w14:paraId="7C342A81" w14:textId="77777777" w:rsidR="00DA2BC4" w:rsidRPr="00A7476A" w:rsidRDefault="00DA2BC4" w:rsidP="003030E3">
      <w:pPr>
        <w:keepNext/>
        <w:spacing w:line="240" w:lineRule="auto"/>
        <w:ind w:firstLine="709"/>
        <w:rPr>
          <w:sz w:val="24"/>
          <w:szCs w:val="24"/>
        </w:rPr>
      </w:pPr>
      <w:r w:rsidRPr="00A7476A">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784F8441" w14:textId="77777777" w:rsidR="00DA2BC4" w:rsidRPr="00A7476A" w:rsidRDefault="00DA2BC4" w:rsidP="003030E3">
      <w:pPr>
        <w:keepNext/>
        <w:spacing w:line="240" w:lineRule="auto"/>
        <w:ind w:firstLine="709"/>
        <w:rPr>
          <w:sz w:val="24"/>
          <w:szCs w:val="24"/>
        </w:rPr>
      </w:pPr>
      <w:r w:rsidRPr="00A7476A">
        <w:rPr>
          <w:sz w:val="24"/>
          <w:szCs w:val="24"/>
        </w:rPr>
        <w:t>Высота бордюров по краям пешеходных путей должна быть не менее 0,05 м.</w:t>
      </w:r>
    </w:p>
    <w:p w14:paraId="1D91B950" w14:textId="77777777" w:rsidR="00DA2BC4" w:rsidRPr="00A7476A" w:rsidRDefault="00DA2BC4" w:rsidP="003030E3">
      <w:pPr>
        <w:keepNext/>
        <w:spacing w:line="240" w:lineRule="auto"/>
        <w:ind w:firstLine="709"/>
        <w:rPr>
          <w:sz w:val="24"/>
          <w:szCs w:val="24"/>
        </w:rPr>
      </w:pPr>
      <w:r w:rsidRPr="00A7476A">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7A7EE3BD" w14:textId="77777777" w:rsidR="00DA2BC4" w:rsidRPr="00A7476A" w:rsidRDefault="00DA2BC4" w:rsidP="003030E3">
      <w:pPr>
        <w:keepNext/>
        <w:spacing w:line="240" w:lineRule="auto"/>
        <w:ind w:firstLine="709"/>
        <w:rPr>
          <w:sz w:val="24"/>
          <w:szCs w:val="24"/>
        </w:rPr>
      </w:pPr>
      <w:r w:rsidRPr="00A7476A">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0F3B3E8" w14:textId="77777777" w:rsidR="00DA2BC4" w:rsidRPr="00A7476A" w:rsidRDefault="00DA2BC4" w:rsidP="003030E3">
      <w:pPr>
        <w:keepNext/>
        <w:spacing w:line="240" w:lineRule="auto"/>
        <w:ind w:firstLine="709"/>
        <w:rPr>
          <w:sz w:val="24"/>
          <w:szCs w:val="24"/>
        </w:rPr>
      </w:pPr>
      <w:r w:rsidRPr="00A7476A">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5049BB00" w14:textId="77777777" w:rsidR="00DA2BC4" w:rsidRPr="00A7476A" w:rsidRDefault="00DA2BC4" w:rsidP="003030E3">
      <w:pPr>
        <w:keepNext/>
        <w:spacing w:line="240" w:lineRule="auto"/>
        <w:ind w:firstLine="709"/>
        <w:rPr>
          <w:sz w:val="24"/>
          <w:szCs w:val="24"/>
        </w:rPr>
      </w:pPr>
      <w:r w:rsidRPr="00A7476A">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3797C23F" w14:textId="77777777" w:rsidR="00DA2BC4" w:rsidRPr="00A7476A" w:rsidRDefault="00DA2BC4" w:rsidP="003030E3">
      <w:pPr>
        <w:keepNext/>
        <w:spacing w:line="240" w:lineRule="auto"/>
        <w:ind w:firstLine="709"/>
        <w:rPr>
          <w:sz w:val="24"/>
          <w:szCs w:val="24"/>
        </w:rPr>
      </w:pPr>
      <w:r w:rsidRPr="00A7476A">
        <w:rPr>
          <w:sz w:val="24"/>
          <w:szCs w:val="24"/>
        </w:rPr>
        <w:lastRenderedPageBreak/>
        <w:t xml:space="preserve">Для открытых лестниц на перепадах рельефа рекомендуется принимать ширину </w:t>
      </w:r>
      <w:proofErr w:type="spellStart"/>
      <w:r w:rsidRPr="00A7476A">
        <w:rPr>
          <w:sz w:val="24"/>
          <w:szCs w:val="24"/>
        </w:rPr>
        <w:t>проступей</w:t>
      </w:r>
      <w:proofErr w:type="spellEnd"/>
      <w:r w:rsidRPr="00A7476A">
        <w:rPr>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14:paraId="5403BD28" w14:textId="77777777" w:rsidR="00DA2BC4" w:rsidRPr="00A7476A" w:rsidRDefault="00DA2BC4" w:rsidP="003030E3">
      <w:pPr>
        <w:keepNext/>
        <w:spacing w:line="240" w:lineRule="auto"/>
        <w:ind w:firstLine="709"/>
        <w:rPr>
          <w:sz w:val="24"/>
          <w:szCs w:val="24"/>
        </w:rPr>
      </w:pPr>
      <w:r w:rsidRPr="00A7476A">
        <w:rPr>
          <w:sz w:val="24"/>
          <w:szCs w:val="24"/>
        </w:rPr>
        <w:t>Лестницы должны дублироваться пандусами, а при необходимости - другими средствами подъема.</w:t>
      </w:r>
    </w:p>
    <w:p w14:paraId="2E7C924E" w14:textId="77777777" w:rsidR="00DA2BC4" w:rsidRPr="00A7476A" w:rsidRDefault="00DA2BC4" w:rsidP="003030E3">
      <w:pPr>
        <w:keepNext/>
        <w:spacing w:line="240" w:lineRule="auto"/>
        <w:ind w:firstLine="709"/>
        <w:rPr>
          <w:sz w:val="24"/>
          <w:szCs w:val="24"/>
        </w:rPr>
      </w:pPr>
      <w:proofErr w:type="gramStart"/>
      <w:r w:rsidRPr="00A7476A">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w:t>
      </w:r>
      <w:proofErr w:type="gramEnd"/>
      <w:r w:rsidRPr="00A7476A">
        <w:rPr>
          <w:sz w:val="24"/>
          <w:szCs w:val="24"/>
        </w:rPr>
        <w:t xml:space="preserve"> высотой не менее 0,7 м.</w:t>
      </w:r>
    </w:p>
    <w:p w14:paraId="7C058DF4" w14:textId="77777777" w:rsidR="00DA2BC4" w:rsidRPr="00A7476A" w:rsidRDefault="00DA2BC4" w:rsidP="003030E3">
      <w:pPr>
        <w:keepNext/>
        <w:spacing w:line="240" w:lineRule="auto"/>
        <w:ind w:firstLine="709"/>
        <w:rPr>
          <w:sz w:val="24"/>
          <w:szCs w:val="24"/>
        </w:rPr>
      </w:pPr>
      <w:r w:rsidRPr="00A7476A">
        <w:rPr>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7C23BEC0" w14:textId="77777777" w:rsidR="00DA2BC4" w:rsidRPr="00A7476A" w:rsidRDefault="00DA2BC4" w:rsidP="003030E3">
      <w:pPr>
        <w:keepNext/>
        <w:spacing w:line="240" w:lineRule="auto"/>
        <w:ind w:firstLine="709"/>
        <w:rPr>
          <w:sz w:val="24"/>
          <w:szCs w:val="24"/>
        </w:rPr>
      </w:pPr>
      <w:r w:rsidRPr="00A7476A">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14:paraId="0259C85C" w14:textId="77777777" w:rsidR="00DA2BC4" w:rsidRPr="00A7476A" w:rsidRDefault="00DA2BC4" w:rsidP="003030E3">
      <w:pPr>
        <w:keepNext/>
        <w:spacing w:line="240" w:lineRule="auto"/>
        <w:ind w:firstLine="709"/>
        <w:rPr>
          <w:sz w:val="24"/>
          <w:szCs w:val="24"/>
        </w:rPr>
      </w:pPr>
      <w:proofErr w:type="gramStart"/>
      <w:r w:rsidRPr="00A7476A">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w:t>
      </w:r>
      <w:proofErr w:type="gramEnd"/>
      <w:r w:rsidRPr="00A7476A">
        <w:rPr>
          <w:sz w:val="24"/>
          <w:szCs w:val="24"/>
        </w:rPr>
        <w:t>, - не менее 20 процентов мест.</w:t>
      </w:r>
    </w:p>
    <w:p w14:paraId="49682798" w14:textId="77777777" w:rsidR="00DA2BC4" w:rsidRPr="00A7476A" w:rsidRDefault="00DA2BC4" w:rsidP="003030E3">
      <w:pPr>
        <w:keepNext/>
        <w:spacing w:line="240" w:lineRule="auto"/>
        <w:ind w:firstLine="709"/>
        <w:rPr>
          <w:sz w:val="24"/>
          <w:szCs w:val="24"/>
        </w:rPr>
      </w:pPr>
      <w:r w:rsidRPr="00A7476A">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3BC3D893" w14:textId="77777777" w:rsidR="00DA2BC4" w:rsidRPr="00A7476A" w:rsidRDefault="00DA2BC4" w:rsidP="003030E3">
      <w:pPr>
        <w:keepNext/>
        <w:spacing w:line="240" w:lineRule="auto"/>
        <w:ind w:firstLine="709"/>
        <w:rPr>
          <w:sz w:val="24"/>
          <w:szCs w:val="24"/>
        </w:rPr>
      </w:pPr>
      <w:r w:rsidRPr="00A7476A">
        <w:rPr>
          <w:sz w:val="24"/>
          <w:szCs w:val="24"/>
        </w:rPr>
        <w:t>Места парковки оснащаются знаками, применяемыми в международной практике.</w:t>
      </w:r>
    </w:p>
    <w:p w14:paraId="63584E86" w14:textId="77777777" w:rsidR="00DA2BC4" w:rsidRPr="00A7476A" w:rsidRDefault="00DA2BC4" w:rsidP="003030E3">
      <w:pPr>
        <w:keepNext/>
        <w:spacing w:line="240" w:lineRule="auto"/>
        <w:ind w:firstLine="709"/>
        <w:rPr>
          <w:sz w:val="24"/>
          <w:szCs w:val="24"/>
        </w:rPr>
      </w:pPr>
      <w:r w:rsidRPr="00A7476A">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4DC963B0" w14:textId="77777777" w:rsidR="00DA2BC4" w:rsidRPr="00A7476A" w:rsidRDefault="00DA2BC4" w:rsidP="003030E3">
      <w:pPr>
        <w:keepNext/>
        <w:spacing w:line="240" w:lineRule="auto"/>
        <w:ind w:firstLine="709"/>
        <w:rPr>
          <w:sz w:val="24"/>
          <w:szCs w:val="24"/>
        </w:rPr>
      </w:pPr>
      <w:r w:rsidRPr="00A7476A">
        <w:rPr>
          <w:sz w:val="24"/>
          <w:szCs w:val="24"/>
        </w:rPr>
        <w:t>Площадки и места отдыха следует размещать смежно вне габаритов путей движения мест отдыха и ожидания.</w:t>
      </w:r>
    </w:p>
    <w:p w14:paraId="42023E30" w14:textId="77777777" w:rsidR="00DA2BC4" w:rsidRPr="00A7476A" w:rsidRDefault="00DA2BC4" w:rsidP="003030E3">
      <w:pPr>
        <w:keepNext/>
        <w:spacing w:line="240" w:lineRule="auto"/>
        <w:ind w:firstLine="709"/>
        <w:rPr>
          <w:sz w:val="24"/>
          <w:szCs w:val="24"/>
        </w:rPr>
      </w:pPr>
      <w:r w:rsidRPr="00A7476A">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6B189CD0" w14:textId="77777777" w:rsidR="00DA2BC4" w:rsidRPr="00A7476A" w:rsidRDefault="00DA2BC4" w:rsidP="003030E3">
      <w:pPr>
        <w:keepNext/>
        <w:spacing w:line="240" w:lineRule="auto"/>
        <w:ind w:firstLine="709"/>
        <w:rPr>
          <w:sz w:val="24"/>
          <w:szCs w:val="24"/>
        </w:rPr>
      </w:pPr>
      <w:r w:rsidRPr="00A7476A">
        <w:rPr>
          <w:sz w:val="24"/>
          <w:szCs w:val="24"/>
        </w:rPr>
        <w:t xml:space="preserve">Для озеленения участков объектов, посещаемых инвалидами и маломобильными группами населения, следует применять </w:t>
      </w:r>
      <w:proofErr w:type="spellStart"/>
      <w:r w:rsidRPr="00A7476A">
        <w:rPr>
          <w:sz w:val="24"/>
          <w:szCs w:val="24"/>
        </w:rPr>
        <w:t>нетравмирующие</w:t>
      </w:r>
      <w:proofErr w:type="spellEnd"/>
      <w:r w:rsidRPr="00A7476A">
        <w:rPr>
          <w:sz w:val="24"/>
          <w:szCs w:val="24"/>
        </w:rPr>
        <w:t xml:space="preserve"> древесно-кустарниковые породы.</w:t>
      </w:r>
    </w:p>
    <w:p w14:paraId="2A44CE8D" w14:textId="77777777" w:rsidR="00DA2BC4" w:rsidRPr="00A7476A" w:rsidRDefault="00DA2BC4" w:rsidP="003030E3">
      <w:pPr>
        <w:keepNext/>
        <w:spacing w:line="240" w:lineRule="auto"/>
        <w:ind w:firstLine="709"/>
        <w:rPr>
          <w:sz w:val="24"/>
          <w:szCs w:val="24"/>
        </w:rPr>
      </w:pPr>
      <w:r w:rsidRPr="00A7476A">
        <w:rPr>
          <w:sz w:val="24"/>
          <w:szCs w:val="24"/>
        </w:rPr>
        <w:t>Следует предусматривать линейную посадку деревьев и кустарников для формирования кромок путей пешеходного движения.</w:t>
      </w:r>
    </w:p>
    <w:p w14:paraId="2CB4BBC9" w14:textId="77777777" w:rsidR="00DA2BC4" w:rsidRPr="00A7476A" w:rsidRDefault="00DA2BC4" w:rsidP="003030E3">
      <w:pPr>
        <w:keepNext/>
        <w:spacing w:line="240" w:lineRule="auto"/>
        <w:ind w:firstLine="709"/>
        <w:rPr>
          <w:sz w:val="24"/>
          <w:szCs w:val="24"/>
        </w:rPr>
      </w:pPr>
      <w:r w:rsidRPr="00A7476A">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2C94C937" w14:textId="77777777" w:rsidR="00DA2BC4" w:rsidRDefault="00DA2BC4" w:rsidP="003030E3">
      <w:pPr>
        <w:keepNext/>
        <w:spacing w:line="240" w:lineRule="auto"/>
        <w:ind w:firstLine="709"/>
        <w:rPr>
          <w:sz w:val="24"/>
          <w:szCs w:val="24"/>
        </w:rPr>
      </w:pPr>
      <w:r w:rsidRPr="00A7476A">
        <w:rPr>
          <w:sz w:val="24"/>
          <w:szCs w:val="24"/>
        </w:rP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62F8097C" w14:textId="77777777" w:rsidR="00DA2BC4" w:rsidRPr="00A7476A" w:rsidRDefault="00DA2BC4" w:rsidP="002C377A">
      <w:pPr>
        <w:keepNext/>
        <w:spacing w:line="240" w:lineRule="auto"/>
        <w:ind w:firstLine="0"/>
        <w:rPr>
          <w:bCs/>
          <w:sz w:val="24"/>
          <w:szCs w:val="24"/>
        </w:rPr>
      </w:pPr>
    </w:p>
    <w:p w14:paraId="6090D753" w14:textId="1E0A8A53" w:rsidR="00DA2BC4" w:rsidRPr="00A7476A" w:rsidRDefault="004326C1" w:rsidP="00F053D5">
      <w:pPr>
        <w:pStyle w:val="7"/>
        <w:ind w:firstLine="0"/>
      </w:pPr>
      <w:bookmarkStart w:id="150" w:name="_Toc158661514"/>
      <w:r w:rsidRPr="00A7476A">
        <w:t xml:space="preserve">Статья </w:t>
      </w:r>
      <w:r w:rsidR="00271428">
        <w:t>49</w:t>
      </w:r>
      <w:r w:rsidR="00DA2BC4" w:rsidRPr="00A7476A">
        <w:t>. Описание ограничений по условиям охраны объектов культурного наследия</w:t>
      </w:r>
      <w:bookmarkEnd w:id="150"/>
    </w:p>
    <w:p w14:paraId="2FA17FF8" w14:textId="77777777" w:rsidR="00DA2BC4" w:rsidRPr="00A7476A" w:rsidRDefault="00DA2BC4" w:rsidP="003030E3">
      <w:pPr>
        <w:keepNext/>
        <w:spacing w:line="240" w:lineRule="auto"/>
        <w:ind w:firstLine="709"/>
        <w:rPr>
          <w:bCs/>
          <w:sz w:val="24"/>
          <w:szCs w:val="24"/>
        </w:rPr>
      </w:pPr>
    </w:p>
    <w:p w14:paraId="61B70763" w14:textId="77777777" w:rsidR="000B6183" w:rsidRPr="00A7476A" w:rsidRDefault="000B6183" w:rsidP="003030E3">
      <w:pPr>
        <w:keepNext/>
        <w:spacing w:line="240" w:lineRule="auto"/>
        <w:ind w:firstLine="709"/>
        <w:rPr>
          <w:sz w:val="24"/>
          <w:szCs w:val="24"/>
        </w:rPr>
      </w:pPr>
      <w:r w:rsidRPr="00A7476A">
        <w:rPr>
          <w:sz w:val="24"/>
          <w:szCs w:val="24"/>
        </w:rPr>
        <w:t>Любая деятельность применительно объектов культурного наследия должна осуществляться на основании Федерального закона от 25.06.2002 г. № 73-ФЗ «Об объектах культурного наследия (памятниках истории и культуры) народов Российской Федерации»</w:t>
      </w:r>
      <w:r w:rsidR="001E6727" w:rsidRPr="00A7476A">
        <w:rPr>
          <w:sz w:val="24"/>
          <w:szCs w:val="24"/>
        </w:rPr>
        <w:t xml:space="preserve"> (далее Федеральный закон № 73-ФЗ)</w:t>
      </w:r>
      <w:r w:rsidRPr="00A7476A">
        <w:rPr>
          <w:sz w:val="24"/>
          <w:szCs w:val="24"/>
        </w:rPr>
        <w:t>.</w:t>
      </w:r>
    </w:p>
    <w:p w14:paraId="45A346F1" w14:textId="76893056" w:rsidR="000B6183" w:rsidRDefault="000B6183" w:rsidP="003030E3">
      <w:pPr>
        <w:keepNext/>
        <w:spacing w:line="240" w:lineRule="auto"/>
        <w:ind w:firstLine="709"/>
        <w:rPr>
          <w:sz w:val="24"/>
          <w:szCs w:val="24"/>
        </w:rPr>
      </w:pPr>
      <w:r w:rsidRPr="00A7476A">
        <w:rPr>
          <w:sz w:val="24"/>
          <w:szCs w:val="24"/>
        </w:rPr>
        <w:t>Вышеуказанный федеральный закон устанавливает ряд ограничительных мер при использовании объектов культурного наследия в целях охраны данных объектов:</w:t>
      </w:r>
    </w:p>
    <w:p w14:paraId="33A8D0E8" w14:textId="312E18D0" w:rsidR="001E6727" w:rsidRPr="00A7476A" w:rsidRDefault="000B6183" w:rsidP="00B76577">
      <w:pPr>
        <w:keepNext/>
        <w:spacing w:line="240" w:lineRule="auto"/>
        <w:ind w:firstLine="709"/>
        <w:outlineLvl w:val="0"/>
        <w:rPr>
          <w:sz w:val="24"/>
          <w:szCs w:val="24"/>
          <w:u w:val="single"/>
        </w:rPr>
      </w:pPr>
      <w:bookmarkStart w:id="151" w:name="_Toc99705668"/>
      <w:bookmarkStart w:id="152" w:name="_Toc158661515"/>
      <w:r w:rsidRPr="00A7476A">
        <w:rPr>
          <w:sz w:val="24"/>
          <w:szCs w:val="24"/>
          <w:u w:val="single"/>
        </w:rPr>
        <w:t>Зоны</w:t>
      </w:r>
      <w:r w:rsidR="001E6727" w:rsidRPr="00A7476A">
        <w:rPr>
          <w:sz w:val="24"/>
          <w:szCs w:val="24"/>
          <w:u w:val="single"/>
        </w:rPr>
        <w:t xml:space="preserve"> охраны объектов культурного наследия.</w:t>
      </w:r>
      <w:bookmarkEnd w:id="151"/>
      <w:bookmarkEnd w:id="152"/>
    </w:p>
    <w:p w14:paraId="6E631278" w14:textId="77777777" w:rsidR="001E6727" w:rsidRPr="00A7476A" w:rsidRDefault="001E6727" w:rsidP="003030E3">
      <w:pPr>
        <w:keepNext/>
        <w:spacing w:line="240" w:lineRule="auto"/>
        <w:ind w:firstLine="709"/>
        <w:rPr>
          <w:sz w:val="24"/>
          <w:szCs w:val="24"/>
        </w:rPr>
      </w:pPr>
      <w:r w:rsidRPr="00A7476A">
        <w:rPr>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9C87CA7" w14:textId="77777777" w:rsidR="001E6727" w:rsidRPr="00A7476A" w:rsidRDefault="001E6727" w:rsidP="003030E3">
      <w:pPr>
        <w:keepNext/>
        <w:spacing w:line="240" w:lineRule="auto"/>
        <w:ind w:firstLine="709"/>
        <w:rPr>
          <w:sz w:val="24"/>
          <w:szCs w:val="24"/>
        </w:rPr>
      </w:pPr>
      <w:r w:rsidRPr="00A7476A">
        <w:rPr>
          <w:sz w:val="24"/>
          <w:szCs w:val="24"/>
        </w:rPr>
        <w:t>Необходимый состав зон охраны объекта культурного наследия определяется проектом зон охраны объекта культурного наследия.</w:t>
      </w:r>
    </w:p>
    <w:p w14:paraId="4B6304A2" w14:textId="77777777" w:rsidR="001E6727" w:rsidRPr="00A7476A" w:rsidRDefault="001E6727" w:rsidP="003030E3">
      <w:pPr>
        <w:keepNext/>
        <w:spacing w:line="240" w:lineRule="auto"/>
        <w:ind w:firstLine="709"/>
        <w:rPr>
          <w:sz w:val="24"/>
          <w:szCs w:val="24"/>
        </w:rPr>
      </w:pPr>
      <w:r w:rsidRPr="00A7476A">
        <w:rPr>
          <w:sz w:val="24"/>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0B59F42" w14:textId="77777777" w:rsidR="001E6727" w:rsidRPr="00A7476A" w:rsidRDefault="001E6727" w:rsidP="003030E3">
      <w:pPr>
        <w:keepNext/>
        <w:spacing w:line="240" w:lineRule="auto"/>
        <w:ind w:firstLine="709"/>
        <w:rPr>
          <w:sz w:val="24"/>
          <w:szCs w:val="24"/>
        </w:rPr>
      </w:pPr>
      <w:r w:rsidRPr="00A7476A">
        <w:rPr>
          <w:sz w:val="24"/>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42AB69BD" w14:textId="77777777" w:rsidR="001E6727" w:rsidRPr="00A7476A" w:rsidRDefault="001E6727" w:rsidP="003030E3">
      <w:pPr>
        <w:keepNext/>
        <w:spacing w:line="240" w:lineRule="auto"/>
        <w:ind w:firstLine="709"/>
        <w:rPr>
          <w:sz w:val="24"/>
          <w:szCs w:val="24"/>
        </w:rPr>
      </w:pPr>
      <w:r w:rsidRPr="00A7476A">
        <w:rPr>
          <w:sz w:val="24"/>
          <w:szCs w:val="24"/>
        </w:rPr>
        <w:t>Требование об установлении зон охраны объекта культурного наследия к выявленному объекту культурного наследия не предъявляется.</w:t>
      </w:r>
    </w:p>
    <w:p w14:paraId="45044B6E" w14:textId="77777777" w:rsidR="001E6727" w:rsidRPr="00A7476A" w:rsidRDefault="001E6727" w:rsidP="003030E3">
      <w:pPr>
        <w:keepNext/>
        <w:spacing w:line="240" w:lineRule="auto"/>
        <w:ind w:firstLine="709"/>
        <w:rPr>
          <w:sz w:val="24"/>
          <w:szCs w:val="24"/>
        </w:rPr>
      </w:pPr>
      <w:r w:rsidRPr="00A7476A">
        <w:rPr>
          <w:sz w:val="24"/>
          <w:szCs w:val="24"/>
        </w:rPr>
        <w:t>2. </w:t>
      </w:r>
      <w:proofErr w:type="gramStart"/>
      <w:r w:rsidRPr="00A7476A">
        <w:rPr>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roofErr w:type="gramEnd"/>
    </w:p>
    <w:p w14:paraId="50CE97A6" w14:textId="77777777" w:rsidR="001E6727" w:rsidRPr="00A7476A" w:rsidRDefault="001E6727" w:rsidP="003030E3">
      <w:pPr>
        <w:keepNext/>
        <w:spacing w:line="240" w:lineRule="auto"/>
        <w:ind w:firstLine="709"/>
        <w:rPr>
          <w:sz w:val="24"/>
          <w:szCs w:val="24"/>
        </w:rPr>
      </w:pPr>
      <w:r w:rsidRPr="00A7476A">
        <w:rPr>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209C893B" w14:textId="77777777" w:rsidR="001E6727" w:rsidRPr="00A7476A" w:rsidRDefault="001E6727" w:rsidP="003030E3">
      <w:pPr>
        <w:keepNext/>
        <w:spacing w:line="240" w:lineRule="auto"/>
        <w:ind w:firstLine="709"/>
        <w:rPr>
          <w:sz w:val="24"/>
          <w:szCs w:val="24"/>
        </w:rPr>
      </w:pPr>
      <w:r w:rsidRPr="00A7476A">
        <w:rPr>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304972AD" w14:textId="6795E317" w:rsidR="00DB5A9B" w:rsidRPr="00A7476A" w:rsidRDefault="001E6727" w:rsidP="00733195">
      <w:pPr>
        <w:keepNext/>
        <w:spacing w:line="240" w:lineRule="auto"/>
        <w:rPr>
          <w:sz w:val="24"/>
          <w:szCs w:val="24"/>
        </w:rPr>
      </w:pPr>
      <w:proofErr w:type="gramStart"/>
      <w:r w:rsidRPr="00A7476A">
        <w:rPr>
          <w:sz w:val="24"/>
          <w:szCs w:val="24"/>
        </w:rPr>
        <w:lastRenderedPageBreak/>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w:t>
      </w:r>
      <w:proofErr w:type="gramEnd"/>
      <w:r w:rsidRPr="00A7476A">
        <w:rPr>
          <w:sz w:val="24"/>
          <w:szCs w:val="24"/>
        </w:rPr>
        <w:t xml:space="preserve"> объектов культурного наследия в федеральный орган охраны объектов культурного наследия заключения. Решение о прекращении </w:t>
      </w:r>
      <w:proofErr w:type="gramStart"/>
      <w:r w:rsidRPr="00A7476A">
        <w:rPr>
          <w:sz w:val="24"/>
          <w:szCs w:val="24"/>
        </w:rPr>
        <w:t>существования зон охраны указанных объектов культурного наследия</w:t>
      </w:r>
      <w:proofErr w:type="gramEnd"/>
      <w:r w:rsidRPr="00A7476A">
        <w:rPr>
          <w:sz w:val="24"/>
          <w:szCs w:val="24"/>
        </w:rPr>
        <w:t xml:space="preserve"> принимается федеральным органом охраны объектов культурного наследия.</w:t>
      </w:r>
      <w:r w:rsidR="00F053D5">
        <w:rPr>
          <w:sz w:val="24"/>
          <w:szCs w:val="24"/>
        </w:rPr>
        <w:t xml:space="preserve"> </w:t>
      </w:r>
      <w:proofErr w:type="gramStart"/>
      <w:r w:rsidR="00DB5A9B" w:rsidRPr="00A7476A">
        <w:rPr>
          <w:sz w:val="24"/>
          <w:szCs w:val="24"/>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w:t>
      </w:r>
      <w:proofErr w:type="gramEnd"/>
      <w:r w:rsidR="00DB5A9B" w:rsidRPr="00A7476A">
        <w:rPr>
          <w:sz w:val="24"/>
          <w:szCs w:val="24"/>
        </w:rPr>
        <w:t xml:space="preserve">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w:t>
      </w:r>
      <w:proofErr w:type="gramStart"/>
      <w:r w:rsidR="00DB5A9B" w:rsidRPr="00A7476A">
        <w:rPr>
          <w:sz w:val="24"/>
          <w:szCs w:val="24"/>
        </w:rPr>
        <w:t>существования указанных зон охраны объектов культурного наследия</w:t>
      </w:r>
      <w:proofErr w:type="gramEnd"/>
      <w:r w:rsidR="00DB5A9B" w:rsidRPr="00A7476A">
        <w:rPr>
          <w:sz w:val="24"/>
          <w:szCs w:val="24"/>
        </w:rPr>
        <w:t xml:space="preserve"> принимается органом государственной власти субъекта Российской Федерации.</w:t>
      </w:r>
    </w:p>
    <w:p w14:paraId="0CC13350" w14:textId="77777777" w:rsidR="001E6727" w:rsidRPr="00A7476A" w:rsidRDefault="001E6727" w:rsidP="003030E3">
      <w:pPr>
        <w:keepNext/>
        <w:spacing w:line="240" w:lineRule="auto"/>
        <w:ind w:firstLine="709"/>
        <w:rPr>
          <w:sz w:val="24"/>
          <w:szCs w:val="24"/>
        </w:rPr>
      </w:pPr>
      <w:r w:rsidRPr="00A7476A">
        <w:rPr>
          <w:sz w:val="24"/>
          <w:szCs w:val="24"/>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6ADA3D15" w14:textId="77777777" w:rsidR="001E6727" w:rsidRPr="00A7476A" w:rsidRDefault="001E6727" w:rsidP="003030E3">
      <w:pPr>
        <w:keepNext/>
        <w:spacing w:line="240" w:lineRule="auto"/>
        <w:ind w:firstLine="709"/>
        <w:rPr>
          <w:sz w:val="24"/>
          <w:szCs w:val="24"/>
        </w:rPr>
      </w:pPr>
      <w:r w:rsidRPr="00A7476A">
        <w:rPr>
          <w:sz w:val="24"/>
          <w:szCs w:val="24"/>
        </w:rPr>
        <w:t xml:space="preserve">4. Положение о зонах охраны объектов культурного наследия, включающее в себя порядок </w:t>
      </w:r>
      <w:proofErr w:type="gramStart"/>
      <w:r w:rsidRPr="00A7476A">
        <w:rPr>
          <w:sz w:val="24"/>
          <w:szCs w:val="24"/>
        </w:rPr>
        <w:t>разработки проекта зон охраны объекта культурного</w:t>
      </w:r>
      <w:proofErr w:type="gramEnd"/>
      <w:r w:rsidRPr="00A7476A">
        <w:rPr>
          <w:sz w:val="24"/>
          <w:szCs w:val="24"/>
        </w:rPr>
        <w:t xml:space="preserve">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166313C" w14:textId="77777777" w:rsidR="001E6727" w:rsidRPr="00A7476A" w:rsidRDefault="001E6727" w:rsidP="003030E3">
      <w:pPr>
        <w:keepNext/>
        <w:spacing w:line="240" w:lineRule="auto"/>
        <w:ind w:firstLine="709"/>
        <w:rPr>
          <w:sz w:val="24"/>
          <w:szCs w:val="24"/>
        </w:rPr>
      </w:pPr>
      <w:r w:rsidRPr="00A7476A">
        <w:rPr>
          <w:sz w:val="24"/>
          <w:szCs w:val="24"/>
        </w:rPr>
        <w:t>5. 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 73-ФЗ устанавливается защитная зона.</w:t>
      </w:r>
    </w:p>
    <w:p w14:paraId="587BA622" w14:textId="77777777" w:rsidR="00852DA3" w:rsidRPr="00A7476A" w:rsidRDefault="00852DA3" w:rsidP="003030E3">
      <w:pPr>
        <w:keepNext/>
        <w:spacing w:line="240" w:lineRule="auto"/>
        <w:ind w:firstLine="709"/>
        <w:rPr>
          <w:sz w:val="24"/>
          <w:szCs w:val="24"/>
          <w:u w:val="single"/>
        </w:rPr>
      </w:pPr>
    </w:p>
    <w:p w14:paraId="1AA1504E" w14:textId="1D646B86" w:rsidR="00852DA3" w:rsidRPr="00A7476A" w:rsidRDefault="00852DA3" w:rsidP="00B76577">
      <w:pPr>
        <w:keepNext/>
        <w:spacing w:line="240" w:lineRule="auto"/>
        <w:ind w:firstLine="709"/>
        <w:outlineLvl w:val="0"/>
        <w:rPr>
          <w:sz w:val="24"/>
          <w:szCs w:val="24"/>
          <w:u w:val="single"/>
        </w:rPr>
      </w:pPr>
      <w:bookmarkStart w:id="153" w:name="_Toc99705669"/>
      <w:bookmarkStart w:id="154" w:name="_Toc158661516"/>
      <w:r w:rsidRPr="00A7476A">
        <w:rPr>
          <w:sz w:val="24"/>
          <w:szCs w:val="24"/>
          <w:u w:val="single"/>
        </w:rPr>
        <w:t>Защитные зоны объектов культурного наследия.</w:t>
      </w:r>
      <w:bookmarkEnd w:id="153"/>
      <w:bookmarkEnd w:id="154"/>
    </w:p>
    <w:p w14:paraId="39926DAB" w14:textId="77777777" w:rsidR="00852DA3" w:rsidRPr="00A7476A" w:rsidRDefault="00852DA3" w:rsidP="003030E3">
      <w:pPr>
        <w:pStyle w:val="s1"/>
        <w:shd w:val="clear" w:color="auto" w:fill="FFFFFF"/>
        <w:spacing w:before="0" w:beforeAutospacing="0" w:after="0" w:afterAutospacing="0"/>
        <w:ind w:firstLine="709"/>
        <w:jc w:val="both"/>
      </w:pPr>
      <w:r w:rsidRPr="00A7476A">
        <w:t xml:space="preserve">1. </w:t>
      </w:r>
      <w:proofErr w:type="gramStart"/>
      <w:r w:rsidRPr="00A7476A">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Федерального закона № 73-ФЗ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w:t>
      </w:r>
      <w:proofErr w:type="gramEnd"/>
      <w:r w:rsidRPr="00A7476A">
        <w:t xml:space="preserve"> этажей, площади), за исключением строительства и реконструкции линейных объектов.</w:t>
      </w:r>
    </w:p>
    <w:p w14:paraId="41860ED7" w14:textId="77777777" w:rsidR="00852DA3" w:rsidRPr="00A7476A" w:rsidRDefault="00852DA3" w:rsidP="003030E3">
      <w:pPr>
        <w:pStyle w:val="s1"/>
        <w:shd w:val="clear" w:color="auto" w:fill="FFFFFF"/>
        <w:spacing w:before="0" w:beforeAutospacing="0" w:after="0" w:afterAutospacing="0"/>
        <w:ind w:firstLine="709"/>
        <w:jc w:val="both"/>
      </w:pPr>
      <w:r w:rsidRPr="00A7476A">
        <w:t xml:space="preserve">2.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A7476A">
        <w:lastRenderedPageBreak/>
        <w:t>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 73-ФЗ требования и ограничения.</w:t>
      </w:r>
    </w:p>
    <w:p w14:paraId="4EF42027" w14:textId="77777777" w:rsidR="00852DA3" w:rsidRPr="00A7476A" w:rsidRDefault="00852DA3" w:rsidP="003030E3">
      <w:pPr>
        <w:pStyle w:val="s1"/>
        <w:shd w:val="clear" w:color="auto" w:fill="FFFFFF"/>
        <w:spacing w:before="0" w:beforeAutospacing="0" w:after="0" w:afterAutospacing="0"/>
        <w:ind w:firstLine="709"/>
        <w:jc w:val="both"/>
      </w:pPr>
      <w:r w:rsidRPr="00A7476A">
        <w:t>3. Границы защитной зоны объекта культурного наследия устанавливаются:</w:t>
      </w:r>
    </w:p>
    <w:p w14:paraId="06824E0A" w14:textId="77777777" w:rsidR="00852DA3" w:rsidRPr="00A7476A" w:rsidRDefault="00852DA3" w:rsidP="003030E3">
      <w:pPr>
        <w:pStyle w:val="s1"/>
        <w:shd w:val="clear" w:color="auto" w:fill="FFFFFF"/>
        <w:spacing w:before="0" w:beforeAutospacing="0" w:after="0" w:afterAutospacing="0"/>
        <w:ind w:firstLine="709"/>
        <w:jc w:val="both"/>
      </w:pPr>
      <w:r w:rsidRPr="00A7476A">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FF88F41" w14:textId="77777777" w:rsidR="00852DA3" w:rsidRPr="00A7476A" w:rsidRDefault="00852DA3" w:rsidP="003030E3">
      <w:pPr>
        <w:pStyle w:val="s1"/>
        <w:shd w:val="clear" w:color="auto" w:fill="FFFFFF"/>
        <w:spacing w:before="0" w:beforeAutospacing="0" w:after="0" w:afterAutospacing="0"/>
        <w:ind w:firstLine="709"/>
        <w:jc w:val="both"/>
      </w:pPr>
      <w:r w:rsidRPr="00A7476A">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D9C7E3E" w14:textId="77777777" w:rsidR="00852DA3" w:rsidRPr="00A7476A" w:rsidRDefault="00852DA3" w:rsidP="003030E3">
      <w:pPr>
        <w:pStyle w:val="s1"/>
        <w:shd w:val="clear" w:color="auto" w:fill="FFFFFF"/>
        <w:spacing w:before="0" w:beforeAutospacing="0" w:after="0" w:afterAutospacing="0"/>
        <w:ind w:firstLine="709"/>
        <w:jc w:val="both"/>
      </w:pPr>
      <w:r w:rsidRPr="00A7476A">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47A3CAE4" w14:textId="77777777" w:rsidR="00852DA3" w:rsidRPr="00A7476A" w:rsidRDefault="00852DA3" w:rsidP="003030E3">
      <w:pPr>
        <w:pStyle w:val="s1"/>
        <w:shd w:val="clear" w:color="auto" w:fill="FFFFFF"/>
        <w:spacing w:before="0" w:beforeAutospacing="0" w:after="0" w:afterAutospacing="0"/>
        <w:ind w:firstLine="709"/>
        <w:jc w:val="both"/>
      </w:pPr>
      <w:r w:rsidRPr="00A7476A">
        <w:t xml:space="preserve">5. </w:t>
      </w:r>
      <w:proofErr w:type="gramStart"/>
      <w:r w:rsidRPr="00A7476A">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Федерального закона № 73-ФЗ,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roofErr w:type="gramEnd"/>
    </w:p>
    <w:p w14:paraId="71AB79C5" w14:textId="77777777" w:rsidR="00852DA3" w:rsidRPr="00A7476A" w:rsidRDefault="00852DA3" w:rsidP="003030E3">
      <w:pPr>
        <w:pStyle w:val="s1"/>
        <w:shd w:val="clear" w:color="auto" w:fill="FFFFFF"/>
        <w:spacing w:before="0" w:beforeAutospacing="0" w:after="0" w:afterAutospacing="0"/>
        <w:ind w:firstLine="709"/>
        <w:jc w:val="both"/>
      </w:pPr>
      <w:r w:rsidRPr="00A7476A">
        <w:t>6. 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A6B7ED0" w14:textId="77777777" w:rsidR="00852DA3" w:rsidRPr="00A7476A" w:rsidRDefault="00852DA3" w:rsidP="003030E3">
      <w:pPr>
        <w:pStyle w:val="s1"/>
        <w:shd w:val="clear" w:color="auto" w:fill="FFFFFF"/>
        <w:spacing w:before="0" w:beforeAutospacing="0" w:after="0" w:afterAutospacing="0"/>
        <w:ind w:firstLine="709"/>
        <w:jc w:val="both"/>
      </w:pPr>
    </w:p>
    <w:p w14:paraId="68ECE254" w14:textId="77777777" w:rsidR="00852DA3" w:rsidRPr="00A7476A" w:rsidRDefault="000A0686" w:rsidP="003030E3">
      <w:pPr>
        <w:pStyle w:val="s1"/>
        <w:shd w:val="clear" w:color="auto" w:fill="FFFFFF"/>
        <w:spacing w:before="0" w:beforeAutospacing="0" w:after="0" w:afterAutospacing="0"/>
        <w:ind w:firstLine="709"/>
        <w:jc w:val="both"/>
        <w:rPr>
          <w:u w:val="single"/>
        </w:rPr>
      </w:pPr>
      <w:r w:rsidRPr="00A7476A">
        <w:rPr>
          <w:u w:val="single"/>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w:t>
      </w:r>
    </w:p>
    <w:p w14:paraId="62B39884" w14:textId="77777777" w:rsidR="000A0686" w:rsidRPr="00A7476A" w:rsidRDefault="000A0686" w:rsidP="003030E3">
      <w:pPr>
        <w:pStyle w:val="s1"/>
        <w:shd w:val="clear" w:color="auto" w:fill="FFFFFF"/>
        <w:spacing w:before="0" w:beforeAutospacing="0" w:after="0" w:afterAutospacing="0"/>
        <w:ind w:firstLine="709"/>
        <w:jc w:val="both"/>
      </w:pPr>
      <w:r w:rsidRPr="00A7476A">
        <w:t xml:space="preserve">1. </w:t>
      </w:r>
      <w:proofErr w:type="gramStart"/>
      <w:r w:rsidRPr="00A7476A">
        <w:t xml:space="preserve">Проектирование и проведение земляных, строительных, мелиоративных, хозяйственных работ, указанных в статье 30 Федерального закона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w:t>
      </w:r>
      <w:r w:rsidRPr="00A7476A">
        <w:lastRenderedPageBreak/>
        <w:t>строительства, заказчиками других видов работ, лицом</w:t>
      </w:r>
      <w:proofErr w:type="gramEnd"/>
      <w:r w:rsidRPr="00A7476A">
        <w:t xml:space="preserve">, </w:t>
      </w:r>
      <w:proofErr w:type="gramStart"/>
      <w:r w:rsidRPr="00A7476A">
        <w:t>проводящим</w:t>
      </w:r>
      <w:proofErr w:type="gramEnd"/>
      <w:r w:rsidRPr="00A7476A">
        <w:t xml:space="preserve"> указанные работы, требований настоящей статьи.</w:t>
      </w:r>
    </w:p>
    <w:p w14:paraId="1EEEDE4A" w14:textId="77777777" w:rsidR="000A0686" w:rsidRPr="00A7476A" w:rsidRDefault="000A0686" w:rsidP="003030E3">
      <w:pPr>
        <w:pStyle w:val="s1"/>
        <w:shd w:val="clear" w:color="auto" w:fill="FFFFFF"/>
        <w:spacing w:before="0" w:beforeAutospacing="0" w:after="0" w:afterAutospacing="0"/>
        <w:ind w:firstLine="709"/>
        <w:jc w:val="both"/>
      </w:pPr>
      <w:r w:rsidRPr="00A7476A">
        <w:t xml:space="preserve">2. </w:t>
      </w:r>
      <w:proofErr w:type="gramStart"/>
      <w:r w:rsidRPr="00A7476A">
        <w:t>Изыскательские, проектные, земляные, строительные, мелиоративные, хозяйственные работы, указанные в статье 30 Федерального закона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w:t>
      </w:r>
      <w:proofErr w:type="gramEnd"/>
      <w:r w:rsidRPr="00A7476A">
        <w:t xml:space="preserve"> </w:t>
      </w:r>
      <w:proofErr w:type="gramStart"/>
      <w:r w:rsidRPr="00A7476A">
        <w:t>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roofErr w:type="gramEnd"/>
    </w:p>
    <w:p w14:paraId="4CD28AA8" w14:textId="77777777" w:rsidR="000A0686" w:rsidRPr="00A7476A" w:rsidRDefault="000A0686" w:rsidP="003030E3">
      <w:pPr>
        <w:pStyle w:val="s1"/>
        <w:shd w:val="clear" w:color="auto" w:fill="FFFFFF"/>
        <w:spacing w:before="0" w:beforeAutospacing="0" w:after="0" w:afterAutospacing="0"/>
        <w:ind w:firstLine="709"/>
        <w:jc w:val="both"/>
      </w:pPr>
      <w:r w:rsidRPr="00A7476A">
        <w:t xml:space="preserve">3. </w:t>
      </w:r>
      <w:proofErr w:type="gramStart"/>
      <w:r w:rsidRPr="00A7476A">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w:t>
      </w:r>
      <w:proofErr w:type="gramEnd"/>
      <w:r w:rsidRPr="00A7476A">
        <w:t xml:space="preserve"> указанный объект культурного наследия, согласованных с региональным органом охраны объектов культурного наследия.</w:t>
      </w:r>
    </w:p>
    <w:p w14:paraId="441E3DB3" w14:textId="77777777" w:rsidR="00E21B47" w:rsidRPr="00A7476A" w:rsidRDefault="00E21B47" w:rsidP="00E21B47">
      <w:pPr>
        <w:pStyle w:val="s1"/>
        <w:shd w:val="clear" w:color="auto" w:fill="FFFFFF"/>
        <w:spacing w:before="0" w:beforeAutospacing="0" w:after="0" w:afterAutospacing="0"/>
        <w:ind w:firstLine="709"/>
        <w:jc w:val="both"/>
      </w:pPr>
      <w:r w:rsidRPr="00A7476A">
        <w:t xml:space="preserve">4. </w:t>
      </w:r>
      <w:proofErr w:type="gramStart"/>
      <w:r w:rsidRPr="00A7476A">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w:t>
      </w:r>
      <w:proofErr w:type="gramEnd"/>
      <w:r w:rsidRPr="00A7476A">
        <w:t xml:space="preserve">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N 63-ФЗ "Об электронной подписи".</w:t>
      </w:r>
    </w:p>
    <w:p w14:paraId="5731E0BB" w14:textId="77777777" w:rsidR="000A0686" w:rsidRPr="00A7476A" w:rsidRDefault="000A0686" w:rsidP="003030E3">
      <w:pPr>
        <w:pStyle w:val="s1"/>
        <w:shd w:val="clear" w:color="auto" w:fill="FFFFFF"/>
        <w:spacing w:before="0" w:beforeAutospacing="0" w:after="0" w:afterAutospacing="0"/>
        <w:ind w:firstLine="709"/>
        <w:jc w:val="both"/>
      </w:pPr>
      <w:r w:rsidRPr="00A7476A">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14:paraId="2F874492" w14:textId="77777777" w:rsidR="000A0686" w:rsidRPr="00A7476A" w:rsidRDefault="000A0686" w:rsidP="003030E3">
      <w:pPr>
        <w:pStyle w:val="s1"/>
        <w:shd w:val="clear" w:color="auto" w:fill="FFFFFF"/>
        <w:spacing w:before="0" w:beforeAutospacing="0" w:after="0" w:afterAutospacing="0"/>
        <w:ind w:firstLine="709"/>
        <w:jc w:val="both"/>
      </w:pPr>
      <w:r w:rsidRPr="00A7476A">
        <w:t xml:space="preserve">5. </w:t>
      </w:r>
      <w:proofErr w:type="gramStart"/>
      <w:r w:rsidRPr="00A7476A">
        <w:t>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 73-ФЗ, а также сведения о предусмотренном пунктом 5 статьи 5.1 Федерального закона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w:t>
      </w:r>
      <w:proofErr w:type="gramEnd"/>
      <w:r w:rsidRPr="00A7476A">
        <w:t>) объекта капитального строительства, лицу, проводящему указанные работы.</w:t>
      </w:r>
    </w:p>
    <w:p w14:paraId="735E5852" w14:textId="77777777" w:rsidR="000A0686" w:rsidRPr="00A7476A" w:rsidRDefault="000A0686" w:rsidP="003030E3">
      <w:pPr>
        <w:pStyle w:val="s1"/>
        <w:shd w:val="clear" w:color="auto" w:fill="FFFFFF"/>
        <w:spacing w:before="0" w:beforeAutospacing="0" w:after="0" w:afterAutospacing="0"/>
        <w:ind w:firstLine="709"/>
        <w:jc w:val="both"/>
      </w:pPr>
      <w:r w:rsidRPr="00A7476A">
        <w:lastRenderedPageBreak/>
        <w:t>Указанные лица обязаны соблюдать предусмотренный пунктом 5 статьи 5.1 Федерального закона № 73-ФЗ особый режим использования земельного участка, в границах которого располагается выявленный объект археологического наследия.</w:t>
      </w:r>
    </w:p>
    <w:p w14:paraId="056F4657" w14:textId="77777777" w:rsidR="000A0686" w:rsidRPr="00A7476A" w:rsidRDefault="000A0686" w:rsidP="003030E3">
      <w:pPr>
        <w:pStyle w:val="s1"/>
        <w:shd w:val="clear" w:color="auto" w:fill="FFFFFF"/>
        <w:spacing w:before="0" w:beforeAutospacing="0" w:after="0" w:afterAutospacing="0"/>
        <w:ind w:firstLine="709"/>
        <w:jc w:val="both"/>
      </w:pPr>
      <w:r w:rsidRPr="00A7476A">
        <w:t xml:space="preserve">6. </w:t>
      </w:r>
      <w:proofErr w:type="gramStart"/>
      <w:r w:rsidRPr="00A7476A">
        <w:t>В случае отнесения объекта, обнаруженного в ходе указанных в</w:t>
      </w:r>
      <w:r w:rsidR="00B90D2D" w:rsidRPr="00A7476A">
        <w:t xml:space="preserve"> пункте 4 статьи 36 Федерального закона № 73-ФЗ</w:t>
      </w:r>
      <w:r w:rsidRPr="00A7476A">
        <w:t> работ, к выявленным объектам культурного наследия региональный орган охраны объектов культурного наследия уведомляет лиц, указанных в</w:t>
      </w:r>
      <w:r w:rsidR="00B90D2D" w:rsidRPr="00A7476A">
        <w:t xml:space="preserve"> пункте 5 статьи 36 Федерального закона № 73-ФЗ</w:t>
      </w:r>
      <w:r w:rsidRPr="00A7476A">
        <w:t>, о включении такого объекта в перечень выявленных объектов культурного наследия с приложением копии решения о включении объекта в указанный перечень, а</w:t>
      </w:r>
      <w:proofErr w:type="gramEnd"/>
      <w:r w:rsidRPr="00A7476A">
        <w:t xml:space="preserve"> также о необходимости выполнять требования к содержанию и использованию выявленного объекта культурного наследия, определенные</w:t>
      </w:r>
      <w:r w:rsidR="00B90D2D" w:rsidRPr="00A7476A">
        <w:t xml:space="preserve"> пунктами 1-3 статьи 47.3 Федерального закона № 73-ФЗ</w:t>
      </w:r>
      <w:r w:rsidRPr="00A7476A">
        <w:t>.</w:t>
      </w:r>
    </w:p>
    <w:p w14:paraId="18EA3786" w14:textId="77777777" w:rsidR="007B147F" w:rsidRPr="00A7476A" w:rsidRDefault="000A0686" w:rsidP="007B147F">
      <w:pPr>
        <w:pStyle w:val="s1"/>
        <w:shd w:val="clear" w:color="auto" w:fill="FFFFFF"/>
        <w:spacing w:before="0" w:beforeAutospacing="0" w:after="0" w:afterAutospacing="0"/>
        <w:ind w:firstLine="709"/>
        <w:jc w:val="both"/>
      </w:pPr>
      <w:proofErr w:type="gramStart"/>
      <w:r w:rsidRPr="00A7476A">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w:t>
      </w:r>
      <w:r w:rsidR="00B90D2D" w:rsidRPr="00A7476A">
        <w:t xml:space="preserve"> пункте 4 стать 36 Федерального закона № 73-ФЗ</w:t>
      </w:r>
      <w:r w:rsidRPr="00A7476A">
        <w:t>,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roofErr w:type="gramEnd"/>
    </w:p>
    <w:p w14:paraId="6C60C0D5" w14:textId="77777777" w:rsidR="007B147F" w:rsidRPr="00A7476A" w:rsidRDefault="000A0686" w:rsidP="007B147F">
      <w:pPr>
        <w:pStyle w:val="s1"/>
        <w:shd w:val="clear" w:color="auto" w:fill="FFFFFF"/>
        <w:spacing w:before="0" w:beforeAutospacing="0" w:after="0" w:afterAutospacing="0"/>
        <w:ind w:firstLine="709"/>
        <w:jc w:val="both"/>
      </w:pPr>
      <w:proofErr w:type="gramStart"/>
      <w:r w:rsidRPr="00A7476A">
        <w:t>В случае принятия решения об отказе во включении указанного в</w:t>
      </w:r>
      <w:r w:rsidR="00B90D2D" w:rsidRPr="00A7476A">
        <w:t xml:space="preserve"> пункте 4 статьи 36 Федерального закона № 73-ФЗ</w:t>
      </w:r>
      <w:r w:rsidRPr="00A7476A">
        <w:t>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w:t>
      </w:r>
      <w:r w:rsidR="00B90D2D" w:rsidRPr="00A7476A">
        <w:t xml:space="preserve"> пункте 5 статьи 36 Федерального закона № 73-ФЗ</w:t>
      </w:r>
      <w:r w:rsidRPr="00A7476A">
        <w:t>.</w:t>
      </w:r>
      <w:proofErr w:type="gramEnd"/>
    </w:p>
    <w:p w14:paraId="56D28B36" w14:textId="77777777" w:rsidR="007B147F" w:rsidRPr="00A7476A" w:rsidRDefault="000A0686" w:rsidP="007B147F">
      <w:pPr>
        <w:pStyle w:val="s1"/>
        <w:shd w:val="clear" w:color="auto" w:fill="FFFFFF"/>
        <w:spacing w:before="0" w:beforeAutospacing="0" w:after="0" w:afterAutospacing="0"/>
        <w:ind w:firstLine="709"/>
        <w:jc w:val="both"/>
      </w:pPr>
      <w:r w:rsidRPr="00A7476A">
        <w:t xml:space="preserve">7. </w:t>
      </w:r>
      <w:proofErr w:type="gramStart"/>
      <w:r w:rsidRPr="00A7476A">
        <w:t>Изыскательские, земляные, строительные, мелиоративные, хозяйственные работы, указанные в</w:t>
      </w:r>
      <w:r w:rsidR="00B90D2D" w:rsidRPr="00A7476A">
        <w:t xml:space="preserve"> статье 30 Федерального закона № 73-ФЗ</w:t>
      </w:r>
      <w:r w:rsidRPr="00A7476A">
        <w:t xml:space="preserve">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w:t>
      </w:r>
      <w:proofErr w:type="gramEnd"/>
      <w:r w:rsidRPr="00A7476A">
        <w:t xml:space="preserve">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w:t>
      </w:r>
      <w:proofErr w:type="gramStart"/>
      <w:r w:rsidRPr="00A7476A">
        <w:t>предписания соответствующего органа охраны объектов культурного наследия</w:t>
      </w:r>
      <w:proofErr w:type="gramEnd"/>
      <w:r w:rsidRPr="00A7476A">
        <w:t xml:space="preserve"> о приостановлении указанных работ.</w:t>
      </w:r>
    </w:p>
    <w:p w14:paraId="66337CBE" w14:textId="77777777" w:rsidR="007B147F" w:rsidRPr="00A7476A" w:rsidRDefault="000A0686" w:rsidP="007B147F">
      <w:pPr>
        <w:pStyle w:val="s1"/>
        <w:shd w:val="clear" w:color="auto" w:fill="FFFFFF"/>
        <w:spacing w:before="0" w:beforeAutospacing="0" w:after="0" w:afterAutospacing="0"/>
        <w:ind w:firstLine="709"/>
        <w:jc w:val="both"/>
      </w:pPr>
      <w:r w:rsidRPr="00A7476A">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14:paraId="604574F7" w14:textId="77777777" w:rsidR="007B147F" w:rsidRPr="00A7476A" w:rsidRDefault="000A0686" w:rsidP="007B147F">
      <w:pPr>
        <w:pStyle w:val="s1"/>
        <w:shd w:val="clear" w:color="auto" w:fill="FFFFFF"/>
        <w:spacing w:before="0" w:beforeAutospacing="0" w:after="0" w:afterAutospacing="0"/>
        <w:ind w:firstLine="709"/>
        <w:jc w:val="both"/>
      </w:pPr>
      <w:r w:rsidRPr="00A7476A">
        <w:t xml:space="preserve">8. В случае ликвидации опасности разрушения объектов, указанных в настоящей статье, либо устранения угрозы нарушения их целостности и </w:t>
      </w:r>
      <w:proofErr w:type="gramStart"/>
      <w:r w:rsidRPr="00A7476A">
        <w:t>сохранности</w:t>
      </w:r>
      <w:proofErr w:type="gramEnd"/>
      <w:r w:rsidRPr="00A7476A">
        <w:t xml:space="preserve">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14:paraId="63A50FCE" w14:textId="77777777" w:rsidR="007B147F" w:rsidRPr="00A7476A" w:rsidRDefault="000A0686" w:rsidP="007B147F">
      <w:pPr>
        <w:pStyle w:val="s1"/>
        <w:shd w:val="clear" w:color="auto" w:fill="FFFFFF"/>
        <w:spacing w:before="0" w:beforeAutospacing="0" w:after="0" w:afterAutospacing="0"/>
        <w:ind w:firstLine="709"/>
        <w:jc w:val="both"/>
      </w:pPr>
      <w:r w:rsidRPr="00A7476A">
        <w:t xml:space="preserve">9. </w:t>
      </w:r>
      <w:proofErr w:type="gramStart"/>
      <w:r w:rsidRPr="00A7476A">
        <w:t xml:space="preserve">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w:t>
      </w:r>
      <w:r w:rsidRPr="00A7476A">
        <w:lastRenderedPageBreak/>
        <w:t>работ, указанных в</w:t>
      </w:r>
      <w:r w:rsidR="00B90D2D" w:rsidRPr="00A7476A">
        <w:t xml:space="preserve"> статье 30 Федерального закона № 73-ФЗ</w:t>
      </w:r>
      <w:r w:rsidRPr="00A7476A">
        <w:t xml:space="preserve"> работ по использованию</w:t>
      </w:r>
      <w:proofErr w:type="gramEnd"/>
      <w:r w:rsidRPr="00A7476A">
        <w:t xml:space="preserve">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4E5C3723" w14:textId="77777777" w:rsidR="007B147F" w:rsidRPr="00A7476A" w:rsidRDefault="000A0686" w:rsidP="007B147F">
      <w:pPr>
        <w:pStyle w:val="s1"/>
        <w:shd w:val="clear" w:color="auto" w:fill="FFFFFF"/>
        <w:spacing w:before="0" w:beforeAutospacing="0" w:after="0" w:afterAutospacing="0"/>
        <w:ind w:firstLine="709"/>
        <w:jc w:val="both"/>
      </w:pPr>
      <w:r w:rsidRPr="00A7476A">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14:paraId="1AD456CA" w14:textId="77777777" w:rsidR="002C377A" w:rsidRDefault="000A0686" w:rsidP="002C377A">
      <w:pPr>
        <w:pStyle w:val="s1"/>
        <w:shd w:val="clear" w:color="auto" w:fill="FFFFFF"/>
        <w:spacing w:before="0" w:beforeAutospacing="0" w:after="0" w:afterAutospacing="0"/>
        <w:ind w:firstLine="709"/>
        <w:jc w:val="both"/>
      </w:pPr>
      <w:r w:rsidRPr="00A7476A">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w:t>
      </w:r>
      <w:r w:rsidR="00B90D2D" w:rsidRPr="00A7476A">
        <w:t xml:space="preserve"> </w:t>
      </w:r>
      <w:r w:rsidR="00D37C3B" w:rsidRPr="00A7476A">
        <w:t>статье</w:t>
      </w:r>
      <w:r w:rsidR="00B90D2D" w:rsidRPr="00A7476A">
        <w:t xml:space="preserve"> 30 Федерального закона № 73-ФЗ</w:t>
      </w:r>
      <w:r w:rsidRPr="00A7476A">
        <w:t xml:space="preserve">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w:t>
      </w:r>
      <w:r w:rsidR="00734D4C" w:rsidRPr="00A7476A">
        <w:t>в порядке,</w:t>
      </w:r>
      <w:r w:rsidR="00B90D2D" w:rsidRPr="00A7476A">
        <w:t xml:space="preserve"> </w:t>
      </w:r>
      <w:r w:rsidRPr="00A7476A">
        <w:t>установленном федеральным органом охраны объектов культурного наследия.</w:t>
      </w:r>
    </w:p>
    <w:p w14:paraId="7FCA689E" w14:textId="77777777" w:rsidR="002C377A" w:rsidRDefault="00A60E96" w:rsidP="002C377A">
      <w:pPr>
        <w:pStyle w:val="s1"/>
        <w:shd w:val="clear" w:color="auto" w:fill="FFFFFF"/>
        <w:spacing w:before="0" w:beforeAutospacing="0" w:after="0" w:afterAutospacing="0"/>
        <w:ind w:firstLine="709"/>
        <w:jc w:val="both"/>
        <w:rPr>
          <w:u w:val="single"/>
        </w:rPr>
      </w:pPr>
      <w:r w:rsidRPr="00A7476A">
        <w:rPr>
          <w:u w:val="single"/>
        </w:rPr>
        <w:t xml:space="preserve">Ограничение движения транспортных средств на территории объектов культурного наследия и в зонах охраны объекта культурного наследия. </w:t>
      </w:r>
    </w:p>
    <w:p w14:paraId="66DDF0BC" w14:textId="77777777" w:rsidR="002C377A" w:rsidRDefault="00A60E96" w:rsidP="002C377A">
      <w:pPr>
        <w:pStyle w:val="s1"/>
        <w:shd w:val="clear" w:color="auto" w:fill="FFFFFF"/>
        <w:spacing w:before="0" w:beforeAutospacing="0" w:after="0" w:afterAutospacing="0"/>
        <w:ind w:firstLine="709"/>
        <w:jc w:val="both"/>
      </w:pPr>
      <w:r w:rsidRPr="00A7476A">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14:paraId="41642417" w14:textId="77777777" w:rsidR="002C377A" w:rsidRDefault="00A60E96" w:rsidP="002C377A">
      <w:pPr>
        <w:pStyle w:val="s1"/>
        <w:shd w:val="clear" w:color="auto" w:fill="FFFFFF"/>
        <w:spacing w:before="0" w:beforeAutospacing="0" w:after="0" w:afterAutospacing="0"/>
        <w:ind w:firstLine="709"/>
        <w:jc w:val="both"/>
      </w:pPr>
      <w:r w:rsidRPr="00A7476A">
        <w:t xml:space="preserve">Положения, установленные Федеральным законом № 73-ФЗ обязательны к применению всех субъектов правоотношений. </w:t>
      </w:r>
    </w:p>
    <w:p w14:paraId="55AEFAAC" w14:textId="77777777" w:rsidR="002C377A" w:rsidRDefault="00A60E96" w:rsidP="002C377A">
      <w:pPr>
        <w:pStyle w:val="s1"/>
        <w:shd w:val="clear" w:color="auto" w:fill="FFFFFF"/>
        <w:spacing w:before="0" w:beforeAutospacing="0" w:after="0" w:afterAutospacing="0"/>
        <w:ind w:firstLine="709"/>
        <w:jc w:val="both"/>
      </w:pPr>
      <w:r w:rsidRPr="00A7476A">
        <w:t>За нарушение Федерального закона № 73-ФЗ должностные лица, физические и юридические лица несут уголовную, административную и иную юридическую ответственность в соответствии с законодательством Российской Федерации.</w:t>
      </w:r>
    </w:p>
    <w:p w14:paraId="3F04C1DC" w14:textId="77225C20" w:rsidR="002C377A" w:rsidRDefault="00A60E96" w:rsidP="002C377A">
      <w:pPr>
        <w:pStyle w:val="s1"/>
        <w:shd w:val="clear" w:color="auto" w:fill="FFFFFF"/>
        <w:spacing w:before="0" w:beforeAutospacing="0" w:after="0" w:afterAutospacing="0"/>
        <w:ind w:firstLine="709"/>
        <w:jc w:val="both"/>
      </w:pPr>
      <w:proofErr w:type="gramStart"/>
      <w:r w:rsidRPr="00A7476A">
        <w:t>Лица, причинившие вред объекту культурного наследия, обязаны возместить стоимость восстановительных работ, а лица, причинившие вред объекту археологического наследия, - стоимость мероприятий, необходимых для его сохранения, указанных в статье 40 Федерального закона № 73-ФЗ, что не освобождает данных лиц от административной и уголовной ответственности, предусмотренно</w:t>
      </w:r>
      <w:r w:rsidR="00175178">
        <w:t>й за совершение таких действий.</w:t>
      </w:r>
      <w:bookmarkStart w:id="155" w:name="_Toc158661517"/>
      <w:proofErr w:type="gramEnd"/>
    </w:p>
    <w:p w14:paraId="1A900B59" w14:textId="77777777" w:rsidR="009B0502" w:rsidRDefault="009B0502" w:rsidP="009B0502">
      <w:pPr>
        <w:pStyle w:val="s1"/>
        <w:shd w:val="clear" w:color="auto" w:fill="FFFFFF"/>
        <w:spacing w:before="0" w:beforeAutospacing="0" w:after="0" w:afterAutospacing="0"/>
        <w:jc w:val="both"/>
      </w:pPr>
    </w:p>
    <w:p w14:paraId="1FE34CC7" w14:textId="77777777" w:rsidR="009B0502" w:rsidRDefault="00733195" w:rsidP="009B0502">
      <w:pPr>
        <w:pStyle w:val="s1"/>
        <w:shd w:val="clear" w:color="auto" w:fill="FFFFFF"/>
        <w:spacing w:before="0" w:beforeAutospacing="0" w:after="0" w:afterAutospacing="0"/>
        <w:ind w:firstLine="709"/>
        <w:jc w:val="both"/>
      </w:pPr>
      <w:r w:rsidRPr="00A7476A">
        <w:t>Статья 5</w:t>
      </w:r>
      <w:r w:rsidR="00271428">
        <w:t>0</w:t>
      </w:r>
      <w:r w:rsidRPr="00A7476A">
        <w:t>. Описание ограничений по экологическим и санитарно-эпидемиологическим условиям</w:t>
      </w:r>
      <w:bookmarkEnd w:id="155"/>
    </w:p>
    <w:p w14:paraId="78C7B034" w14:textId="77777777" w:rsidR="009B0502" w:rsidRDefault="00733195" w:rsidP="009B0502">
      <w:pPr>
        <w:pStyle w:val="s1"/>
        <w:shd w:val="clear" w:color="auto" w:fill="FFFFFF"/>
        <w:spacing w:before="0" w:beforeAutospacing="0" w:after="0" w:afterAutospacing="0"/>
        <w:ind w:firstLine="709"/>
        <w:jc w:val="both"/>
        <w:rPr>
          <w:bCs/>
        </w:rPr>
      </w:pPr>
      <w:r w:rsidRPr="00A7476A">
        <w:rPr>
          <w:bCs/>
        </w:rPr>
        <w:t>1. Использование земельных участков и иных объектов недвижимости, расположенных в пределах зон, обозначенных на карте статьи 35 настоящих Правил, определяется:</w:t>
      </w:r>
    </w:p>
    <w:p w14:paraId="3C571590" w14:textId="77777777" w:rsidR="009B0502" w:rsidRDefault="00733195" w:rsidP="009B0502">
      <w:pPr>
        <w:pStyle w:val="s1"/>
        <w:shd w:val="clear" w:color="auto" w:fill="FFFFFF"/>
        <w:spacing w:before="0" w:beforeAutospacing="0" w:after="0" w:afterAutospacing="0"/>
        <w:ind w:firstLine="709"/>
        <w:jc w:val="both"/>
        <w:rPr>
          <w:bCs/>
        </w:rPr>
      </w:pPr>
      <w:r w:rsidRPr="00A7476A">
        <w:rPr>
          <w:bCs/>
        </w:rPr>
        <w:t xml:space="preserve">1) градостроительными регламентами, определенными статьей 46 настоящих Правил применительно </w:t>
      </w:r>
      <w:proofErr w:type="gramStart"/>
      <w:r w:rsidRPr="00A7476A">
        <w:rPr>
          <w:bCs/>
        </w:rPr>
        <w:t>к</w:t>
      </w:r>
      <w:proofErr w:type="gramEnd"/>
      <w:r w:rsidRPr="00A7476A">
        <w:rPr>
          <w:bCs/>
        </w:rPr>
        <w:t xml:space="preserve"> соответствующим территориальным, обозначенным на карте статьи 35 настоящих Правил с учетом ограничений, определенных настоящей статьей;</w:t>
      </w:r>
    </w:p>
    <w:p w14:paraId="49BB0805" w14:textId="77777777" w:rsidR="009B0502" w:rsidRDefault="00733195" w:rsidP="009B0502">
      <w:pPr>
        <w:pStyle w:val="s1"/>
        <w:shd w:val="clear" w:color="auto" w:fill="FFFFFF"/>
        <w:spacing w:before="0" w:beforeAutospacing="0" w:after="0" w:afterAutospacing="0"/>
        <w:ind w:firstLine="709"/>
        <w:jc w:val="both"/>
        <w:rPr>
          <w:bCs/>
        </w:rPr>
      </w:pPr>
      <w:r w:rsidRPr="00A7476A">
        <w:rPr>
          <w:bCs/>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A7476A">
        <w:rPr>
          <w:bCs/>
        </w:rPr>
        <w:t>водоохранным</w:t>
      </w:r>
      <w:proofErr w:type="spellEnd"/>
      <w:r w:rsidRPr="00A7476A">
        <w:rPr>
          <w:bCs/>
        </w:rPr>
        <w:t xml:space="preserve"> зонам, иным зонам ограничений.</w:t>
      </w:r>
    </w:p>
    <w:p w14:paraId="7AC7BB0F" w14:textId="272F7598" w:rsidR="00733195" w:rsidRPr="00A7476A" w:rsidRDefault="00733195" w:rsidP="009B0502">
      <w:pPr>
        <w:pStyle w:val="s1"/>
        <w:shd w:val="clear" w:color="auto" w:fill="FFFFFF"/>
        <w:spacing w:before="0" w:beforeAutospacing="0" w:after="0" w:afterAutospacing="0"/>
        <w:ind w:firstLine="709"/>
        <w:jc w:val="both"/>
      </w:pPr>
      <w:r w:rsidRPr="00A7476A">
        <w:t xml:space="preserve">2. </w:t>
      </w:r>
      <w:proofErr w:type="gramStart"/>
      <w:r w:rsidRPr="00A7476A">
        <w:t xml:space="preserve">Земельные участки и иные объекты недвижимости, которые расположены в пределах зон, обозначенных на карте </w:t>
      </w:r>
      <w:r w:rsidR="00510558">
        <w:t xml:space="preserve">градостроительного зонирования (карте зон с особыми условиями использования территории) </w:t>
      </w:r>
      <w:r w:rsidRPr="00A7476A">
        <w:t xml:space="preserve">статьи 35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A7476A">
        <w:t>водоохранным</w:t>
      </w:r>
      <w:proofErr w:type="spellEnd"/>
      <w:r w:rsidRPr="00A7476A">
        <w:t xml:space="preserve"> зонам, иным зонам ограничений, являются объектами недвижимости, несоответствующими настоящим Правилам. </w:t>
      </w:r>
      <w:proofErr w:type="gramEnd"/>
    </w:p>
    <w:p w14:paraId="5B603ACA" w14:textId="77777777" w:rsidR="00733195" w:rsidRPr="00A7476A" w:rsidRDefault="00733195" w:rsidP="00733195">
      <w:pPr>
        <w:keepNext/>
        <w:spacing w:line="240" w:lineRule="auto"/>
        <w:ind w:firstLine="709"/>
        <w:rPr>
          <w:sz w:val="24"/>
          <w:szCs w:val="24"/>
        </w:rPr>
      </w:pPr>
      <w:r w:rsidRPr="00A7476A">
        <w:rPr>
          <w:sz w:val="24"/>
          <w:szCs w:val="24"/>
        </w:rPr>
        <w:lastRenderedPageBreak/>
        <w:t>Дальнейшее использование и строительные изменения указанных объектов недвижимости определяется статьей 4 настоящих Правил.</w:t>
      </w:r>
    </w:p>
    <w:p w14:paraId="15BC3978" w14:textId="77777777" w:rsidR="00733195" w:rsidRPr="00A7476A" w:rsidRDefault="00733195" w:rsidP="00733195">
      <w:pPr>
        <w:pStyle w:val="111"/>
        <w:keepNext/>
        <w:widowControl/>
        <w:spacing w:line="240" w:lineRule="auto"/>
        <w:rPr>
          <w:bCs/>
          <w:sz w:val="24"/>
          <w:szCs w:val="24"/>
        </w:rPr>
      </w:pPr>
      <w:r w:rsidRPr="00A7476A">
        <w:rPr>
          <w:bCs/>
          <w:sz w:val="24"/>
          <w:szCs w:val="24"/>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sidRPr="00A7476A">
        <w:rPr>
          <w:bCs/>
          <w:sz w:val="24"/>
          <w:szCs w:val="24"/>
        </w:rPr>
        <w:t>водоохранных</w:t>
      </w:r>
      <w:proofErr w:type="spellEnd"/>
      <w:r w:rsidRPr="00A7476A">
        <w:rPr>
          <w:bCs/>
          <w:sz w:val="24"/>
          <w:szCs w:val="24"/>
        </w:rPr>
        <w:t xml:space="preserve"> зонах установлены следующими нормативными правовыми актами:</w:t>
      </w:r>
    </w:p>
    <w:p w14:paraId="70F55B26"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10 января 2002 года №7-ФЗ «Об охране окружающей среды»;</w:t>
      </w:r>
    </w:p>
    <w:p w14:paraId="0FB6C79B"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30 марта 1999 года №52-ФЗ «О санитарно-эпидемиологическом благополучии населения»;</w:t>
      </w:r>
    </w:p>
    <w:p w14:paraId="72143017"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Водный кодекс Российской Федерации от 3 июня 2006 года №74-ФЗ;</w:t>
      </w:r>
    </w:p>
    <w:p w14:paraId="0B85D7B2"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14 марта 1995 года № 33-ФЗ «Об особо охраняемых природных территориях»;</w:t>
      </w:r>
    </w:p>
    <w:p w14:paraId="28B08C86" w14:textId="15BA1083" w:rsidR="00733195"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 xml:space="preserve">Санитарно-эпидемиологические правила и нормативы (СанПиН) </w:t>
      </w:r>
      <w:r w:rsidRPr="00A7476A">
        <w:rPr>
          <w:sz w:val="24"/>
          <w:szCs w:val="24"/>
        </w:rPr>
        <w:br/>
        <w:t>2.2.1/2.1.1.1200-03 «Санитарно-защитные зоны и санитарная классификация предприятий, сооружений и иных объектов»;</w:t>
      </w:r>
    </w:p>
    <w:p w14:paraId="1E183B3F" w14:textId="5D7787F7" w:rsidR="00510558" w:rsidRPr="00A7476A" w:rsidRDefault="007E6ACB"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Pr>
          <w:sz w:val="24"/>
          <w:szCs w:val="24"/>
        </w:rPr>
        <w:t>П</w:t>
      </w:r>
      <w:r w:rsidR="00510558" w:rsidRPr="00510558">
        <w:rPr>
          <w:sz w:val="24"/>
          <w:szCs w:val="24"/>
        </w:rPr>
        <w:t>остановлени</w:t>
      </w:r>
      <w:r>
        <w:rPr>
          <w:sz w:val="24"/>
          <w:szCs w:val="24"/>
        </w:rPr>
        <w:t>е</w:t>
      </w:r>
      <w:r w:rsidR="00510558" w:rsidRPr="00510558">
        <w:rPr>
          <w:sz w:val="24"/>
          <w:szCs w:val="24"/>
        </w:rPr>
        <w:t xml:space="preserve"> Главного государственного санитарного врача РФ от 14 марта 2002 г.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14:paraId="180BC7C0" w14:textId="77777777" w:rsidR="00733195" w:rsidRPr="00A7476A" w:rsidRDefault="00733195" w:rsidP="00733195">
      <w:pPr>
        <w:pStyle w:val="afa"/>
        <w:keepNext/>
        <w:keepLines/>
        <w:widowControl/>
        <w:autoSpaceDE w:val="0"/>
        <w:ind w:firstLine="709"/>
        <w:rPr>
          <w:color w:val="auto"/>
        </w:rPr>
      </w:pPr>
      <w:r w:rsidRPr="00A7476A">
        <w:rPr>
          <w:color w:val="auto"/>
        </w:rP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16FAC6C7" w14:textId="77777777" w:rsidR="00733195" w:rsidRPr="00A7476A" w:rsidRDefault="00733195" w:rsidP="00733195">
      <w:pPr>
        <w:pStyle w:val="afa"/>
        <w:keepNext/>
        <w:keepLines/>
        <w:widowControl/>
        <w:autoSpaceDE w:val="0"/>
        <w:ind w:firstLine="709"/>
        <w:rPr>
          <w:color w:val="auto"/>
        </w:rPr>
      </w:pPr>
      <w:r w:rsidRPr="00A7476A">
        <w:rPr>
          <w:color w:val="auto"/>
        </w:rPr>
        <w:t>1) 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14:paraId="2DA87259" w14:textId="77777777" w:rsidR="00733195" w:rsidRPr="00A7476A" w:rsidRDefault="00733195" w:rsidP="00733195">
      <w:pPr>
        <w:pStyle w:val="afa"/>
        <w:keepNext/>
        <w:keepLines/>
        <w:widowControl/>
        <w:autoSpaceDE w:val="0"/>
        <w:ind w:firstLine="709"/>
        <w:rPr>
          <w:color w:val="auto"/>
        </w:rPr>
      </w:pPr>
      <w:r w:rsidRPr="00A7476A">
        <w:rPr>
          <w:color w:val="auto"/>
        </w:rPr>
        <w:t>2)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w:t>
      </w:r>
    </w:p>
    <w:p w14:paraId="323780B2"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 xml:space="preserve">5. </w:t>
      </w:r>
      <w:proofErr w:type="gramStart"/>
      <w:r w:rsidRPr="00A7476A">
        <w:rPr>
          <w:b w:val="0"/>
          <w:bCs w:val="0"/>
          <w:color w:val="auto"/>
          <w:lang w:val="ru-RU"/>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и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14:paraId="165107A1"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 xml:space="preserve">6. </w:t>
      </w:r>
      <w:proofErr w:type="gramStart"/>
      <w:r w:rsidRPr="00A7476A">
        <w:rPr>
          <w:b w:val="0"/>
          <w:bCs w:val="0"/>
          <w:color w:val="auto"/>
          <w:lang w:val="ru-RU"/>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14:paraId="3D9E7299" w14:textId="77777777" w:rsidR="00733195" w:rsidRPr="00A7476A" w:rsidRDefault="00733195" w:rsidP="00733195">
      <w:pPr>
        <w:pStyle w:val="s1"/>
        <w:keepNext/>
        <w:keepLines/>
        <w:shd w:val="clear" w:color="auto" w:fill="FFFFFF"/>
        <w:spacing w:before="0" w:beforeAutospacing="0" w:after="0" w:afterAutospacing="0"/>
        <w:ind w:firstLine="709"/>
        <w:jc w:val="both"/>
      </w:pPr>
      <w:r w:rsidRPr="00A7476A">
        <w:t>7. Допускается размещать в границах санитарно-защитной зоны промышленного объекта или производства:</w:t>
      </w:r>
    </w:p>
    <w:p w14:paraId="029F1986" w14:textId="77777777" w:rsidR="00733195" w:rsidRPr="00A7476A" w:rsidRDefault="00733195" w:rsidP="00733195">
      <w:pPr>
        <w:pStyle w:val="s1"/>
        <w:keepNext/>
        <w:keepLines/>
        <w:shd w:val="clear" w:color="auto" w:fill="FFFFFF"/>
        <w:spacing w:before="0" w:beforeAutospacing="0" w:after="0" w:afterAutospacing="0"/>
        <w:ind w:firstLine="709"/>
        <w:jc w:val="both"/>
      </w:pPr>
      <w:r w:rsidRPr="00A7476A">
        <w:lastRenderedPageBreak/>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A7476A">
        <w:t>нефт</w:t>
      </w:r>
      <w:proofErr w:type="gramStart"/>
      <w:r w:rsidRPr="00A7476A">
        <w:t>е</w:t>
      </w:r>
      <w:proofErr w:type="spellEnd"/>
      <w:r w:rsidRPr="00A7476A">
        <w:t>-</w:t>
      </w:r>
      <w:proofErr w:type="gramEnd"/>
      <w:r w:rsidRPr="00A7476A">
        <w:t xml:space="preserve"> и газопроводы, артезианские скважины для технического водоснабжения, </w:t>
      </w:r>
      <w:proofErr w:type="spellStart"/>
      <w:r w:rsidRPr="00A7476A">
        <w:t>водоохлаждающие</w:t>
      </w:r>
      <w:proofErr w:type="spellEnd"/>
      <w:r w:rsidRPr="00A7476A">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2CA2D72A" w14:textId="77777777" w:rsidR="00733195" w:rsidRPr="00A7476A" w:rsidRDefault="00733195" w:rsidP="00733195">
      <w:pPr>
        <w:pStyle w:val="s1"/>
        <w:shd w:val="clear" w:color="auto" w:fill="FFFFFF"/>
        <w:spacing w:before="0" w:beforeAutospacing="0" w:after="0" w:afterAutospacing="0"/>
        <w:ind w:firstLine="709"/>
        <w:jc w:val="both"/>
      </w:pPr>
      <w:r w:rsidRPr="00A7476A">
        <w:t>8.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49C51EE5" w14:textId="77777777" w:rsidR="007E6ACB" w:rsidRDefault="00733195" w:rsidP="007E6ACB">
      <w:pPr>
        <w:pStyle w:val="s1"/>
        <w:shd w:val="clear" w:color="auto" w:fill="FFFFFF"/>
        <w:spacing w:before="0" w:beforeAutospacing="0" w:after="0" w:afterAutospacing="0"/>
        <w:ind w:firstLine="709"/>
        <w:jc w:val="both"/>
      </w:pPr>
      <w:r w:rsidRPr="00A7476A">
        <w:t xml:space="preserve">9. </w:t>
      </w:r>
      <w:proofErr w:type="spellStart"/>
      <w:r w:rsidRPr="00A7476A">
        <w:t>Водоохранные</w:t>
      </w:r>
      <w:proofErr w:type="spellEnd"/>
      <w:r w:rsidRPr="00A7476A">
        <w:t xml:space="preserve"> зоны и прибрежные защитные полосы</w:t>
      </w:r>
    </w:p>
    <w:p w14:paraId="71D1B907" w14:textId="237BC1A2" w:rsidR="00733195" w:rsidRDefault="00733195" w:rsidP="002C377A">
      <w:pPr>
        <w:pStyle w:val="s1"/>
        <w:shd w:val="clear" w:color="auto" w:fill="FFFFFF"/>
        <w:tabs>
          <w:tab w:val="left" w:pos="5730"/>
        </w:tabs>
        <w:spacing w:before="0" w:beforeAutospacing="0" w:after="0" w:afterAutospacing="0"/>
        <w:ind w:firstLine="709"/>
        <w:jc w:val="both"/>
      </w:pPr>
      <w:r w:rsidRPr="00A7476A">
        <w:t xml:space="preserve">1) </w:t>
      </w:r>
      <w:proofErr w:type="spellStart"/>
      <w:r w:rsidRPr="00A7476A">
        <w:t>Водоохранные</w:t>
      </w:r>
      <w:proofErr w:type="spellEnd"/>
      <w:r w:rsidRPr="00A7476A">
        <w:t xml:space="preserve"> зоны выделяются в целях:</w:t>
      </w:r>
    </w:p>
    <w:p w14:paraId="6EFD7E74" w14:textId="77777777" w:rsidR="007E6ACB" w:rsidRPr="00A7476A" w:rsidRDefault="007E6ACB" w:rsidP="007E6ACB">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lastRenderedPageBreak/>
        <w:t>предупреждения и предотвращения микробного и химического загрязнения поверхностных вод;</w:t>
      </w:r>
    </w:p>
    <w:p w14:paraId="0DE90D39" w14:textId="77777777" w:rsidR="007E6ACB" w:rsidRPr="00A7476A" w:rsidRDefault="007E6ACB" w:rsidP="007E6ACB">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предотвращения загрязнения, засорения, заиления и истощения водных объектов;</w:t>
      </w:r>
    </w:p>
    <w:p w14:paraId="40ACF888" w14:textId="77777777" w:rsidR="007E6ACB" w:rsidRPr="00A7476A" w:rsidRDefault="007E6ACB" w:rsidP="007E6ACB">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сохранения среды обитания объектов водного, животного и растительного мира.</w:t>
      </w:r>
    </w:p>
    <w:p w14:paraId="46C7556B" w14:textId="77777777"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xml:space="preserve">2) Ширина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рек или ручьев устанавливается от их истока для рек или ручьев протяженностью:</w:t>
      </w:r>
    </w:p>
    <w:p w14:paraId="6824C5CE" w14:textId="77777777"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до десяти километров - в размере 50 метров;</w:t>
      </w:r>
    </w:p>
    <w:p w14:paraId="65C56B2A" w14:textId="77777777"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от десяти до пятидесяти километров - в размере 100 метров;</w:t>
      </w:r>
    </w:p>
    <w:p w14:paraId="61AD29B6" w14:textId="77777777"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от пятидесяти километров и более - в размере 200 метров.</w:t>
      </w:r>
    </w:p>
    <w:p w14:paraId="3BD4D509" w14:textId="63A7BE20" w:rsidR="007E6ACB" w:rsidRPr="00175178" w:rsidRDefault="007E6ACB" w:rsidP="00175178">
      <w:pPr>
        <w:pStyle w:val="24"/>
        <w:keepNext/>
        <w:keepLines/>
        <w:widowControl/>
        <w:ind w:firstLine="709"/>
        <w:rPr>
          <w:b w:val="0"/>
          <w:bCs w:val="0"/>
          <w:color w:val="auto"/>
          <w:lang w:val="ru-RU"/>
        </w:rPr>
      </w:pPr>
      <w:r w:rsidRPr="00A7476A">
        <w:rPr>
          <w:b w:val="0"/>
          <w:bCs w:val="0"/>
          <w:color w:val="auto"/>
          <w:lang w:val="ru-RU"/>
        </w:rPr>
        <w:t xml:space="preserve">3) Для реки, ручья протяженностью менее десяти километров от истока до устья </w:t>
      </w:r>
      <w:proofErr w:type="spellStart"/>
      <w:r w:rsidRPr="00A7476A">
        <w:rPr>
          <w:b w:val="0"/>
          <w:bCs w:val="0"/>
          <w:color w:val="auto"/>
          <w:lang w:val="ru-RU"/>
        </w:rPr>
        <w:t>водоохранная</w:t>
      </w:r>
      <w:proofErr w:type="spellEnd"/>
      <w:r w:rsidRPr="00A7476A">
        <w:rPr>
          <w:b w:val="0"/>
          <w:bCs w:val="0"/>
          <w:color w:val="auto"/>
          <w:lang w:val="ru-RU"/>
        </w:rPr>
        <w:t xml:space="preserve"> зона совпадает с прибрежной защитной полосой. Радиус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для истоков реки, ручья устанавливает</w:t>
      </w:r>
      <w:r w:rsidR="00175178">
        <w:rPr>
          <w:b w:val="0"/>
          <w:bCs w:val="0"/>
          <w:color w:val="auto"/>
          <w:lang w:val="ru-RU"/>
        </w:rPr>
        <w:t>ся в размере пятидесяти метров.</w:t>
      </w:r>
    </w:p>
    <w:p w14:paraId="57D4BBA0" w14:textId="77777777" w:rsidR="00A60E96" w:rsidRPr="00A7476A" w:rsidRDefault="00733195" w:rsidP="00A60E96">
      <w:pPr>
        <w:pStyle w:val="24"/>
        <w:keepNext/>
        <w:keepLines/>
        <w:widowControl/>
        <w:ind w:firstLine="709"/>
        <w:rPr>
          <w:b w:val="0"/>
          <w:bCs w:val="0"/>
          <w:color w:val="auto"/>
          <w:lang w:val="ru-RU"/>
        </w:rPr>
      </w:pPr>
      <w:r w:rsidRPr="00A7476A">
        <w:rPr>
          <w:b w:val="0"/>
          <w:bCs w:val="0"/>
          <w:color w:val="auto"/>
          <w:lang w:val="ru-RU"/>
        </w:rPr>
        <w:t xml:space="preserve">4) Ширина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r w:rsidR="00A60E96" w:rsidRPr="00A7476A">
        <w:rPr>
          <w:b w:val="0"/>
          <w:bCs w:val="0"/>
          <w:color w:val="auto"/>
          <w:lang w:val="ru-RU"/>
        </w:rPr>
        <w:t xml:space="preserve"> Ширина </w:t>
      </w:r>
      <w:proofErr w:type="spellStart"/>
      <w:r w:rsidR="00A60E96" w:rsidRPr="00A7476A">
        <w:rPr>
          <w:b w:val="0"/>
          <w:bCs w:val="0"/>
          <w:color w:val="auto"/>
          <w:lang w:val="ru-RU"/>
        </w:rPr>
        <w:t>водоохранной</w:t>
      </w:r>
      <w:proofErr w:type="spellEnd"/>
      <w:r w:rsidR="00A60E96" w:rsidRPr="00A7476A">
        <w:rPr>
          <w:b w:val="0"/>
          <w:bCs w:val="0"/>
          <w:color w:val="auto"/>
          <w:lang w:val="ru-RU"/>
        </w:rPr>
        <w:t xml:space="preserve"> зоны водохранилища, расположенного на водотоке, устанавливается равной ширине </w:t>
      </w:r>
      <w:proofErr w:type="spellStart"/>
      <w:r w:rsidR="00A60E96" w:rsidRPr="00A7476A">
        <w:rPr>
          <w:b w:val="0"/>
          <w:bCs w:val="0"/>
          <w:color w:val="auto"/>
          <w:lang w:val="ru-RU"/>
        </w:rPr>
        <w:t>водоохранной</w:t>
      </w:r>
      <w:proofErr w:type="spellEnd"/>
      <w:r w:rsidR="00A60E96" w:rsidRPr="00A7476A">
        <w:rPr>
          <w:b w:val="0"/>
          <w:bCs w:val="0"/>
          <w:color w:val="auto"/>
          <w:lang w:val="ru-RU"/>
        </w:rPr>
        <w:t xml:space="preserve"> зоны этого водотока.</w:t>
      </w:r>
    </w:p>
    <w:p w14:paraId="172EBEC5"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 xml:space="preserve">5) </w:t>
      </w:r>
      <w:proofErr w:type="spellStart"/>
      <w:r w:rsidRPr="00A7476A">
        <w:rPr>
          <w:b w:val="0"/>
          <w:bCs w:val="0"/>
          <w:color w:val="auto"/>
          <w:lang w:val="ru-RU"/>
        </w:rPr>
        <w:t>Водоохранные</w:t>
      </w:r>
      <w:proofErr w:type="spellEnd"/>
      <w:r w:rsidRPr="00A7476A">
        <w:rPr>
          <w:b w:val="0"/>
          <w:bCs w:val="0"/>
          <w:color w:val="auto"/>
          <w:lang w:val="ru-RU"/>
        </w:rPr>
        <w:t xml:space="preserve"> зоны магистральных или межхозяйственных каналов совпадают по ширине с полосами отводов таких каналов.</w:t>
      </w:r>
    </w:p>
    <w:p w14:paraId="775956A4"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 xml:space="preserve">6) </w:t>
      </w:r>
      <w:proofErr w:type="spellStart"/>
      <w:r w:rsidRPr="00A7476A">
        <w:rPr>
          <w:b w:val="0"/>
          <w:bCs w:val="0"/>
          <w:color w:val="auto"/>
          <w:lang w:val="ru-RU"/>
        </w:rPr>
        <w:t>Водоохранные</w:t>
      </w:r>
      <w:proofErr w:type="spellEnd"/>
      <w:r w:rsidRPr="00A7476A">
        <w:rPr>
          <w:b w:val="0"/>
          <w:bCs w:val="0"/>
          <w:color w:val="auto"/>
          <w:lang w:val="ru-RU"/>
        </w:rPr>
        <w:t xml:space="preserve"> зоны рек, их частей, помещенных в закрытые коллекторы, не устанавливаются.</w:t>
      </w:r>
    </w:p>
    <w:p w14:paraId="395DD1EE"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7)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5F4B7725"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8)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6D269E8E" w14:textId="77777777" w:rsidR="00A60E96" w:rsidRPr="00A7476A" w:rsidRDefault="00A60E96" w:rsidP="00733195">
      <w:pPr>
        <w:pStyle w:val="24"/>
        <w:keepNext/>
        <w:keepLines/>
        <w:widowControl/>
        <w:ind w:firstLine="709"/>
        <w:rPr>
          <w:b w:val="0"/>
          <w:bCs w:val="0"/>
          <w:color w:val="auto"/>
          <w:lang w:val="ru-RU"/>
        </w:rPr>
      </w:pPr>
      <w:proofErr w:type="gramStart"/>
      <w:r w:rsidRPr="00A7476A">
        <w:rPr>
          <w:b w:val="0"/>
          <w:bCs w:val="0"/>
          <w:color w:val="auto"/>
          <w:lang w:val="ru-RU"/>
        </w:rPr>
        <w:t>9)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roofErr w:type="gramEnd"/>
    </w:p>
    <w:p w14:paraId="7D9D9ECD"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 xml:space="preserve">10) 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водоохраной зоны на таких территориях устанавливается от парапета набережной. При отсутствии набережной ширина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прибрежной защитной полосы измеряется от береговой линии.</w:t>
      </w:r>
    </w:p>
    <w:p w14:paraId="22E209FF" w14:textId="77777777" w:rsidR="00733195" w:rsidRPr="00A7476A" w:rsidRDefault="00733195" w:rsidP="00733195">
      <w:pPr>
        <w:pStyle w:val="24"/>
        <w:keepNext/>
        <w:keepLines/>
        <w:widowControl/>
        <w:ind w:firstLine="709"/>
        <w:rPr>
          <w:b w:val="0"/>
          <w:color w:val="auto"/>
          <w:lang w:val="ru-RU"/>
        </w:rPr>
      </w:pPr>
      <w:r w:rsidRPr="00A7476A">
        <w:rPr>
          <w:b w:val="0"/>
          <w:color w:val="auto"/>
          <w:lang w:val="ru-RU"/>
        </w:rPr>
        <w:t xml:space="preserve">11) В границах </w:t>
      </w:r>
      <w:proofErr w:type="spellStart"/>
      <w:r w:rsidRPr="00A7476A">
        <w:rPr>
          <w:b w:val="0"/>
          <w:color w:val="auto"/>
          <w:lang w:val="ru-RU"/>
        </w:rPr>
        <w:t>водоохранных</w:t>
      </w:r>
      <w:proofErr w:type="spellEnd"/>
      <w:r w:rsidRPr="00A7476A">
        <w:rPr>
          <w:b w:val="0"/>
          <w:color w:val="auto"/>
          <w:lang w:val="ru-RU"/>
        </w:rPr>
        <w:t xml:space="preserve"> зон запрещаются:</w:t>
      </w:r>
    </w:p>
    <w:p w14:paraId="54A6484A" w14:textId="4ABCB245" w:rsidR="00733195" w:rsidRPr="00A7476A" w:rsidRDefault="00733195" w:rsidP="00733195">
      <w:pPr>
        <w:pStyle w:val="24"/>
        <w:keepNext/>
        <w:keepLines/>
        <w:widowControl/>
        <w:ind w:firstLine="709"/>
        <w:rPr>
          <w:b w:val="0"/>
          <w:color w:val="auto"/>
          <w:lang w:val="ru-RU"/>
        </w:rPr>
      </w:pPr>
      <w:r w:rsidRPr="00A7476A">
        <w:rPr>
          <w:b w:val="0"/>
          <w:color w:val="auto"/>
          <w:lang w:val="ru-RU"/>
        </w:rPr>
        <w:t xml:space="preserve">- </w:t>
      </w:r>
      <w:bookmarkStart w:id="156" w:name="_Hlk117085227"/>
      <w:r w:rsidRPr="00A7476A">
        <w:rPr>
          <w:b w:val="0"/>
          <w:color w:val="auto"/>
          <w:lang w:val="ru-RU"/>
        </w:rPr>
        <w:t xml:space="preserve">использование сточных вод </w:t>
      </w:r>
      <w:r w:rsidR="00633672" w:rsidRPr="00633672">
        <w:rPr>
          <w:b w:val="0"/>
          <w:color w:val="auto"/>
          <w:lang w:val="ru-RU"/>
        </w:rPr>
        <w:t>в целях повышения почвенного плодородия</w:t>
      </w:r>
      <w:bookmarkEnd w:id="156"/>
      <w:r w:rsidRPr="00A7476A">
        <w:rPr>
          <w:b w:val="0"/>
          <w:color w:val="auto"/>
          <w:lang w:val="ru-RU"/>
        </w:rPr>
        <w:t>;</w:t>
      </w:r>
    </w:p>
    <w:p w14:paraId="0A3011C2" w14:textId="77777777" w:rsidR="00A60E96" w:rsidRPr="00A7476A" w:rsidRDefault="00A60E96" w:rsidP="00A60E96">
      <w:pPr>
        <w:pStyle w:val="24"/>
        <w:keepNext/>
        <w:keepLines/>
        <w:widowControl/>
        <w:ind w:firstLine="709"/>
        <w:rPr>
          <w:b w:val="0"/>
          <w:bCs w:val="0"/>
          <w:color w:val="auto"/>
          <w:lang w:val="ru-RU"/>
        </w:rPr>
      </w:pPr>
      <w:r w:rsidRPr="00A7476A">
        <w:rPr>
          <w:b w:val="0"/>
          <w:bCs w:val="0"/>
          <w:color w:val="auto"/>
          <w:lang w:val="ru-RU"/>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w:t>
      </w:r>
      <w:proofErr w:type="gramStart"/>
      <w:r w:rsidRPr="00A7476A">
        <w:rPr>
          <w:b w:val="0"/>
          <w:bCs w:val="0"/>
          <w:color w:val="auto"/>
          <w:lang w:val="ru-RU"/>
        </w:rPr>
        <w:t>концентрации</w:t>
      </w:r>
      <w:proofErr w:type="gramEnd"/>
      <w:r w:rsidRPr="00A7476A">
        <w:rPr>
          <w:b w:val="0"/>
          <w:bCs w:val="0"/>
          <w:color w:val="auto"/>
          <w:lang w:val="ru-RU"/>
        </w:rPr>
        <w:t xml:space="preserve"> которых в водах водных объектов </w:t>
      </w:r>
      <w:proofErr w:type="spellStart"/>
      <w:r w:rsidRPr="00A7476A">
        <w:rPr>
          <w:b w:val="0"/>
          <w:bCs w:val="0"/>
          <w:color w:val="auto"/>
          <w:lang w:val="ru-RU"/>
        </w:rPr>
        <w:t>рыбохозяйственного</w:t>
      </w:r>
      <w:proofErr w:type="spellEnd"/>
      <w:r w:rsidRPr="00A7476A">
        <w:rPr>
          <w:b w:val="0"/>
          <w:bCs w:val="0"/>
          <w:color w:val="auto"/>
          <w:lang w:val="ru-RU"/>
        </w:rPr>
        <w:t xml:space="preserve"> значения не установлены;</w:t>
      </w:r>
    </w:p>
    <w:p w14:paraId="7125EEE7" w14:textId="77777777" w:rsidR="00A60E96" w:rsidRPr="00A7476A" w:rsidRDefault="00A60E96" w:rsidP="00A60E96">
      <w:pPr>
        <w:pStyle w:val="24"/>
        <w:keepNext/>
        <w:keepLines/>
        <w:widowControl/>
        <w:ind w:firstLine="709"/>
        <w:rPr>
          <w:b w:val="0"/>
          <w:bCs w:val="0"/>
          <w:color w:val="auto"/>
          <w:lang w:val="ru-RU"/>
        </w:rPr>
      </w:pPr>
      <w:r w:rsidRPr="00A7476A">
        <w:rPr>
          <w:b w:val="0"/>
          <w:bCs w:val="0"/>
          <w:color w:val="auto"/>
          <w:lang w:val="ru-RU"/>
        </w:rPr>
        <w:t>- осуществление авиационных мер по борьбе с вредными организмами;</w:t>
      </w:r>
    </w:p>
    <w:p w14:paraId="574B134C" w14:textId="77777777" w:rsidR="00733195" w:rsidRPr="00A7476A" w:rsidRDefault="00733195" w:rsidP="00733195">
      <w:pPr>
        <w:keepNext/>
        <w:spacing w:line="240" w:lineRule="auto"/>
        <w:ind w:firstLine="709"/>
        <w:rPr>
          <w:sz w:val="24"/>
          <w:szCs w:val="24"/>
        </w:rPr>
      </w:pPr>
      <w:r w:rsidRPr="00A7476A">
        <w:rPr>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00A60E96" w:rsidRPr="00A7476A">
        <w:rPr>
          <w:sz w:val="24"/>
          <w:szCs w:val="24"/>
        </w:rPr>
        <w:t>естах, имеющих твердое покрытие;</w:t>
      </w:r>
    </w:p>
    <w:p w14:paraId="76301C5A" w14:textId="77777777" w:rsidR="00A60E96" w:rsidRPr="00A7476A" w:rsidRDefault="00A60E96" w:rsidP="00A60E96">
      <w:pPr>
        <w:keepNext/>
        <w:spacing w:line="240" w:lineRule="auto"/>
        <w:ind w:firstLine="709"/>
        <w:rPr>
          <w:sz w:val="24"/>
          <w:szCs w:val="24"/>
        </w:rPr>
      </w:pPr>
      <w:proofErr w:type="gramStart"/>
      <w:r w:rsidRPr="00A7476A">
        <w:rPr>
          <w:sz w:val="24"/>
          <w:szCs w:val="24"/>
        </w:rPr>
        <w:lastRenderedPageBreak/>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14:paraId="2EBCAF6B" w14:textId="77777777" w:rsidR="00A60E96" w:rsidRPr="00A7476A" w:rsidRDefault="00A60E96" w:rsidP="00A60E96">
      <w:pPr>
        <w:keepNext/>
        <w:spacing w:line="240" w:lineRule="auto"/>
        <w:ind w:firstLine="709"/>
        <w:rPr>
          <w:sz w:val="24"/>
          <w:szCs w:val="24"/>
        </w:rPr>
      </w:pPr>
      <w:r w:rsidRPr="00A7476A">
        <w:rPr>
          <w:sz w:val="24"/>
          <w:szCs w:val="24"/>
        </w:rPr>
        <w:t xml:space="preserve">- хранение пестицидов и </w:t>
      </w:r>
      <w:proofErr w:type="spellStart"/>
      <w:r w:rsidRPr="00A7476A">
        <w:rPr>
          <w:sz w:val="24"/>
          <w:szCs w:val="24"/>
        </w:rPr>
        <w:t>агрохимикатов</w:t>
      </w:r>
      <w:proofErr w:type="spellEnd"/>
      <w:r w:rsidRPr="00A7476A">
        <w:rPr>
          <w:sz w:val="24"/>
          <w:szCs w:val="24"/>
        </w:rPr>
        <w:t xml:space="preserve"> (за исключением хранения </w:t>
      </w:r>
      <w:proofErr w:type="spellStart"/>
      <w:r w:rsidRPr="00A7476A">
        <w:rPr>
          <w:sz w:val="24"/>
          <w:szCs w:val="24"/>
        </w:rPr>
        <w:t>агрохимикатов</w:t>
      </w:r>
      <w:proofErr w:type="spellEnd"/>
      <w:r w:rsidRPr="00A7476A">
        <w:rPr>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A7476A">
        <w:rPr>
          <w:sz w:val="24"/>
          <w:szCs w:val="24"/>
        </w:rPr>
        <w:t>агрохимикатов</w:t>
      </w:r>
      <w:proofErr w:type="spellEnd"/>
      <w:r w:rsidRPr="00A7476A">
        <w:rPr>
          <w:sz w:val="24"/>
          <w:szCs w:val="24"/>
        </w:rPr>
        <w:t>;</w:t>
      </w:r>
    </w:p>
    <w:p w14:paraId="17A26621" w14:textId="77777777" w:rsidR="00A60E96" w:rsidRPr="00A7476A" w:rsidRDefault="00A60E96" w:rsidP="00A60E96">
      <w:pPr>
        <w:keepNext/>
        <w:spacing w:line="240" w:lineRule="auto"/>
        <w:ind w:firstLine="709"/>
        <w:rPr>
          <w:sz w:val="24"/>
          <w:szCs w:val="24"/>
        </w:rPr>
      </w:pPr>
      <w:r w:rsidRPr="00A7476A">
        <w:rPr>
          <w:sz w:val="24"/>
          <w:szCs w:val="24"/>
        </w:rPr>
        <w:t>- сброс сточных, в том числе дренажных, вод;</w:t>
      </w:r>
    </w:p>
    <w:p w14:paraId="4C34B3B0" w14:textId="77777777" w:rsidR="00A60E96" w:rsidRPr="00A7476A" w:rsidRDefault="00A60E96" w:rsidP="00A60E96">
      <w:pPr>
        <w:keepNext/>
        <w:spacing w:line="240" w:lineRule="auto"/>
        <w:ind w:firstLine="709"/>
        <w:rPr>
          <w:sz w:val="24"/>
          <w:szCs w:val="24"/>
        </w:rPr>
      </w:pPr>
      <w:proofErr w:type="gramStart"/>
      <w:r w:rsidRPr="00A7476A">
        <w:rPr>
          <w:sz w:val="24"/>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A7476A">
        <w:rPr>
          <w:sz w:val="24"/>
          <w:szCs w:val="24"/>
        </w:rPr>
        <w:t xml:space="preserve"> февраля 1992 года N 2395-1 "О недрах").</w:t>
      </w:r>
    </w:p>
    <w:p w14:paraId="1CDE4D84" w14:textId="77777777" w:rsidR="00A60E96" w:rsidRPr="00A7476A" w:rsidRDefault="00A60E96" w:rsidP="00A60E96">
      <w:pPr>
        <w:keepNext/>
        <w:spacing w:line="240" w:lineRule="auto"/>
        <w:ind w:firstLine="709"/>
        <w:rPr>
          <w:sz w:val="24"/>
          <w:szCs w:val="24"/>
        </w:rPr>
      </w:pPr>
      <w:r w:rsidRPr="00A7476A">
        <w:rPr>
          <w:sz w:val="24"/>
          <w:szCs w:val="24"/>
        </w:rPr>
        <w:t xml:space="preserve">12) В границах </w:t>
      </w:r>
      <w:proofErr w:type="spellStart"/>
      <w:r w:rsidRPr="00A7476A">
        <w:rPr>
          <w:sz w:val="24"/>
          <w:szCs w:val="24"/>
        </w:rPr>
        <w:t>водоохранных</w:t>
      </w:r>
      <w:proofErr w:type="spellEnd"/>
      <w:r w:rsidRPr="00A7476A">
        <w:rPr>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17508DFB" w14:textId="77777777" w:rsidR="00A60E96" w:rsidRPr="00A7476A" w:rsidRDefault="00A60E96" w:rsidP="00A60E96">
      <w:pPr>
        <w:keepNext/>
        <w:spacing w:line="240" w:lineRule="auto"/>
        <w:ind w:firstLine="709"/>
        <w:rPr>
          <w:sz w:val="24"/>
          <w:szCs w:val="24"/>
        </w:rPr>
      </w:pPr>
      <w:r w:rsidRPr="00A7476A">
        <w:rPr>
          <w:sz w:val="24"/>
          <w:szCs w:val="24"/>
        </w:rPr>
        <w:t>1) централизованные системы водоотведения (канализации), централизованные ливневые системы водоотведения;</w:t>
      </w:r>
    </w:p>
    <w:p w14:paraId="0863A589" w14:textId="77777777" w:rsidR="00A60E96" w:rsidRPr="00A7476A" w:rsidRDefault="00A60E96" w:rsidP="00A60E96">
      <w:pPr>
        <w:keepNext/>
        <w:spacing w:line="240" w:lineRule="auto"/>
        <w:ind w:firstLine="709"/>
        <w:rPr>
          <w:sz w:val="24"/>
          <w:szCs w:val="24"/>
        </w:rPr>
      </w:pPr>
      <w:r w:rsidRPr="00A7476A">
        <w:rPr>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1D239F4" w14:textId="77777777" w:rsidR="00A60E96" w:rsidRPr="00A7476A" w:rsidRDefault="00A60E96" w:rsidP="00A60E96">
      <w:pPr>
        <w:keepNext/>
        <w:spacing w:line="240" w:lineRule="auto"/>
        <w:ind w:firstLine="709"/>
        <w:rPr>
          <w:sz w:val="24"/>
          <w:szCs w:val="24"/>
        </w:rPr>
      </w:pPr>
      <w:r w:rsidRPr="00A7476A">
        <w:rPr>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290646E5" w14:textId="77777777" w:rsidR="00A60E96" w:rsidRPr="00A7476A" w:rsidRDefault="00A60E96" w:rsidP="00A60E96">
      <w:pPr>
        <w:keepNext/>
        <w:spacing w:line="240" w:lineRule="auto"/>
        <w:ind w:firstLine="709"/>
        <w:rPr>
          <w:sz w:val="24"/>
          <w:szCs w:val="24"/>
        </w:rPr>
      </w:pPr>
      <w:r w:rsidRPr="00A7476A">
        <w:rPr>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0DA7F67" w14:textId="77777777" w:rsidR="00A60E96" w:rsidRPr="00A7476A" w:rsidRDefault="00A60E96" w:rsidP="00A60E96">
      <w:pPr>
        <w:keepNext/>
        <w:spacing w:line="240" w:lineRule="auto"/>
        <w:ind w:firstLine="709"/>
        <w:rPr>
          <w:sz w:val="24"/>
          <w:szCs w:val="24"/>
        </w:rPr>
      </w:pPr>
      <w:r w:rsidRPr="00A7476A">
        <w:rPr>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095685D0" w14:textId="77777777" w:rsidR="00A60E96" w:rsidRPr="00A7476A" w:rsidRDefault="00A60E96" w:rsidP="00A60E96">
      <w:pPr>
        <w:keepNext/>
        <w:spacing w:line="240" w:lineRule="auto"/>
        <w:ind w:firstLine="709"/>
        <w:rPr>
          <w:sz w:val="24"/>
          <w:szCs w:val="24"/>
        </w:rPr>
      </w:pPr>
      <w:proofErr w:type="gramStart"/>
      <w:r w:rsidRPr="00A7476A">
        <w:rPr>
          <w:sz w:val="24"/>
          <w:szCs w:val="24"/>
        </w:rPr>
        <w:lastRenderedPageBreak/>
        <w:t xml:space="preserve">12.1) В отношении территорий ведения гражданами садоводства или огородничества для собственных нужд, размещенных в границах </w:t>
      </w:r>
      <w:proofErr w:type="spellStart"/>
      <w:r w:rsidRPr="00A7476A">
        <w:rPr>
          <w:sz w:val="24"/>
          <w:szCs w:val="24"/>
        </w:rPr>
        <w:t>водоохранных</w:t>
      </w:r>
      <w:proofErr w:type="spellEnd"/>
      <w:r w:rsidRPr="00A7476A">
        <w:rPr>
          <w:sz w:val="24"/>
          <w:szCs w:val="24"/>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12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w:t>
      </w:r>
      <w:proofErr w:type="gramEnd"/>
      <w:r w:rsidRPr="00A7476A">
        <w:rPr>
          <w:sz w:val="24"/>
          <w:szCs w:val="24"/>
        </w:rPr>
        <w:t xml:space="preserve"> окружающую среду.</w:t>
      </w:r>
    </w:p>
    <w:p w14:paraId="5758258C" w14:textId="77777777" w:rsidR="00A60E96" w:rsidRPr="00A7476A" w:rsidRDefault="00A60E96" w:rsidP="00A60E96">
      <w:pPr>
        <w:keepNext/>
        <w:spacing w:line="240" w:lineRule="auto"/>
        <w:ind w:firstLine="709"/>
        <w:rPr>
          <w:sz w:val="24"/>
          <w:szCs w:val="24"/>
        </w:rPr>
      </w:pPr>
      <w:proofErr w:type="gramStart"/>
      <w:r w:rsidRPr="00A7476A">
        <w:rPr>
          <w:sz w:val="24"/>
          <w:szCs w:val="24"/>
        </w:rPr>
        <w:t xml:space="preserve">12.2) На территориях, расположенных в границах </w:t>
      </w:r>
      <w:proofErr w:type="spellStart"/>
      <w:r w:rsidRPr="00A7476A">
        <w:rPr>
          <w:sz w:val="24"/>
          <w:szCs w:val="24"/>
        </w:rPr>
        <w:t>водоохранных</w:t>
      </w:r>
      <w:proofErr w:type="spellEnd"/>
      <w:r w:rsidRPr="00A7476A">
        <w:rPr>
          <w:sz w:val="24"/>
          <w:szCs w:val="24"/>
        </w:rPr>
        <w:t xml:space="preserve"> зон и занятых защитными лесами, особо защитными участками лесов, наряду с ограничениями, установленными частью 11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roofErr w:type="gramEnd"/>
    </w:p>
    <w:p w14:paraId="6BA55368" w14:textId="77777777" w:rsidR="00A60E96" w:rsidRPr="00A7476A" w:rsidRDefault="00A60E96" w:rsidP="00A60E96">
      <w:pPr>
        <w:keepNext/>
        <w:spacing w:line="240" w:lineRule="auto"/>
        <w:ind w:firstLine="709"/>
        <w:rPr>
          <w:sz w:val="24"/>
          <w:szCs w:val="24"/>
        </w:rPr>
      </w:pPr>
      <w:r w:rsidRPr="00A7476A">
        <w:rPr>
          <w:sz w:val="24"/>
          <w:szCs w:val="24"/>
        </w:rPr>
        <w:t xml:space="preserve">12.3) Строительство, реконструкция и эксплуатация специализированных хранилищ </w:t>
      </w:r>
      <w:proofErr w:type="spellStart"/>
      <w:r w:rsidRPr="00A7476A">
        <w:rPr>
          <w:sz w:val="24"/>
          <w:szCs w:val="24"/>
        </w:rPr>
        <w:t>агрохимикатов</w:t>
      </w:r>
      <w:proofErr w:type="spellEnd"/>
      <w:r w:rsidRPr="00A7476A">
        <w:rPr>
          <w:sz w:val="24"/>
          <w:szCs w:val="24"/>
        </w:rPr>
        <w:t xml:space="preserve"> допускаются при условии оборудования таких хранилищ сооружениями и системами, предотвращающими загрязнение водных объектов.</w:t>
      </w:r>
    </w:p>
    <w:p w14:paraId="407DBE08" w14:textId="77777777" w:rsidR="00733195" w:rsidRPr="00A7476A" w:rsidRDefault="00733195" w:rsidP="00733195">
      <w:pPr>
        <w:keepNext/>
        <w:spacing w:line="240" w:lineRule="auto"/>
        <w:ind w:firstLine="709"/>
        <w:rPr>
          <w:sz w:val="24"/>
          <w:szCs w:val="24"/>
        </w:rPr>
      </w:pPr>
      <w:r w:rsidRPr="00A7476A">
        <w:rPr>
          <w:sz w:val="24"/>
          <w:szCs w:val="24"/>
        </w:rPr>
        <w:t>13) В границах прибрежных защитных полос наряду с установленными настоящей статьи Правил ограничениями запрещаются:</w:t>
      </w:r>
    </w:p>
    <w:p w14:paraId="32F01F7C" w14:textId="77777777" w:rsidR="00733195" w:rsidRPr="00A7476A" w:rsidRDefault="00733195" w:rsidP="00733195">
      <w:pPr>
        <w:keepNext/>
        <w:spacing w:line="240" w:lineRule="auto"/>
        <w:ind w:firstLine="709"/>
        <w:rPr>
          <w:sz w:val="24"/>
          <w:szCs w:val="24"/>
        </w:rPr>
      </w:pPr>
      <w:r w:rsidRPr="00A7476A">
        <w:rPr>
          <w:sz w:val="24"/>
          <w:szCs w:val="24"/>
        </w:rPr>
        <w:t>- распашка земель;</w:t>
      </w:r>
    </w:p>
    <w:p w14:paraId="40F4A513" w14:textId="77777777" w:rsidR="00733195" w:rsidRPr="00A7476A" w:rsidRDefault="00733195" w:rsidP="00733195">
      <w:pPr>
        <w:keepNext/>
        <w:spacing w:line="240" w:lineRule="auto"/>
        <w:ind w:firstLine="709"/>
        <w:rPr>
          <w:sz w:val="24"/>
          <w:szCs w:val="24"/>
        </w:rPr>
      </w:pPr>
      <w:r w:rsidRPr="00A7476A">
        <w:rPr>
          <w:sz w:val="24"/>
          <w:szCs w:val="24"/>
        </w:rPr>
        <w:t>- размещение отвалов размываемых грунтов;</w:t>
      </w:r>
    </w:p>
    <w:p w14:paraId="046D9941" w14:textId="77777777" w:rsidR="00733195" w:rsidRPr="00A7476A" w:rsidRDefault="00733195" w:rsidP="00733195">
      <w:pPr>
        <w:keepNext/>
        <w:spacing w:line="240" w:lineRule="auto"/>
        <w:ind w:firstLine="709"/>
        <w:rPr>
          <w:sz w:val="24"/>
          <w:szCs w:val="24"/>
        </w:rPr>
      </w:pPr>
      <w:r w:rsidRPr="00A7476A">
        <w:rPr>
          <w:sz w:val="24"/>
          <w:szCs w:val="24"/>
        </w:rPr>
        <w:t>- выпас сельскохозяйственных животных и организация для них летних лагерей, ванн.</w:t>
      </w:r>
    </w:p>
    <w:p w14:paraId="7B9D13CC" w14:textId="1515AA90" w:rsidR="00733195" w:rsidRDefault="00733195" w:rsidP="00733195">
      <w:pPr>
        <w:keepNext/>
        <w:spacing w:line="240" w:lineRule="auto"/>
        <w:ind w:firstLine="709"/>
        <w:rPr>
          <w:sz w:val="24"/>
          <w:szCs w:val="24"/>
        </w:rPr>
      </w:pPr>
      <w:proofErr w:type="gramStart"/>
      <w:r w:rsidRPr="00A7476A">
        <w:rPr>
          <w:sz w:val="24"/>
          <w:szCs w:val="24"/>
        </w:rPr>
        <w:t xml:space="preserve">14) Установление границ </w:t>
      </w:r>
      <w:proofErr w:type="spellStart"/>
      <w:r w:rsidRPr="00A7476A">
        <w:rPr>
          <w:sz w:val="24"/>
          <w:szCs w:val="24"/>
        </w:rPr>
        <w:t>водоохранных</w:t>
      </w:r>
      <w:proofErr w:type="spellEnd"/>
      <w:r w:rsidRPr="00A7476A">
        <w:rPr>
          <w:sz w:val="24"/>
          <w:szCs w:val="24"/>
        </w:rPr>
        <w:t xml:space="preserve"> зон и границ прибрежных защитных полос водных объектов, в том числе </w:t>
      </w:r>
      <w:r w:rsidR="00A60E96" w:rsidRPr="00A7476A">
        <w:rPr>
          <w:sz w:val="24"/>
          <w:szCs w:val="24"/>
        </w:rPr>
        <w:t xml:space="preserve">обозначение на местности </w:t>
      </w:r>
      <w:r w:rsidRPr="00A7476A">
        <w:rPr>
          <w:sz w:val="24"/>
          <w:szCs w:val="24"/>
        </w:rPr>
        <w:t xml:space="preserve">посредством специальных информационных знаков, осуществляется в соответствии с Постановлением правительства Российской Федерации от 10 января 2009 года №17 «Об утверждении правил установления на местности границ </w:t>
      </w:r>
      <w:proofErr w:type="spellStart"/>
      <w:r w:rsidRPr="00A7476A">
        <w:rPr>
          <w:sz w:val="24"/>
          <w:szCs w:val="24"/>
        </w:rPr>
        <w:t>водоохранных</w:t>
      </w:r>
      <w:proofErr w:type="spellEnd"/>
      <w:r w:rsidRPr="00A7476A">
        <w:rPr>
          <w:sz w:val="24"/>
          <w:szCs w:val="24"/>
        </w:rPr>
        <w:t xml:space="preserve"> зон и границ прибрежных защитных полос водных объектов».</w:t>
      </w:r>
      <w:proofErr w:type="gramEnd"/>
    </w:p>
    <w:p w14:paraId="7B3D1E17" w14:textId="0D4A5A36" w:rsidR="00AA2809" w:rsidRDefault="00AA2809" w:rsidP="00733195">
      <w:pPr>
        <w:keepNext/>
        <w:spacing w:line="240" w:lineRule="auto"/>
        <w:ind w:firstLine="709"/>
        <w:rPr>
          <w:sz w:val="24"/>
          <w:szCs w:val="24"/>
        </w:rPr>
      </w:pPr>
      <w:r>
        <w:rPr>
          <w:sz w:val="24"/>
          <w:szCs w:val="24"/>
        </w:rPr>
        <w:t>10. Зоны затопления, подтопления.</w:t>
      </w:r>
    </w:p>
    <w:p w14:paraId="0A2E9859" w14:textId="77777777" w:rsidR="00AA2809" w:rsidRPr="00AA2809" w:rsidRDefault="00AA2809" w:rsidP="00AA2809">
      <w:pPr>
        <w:keepNext/>
        <w:spacing w:line="240" w:lineRule="auto"/>
        <w:ind w:firstLine="709"/>
        <w:rPr>
          <w:sz w:val="24"/>
          <w:szCs w:val="24"/>
        </w:rPr>
      </w:pPr>
      <w:r w:rsidRPr="00AA2809">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89755F7" w14:textId="5B933D48" w:rsidR="00AA2809" w:rsidRPr="00AA2809" w:rsidRDefault="00AA2809" w:rsidP="00AA2809">
      <w:pPr>
        <w:keepNext/>
        <w:spacing w:line="240" w:lineRule="auto"/>
        <w:ind w:firstLine="709"/>
        <w:rPr>
          <w:sz w:val="24"/>
          <w:szCs w:val="24"/>
        </w:rPr>
      </w:pPr>
      <w:r w:rsidRPr="00AA2809">
        <w:rPr>
          <w:sz w:val="24"/>
          <w:szCs w:val="24"/>
        </w:rPr>
        <w:t xml:space="preserve">В границах зон затопления, подтопления </w:t>
      </w:r>
      <w:r>
        <w:rPr>
          <w:sz w:val="24"/>
          <w:szCs w:val="24"/>
        </w:rPr>
        <w:t xml:space="preserve">также </w:t>
      </w:r>
      <w:r w:rsidRPr="00AA2809">
        <w:rPr>
          <w:sz w:val="24"/>
          <w:szCs w:val="24"/>
        </w:rPr>
        <w:t>запрещаются:</w:t>
      </w:r>
    </w:p>
    <w:p w14:paraId="20C9B116" w14:textId="77777777" w:rsidR="00AA2809" w:rsidRPr="00AA2809" w:rsidRDefault="00AA2809" w:rsidP="00AA2809">
      <w:pPr>
        <w:keepNext/>
        <w:spacing w:line="240" w:lineRule="auto"/>
        <w:ind w:firstLine="709"/>
        <w:rPr>
          <w:sz w:val="24"/>
          <w:szCs w:val="24"/>
        </w:rPr>
      </w:pPr>
      <w:r w:rsidRPr="00AA2809">
        <w:rPr>
          <w:sz w:val="24"/>
          <w:szCs w:val="24"/>
        </w:rPr>
        <w:t>1) использование сточных вод в целях регулирования плодородия почв;</w:t>
      </w:r>
    </w:p>
    <w:p w14:paraId="749B4FFD" w14:textId="77777777" w:rsidR="00AA2809" w:rsidRPr="00AA2809" w:rsidRDefault="00AA2809" w:rsidP="00AA2809">
      <w:pPr>
        <w:keepNext/>
        <w:spacing w:line="240" w:lineRule="auto"/>
        <w:ind w:firstLine="709"/>
        <w:rPr>
          <w:sz w:val="24"/>
          <w:szCs w:val="24"/>
        </w:rPr>
      </w:pPr>
      <w:r w:rsidRPr="00AA2809">
        <w:rPr>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8737AFE" w14:textId="0C6DDE9E" w:rsidR="00AA2809" w:rsidRDefault="00AA2809" w:rsidP="00AA2809">
      <w:pPr>
        <w:keepNext/>
        <w:spacing w:line="240" w:lineRule="auto"/>
        <w:ind w:firstLine="709"/>
        <w:rPr>
          <w:sz w:val="24"/>
          <w:szCs w:val="24"/>
        </w:rPr>
      </w:pPr>
      <w:r w:rsidRPr="00AA2809">
        <w:rPr>
          <w:sz w:val="24"/>
          <w:szCs w:val="24"/>
        </w:rPr>
        <w:t>3) осуществление авиационных мер по борьбе с вредными организмами.</w:t>
      </w:r>
    </w:p>
    <w:p w14:paraId="6E021DE0" w14:textId="658B10E0" w:rsidR="007E6ACB" w:rsidRDefault="007E6ACB" w:rsidP="00AA2809">
      <w:pPr>
        <w:keepNext/>
        <w:spacing w:line="240" w:lineRule="auto"/>
        <w:ind w:firstLine="709"/>
        <w:rPr>
          <w:sz w:val="24"/>
          <w:szCs w:val="24"/>
        </w:rPr>
      </w:pPr>
      <w:r>
        <w:rPr>
          <w:sz w:val="24"/>
          <w:szCs w:val="24"/>
        </w:rPr>
        <w:t xml:space="preserve">11. </w:t>
      </w:r>
      <w:r w:rsidRPr="007E6ACB">
        <w:rPr>
          <w:sz w:val="24"/>
          <w:szCs w:val="24"/>
        </w:rPr>
        <w:t>Зоны санитарной охраны источников водоснабжения и водопроводов питьевого назначения</w:t>
      </w:r>
      <w:r>
        <w:rPr>
          <w:sz w:val="24"/>
          <w:szCs w:val="24"/>
        </w:rPr>
        <w:t xml:space="preserve"> (далее – ЗСО).</w:t>
      </w:r>
    </w:p>
    <w:p w14:paraId="27234884" w14:textId="77777777" w:rsidR="00275208" w:rsidRPr="00275208" w:rsidRDefault="00275208" w:rsidP="00275208">
      <w:pPr>
        <w:keepNext/>
        <w:spacing w:line="240" w:lineRule="auto"/>
        <w:ind w:firstLine="709"/>
        <w:rPr>
          <w:sz w:val="24"/>
          <w:szCs w:val="24"/>
        </w:rPr>
      </w:pPr>
      <w:r w:rsidRPr="00275208">
        <w:rPr>
          <w:sz w:val="24"/>
          <w:szCs w:val="24"/>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3133C0A" w14:textId="56FFFE1B" w:rsidR="00275208" w:rsidRDefault="00275208" w:rsidP="00275208">
      <w:pPr>
        <w:keepNext/>
        <w:spacing w:line="240" w:lineRule="auto"/>
        <w:ind w:firstLine="709"/>
        <w:rPr>
          <w:sz w:val="24"/>
          <w:szCs w:val="24"/>
        </w:rPr>
      </w:pPr>
      <w:r w:rsidRPr="00275208">
        <w:rPr>
          <w:sz w:val="24"/>
          <w:szCs w:val="24"/>
        </w:rPr>
        <w:t>Санитарная охрана водоводов обеспечивается санитарно-защитной полосой.</w:t>
      </w:r>
    </w:p>
    <w:p w14:paraId="35C42342" w14:textId="444D8008" w:rsidR="00275208" w:rsidRDefault="00275208" w:rsidP="00275208">
      <w:pPr>
        <w:keepNext/>
        <w:spacing w:line="240" w:lineRule="auto"/>
        <w:ind w:firstLine="709"/>
        <w:rPr>
          <w:sz w:val="24"/>
          <w:szCs w:val="24"/>
        </w:rPr>
      </w:pPr>
      <w:r w:rsidRPr="00275208">
        <w:rPr>
          <w:sz w:val="24"/>
          <w:szCs w:val="24"/>
        </w:rPr>
        <w:t>Организации ЗСО должна предшествовать разработка ее проекта</w:t>
      </w:r>
      <w:r>
        <w:rPr>
          <w:sz w:val="24"/>
          <w:szCs w:val="24"/>
        </w:rPr>
        <w:t>.</w:t>
      </w:r>
    </w:p>
    <w:p w14:paraId="6C35912A" w14:textId="3334DCAF" w:rsidR="00275208" w:rsidRDefault="00275208" w:rsidP="00275208">
      <w:pPr>
        <w:keepNext/>
        <w:spacing w:line="240" w:lineRule="auto"/>
        <w:ind w:firstLine="709"/>
        <w:rPr>
          <w:sz w:val="24"/>
          <w:szCs w:val="24"/>
        </w:rPr>
      </w:pPr>
      <w:r w:rsidRPr="00275208">
        <w:rPr>
          <w:sz w:val="24"/>
          <w:szCs w:val="24"/>
        </w:rPr>
        <w:t>Проект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r>
        <w:rPr>
          <w:sz w:val="24"/>
          <w:szCs w:val="24"/>
        </w:rPr>
        <w:t>.</w:t>
      </w:r>
    </w:p>
    <w:p w14:paraId="0E02FF1E" w14:textId="51FB73AE" w:rsidR="00275208" w:rsidRDefault="00275208" w:rsidP="00275208">
      <w:pPr>
        <w:keepNext/>
        <w:spacing w:line="240" w:lineRule="auto"/>
        <w:ind w:firstLine="709"/>
        <w:rPr>
          <w:sz w:val="24"/>
          <w:szCs w:val="24"/>
        </w:rPr>
      </w:pPr>
      <w:r w:rsidRPr="00275208">
        <w:rPr>
          <w:sz w:val="24"/>
          <w:szCs w:val="24"/>
        </w:rPr>
        <w:lastRenderedPageBreak/>
        <w:t>Проект ЗСО с планом мероприятий должен иметь заключение центра государственного санитарно-эпидемиологического надзора и иных заинтересованных организаций, после чего утверждается в установленном порядке</w:t>
      </w:r>
      <w:r>
        <w:rPr>
          <w:sz w:val="24"/>
          <w:szCs w:val="24"/>
        </w:rPr>
        <w:t>.</w:t>
      </w:r>
    </w:p>
    <w:p w14:paraId="3691B0AE" w14:textId="342B2E4E" w:rsidR="00275208" w:rsidRDefault="00275208" w:rsidP="00275208">
      <w:pPr>
        <w:keepNext/>
        <w:spacing w:line="240" w:lineRule="auto"/>
        <w:ind w:firstLine="709"/>
        <w:rPr>
          <w:sz w:val="24"/>
          <w:szCs w:val="24"/>
        </w:rPr>
      </w:pPr>
      <w:r w:rsidRPr="00275208">
        <w:rPr>
          <w:sz w:val="24"/>
          <w:szCs w:val="24"/>
        </w:rPr>
        <w:t xml:space="preserve">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организаций, указанных в </w:t>
      </w:r>
      <w:r>
        <w:rPr>
          <w:sz w:val="24"/>
          <w:szCs w:val="24"/>
        </w:rPr>
        <w:t>абзаце выше настоящего пункта</w:t>
      </w:r>
      <w:r w:rsidRPr="00275208">
        <w:rPr>
          <w:sz w:val="24"/>
          <w:szCs w:val="24"/>
        </w:rPr>
        <w:t>. Проектирование и утверждение новых границ ЗСО должны производиться в том же порядке, что и первоначальных</w:t>
      </w:r>
      <w:r>
        <w:rPr>
          <w:sz w:val="24"/>
          <w:szCs w:val="24"/>
        </w:rPr>
        <w:t>.</w:t>
      </w:r>
    </w:p>
    <w:p w14:paraId="133BAC33" w14:textId="26FC2B9B" w:rsidR="007E6ACB" w:rsidRDefault="007E6ACB" w:rsidP="00AA2809">
      <w:pPr>
        <w:keepNext/>
        <w:spacing w:line="240" w:lineRule="auto"/>
        <w:ind w:firstLine="709"/>
        <w:rPr>
          <w:sz w:val="24"/>
          <w:szCs w:val="24"/>
        </w:rPr>
      </w:pPr>
      <w:r w:rsidRPr="007E6ACB">
        <w:rPr>
          <w:sz w:val="24"/>
          <w:szCs w:val="24"/>
        </w:rPr>
        <w:t>Мероприятия на территории ЗСО подземных источников водоснабжения</w:t>
      </w:r>
      <w:r>
        <w:rPr>
          <w:sz w:val="24"/>
          <w:szCs w:val="24"/>
        </w:rPr>
        <w:t>:</w:t>
      </w:r>
    </w:p>
    <w:p w14:paraId="332191BB" w14:textId="44F5F8F1" w:rsidR="007E6ACB" w:rsidRDefault="007E6ACB" w:rsidP="007E6ACB">
      <w:pPr>
        <w:pStyle w:val="ac"/>
        <w:keepNext/>
        <w:numPr>
          <w:ilvl w:val="0"/>
          <w:numId w:val="49"/>
        </w:numPr>
        <w:spacing w:line="240" w:lineRule="auto"/>
        <w:rPr>
          <w:sz w:val="24"/>
          <w:szCs w:val="24"/>
        </w:rPr>
      </w:pPr>
      <w:r>
        <w:rPr>
          <w:sz w:val="24"/>
          <w:szCs w:val="24"/>
        </w:rPr>
        <w:t>Мероприятия по первому поясу ЗСО:</w:t>
      </w:r>
    </w:p>
    <w:p w14:paraId="2B5C1F0D" w14:textId="536CFDC0" w:rsidR="007E6ACB" w:rsidRDefault="007E6ACB" w:rsidP="007E6ACB">
      <w:pPr>
        <w:keepNext/>
        <w:spacing w:line="240" w:lineRule="auto"/>
        <w:ind w:firstLine="709"/>
        <w:rPr>
          <w:sz w:val="24"/>
          <w:szCs w:val="24"/>
        </w:rPr>
      </w:pPr>
      <w:r>
        <w:rPr>
          <w:sz w:val="24"/>
          <w:szCs w:val="24"/>
        </w:rPr>
        <w:t>- т</w:t>
      </w:r>
      <w:r w:rsidRPr="007E6ACB">
        <w:rPr>
          <w:sz w:val="24"/>
          <w:szCs w:val="24"/>
        </w:rPr>
        <w:t>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r>
        <w:rPr>
          <w:sz w:val="24"/>
          <w:szCs w:val="24"/>
        </w:rPr>
        <w:t>;</w:t>
      </w:r>
    </w:p>
    <w:p w14:paraId="174F9E52" w14:textId="37FC010E" w:rsidR="007E6ACB" w:rsidRDefault="007E6ACB" w:rsidP="007E6ACB">
      <w:pPr>
        <w:keepNext/>
        <w:spacing w:line="240" w:lineRule="auto"/>
        <w:ind w:firstLine="709"/>
        <w:rPr>
          <w:sz w:val="24"/>
          <w:szCs w:val="24"/>
        </w:rPr>
      </w:pPr>
      <w:r>
        <w:rPr>
          <w:sz w:val="24"/>
          <w:szCs w:val="24"/>
        </w:rPr>
        <w:t>- н</w:t>
      </w:r>
      <w:r w:rsidRPr="007E6ACB">
        <w:rPr>
          <w:sz w:val="24"/>
          <w:szCs w:val="24"/>
        </w:rPr>
        <w:t>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r>
        <w:rPr>
          <w:sz w:val="24"/>
          <w:szCs w:val="24"/>
        </w:rPr>
        <w:t>;</w:t>
      </w:r>
    </w:p>
    <w:p w14:paraId="73FFD3FD" w14:textId="6588682B" w:rsidR="007E6ACB" w:rsidRPr="007E6ACB" w:rsidRDefault="007E6ACB" w:rsidP="007E6ACB">
      <w:pPr>
        <w:keepNext/>
        <w:spacing w:line="240" w:lineRule="auto"/>
        <w:ind w:firstLine="709"/>
        <w:rPr>
          <w:sz w:val="24"/>
          <w:szCs w:val="24"/>
        </w:rPr>
      </w:pPr>
      <w:r>
        <w:rPr>
          <w:sz w:val="24"/>
          <w:szCs w:val="24"/>
        </w:rPr>
        <w:t>- з</w:t>
      </w:r>
      <w:r w:rsidRPr="007E6ACB">
        <w:rPr>
          <w:sz w:val="24"/>
          <w:szCs w:val="24"/>
        </w:rPr>
        <w:t>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6BB62E48" w14:textId="3D56439E" w:rsidR="007E6ACB" w:rsidRPr="007E6ACB" w:rsidRDefault="007E6ACB" w:rsidP="007E6ACB">
      <w:pPr>
        <w:keepNext/>
        <w:spacing w:line="240" w:lineRule="auto"/>
        <w:ind w:firstLine="709"/>
        <w:rPr>
          <w:sz w:val="24"/>
          <w:szCs w:val="24"/>
        </w:rPr>
      </w:pPr>
      <w:r w:rsidRPr="007E6ACB">
        <w:rPr>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r>
        <w:rPr>
          <w:sz w:val="24"/>
          <w:szCs w:val="24"/>
        </w:rPr>
        <w:t>;</w:t>
      </w:r>
    </w:p>
    <w:p w14:paraId="471A7019" w14:textId="36D35023" w:rsidR="007E6ACB" w:rsidRPr="007E6ACB" w:rsidRDefault="007E6ACB" w:rsidP="007E6ACB">
      <w:pPr>
        <w:keepNext/>
        <w:spacing w:line="240" w:lineRule="auto"/>
        <w:ind w:firstLine="709"/>
        <w:rPr>
          <w:sz w:val="24"/>
          <w:szCs w:val="24"/>
        </w:rPr>
      </w:pPr>
      <w:r>
        <w:rPr>
          <w:sz w:val="24"/>
          <w:szCs w:val="24"/>
        </w:rPr>
        <w:t>- в</w:t>
      </w:r>
      <w:r w:rsidRPr="007E6ACB">
        <w:rPr>
          <w:sz w:val="24"/>
          <w:szCs w:val="24"/>
        </w:rPr>
        <w:t>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r>
        <w:rPr>
          <w:sz w:val="24"/>
          <w:szCs w:val="24"/>
        </w:rPr>
        <w:t>;</w:t>
      </w:r>
    </w:p>
    <w:p w14:paraId="59C153AC" w14:textId="5B562E7B" w:rsidR="007E6ACB" w:rsidRDefault="007E6ACB" w:rsidP="007E6ACB">
      <w:pPr>
        <w:keepNext/>
        <w:spacing w:line="240" w:lineRule="auto"/>
        <w:ind w:firstLine="709"/>
        <w:rPr>
          <w:sz w:val="24"/>
          <w:szCs w:val="24"/>
        </w:rPr>
      </w:pPr>
      <w:r>
        <w:rPr>
          <w:sz w:val="24"/>
          <w:szCs w:val="24"/>
        </w:rPr>
        <w:t>- в</w:t>
      </w:r>
      <w:r w:rsidRPr="007E6ACB">
        <w:rPr>
          <w:sz w:val="24"/>
          <w:szCs w:val="24"/>
        </w:rPr>
        <w:t>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r>
        <w:rPr>
          <w:sz w:val="24"/>
          <w:szCs w:val="24"/>
        </w:rPr>
        <w:t>.</w:t>
      </w:r>
    </w:p>
    <w:p w14:paraId="14421288" w14:textId="4A8069F6" w:rsidR="007E6ACB" w:rsidRDefault="007E6ACB" w:rsidP="007E6ACB">
      <w:pPr>
        <w:keepNext/>
        <w:spacing w:line="240" w:lineRule="auto"/>
        <w:ind w:firstLine="709"/>
        <w:rPr>
          <w:sz w:val="24"/>
          <w:szCs w:val="24"/>
        </w:rPr>
      </w:pPr>
      <w:r>
        <w:rPr>
          <w:sz w:val="24"/>
          <w:szCs w:val="24"/>
        </w:rPr>
        <w:t xml:space="preserve">2) </w:t>
      </w:r>
      <w:r w:rsidRPr="007E6ACB">
        <w:rPr>
          <w:sz w:val="24"/>
          <w:szCs w:val="24"/>
        </w:rPr>
        <w:t>Мероприятия по второму и третьему поясам</w:t>
      </w:r>
      <w:r>
        <w:rPr>
          <w:sz w:val="24"/>
          <w:szCs w:val="24"/>
        </w:rPr>
        <w:t>:</w:t>
      </w:r>
    </w:p>
    <w:p w14:paraId="3B6DD46A" w14:textId="0B932637" w:rsidR="007E6ACB" w:rsidRDefault="007E6ACB" w:rsidP="007E6ACB">
      <w:pPr>
        <w:keepNext/>
        <w:spacing w:line="240" w:lineRule="auto"/>
        <w:ind w:firstLine="709"/>
        <w:rPr>
          <w:sz w:val="24"/>
          <w:szCs w:val="24"/>
        </w:rPr>
      </w:pPr>
      <w:r>
        <w:rPr>
          <w:sz w:val="24"/>
          <w:szCs w:val="24"/>
        </w:rPr>
        <w:t>- в</w:t>
      </w:r>
      <w:r w:rsidRPr="007E6ACB">
        <w:rPr>
          <w:sz w:val="24"/>
          <w:szCs w:val="24"/>
        </w:rPr>
        <w:t>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r>
        <w:rPr>
          <w:sz w:val="24"/>
          <w:szCs w:val="24"/>
        </w:rPr>
        <w:t>;</w:t>
      </w:r>
    </w:p>
    <w:p w14:paraId="02103646" w14:textId="25532D2E" w:rsidR="007E6ACB" w:rsidRPr="007E6ACB" w:rsidRDefault="007E6ACB" w:rsidP="007E6ACB">
      <w:pPr>
        <w:keepNext/>
        <w:spacing w:line="240" w:lineRule="auto"/>
        <w:ind w:firstLine="709"/>
        <w:rPr>
          <w:sz w:val="24"/>
          <w:szCs w:val="24"/>
        </w:rPr>
      </w:pPr>
      <w:r>
        <w:rPr>
          <w:sz w:val="24"/>
          <w:szCs w:val="24"/>
        </w:rPr>
        <w:t>- б</w:t>
      </w:r>
      <w:r w:rsidRPr="007E6ACB">
        <w:rPr>
          <w:sz w:val="24"/>
          <w:szCs w:val="24"/>
        </w:rPr>
        <w:t>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r>
        <w:rPr>
          <w:sz w:val="24"/>
          <w:szCs w:val="24"/>
        </w:rPr>
        <w:t>;</w:t>
      </w:r>
    </w:p>
    <w:p w14:paraId="272DC72D" w14:textId="607DBB52" w:rsidR="007E6ACB" w:rsidRDefault="007E6ACB" w:rsidP="007E6ACB">
      <w:pPr>
        <w:keepNext/>
        <w:spacing w:line="240" w:lineRule="auto"/>
        <w:ind w:firstLine="709"/>
        <w:rPr>
          <w:sz w:val="24"/>
          <w:szCs w:val="24"/>
        </w:rPr>
      </w:pPr>
      <w:r>
        <w:rPr>
          <w:sz w:val="24"/>
          <w:szCs w:val="24"/>
        </w:rPr>
        <w:t>- з</w:t>
      </w:r>
      <w:r w:rsidRPr="007E6ACB">
        <w:rPr>
          <w:sz w:val="24"/>
          <w:szCs w:val="24"/>
        </w:rPr>
        <w:t>апрещение закачки отработанных вод в подземные горизонты, подземного складирования твердых отходов и разработки недр земли</w:t>
      </w:r>
      <w:r>
        <w:rPr>
          <w:sz w:val="24"/>
          <w:szCs w:val="24"/>
        </w:rPr>
        <w:t>;</w:t>
      </w:r>
    </w:p>
    <w:p w14:paraId="45B2ECD0" w14:textId="687FE624" w:rsidR="007E6ACB" w:rsidRPr="007E6ACB" w:rsidRDefault="007E6ACB" w:rsidP="007E6ACB">
      <w:pPr>
        <w:keepNext/>
        <w:spacing w:line="240" w:lineRule="auto"/>
        <w:ind w:firstLine="709"/>
        <w:rPr>
          <w:sz w:val="24"/>
          <w:szCs w:val="24"/>
        </w:rPr>
      </w:pPr>
      <w:r>
        <w:rPr>
          <w:sz w:val="24"/>
          <w:szCs w:val="24"/>
        </w:rPr>
        <w:t>-</w:t>
      </w:r>
      <w:r w:rsidRPr="007E6ACB">
        <w:rPr>
          <w:sz w:val="24"/>
          <w:szCs w:val="24"/>
        </w:rPr>
        <w:t xml:space="preserve"> </w:t>
      </w:r>
      <w:r>
        <w:rPr>
          <w:sz w:val="24"/>
          <w:szCs w:val="24"/>
        </w:rPr>
        <w:t>з</w:t>
      </w:r>
      <w:r w:rsidRPr="007E6ACB">
        <w:rPr>
          <w:sz w:val="24"/>
          <w:szCs w:val="24"/>
        </w:rPr>
        <w:t xml:space="preserve">апрещение размещения складов горюче-смазочных материалов, ядохимикатов и минеральных удобрений, накопителей </w:t>
      </w:r>
      <w:proofErr w:type="spellStart"/>
      <w:r w:rsidRPr="007E6ACB">
        <w:rPr>
          <w:sz w:val="24"/>
          <w:szCs w:val="24"/>
        </w:rPr>
        <w:t>промстоков</w:t>
      </w:r>
      <w:proofErr w:type="spellEnd"/>
      <w:r w:rsidRPr="007E6ACB">
        <w:rPr>
          <w:sz w:val="24"/>
          <w:szCs w:val="24"/>
        </w:rPr>
        <w:t xml:space="preserve">, </w:t>
      </w:r>
      <w:proofErr w:type="spellStart"/>
      <w:r w:rsidRPr="007E6ACB">
        <w:rPr>
          <w:sz w:val="24"/>
          <w:szCs w:val="24"/>
        </w:rPr>
        <w:t>шламохранилищ</w:t>
      </w:r>
      <w:proofErr w:type="spellEnd"/>
      <w:r w:rsidRPr="007E6ACB">
        <w:rPr>
          <w:sz w:val="24"/>
          <w:szCs w:val="24"/>
        </w:rPr>
        <w:t xml:space="preserve"> и других объектов, обусловливающих опасность химического загрязнения подземных вод.</w:t>
      </w:r>
    </w:p>
    <w:p w14:paraId="7C33B748" w14:textId="6FB353C2" w:rsidR="007E6ACB" w:rsidRPr="007E6ACB" w:rsidRDefault="007E6ACB" w:rsidP="007E6ACB">
      <w:pPr>
        <w:keepNext/>
        <w:spacing w:line="240" w:lineRule="auto"/>
        <w:ind w:firstLine="709"/>
        <w:rPr>
          <w:sz w:val="24"/>
          <w:szCs w:val="24"/>
        </w:rPr>
      </w:pPr>
      <w:r w:rsidRPr="007E6ACB">
        <w:rPr>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r w:rsidR="00275208">
        <w:rPr>
          <w:sz w:val="24"/>
          <w:szCs w:val="24"/>
        </w:rPr>
        <w:t>;</w:t>
      </w:r>
    </w:p>
    <w:p w14:paraId="5288322C" w14:textId="5F50B707" w:rsidR="007E6ACB" w:rsidRDefault="007E6ACB" w:rsidP="00275208">
      <w:pPr>
        <w:keepNext/>
        <w:spacing w:line="240" w:lineRule="auto"/>
        <w:ind w:firstLine="709"/>
        <w:rPr>
          <w:sz w:val="24"/>
          <w:szCs w:val="24"/>
        </w:rPr>
      </w:pPr>
      <w:r>
        <w:rPr>
          <w:sz w:val="24"/>
          <w:szCs w:val="24"/>
        </w:rPr>
        <w:lastRenderedPageBreak/>
        <w:t>- с</w:t>
      </w:r>
      <w:r w:rsidRPr="007E6ACB">
        <w:rPr>
          <w:sz w:val="24"/>
          <w:szCs w:val="24"/>
        </w:rPr>
        <w:t>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368A691A" w14:textId="40EB80A8" w:rsidR="00275208" w:rsidRDefault="00275208" w:rsidP="00275208">
      <w:pPr>
        <w:keepNext/>
        <w:spacing w:line="240" w:lineRule="auto"/>
        <w:ind w:firstLine="709"/>
        <w:rPr>
          <w:sz w:val="24"/>
          <w:szCs w:val="24"/>
        </w:rPr>
      </w:pPr>
      <w:r>
        <w:rPr>
          <w:sz w:val="24"/>
          <w:szCs w:val="24"/>
        </w:rPr>
        <w:t>3) Мероприятия по второму поясу:</w:t>
      </w:r>
    </w:p>
    <w:p w14:paraId="2598D95A" w14:textId="07297077" w:rsidR="00275208" w:rsidRPr="00275208" w:rsidRDefault="00275208" w:rsidP="00275208">
      <w:pPr>
        <w:keepNext/>
        <w:spacing w:line="240" w:lineRule="auto"/>
        <w:ind w:firstLine="709"/>
        <w:rPr>
          <w:sz w:val="24"/>
          <w:szCs w:val="24"/>
        </w:rPr>
      </w:pPr>
      <w:r w:rsidRPr="00275208">
        <w:rPr>
          <w:sz w:val="24"/>
          <w:szCs w:val="24"/>
        </w:rPr>
        <w:t xml:space="preserve">Кроме мероприятий, указанных в </w:t>
      </w:r>
      <w:proofErr w:type="spellStart"/>
      <w:r>
        <w:rPr>
          <w:sz w:val="24"/>
          <w:szCs w:val="24"/>
        </w:rPr>
        <w:t>пп</w:t>
      </w:r>
      <w:proofErr w:type="spellEnd"/>
      <w:r>
        <w:rPr>
          <w:sz w:val="24"/>
          <w:szCs w:val="24"/>
        </w:rPr>
        <w:t>. 2)</w:t>
      </w:r>
      <w:r w:rsidRPr="00275208">
        <w:rPr>
          <w:sz w:val="24"/>
          <w:szCs w:val="24"/>
        </w:rPr>
        <w:t xml:space="preserve"> в пределах второго пояса ЗСО подземных источников водоснабжения подлежат выполнению следующие дополнительные мероприятия:</w:t>
      </w:r>
    </w:p>
    <w:p w14:paraId="25B37BB5" w14:textId="45F5BA6D" w:rsidR="00275208" w:rsidRDefault="00275208" w:rsidP="00275208">
      <w:pPr>
        <w:keepNext/>
        <w:spacing w:line="240" w:lineRule="auto"/>
        <w:ind w:firstLine="709"/>
        <w:rPr>
          <w:sz w:val="24"/>
          <w:szCs w:val="24"/>
        </w:rPr>
      </w:pPr>
      <w:r w:rsidRPr="00275208">
        <w:rPr>
          <w:sz w:val="24"/>
          <w:szCs w:val="24"/>
        </w:rPr>
        <w:t>Не допускается:</w:t>
      </w:r>
    </w:p>
    <w:p w14:paraId="13316FE6" w14:textId="139756FC" w:rsidR="00275208" w:rsidRPr="00275208" w:rsidRDefault="00275208" w:rsidP="00275208">
      <w:pPr>
        <w:keepNext/>
        <w:spacing w:line="240" w:lineRule="auto"/>
        <w:ind w:firstLine="709"/>
        <w:rPr>
          <w:sz w:val="24"/>
          <w:szCs w:val="24"/>
        </w:rPr>
      </w:pPr>
      <w:r>
        <w:rPr>
          <w:sz w:val="24"/>
          <w:szCs w:val="24"/>
        </w:rPr>
        <w:t>-</w:t>
      </w:r>
      <w:r w:rsidRPr="00275208">
        <w:t xml:space="preserve"> </w:t>
      </w:r>
      <w:r w:rsidRPr="00275208">
        <w:rPr>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608BE597" w14:textId="06755F32" w:rsidR="00275208" w:rsidRPr="00275208" w:rsidRDefault="00275208" w:rsidP="00275208">
      <w:pPr>
        <w:keepNext/>
        <w:spacing w:line="240" w:lineRule="auto"/>
        <w:ind w:firstLine="709"/>
        <w:rPr>
          <w:sz w:val="24"/>
          <w:szCs w:val="24"/>
        </w:rPr>
      </w:pPr>
      <w:r>
        <w:rPr>
          <w:sz w:val="24"/>
          <w:szCs w:val="24"/>
        </w:rPr>
        <w:t xml:space="preserve">- </w:t>
      </w:r>
      <w:r w:rsidRPr="00275208">
        <w:rPr>
          <w:sz w:val="24"/>
          <w:szCs w:val="24"/>
        </w:rPr>
        <w:t>применение удобрений и ядохимикатов;</w:t>
      </w:r>
    </w:p>
    <w:p w14:paraId="5D1F06E9" w14:textId="7E7E8B75" w:rsidR="00275208" w:rsidRPr="00275208" w:rsidRDefault="00275208" w:rsidP="00275208">
      <w:pPr>
        <w:keepNext/>
        <w:spacing w:line="240" w:lineRule="auto"/>
        <w:ind w:firstLine="709"/>
        <w:rPr>
          <w:sz w:val="24"/>
          <w:szCs w:val="24"/>
        </w:rPr>
      </w:pPr>
      <w:r>
        <w:rPr>
          <w:sz w:val="24"/>
          <w:szCs w:val="24"/>
        </w:rPr>
        <w:t xml:space="preserve">- </w:t>
      </w:r>
      <w:r w:rsidRPr="00275208">
        <w:rPr>
          <w:sz w:val="24"/>
          <w:szCs w:val="24"/>
        </w:rPr>
        <w:t>рубка леса главного пользования и реконструкции.</w:t>
      </w:r>
    </w:p>
    <w:p w14:paraId="7EFDAF4D" w14:textId="07B80408" w:rsidR="00275208" w:rsidRDefault="00275208" w:rsidP="00275208">
      <w:pPr>
        <w:keepNext/>
        <w:spacing w:line="240" w:lineRule="auto"/>
        <w:ind w:firstLine="709"/>
        <w:rPr>
          <w:sz w:val="24"/>
          <w:szCs w:val="24"/>
        </w:rPr>
      </w:pPr>
      <w:r>
        <w:rPr>
          <w:sz w:val="24"/>
          <w:szCs w:val="24"/>
        </w:rPr>
        <w:t>- в</w:t>
      </w:r>
      <w:r w:rsidRPr="00275208">
        <w:rPr>
          <w:sz w:val="24"/>
          <w:szCs w:val="24"/>
        </w:rPr>
        <w:t>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397F677F" w14:textId="05DF60A3" w:rsidR="00275208" w:rsidRPr="007E6ACB" w:rsidRDefault="00275208" w:rsidP="00275208">
      <w:pPr>
        <w:keepNext/>
        <w:spacing w:line="240" w:lineRule="auto"/>
        <w:ind w:firstLine="709"/>
        <w:rPr>
          <w:sz w:val="24"/>
          <w:szCs w:val="24"/>
        </w:rPr>
      </w:pPr>
      <w:r w:rsidRPr="00275208">
        <w:rPr>
          <w:sz w:val="24"/>
          <w:szCs w:val="24"/>
        </w:rPr>
        <w:t>Мероприятия на территории ЗСО поверхностных источников водоснабжения</w:t>
      </w:r>
      <w:r>
        <w:rPr>
          <w:sz w:val="24"/>
          <w:szCs w:val="24"/>
        </w:rPr>
        <w:t xml:space="preserve"> должны выполняться согласно </w:t>
      </w:r>
      <w:r w:rsidRPr="00275208">
        <w:rPr>
          <w:sz w:val="24"/>
          <w:szCs w:val="24"/>
        </w:rPr>
        <w:t>Постановлени</w:t>
      </w:r>
      <w:r>
        <w:rPr>
          <w:sz w:val="24"/>
          <w:szCs w:val="24"/>
        </w:rPr>
        <w:t>ю</w:t>
      </w:r>
      <w:r w:rsidRPr="00275208">
        <w:rPr>
          <w:sz w:val="24"/>
          <w:szCs w:val="24"/>
        </w:rPr>
        <w:t xml:space="preserve"> Главного государственного санитарного врача РФ от 14 марта 2002 г.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r>
        <w:rPr>
          <w:sz w:val="24"/>
          <w:szCs w:val="24"/>
        </w:rPr>
        <w:t>.</w:t>
      </w:r>
    </w:p>
    <w:p w14:paraId="540D7A5C" w14:textId="77777777" w:rsidR="00DA2BC4" w:rsidRPr="00A7476A" w:rsidRDefault="00DA2BC4" w:rsidP="003030E3">
      <w:pPr>
        <w:widowControl w:val="0"/>
        <w:spacing w:line="240" w:lineRule="auto"/>
        <w:ind w:firstLine="709"/>
        <w:jc w:val="center"/>
        <w:rPr>
          <w:sz w:val="24"/>
          <w:szCs w:val="24"/>
        </w:rPr>
      </w:pPr>
    </w:p>
    <w:p w14:paraId="241C0200" w14:textId="0057BB27" w:rsidR="00DA2BC4" w:rsidRPr="00A7476A" w:rsidRDefault="004326C1" w:rsidP="00AA2809">
      <w:pPr>
        <w:pStyle w:val="7"/>
        <w:ind w:firstLine="0"/>
      </w:pPr>
      <w:bookmarkStart w:id="157" w:name="_Toc158661518"/>
      <w:r w:rsidRPr="00A7476A">
        <w:t xml:space="preserve">Статья </w:t>
      </w:r>
      <w:r w:rsidR="009E4FEE" w:rsidRPr="00A7476A">
        <w:t>5</w:t>
      </w:r>
      <w:r w:rsidR="00271428">
        <w:t>1</w:t>
      </w:r>
      <w:r w:rsidR="00DA2BC4" w:rsidRPr="00A7476A">
        <w:t>. Иные ограничения использования земельных участков и объектов капитального строительства</w:t>
      </w:r>
      <w:bookmarkEnd w:id="157"/>
    </w:p>
    <w:p w14:paraId="61858706" w14:textId="77777777" w:rsidR="00DA2BC4" w:rsidRPr="00A7476A" w:rsidRDefault="00DA2BC4" w:rsidP="003030E3">
      <w:pPr>
        <w:keepLines w:val="0"/>
        <w:overflowPunct/>
        <w:spacing w:line="240" w:lineRule="auto"/>
        <w:ind w:firstLine="709"/>
        <w:rPr>
          <w:rFonts w:eastAsia="Calibri"/>
          <w:sz w:val="24"/>
          <w:szCs w:val="24"/>
        </w:rPr>
      </w:pPr>
    </w:p>
    <w:p w14:paraId="5A99E6E4"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5D3BA061" w14:textId="77777777" w:rsidR="00AE31D4" w:rsidRPr="00A7476A" w:rsidRDefault="00DA2BC4" w:rsidP="00AE31D4">
      <w:pPr>
        <w:keepLines w:val="0"/>
        <w:overflowPunct/>
        <w:spacing w:line="240" w:lineRule="auto"/>
        <w:ind w:firstLine="709"/>
        <w:rPr>
          <w:rFonts w:eastAsia="Calibri"/>
          <w:sz w:val="24"/>
          <w:szCs w:val="24"/>
        </w:rPr>
      </w:pPr>
      <w:r w:rsidRPr="00A7476A">
        <w:rPr>
          <w:rFonts w:eastAsia="Calibri"/>
          <w:sz w:val="24"/>
          <w:szCs w:val="24"/>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53848420" w14:textId="77777777" w:rsidR="00DA2BC4" w:rsidRPr="00A7476A" w:rsidRDefault="00DA2BC4" w:rsidP="00AE31D4">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В пр</w:t>
      </w:r>
      <w:r w:rsidR="00A60E96" w:rsidRPr="00A7476A">
        <w:rPr>
          <w:rFonts w:eastAsia="Calibri"/>
          <w:sz w:val="24"/>
          <w:szCs w:val="24"/>
        </w:rPr>
        <w:t>еделах внутренних водных путей</w:t>
      </w:r>
      <w:r w:rsidRPr="00A7476A">
        <w:rPr>
          <w:rFonts w:eastAsia="Calibri"/>
          <w:sz w:val="24"/>
          <w:szCs w:val="24"/>
        </w:rPr>
        <w:t xml:space="preserve">,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33" w:history="1">
        <w:r w:rsidRPr="00A7476A">
          <w:rPr>
            <w:rFonts w:eastAsia="Calibri"/>
            <w:sz w:val="24"/>
            <w:szCs w:val="24"/>
          </w:rPr>
          <w:t>Особые условия</w:t>
        </w:r>
      </w:hyperlink>
      <w:r w:rsidRPr="00A7476A">
        <w:rPr>
          <w:rFonts w:eastAsia="Calibri"/>
          <w:sz w:val="24"/>
          <w:szCs w:val="24"/>
        </w:rPr>
        <w:t xml:space="preserve"> пользования береговой полосой устанавливаются Правительством Российской Федерации.</w:t>
      </w:r>
      <w:r w:rsidR="00AE31D4" w:rsidRPr="00A7476A">
        <w:rPr>
          <w:rFonts w:eastAsia="Calibri"/>
          <w:sz w:val="24"/>
          <w:szCs w:val="24"/>
        </w:rPr>
        <w:t xml:space="preserve"> За границами населенных пунктов организации внутреннего водного транспорта вправе использовать безвозмездно в целях судоходства береговую полосу при наличии согласия в письменной форме администраций соответствующих бассейнов внутренних водных путей.</w:t>
      </w:r>
    </w:p>
    <w:p w14:paraId="1DCDA621"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756B060B"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w:t>
      </w:r>
      <w:r w:rsidRPr="00A7476A">
        <w:rPr>
          <w:rFonts w:eastAsia="Calibri"/>
          <w:sz w:val="24"/>
          <w:szCs w:val="24"/>
        </w:rPr>
        <w:lastRenderedPageBreak/>
        <w:t xml:space="preserve">власти в области геодезии и картографии и его территориальные органы </w:t>
      </w:r>
      <w:proofErr w:type="gramStart"/>
      <w:r w:rsidRPr="00A7476A">
        <w:rPr>
          <w:rFonts w:eastAsia="Calibri"/>
          <w:sz w:val="24"/>
          <w:szCs w:val="24"/>
        </w:rPr>
        <w:t>о</w:t>
      </w:r>
      <w:proofErr w:type="gramEnd"/>
      <w:r w:rsidRPr="00A7476A">
        <w:rPr>
          <w:rFonts w:eastAsia="Calibri"/>
          <w:sz w:val="24"/>
          <w:szCs w:val="24"/>
        </w:rPr>
        <w:t xml:space="preserve">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25D3CDD5"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На земельные участки, через которые осуществляется проход или прое</w:t>
      </w:r>
      <w:proofErr w:type="gramStart"/>
      <w:r w:rsidRPr="00A7476A">
        <w:rPr>
          <w:rFonts w:eastAsia="Calibri"/>
          <w:sz w:val="24"/>
          <w:szCs w:val="24"/>
        </w:rPr>
        <w:t>зд к ст</w:t>
      </w:r>
      <w:proofErr w:type="gramEnd"/>
      <w:r w:rsidRPr="00A7476A">
        <w:rPr>
          <w:rFonts w:eastAsia="Calibri"/>
          <w:sz w:val="24"/>
          <w:szCs w:val="24"/>
        </w:rPr>
        <w:t>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498C2557"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proofErr w:type="gramStart"/>
      <w:r w:rsidRPr="00A7476A">
        <w:rPr>
          <w:rFonts w:eastAsia="Calibri"/>
          <w:sz w:val="24"/>
          <w:szCs w:val="24"/>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34" w:history="1">
        <w:r w:rsidRPr="00A7476A">
          <w:rPr>
            <w:rFonts w:eastAsia="Calibri"/>
            <w:sz w:val="24"/>
            <w:szCs w:val="24"/>
          </w:rPr>
          <w:t>законодательством</w:t>
        </w:r>
      </w:hyperlink>
      <w:r w:rsidRPr="00A7476A">
        <w:rPr>
          <w:rFonts w:eastAsia="Calibri"/>
          <w:sz w:val="24"/>
          <w:szCs w:val="24"/>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w:t>
      </w:r>
      <w:proofErr w:type="gramEnd"/>
      <w:r w:rsidRPr="00A7476A">
        <w:rPr>
          <w:rFonts w:eastAsia="Calibri"/>
          <w:sz w:val="24"/>
          <w:szCs w:val="24"/>
        </w:rPr>
        <w:t xml:space="preserve">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208166F4"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1F576B25"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77B62F5F"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234453E9"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0F53E9FD"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14:paraId="2144484F" w14:textId="77777777" w:rsidR="00AE31D4" w:rsidRPr="00A7476A" w:rsidRDefault="00AE31D4" w:rsidP="00AE31D4">
      <w:pPr>
        <w:keepLines w:val="0"/>
        <w:overflowPunct/>
        <w:spacing w:line="240" w:lineRule="auto"/>
        <w:ind w:firstLine="709"/>
        <w:rPr>
          <w:rFonts w:eastAsia="Calibri"/>
          <w:sz w:val="24"/>
          <w:szCs w:val="24"/>
        </w:rPr>
      </w:pPr>
      <w:r w:rsidRPr="00A7476A">
        <w:rPr>
          <w:rFonts w:eastAsia="Calibri"/>
          <w:sz w:val="24"/>
          <w:szCs w:val="24"/>
        </w:rPr>
        <w:t xml:space="preserve">д) отделять границу полосы отвода на участках </w:t>
      </w:r>
      <w:proofErr w:type="spellStart"/>
      <w:r w:rsidRPr="00A7476A">
        <w:rPr>
          <w:rFonts w:eastAsia="Calibri"/>
          <w:sz w:val="24"/>
          <w:szCs w:val="24"/>
        </w:rPr>
        <w:t>курсирования</w:t>
      </w:r>
      <w:proofErr w:type="spellEnd"/>
      <w:r w:rsidRPr="00A7476A">
        <w:rPr>
          <w:rFonts w:eastAsia="Calibri"/>
          <w:sz w:val="24"/>
          <w:szCs w:val="24"/>
        </w:rPr>
        <w:t xml:space="preserve">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5396B76B"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580770F7"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30859F8E" w14:textId="77777777" w:rsidR="00DA2BC4" w:rsidRPr="00A7476A" w:rsidRDefault="00DA2BC4" w:rsidP="003030E3">
      <w:pPr>
        <w:keepLines w:val="0"/>
        <w:overflowPunct/>
        <w:spacing w:line="240" w:lineRule="auto"/>
        <w:ind w:firstLine="709"/>
        <w:rPr>
          <w:rFonts w:eastAsia="Calibri"/>
          <w:sz w:val="24"/>
          <w:szCs w:val="24"/>
        </w:rPr>
      </w:pPr>
      <w:proofErr w:type="gramStart"/>
      <w:r w:rsidRPr="00A7476A">
        <w:rPr>
          <w:rFonts w:eastAsia="Calibri"/>
          <w:sz w:val="24"/>
          <w:szCs w:val="24"/>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roofErr w:type="gramEnd"/>
    </w:p>
    <w:p w14:paraId="1146CCAD"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lastRenderedPageBreak/>
        <w:t>б) распашка земель;</w:t>
      </w:r>
    </w:p>
    <w:p w14:paraId="6426C444"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выпас скота;</w:t>
      </w:r>
    </w:p>
    <w:p w14:paraId="3E44401E"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выпуск поверхностных и хозяйственно-бытовых вод.</w:t>
      </w:r>
    </w:p>
    <w:p w14:paraId="5B5C8973" w14:textId="77777777" w:rsidR="00DA2BC4" w:rsidRPr="00EC6E52"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w:t>
      </w:r>
      <w:proofErr w:type="gramStart"/>
      <w:r w:rsidRPr="00A7476A">
        <w:rPr>
          <w:rFonts w:eastAsia="Calibri"/>
          <w:sz w:val="24"/>
          <w:szCs w:val="24"/>
        </w:rPr>
        <w:t>использовании</w:t>
      </w:r>
      <w:proofErr w:type="gramEnd"/>
      <w:r w:rsidRPr="00A7476A">
        <w:rPr>
          <w:rFonts w:eastAsia="Calibri"/>
          <w:sz w:val="24"/>
          <w:szCs w:val="24"/>
        </w:rPr>
        <w:t xml:space="preserve"> не могут строить </w:t>
      </w:r>
      <w:proofErr w:type="gramStart"/>
      <w:r w:rsidRPr="00A7476A">
        <w:rPr>
          <w:rFonts w:eastAsia="Calibri"/>
          <w:sz w:val="24"/>
          <w:szCs w:val="24"/>
        </w:rPr>
        <w:t>какие</w:t>
      </w:r>
      <w:proofErr w:type="gramEnd"/>
      <w:r w:rsidRPr="00A7476A">
        <w:rPr>
          <w:rFonts w:eastAsia="Calibri"/>
          <w:sz w:val="24"/>
          <w:szCs w:val="24"/>
        </w:rPr>
        <w:t xml:space="preserve">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w:t>
      </w:r>
      <w:r w:rsidRPr="00EC6E52">
        <w:rPr>
          <w:rFonts w:eastAsia="Calibri"/>
          <w:sz w:val="24"/>
          <w:szCs w:val="24"/>
        </w:rPr>
        <w:t>катастроф.</w:t>
      </w:r>
    </w:p>
    <w:p w14:paraId="0811F6B8" w14:textId="77777777" w:rsidR="00DA2BC4" w:rsidRPr="00EC6E52" w:rsidRDefault="00DA2BC4" w:rsidP="00D958C5">
      <w:pPr>
        <w:keepLines w:val="0"/>
        <w:numPr>
          <w:ilvl w:val="0"/>
          <w:numId w:val="7"/>
        </w:numPr>
        <w:overflowPunct/>
        <w:spacing w:line="240" w:lineRule="auto"/>
        <w:ind w:left="0" w:firstLine="709"/>
        <w:rPr>
          <w:rFonts w:eastAsia="Calibri"/>
          <w:sz w:val="24"/>
          <w:szCs w:val="24"/>
        </w:rPr>
      </w:pPr>
      <w:r w:rsidRPr="00EC6E52">
        <w:rPr>
          <w:rFonts w:eastAsia="Calibri"/>
          <w:sz w:val="24"/>
          <w:szCs w:val="24"/>
        </w:rPr>
        <w:t xml:space="preserve">Для каждого аэродрома устанавливается </w:t>
      </w:r>
      <w:proofErr w:type="spellStart"/>
      <w:r w:rsidRPr="00EC6E52">
        <w:rPr>
          <w:rFonts w:eastAsia="Calibri"/>
          <w:sz w:val="24"/>
          <w:szCs w:val="24"/>
        </w:rPr>
        <w:t>приаэродромная</w:t>
      </w:r>
      <w:proofErr w:type="spellEnd"/>
      <w:r w:rsidRPr="00EC6E52">
        <w:rPr>
          <w:rFonts w:eastAsia="Calibri"/>
          <w:sz w:val="24"/>
          <w:szCs w:val="24"/>
        </w:rPr>
        <w:t xml:space="preserve"> территория. </w:t>
      </w:r>
    </w:p>
    <w:p w14:paraId="3432A093"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 xml:space="preserve">В пределах </w:t>
      </w:r>
      <w:proofErr w:type="spellStart"/>
      <w:r w:rsidRPr="00EC6E52">
        <w:rPr>
          <w:rFonts w:eastAsia="Calibri"/>
          <w:sz w:val="24"/>
          <w:szCs w:val="24"/>
        </w:rPr>
        <w:t>приаэродромной</w:t>
      </w:r>
      <w:proofErr w:type="spellEnd"/>
      <w:r w:rsidRPr="00EC6E52">
        <w:rPr>
          <w:rFonts w:eastAsia="Calibri"/>
          <w:sz w:val="24"/>
          <w:szCs w:val="24"/>
        </w:rPr>
        <w:t xml:space="preserve"> территории запрещается проектирование, строительство и развитие поселения, а также строительство и реконструкция промышленных, сельскохозяйственных объектов, объектов капитального и </w:t>
      </w:r>
      <w:r w:rsidR="00734D4C" w:rsidRPr="00EC6E52">
        <w:rPr>
          <w:rFonts w:eastAsia="Calibri"/>
          <w:sz w:val="24"/>
          <w:szCs w:val="24"/>
        </w:rPr>
        <w:t>индивидуального жилищного строительства,</w:t>
      </w:r>
      <w:r w:rsidRPr="00EC6E52">
        <w:rPr>
          <w:rFonts w:eastAsia="Calibri"/>
          <w:sz w:val="24"/>
          <w:szCs w:val="24"/>
        </w:rPr>
        <w:t xml:space="preserve"> и иных объектов без согласования со старшим авиационным начальником аэродрома.</w:t>
      </w:r>
    </w:p>
    <w:p w14:paraId="1546F5EE"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14:paraId="5E556CB9"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14:paraId="0E38D711"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а) объектов высотой 50 м и более относительно уровня аэродрома (вертодрома);</w:t>
      </w:r>
    </w:p>
    <w:p w14:paraId="359F6332"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14:paraId="3EAD3B99"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в) взрывоопасных объектов;</w:t>
      </w:r>
    </w:p>
    <w:p w14:paraId="16D42C89"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г) факельных устрой</w:t>
      </w:r>
      <w:proofErr w:type="gramStart"/>
      <w:r w:rsidRPr="00EC6E52">
        <w:rPr>
          <w:rFonts w:eastAsia="Calibri"/>
          <w:sz w:val="24"/>
          <w:szCs w:val="24"/>
        </w:rPr>
        <w:t>ств дл</w:t>
      </w:r>
      <w:proofErr w:type="gramEnd"/>
      <w:r w:rsidRPr="00EC6E52">
        <w:rPr>
          <w:rFonts w:eastAsia="Calibri"/>
          <w:sz w:val="24"/>
          <w:szCs w:val="24"/>
        </w:rPr>
        <w:t>я аварийного сжигания сбрасываемых газов высотой 50 м и более (с учетом возможной высоты выброса пламени);</w:t>
      </w:r>
    </w:p>
    <w:p w14:paraId="64BD2FFA"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д) промышленных и иных предприятий и сооружений, деятельность которых может привести к ухудшению видимости в районе аэродрома (вертодрома).</w:t>
      </w:r>
    </w:p>
    <w:p w14:paraId="48E66A1A"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4A8150F2" w14:textId="284742CA" w:rsidR="009844B8" w:rsidRPr="00EC6E52" w:rsidRDefault="00AE31D4" w:rsidP="009844B8">
      <w:pPr>
        <w:keepLines w:val="0"/>
        <w:overflowPunct/>
        <w:spacing w:line="240" w:lineRule="auto"/>
        <w:rPr>
          <w:rFonts w:eastAsia="Calibri"/>
          <w:sz w:val="24"/>
          <w:szCs w:val="24"/>
        </w:rPr>
      </w:pPr>
      <w:r w:rsidRPr="00EC6E52">
        <w:rPr>
          <w:rFonts w:eastAsia="Calibri"/>
          <w:sz w:val="24"/>
          <w:szCs w:val="24"/>
        </w:rPr>
        <w:t>9</w:t>
      </w:r>
      <w:r w:rsidR="009844B8" w:rsidRPr="00EC6E52">
        <w:rPr>
          <w:rFonts w:eastAsia="Calibri"/>
          <w:sz w:val="24"/>
          <w:szCs w:val="24"/>
        </w:rPr>
        <w:t>.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0DA0B49" w14:textId="57EFC96F" w:rsidR="000F23A1" w:rsidRDefault="000F23A1" w:rsidP="009844B8">
      <w:pPr>
        <w:keepLines w:val="0"/>
        <w:overflowPunct/>
        <w:spacing w:line="240" w:lineRule="auto"/>
        <w:rPr>
          <w:rFonts w:eastAsia="Calibri"/>
          <w:sz w:val="24"/>
          <w:szCs w:val="24"/>
        </w:rPr>
      </w:pPr>
    </w:p>
    <w:p w14:paraId="67313F35" w14:textId="77777777" w:rsidR="00175178" w:rsidRDefault="00175178" w:rsidP="009844B8">
      <w:pPr>
        <w:keepLines w:val="0"/>
        <w:overflowPunct/>
        <w:spacing w:line="240" w:lineRule="auto"/>
        <w:rPr>
          <w:rFonts w:eastAsia="Calibri"/>
          <w:sz w:val="24"/>
          <w:szCs w:val="24"/>
        </w:rPr>
      </w:pPr>
    </w:p>
    <w:p w14:paraId="6752CF5C" w14:textId="77777777" w:rsidR="00175178" w:rsidRPr="00EC6E52" w:rsidRDefault="00175178" w:rsidP="009844B8">
      <w:pPr>
        <w:keepLines w:val="0"/>
        <w:overflowPunct/>
        <w:spacing w:line="240" w:lineRule="auto"/>
        <w:rPr>
          <w:rFonts w:eastAsia="Calibri"/>
          <w:sz w:val="24"/>
          <w:szCs w:val="24"/>
        </w:rPr>
      </w:pPr>
    </w:p>
    <w:p w14:paraId="250F7FF7" w14:textId="0B8C7453" w:rsidR="000F23A1" w:rsidRPr="00EC6E52" w:rsidRDefault="00271428" w:rsidP="00EC6E52">
      <w:pPr>
        <w:pStyle w:val="7"/>
        <w:ind w:firstLine="0"/>
        <w:rPr>
          <w:rFonts w:eastAsia="Calibri"/>
        </w:rPr>
      </w:pPr>
      <w:bookmarkStart w:id="158" w:name="_Toc158661519"/>
      <w:r>
        <w:rPr>
          <w:rFonts w:eastAsia="Calibri"/>
        </w:rPr>
        <w:lastRenderedPageBreak/>
        <w:t>Статья 52</w:t>
      </w:r>
      <w:r w:rsidR="000F23A1" w:rsidRPr="00EC6E52">
        <w:rPr>
          <w:rFonts w:eastAsia="Calibri"/>
        </w:rPr>
        <w:t>. Основные требования к застройке земельных участков объектами капитального строительства</w:t>
      </w:r>
      <w:bookmarkEnd w:id="158"/>
    </w:p>
    <w:p w14:paraId="516277D8" w14:textId="4E72EB0B" w:rsidR="006E4D34" w:rsidRPr="00EC6E52" w:rsidRDefault="006E4D34" w:rsidP="00175178">
      <w:pPr>
        <w:keepLines w:val="0"/>
        <w:overflowPunct/>
        <w:spacing w:line="240" w:lineRule="auto"/>
        <w:ind w:firstLine="0"/>
        <w:rPr>
          <w:rFonts w:eastAsia="Calibri"/>
          <w:sz w:val="24"/>
          <w:szCs w:val="24"/>
        </w:rPr>
      </w:pPr>
    </w:p>
    <w:p w14:paraId="2A205CE2" w14:textId="7BA92366"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Совет </w:t>
      </w:r>
      <w:r w:rsidR="00EC6E52">
        <w:rPr>
          <w:bCs/>
          <w:sz w:val="24"/>
          <w:szCs w:val="24"/>
        </w:rPr>
        <w:t>муниципального образования Тбилисский район</w:t>
      </w:r>
      <w:r w:rsidRPr="00EC6E52">
        <w:rPr>
          <w:sz w:val="24"/>
          <w:szCs w:val="24"/>
        </w:rPr>
        <w:t xml:space="preserve"> при регулировании вопросов землепользования и застройки в настоящих Правилах исходит из необходимости обеспечения устойчивого развития территории </w:t>
      </w:r>
      <w:r w:rsidRPr="00EC6E52">
        <w:rPr>
          <w:sz w:val="24"/>
          <w:szCs w:val="24"/>
          <w:lang w:eastAsia="ar-SA"/>
        </w:rPr>
        <w:t>сельского поселения</w:t>
      </w:r>
      <w:r w:rsidRPr="00EC6E52">
        <w:rPr>
          <w:sz w:val="24"/>
          <w:szCs w:val="24"/>
        </w:rPr>
        <w:t>.</w:t>
      </w:r>
    </w:p>
    <w:p w14:paraId="36981C60" w14:textId="77777777" w:rsidR="000F23A1" w:rsidRPr="00EC6E52" w:rsidRDefault="000F23A1" w:rsidP="000F23A1">
      <w:pPr>
        <w:keepLines w:val="0"/>
        <w:shd w:val="clear" w:color="auto" w:fill="FFFFFF"/>
        <w:overflowPunct/>
        <w:autoSpaceDE/>
        <w:autoSpaceDN/>
        <w:adjustRightInd/>
        <w:spacing w:line="240" w:lineRule="auto"/>
        <w:rPr>
          <w:sz w:val="24"/>
          <w:szCs w:val="24"/>
        </w:rPr>
      </w:pPr>
      <w:proofErr w:type="spellStart"/>
      <w:r w:rsidRPr="00EC6E52">
        <w:rPr>
          <w:sz w:val="24"/>
          <w:szCs w:val="24"/>
        </w:rPr>
        <w:t>ГрК</w:t>
      </w:r>
      <w:proofErr w:type="spellEnd"/>
      <w:r w:rsidRPr="00EC6E52">
        <w:rPr>
          <w:sz w:val="24"/>
          <w:szCs w:val="24"/>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14:paraId="0485534A"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Целью разработки правил землепользования и застройки является создание условий для устойчивого развития территории муниципального образования (статья 30 </w:t>
      </w:r>
      <w:proofErr w:type="spellStart"/>
      <w:r w:rsidRPr="00EC6E52">
        <w:rPr>
          <w:sz w:val="24"/>
          <w:szCs w:val="24"/>
        </w:rPr>
        <w:t>ГрК</w:t>
      </w:r>
      <w:proofErr w:type="spellEnd"/>
      <w:r w:rsidRPr="00EC6E52">
        <w:rPr>
          <w:sz w:val="24"/>
          <w:szCs w:val="24"/>
        </w:rPr>
        <w:t xml:space="preserve"> РФ).</w:t>
      </w:r>
    </w:p>
    <w:p w14:paraId="09D8EB25"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EC6E52">
        <w:rPr>
          <w:sz w:val="24"/>
          <w:szCs w:val="24"/>
        </w:rPr>
        <w:t>границ зон планируемого размещения объектов капитального строительства</w:t>
      </w:r>
      <w:proofErr w:type="gramEnd"/>
      <w:r w:rsidRPr="00EC6E52">
        <w:rPr>
          <w:sz w:val="24"/>
          <w:szCs w:val="24"/>
        </w:rPr>
        <w:t>.</w:t>
      </w:r>
    </w:p>
    <w:p w14:paraId="61C192D3"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5A2AA52F"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310FD192" w14:textId="767B0720" w:rsidR="000F23A1" w:rsidRPr="00EC6E52" w:rsidRDefault="000F23A1" w:rsidP="000F23A1">
      <w:pPr>
        <w:keepLines w:val="0"/>
        <w:shd w:val="clear" w:color="auto" w:fill="FFFFFF"/>
        <w:overflowPunct/>
        <w:autoSpaceDE/>
        <w:autoSpaceDN/>
        <w:adjustRightInd/>
        <w:spacing w:line="240" w:lineRule="auto"/>
        <w:rPr>
          <w:sz w:val="24"/>
          <w:szCs w:val="24"/>
        </w:rPr>
      </w:pPr>
      <w:proofErr w:type="gramStart"/>
      <w:r w:rsidRPr="00EC6E52">
        <w:rPr>
          <w:sz w:val="24"/>
          <w:szCs w:val="24"/>
        </w:rPr>
        <w:t xml:space="preserve">В целях устойчивого развития (пункт 3 статьи 1 </w:t>
      </w:r>
      <w:proofErr w:type="spellStart"/>
      <w:r w:rsidRPr="00EC6E52">
        <w:rPr>
          <w:sz w:val="24"/>
          <w:szCs w:val="24"/>
        </w:rPr>
        <w:t>ГрК</w:t>
      </w:r>
      <w:proofErr w:type="spellEnd"/>
      <w:r w:rsidRPr="00EC6E52">
        <w:rPr>
          <w:sz w:val="24"/>
          <w:szCs w:val="24"/>
        </w:rPr>
        <w:t xml:space="preserve"> РФ)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w:t>
      </w:r>
      <w:r w:rsidRPr="00EC6E52">
        <w:rPr>
          <w:sz w:val="24"/>
          <w:szCs w:val="24"/>
          <w:lang w:eastAsia="ar-SA"/>
        </w:rPr>
        <w:t xml:space="preserve">сельского поселения </w:t>
      </w:r>
      <w:r w:rsidRPr="00EC6E52">
        <w:rPr>
          <w:sz w:val="24"/>
          <w:szCs w:val="24"/>
        </w:rPr>
        <w:t xml:space="preserve">в качестве общеобязательных требований </w:t>
      </w:r>
      <w:r w:rsidRPr="00EC6E52">
        <w:rPr>
          <w:bCs/>
          <w:sz w:val="24"/>
          <w:szCs w:val="24"/>
        </w:rPr>
        <w:t xml:space="preserve">к застройке земельных участков объектами капитального строительства </w:t>
      </w:r>
      <w:r w:rsidRPr="00EC6E52">
        <w:rPr>
          <w:sz w:val="24"/>
          <w:szCs w:val="24"/>
        </w:rPr>
        <w:t xml:space="preserve">Совет </w:t>
      </w:r>
      <w:r w:rsidRPr="00EC6E52">
        <w:rPr>
          <w:bCs/>
          <w:sz w:val="24"/>
          <w:szCs w:val="24"/>
        </w:rPr>
        <w:t xml:space="preserve">муниципального образования </w:t>
      </w:r>
      <w:r w:rsidR="00EC6E52">
        <w:rPr>
          <w:bCs/>
          <w:sz w:val="24"/>
          <w:szCs w:val="24"/>
        </w:rPr>
        <w:t>Тбилисский</w:t>
      </w:r>
      <w:r w:rsidRPr="00EC6E52">
        <w:rPr>
          <w:bCs/>
          <w:sz w:val="24"/>
          <w:szCs w:val="24"/>
        </w:rPr>
        <w:t xml:space="preserve"> район </w:t>
      </w:r>
      <w:r w:rsidRPr="00EC6E52">
        <w:rPr>
          <w:sz w:val="24"/>
          <w:szCs w:val="24"/>
        </w:rPr>
        <w:t>устанавливает следующие обязательные требования:</w:t>
      </w:r>
      <w:proofErr w:type="gramEnd"/>
    </w:p>
    <w:p w14:paraId="46E78B2E"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1.Жилищное строительство.</w:t>
      </w:r>
    </w:p>
    <w:p w14:paraId="3BD345F1"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При строительстве многоквартирных жилых домов (далее – МЖД) запрещается:</w:t>
      </w:r>
    </w:p>
    <w:p w14:paraId="332F0D69"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а) освоение незастроенных территорий (в отсутствие элементов планировочной структуры) без утвержденной документации по планировке территории;</w:t>
      </w:r>
    </w:p>
    <w:p w14:paraId="2F224D56"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б) застройка МЖД без утвержденной документации по планировке территории за исключением случаев, если проектируемые объекты МЖД расположены в границах элементов планировочной структуры и обеспечены учреждениями, организациями и предприятиями обслуживания с соблюдением нормативных показателей доступности, приведенных в данной статье.</w:t>
      </w:r>
    </w:p>
    <w:p w14:paraId="51FDAE1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xml:space="preserve">2) 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МЖД, действуют только в отношении земельных участков: </w:t>
      </w:r>
    </w:p>
    <w:p w14:paraId="0C0B8324"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а) входящих в территории, в отношении которых приняты решения о комплексном развитии территории, заключен договор о комплексном развитии территории;</w:t>
      </w:r>
    </w:p>
    <w:p w14:paraId="30B2C21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б) расположенных в границах элементов планировочной структуры и обеспеченных учреждениями, организациями и предприятиями обслуживания с соблюдением нормативных показателей доступности, приведенных в данной статье;</w:t>
      </w:r>
    </w:p>
    <w:p w14:paraId="54CBAC5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в) на которые утверждена документация по планировке территории.</w:t>
      </w:r>
    </w:p>
    <w:p w14:paraId="249E645D"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В иных случаях виды разрешенного использования градостроительных регламентов, предусматривающие возможность строительства многоквартирных жилых домов, не действуют и не подлежат указанию в градостроительных планах земельных участков.</w:t>
      </w:r>
    </w:p>
    <w:p w14:paraId="6B7CFB74" w14:textId="77777777" w:rsidR="000F23A1" w:rsidRPr="00EC6E52" w:rsidRDefault="000F23A1" w:rsidP="000F23A1">
      <w:pPr>
        <w:keepLines w:val="0"/>
        <w:widowControl w:val="0"/>
        <w:shd w:val="clear" w:color="auto" w:fill="FFFFFF"/>
        <w:suppressAutoHyphens/>
        <w:autoSpaceDN/>
        <w:adjustRightInd/>
        <w:spacing w:line="240" w:lineRule="auto"/>
        <w:rPr>
          <w:sz w:val="24"/>
          <w:szCs w:val="24"/>
        </w:rPr>
      </w:pPr>
      <w:r w:rsidRPr="00EC6E52">
        <w:rPr>
          <w:sz w:val="24"/>
          <w:szCs w:val="24"/>
        </w:rPr>
        <w:t>3) При проектировании МЖД необходимо учитывать следующие требования:</w:t>
      </w:r>
    </w:p>
    <w:p w14:paraId="34C78FC5" w14:textId="77777777" w:rsidR="000F23A1" w:rsidRPr="00EC6E52" w:rsidRDefault="000F23A1" w:rsidP="000F23A1">
      <w:pPr>
        <w:keepLines w:val="0"/>
        <w:widowControl w:val="0"/>
        <w:shd w:val="clear" w:color="auto" w:fill="FFFFFF"/>
        <w:suppressAutoHyphens/>
        <w:autoSpaceDN/>
        <w:adjustRightInd/>
        <w:spacing w:line="240" w:lineRule="auto"/>
        <w:rPr>
          <w:rFonts w:eastAsia="Calibri"/>
          <w:sz w:val="24"/>
          <w:szCs w:val="24"/>
          <w:lang w:eastAsia="en-US"/>
        </w:rPr>
      </w:pPr>
      <w:r w:rsidRPr="00EC6E52">
        <w:rPr>
          <w:sz w:val="24"/>
          <w:szCs w:val="24"/>
        </w:rPr>
        <w:lastRenderedPageBreak/>
        <w:t>а) придомовая территория многоквартирного жилого дома должна быть оборудована придомовыми площадками расчетной площадью из расчета на 100 м</w:t>
      </w:r>
      <w:proofErr w:type="gramStart"/>
      <w:r w:rsidRPr="00EC6E52">
        <w:rPr>
          <w:sz w:val="24"/>
          <w:szCs w:val="24"/>
          <w:vertAlign w:val="superscript"/>
        </w:rPr>
        <w:t>2</w:t>
      </w:r>
      <w:proofErr w:type="gramEnd"/>
      <w:r w:rsidRPr="00EC6E52">
        <w:rPr>
          <w:sz w:val="24"/>
          <w:szCs w:val="24"/>
        </w:rPr>
        <w:t xml:space="preserve"> площади квартир:</w:t>
      </w:r>
    </w:p>
    <w:p w14:paraId="66E35181"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для игр детей дошкольного и младшего школьного возраста - 2,5 м</w:t>
      </w:r>
      <w:proofErr w:type="gramStart"/>
      <w:r w:rsidRPr="00EC6E52">
        <w:rPr>
          <w:sz w:val="24"/>
          <w:szCs w:val="24"/>
          <w:vertAlign w:val="superscript"/>
        </w:rPr>
        <w:t>2</w:t>
      </w:r>
      <w:proofErr w:type="gramEnd"/>
      <w:r w:rsidRPr="00EC6E52">
        <w:rPr>
          <w:sz w:val="24"/>
          <w:szCs w:val="24"/>
        </w:rPr>
        <w:t>, но не менее 20 м</w:t>
      </w:r>
      <w:r w:rsidRPr="00EC6E52">
        <w:rPr>
          <w:sz w:val="24"/>
          <w:szCs w:val="24"/>
          <w:vertAlign w:val="superscript"/>
        </w:rPr>
        <w:t>2</w:t>
      </w:r>
      <w:r w:rsidRPr="00EC6E52">
        <w:rPr>
          <w:sz w:val="24"/>
          <w:szCs w:val="24"/>
        </w:rPr>
        <w:t>;</w:t>
      </w:r>
    </w:p>
    <w:p w14:paraId="39BAB301"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для отдыха взрослого населения - 0,4 м</w:t>
      </w:r>
      <w:proofErr w:type="gramStart"/>
      <w:r w:rsidRPr="00EC6E52">
        <w:rPr>
          <w:sz w:val="24"/>
          <w:szCs w:val="24"/>
          <w:vertAlign w:val="superscript"/>
        </w:rPr>
        <w:t>2</w:t>
      </w:r>
      <w:proofErr w:type="gramEnd"/>
      <w:r w:rsidRPr="00EC6E52">
        <w:rPr>
          <w:sz w:val="24"/>
          <w:szCs w:val="24"/>
        </w:rPr>
        <w:t>, но не менее 5 м</w:t>
      </w:r>
      <w:r w:rsidRPr="00EC6E52">
        <w:rPr>
          <w:sz w:val="24"/>
          <w:szCs w:val="24"/>
          <w:vertAlign w:val="superscript"/>
        </w:rPr>
        <w:t>2</w:t>
      </w:r>
      <w:r w:rsidRPr="00EC6E52">
        <w:rPr>
          <w:sz w:val="24"/>
          <w:szCs w:val="24"/>
        </w:rPr>
        <w:t>;</w:t>
      </w:r>
    </w:p>
    <w:p w14:paraId="4A7211D8"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для занятий физкультурой и спортом – 7,5 м</w:t>
      </w:r>
      <w:proofErr w:type="gramStart"/>
      <w:r w:rsidRPr="00EC6E52">
        <w:rPr>
          <w:sz w:val="24"/>
          <w:szCs w:val="24"/>
          <w:vertAlign w:val="superscript"/>
        </w:rPr>
        <w:t>2</w:t>
      </w:r>
      <w:proofErr w:type="gramEnd"/>
      <w:r w:rsidRPr="00EC6E52">
        <w:rPr>
          <w:sz w:val="24"/>
          <w:szCs w:val="24"/>
        </w:rPr>
        <w:t>, но не менее 40 м</w:t>
      </w:r>
      <w:r w:rsidRPr="00EC6E52">
        <w:rPr>
          <w:sz w:val="24"/>
          <w:szCs w:val="24"/>
          <w:vertAlign w:val="superscript"/>
        </w:rPr>
        <w:t>2</w:t>
      </w:r>
      <w:r w:rsidRPr="00EC6E52">
        <w:rPr>
          <w:sz w:val="24"/>
          <w:szCs w:val="24"/>
        </w:rPr>
        <w:t>;</w:t>
      </w:r>
    </w:p>
    <w:p w14:paraId="15235533"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парковками в количестве согласно пункту 8 настоящей статьи.</w:t>
      </w:r>
    </w:p>
    <w:p w14:paraId="0788552E"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14387C69"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xml:space="preserve">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w:t>
      </w:r>
      <w:proofErr w:type="gramStart"/>
      <w:r w:rsidRPr="00EC6E52">
        <w:rPr>
          <w:sz w:val="24"/>
          <w:szCs w:val="24"/>
        </w:rPr>
        <w:t>менее расчетной</w:t>
      </w:r>
      <w:proofErr w:type="gramEnd"/>
      <w:r w:rsidRPr="00EC6E52">
        <w:rPr>
          <w:sz w:val="24"/>
          <w:szCs w:val="24"/>
        </w:rPr>
        <w:t xml:space="preserve"> площади таких площадок:</w:t>
      </w:r>
    </w:p>
    <w:p w14:paraId="5609928C"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а) размещение придомовых площадок необходимо предусматривать на расстоянии от окон жилых и общественных зданий, </w:t>
      </w:r>
      <w:proofErr w:type="gramStart"/>
      <w:r w:rsidRPr="00EC6E52">
        <w:rPr>
          <w:rFonts w:eastAsia="Calibri"/>
          <w:sz w:val="24"/>
          <w:szCs w:val="24"/>
          <w:lang w:eastAsia="en-US"/>
        </w:rPr>
        <w:t>м</w:t>
      </w:r>
      <w:proofErr w:type="gramEnd"/>
      <w:r w:rsidRPr="00EC6E52">
        <w:rPr>
          <w:rFonts w:eastAsia="Calibri"/>
          <w:sz w:val="24"/>
          <w:szCs w:val="24"/>
          <w:lang w:eastAsia="en-US"/>
        </w:rPr>
        <w:t xml:space="preserve">, не менее: </w:t>
      </w:r>
    </w:p>
    <w:p w14:paraId="4847ECDC"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для игр детей дошкольного и младшего школьного возраста - 12; </w:t>
      </w:r>
    </w:p>
    <w:p w14:paraId="0A569243"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для отдыха взрослого населения - 10; </w:t>
      </w:r>
    </w:p>
    <w:p w14:paraId="3635BBC1" w14:textId="77777777" w:rsidR="000F23A1" w:rsidRPr="00EC6E52" w:rsidRDefault="000F23A1" w:rsidP="000F23A1">
      <w:pPr>
        <w:keepLines w:val="0"/>
        <w:widowControl w:val="0"/>
        <w:overflowPunct/>
        <w:spacing w:line="240" w:lineRule="auto"/>
        <w:rPr>
          <w:sz w:val="24"/>
          <w:szCs w:val="24"/>
        </w:rPr>
      </w:pPr>
      <w:r w:rsidRPr="00EC6E52">
        <w:rPr>
          <w:rFonts w:eastAsia="Calibri"/>
          <w:sz w:val="24"/>
          <w:szCs w:val="24"/>
          <w:lang w:eastAsia="en-US"/>
        </w:rPr>
        <w:t>для занятий физкультурой и спортом (в зависимости от шумовых характеристик) - 10 – 40.</w:t>
      </w:r>
    </w:p>
    <w:p w14:paraId="4670A36B"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для хозяйственных целей - 20;</w:t>
      </w:r>
    </w:p>
    <w:p w14:paraId="6A3A2493"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для выгула собак - 40; </w:t>
      </w:r>
    </w:p>
    <w:p w14:paraId="5399FA09"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для стоянки автомобилей – в соответствии с п.</w:t>
      </w:r>
      <w:r w:rsidRPr="00EC6E52">
        <w:rPr>
          <w:sz w:val="24"/>
          <w:szCs w:val="24"/>
          <w:shd w:val="clear" w:color="auto" w:fill="FFFFFF"/>
          <w:lang w:eastAsia="ar-SA"/>
        </w:rPr>
        <w:t xml:space="preserve"> 11.34 </w:t>
      </w:r>
      <w:r w:rsidRPr="00EC6E52">
        <w:rPr>
          <w:rFonts w:eastAsia="Calibri"/>
          <w:sz w:val="24"/>
          <w:szCs w:val="24"/>
          <w:lang w:eastAsia="en-US"/>
        </w:rPr>
        <w:t>СП</w:t>
      </w:r>
      <w:r w:rsidRPr="00EC6E52">
        <w:rPr>
          <w:rFonts w:eastAsia="Calibri"/>
          <w:sz w:val="24"/>
          <w:szCs w:val="24"/>
          <w:shd w:val="clear" w:color="auto" w:fill="FFFFFF"/>
          <w:lang w:eastAsia="en-US"/>
        </w:rPr>
        <w:t>42.13330.2016.</w:t>
      </w:r>
      <w:r w:rsidRPr="00EC6E52">
        <w:rPr>
          <w:sz w:val="24"/>
          <w:szCs w:val="24"/>
          <w:shd w:val="clear" w:color="auto" w:fill="FFFFFF"/>
          <w:lang w:eastAsia="ar-SA"/>
        </w:rPr>
        <w:t xml:space="preserve"> Расстояния обосновываются расчетами рассеивания загрязнений атмосферного воздуха и уровней шума, обеспечивая выполнение нормативных требований, приведенных в </w:t>
      </w:r>
      <w:hyperlink r:id="rId35" w:anchor="/document/6180771/entry/0" w:history="1">
        <w:r w:rsidRPr="00EC6E52">
          <w:rPr>
            <w:sz w:val="24"/>
            <w:szCs w:val="24"/>
            <w:u w:val="single"/>
            <w:shd w:val="clear" w:color="auto" w:fill="FFFFFF"/>
            <w:lang w:eastAsia="ar-SA"/>
          </w:rPr>
          <w:t>СП 51.13330</w:t>
        </w:r>
      </w:hyperlink>
      <w:r w:rsidRPr="00EC6E52">
        <w:rPr>
          <w:sz w:val="24"/>
          <w:szCs w:val="24"/>
          <w:shd w:val="clear" w:color="auto" w:fill="FFFFFF"/>
          <w:lang w:eastAsia="ar-SA"/>
        </w:rPr>
        <w:t>, </w:t>
      </w:r>
      <w:hyperlink r:id="rId36" w:anchor="/document/400274954/entry/1000" w:history="1">
        <w:r w:rsidRPr="00EC6E52">
          <w:rPr>
            <w:sz w:val="24"/>
            <w:szCs w:val="24"/>
            <w:u w:val="single"/>
            <w:shd w:val="clear" w:color="auto" w:fill="FFFFFF"/>
            <w:lang w:eastAsia="ar-SA"/>
          </w:rPr>
          <w:t>СанПиН 1.2.3685</w:t>
        </w:r>
      </w:hyperlink>
      <w:r w:rsidRPr="00EC6E52">
        <w:rPr>
          <w:sz w:val="24"/>
          <w:szCs w:val="24"/>
          <w:shd w:val="clear" w:color="auto" w:fill="FFFFFF"/>
          <w:lang w:eastAsia="ar-SA"/>
        </w:rPr>
        <w:t>, </w:t>
      </w:r>
      <w:hyperlink r:id="rId37" w:anchor="/document/400289764/entry/1000" w:history="1">
        <w:r w:rsidRPr="00EC6E52">
          <w:rPr>
            <w:sz w:val="24"/>
            <w:szCs w:val="24"/>
            <w:u w:val="single"/>
            <w:shd w:val="clear" w:color="auto" w:fill="FFFFFF"/>
            <w:lang w:eastAsia="ar-SA"/>
          </w:rPr>
          <w:t>СанПиН 2.1.3684</w:t>
        </w:r>
      </w:hyperlink>
      <w:r w:rsidRPr="00EC6E52">
        <w:rPr>
          <w:sz w:val="24"/>
          <w:szCs w:val="24"/>
          <w:shd w:val="clear" w:color="auto" w:fill="FFFFFF"/>
          <w:lang w:eastAsia="ar-SA"/>
        </w:rPr>
        <w:t>, </w:t>
      </w:r>
      <w:hyperlink r:id="rId38" w:anchor="/document/71692326/entry/12020" w:history="1">
        <w:r w:rsidRPr="00EC6E52">
          <w:rPr>
            <w:sz w:val="24"/>
            <w:szCs w:val="24"/>
            <w:u w:val="single"/>
            <w:shd w:val="clear" w:color="auto" w:fill="FFFFFF"/>
            <w:lang w:eastAsia="ar-SA"/>
          </w:rPr>
          <w:t>[20]</w:t>
        </w:r>
      </w:hyperlink>
      <w:r w:rsidRPr="00EC6E52">
        <w:rPr>
          <w:sz w:val="24"/>
          <w:szCs w:val="24"/>
          <w:shd w:val="clear" w:color="auto" w:fill="FFFFFF"/>
          <w:lang w:eastAsia="ar-SA"/>
        </w:rPr>
        <w:t>, </w:t>
      </w:r>
      <w:hyperlink r:id="rId39" w:anchor="/document/71692326/entry/12022" w:history="1">
        <w:r w:rsidRPr="00EC6E52">
          <w:rPr>
            <w:sz w:val="24"/>
            <w:szCs w:val="24"/>
            <w:u w:val="single"/>
            <w:shd w:val="clear" w:color="auto" w:fill="FFFFFF"/>
            <w:lang w:eastAsia="ar-SA"/>
          </w:rPr>
          <w:t>[22]</w:t>
        </w:r>
      </w:hyperlink>
      <w:r w:rsidRPr="00EC6E52">
        <w:rPr>
          <w:sz w:val="24"/>
          <w:szCs w:val="24"/>
          <w:shd w:val="clear" w:color="auto" w:fill="FFFFFF"/>
          <w:lang w:eastAsia="ar-SA"/>
        </w:rPr>
        <w:t>, </w:t>
      </w:r>
      <w:hyperlink r:id="rId40" w:anchor="/document/71692326/entry/12028" w:history="1">
        <w:r w:rsidRPr="00EC6E52">
          <w:rPr>
            <w:sz w:val="24"/>
            <w:szCs w:val="24"/>
            <w:u w:val="single"/>
            <w:shd w:val="clear" w:color="auto" w:fill="FFFFFF"/>
            <w:lang w:eastAsia="ar-SA"/>
          </w:rPr>
          <w:t>[28]</w:t>
        </w:r>
      </w:hyperlink>
      <w:r w:rsidRPr="00EC6E52">
        <w:rPr>
          <w:sz w:val="24"/>
          <w:szCs w:val="24"/>
          <w:shd w:val="clear" w:color="auto" w:fill="FFFFFF"/>
          <w:lang w:eastAsia="ar-SA"/>
        </w:rPr>
        <w:t>, а также нормативных требований по пожарной безопасности</w:t>
      </w:r>
      <w:r w:rsidRPr="00EC6E52">
        <w:rPr>
          <w:rFonts w:eastAsia="Calibri"/>
          <w:sz w:val="24"/>
          <w:szCs w:val="24"/>
          <w:lang w:eastAsia="en-US"/>
        </w:rPr>
        <w:t xml:space="preserve">. </w:t>
      </w:r>
    </w:p>
    <w:p w14:paraId="551A14EB"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расстояния от площадок для сушки белья не нормируются; </w:t>
      </w:r>
    </w:p>
    <w:p w14:paraId="64A1598E"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б) расстояния </w:t>
      </w:r>
      <w:proofErr w:type="gramStart"/>
      <w:r w:rsidRPr="00EC6E52">
        <w:rPr>
          <w:rFonts w:eastAsia="Calibri"/>
          <w:sz w:val="24"/>
          <w:szCs w:val="24"/>
          <w:lang w:eastAsia="en-US"/>
        </w:rPr>
        <w:t>от</w:t>
      </w:r>
      <w:proofErr w:type="gramEnd"/>
      <w:r w:rsidRPr="00EC6E52">
        <w:rPr>
          <w:rFonts w:eastAsia="Calibri"/>
          <w:sz w:val="24"/>
          <w:szCs w:val="24"/>
          <w:lang w:eastAsia="en-US"/>
        </w:rPr>
        <w:t>:</w:t>
      </w:r>
    </w:p>
    <w:p w14:paraId="1CF582CA" w14:textId="77777777" w:rsidR="000F23A1" w:rsidRPr="00EC6E52" w:rsidRDefault="000F23A1" w:rsidP="000F23A1">
      <w:pPr>
        <w:keepLines w:val="0"/>
        <w:widowControl w:val="0"/>
        <w:overflowPunct/>
        <w:spacing w:line="240" w:lineRule="auto"/>
        <w:rPr>
          <w:sz w:val="24"/>
          <w:szCs w:val="24"/>
          <w:shd w:val="clear" w:color="auto" w:fill="FFFFFF"/>
        </w:rPr>
      </w:pPr>
      <w:r w:rsidRPr="00EC6E52">
        <w:rPr>
          <w:sz w:val="24"/>
          <w:szCs w:val="24"/>
          <w:shd w:val="clear" w:color="auto" w:fill="FFFFFF"/>
        </w:rPr>
        <w:t>септиков до границ соседнего участка - не менее 4 м, до фундаментов зданий, строений, сооружений – не менее 5 м, от фильтрующих колодцев – не менее 8 м;</w:t>
      </w:r>
    </w:p>
    <w:p w14:paraId="11A74FEF" w14:textId="77777777" w:rsidR="000F23A1" w:rsidRPr="00EC6E52" w:rsidRDefault="000F23A1" w:rsidP="000F23A1">
      <w:pPr>
        <w:keepLines w:val="0"/>
        <w:widowControl w:val="0"/>
        <w:overflowPunct/>
        <w:spacing w:line="240" w:lineRule="auto"/>
        <w:rPr>
          <w:sz w:val="24"/>
          <w:szCs w:val="24"/>
          <w:shd w:val="clear" w:color="auto" w:fill="FFFFFF"/>
        </w:rPr>
      </w:pPr>
      <w:r w:rsidRPr="00EC6E52">
        <w:rPr>
          <w:sz w:val="24"/>
          <w:szCs w:val="24"/>
          <w:shd w:val="clear" w:color="auto" w:fill="FFFFFF"/>
        </w:rPr>
        <w:t>туалета до стен ближайшего дома - не менее 12 м;</w:t>
      </w:r>
    </w:p>
    <w:p w14:paraId="5AB2416A" w14:textId="77777777" w:rsidR="000F23A1" w:rsidRPr="00EC6E52" w:rsidRDefault="000F23A1" w:rsidP="000F23A1">
      <w:pPr>
        <w:keepLines w:val="0"/>
        <w:widowControl w:val="0"/>
        <w:overflowPunct/>
        <w:spacing w:line="240" w:lineRule="auto"/>
        <w:rPr>
          <w:sz w:val="24"/>
          <w:szCs w:val="24"/>
          <w:shd w:val="clear" w:color="auto" w:fill="FFFFFF"/>
        </w:rPr>
      </w:pPr>
      <w:r w:rsidRPr="00EC6E52">
        <w:rPr>
          <w:sz w:val="24"/>
          <w:szCs w:val="24"/>
          <w:shd w:val="clear" w:color="auto" w:fill="FFFFFF"/>
        </w:rPr>
        <w:t xml:space="preserve">туалета до источника водоснабжения (колодца) - не менее 25 м. (при отсутствии централизованной канализации) </w:t>
      </w:r>
    </w:p>
    <w:p w14:paraId="03846531" w14:textId="77777777" w:rsidR="000F23A1" w:rsidRPr="00EC6E52" w:rsidRDefault="000F23A1" w:rsidP="000F23A1">
      <w:pPr>
        <w:keepLines w:val="0"/>
        <w:widowControl w:val="0"/>
        <w:overflowPunct/>
        <w:spacing w:line="240" w:lineRule="auto"/>
        <w:rPr>
          <w:sz w:val="24"/>
          <w:szCs w:val="24"/>
          <w:shd w:val="clear" w:color="auto" w:fill="FFFFFF"/>
          <w:lang w:eastAsia="ar-SA"/>
        </w:rPr>
      </w:pPr>
      <w:r w:rsidRPr="00EC6E52">
        <w:rPr>
          <w:sz w:val="24"/>
          <w:szCs w:val="24"/>
          <w:shd w:val="clear" w:color="auto" w:fill="FFFFFF"/>
          <w:lang w:eastAsia="ar-SA"/>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 </w:t>
      </w:r>
      <w:hyperlink r:id="rId41" w:anchor="/document/400289764/entry/1004" w:history="1">
        <w:r w:rsidRPr="00EC6E52">
          <w:rPr>
            <w:sz w:val="24"/>
            <w:szCs w:val="24"/>
            <w:u w:val="single"/>
            <w:shd w:val="clear" w:color="auto" w:fill="FFFFFF"/>
            <w:lang w:eastAsia="ar-SA"/>
          </w:rPr>
          <w:t>пункта 4</w:t>
        </w:r>
      </w:hyperlink>
      <w:r w:rsidRPr="00EC6E52">
        <w:rPr>
          <w:sz w:val="24"/>
          <w:szCs w:val="24"/>
          <w:shd w:val="clear" w:color="auto" w:fill="FFFFFF"/>
          <w:lang w:eastAsia="ar-SA"/>
        </w:rPr>
        <w:t> СП 2.1.3684-21;</w:t>
      </w:r>
    </w:p>
    <w:p w14:paraId="092AA893" w14:textId="77777777" w:rsidR="000F23A1" w:rsidRPr="00EC6E52" w:rsidRDefault="000F23A1" w:rsidP="000F23A1">
      <w:pPr>
        <w:keepLines w:val="0"/>
        <w:widowControl w:val="0"/>
        <w:overflowPunct/>
        <w:spacing w:line="240" w:lineRule="auto"/>
        <w:rPr>
          <w:sz w:val="24"/>
          <w:szCs w:val="24"/>
          <w:shd w:val="clear" w:color="auto" w:fill="FFFFFF"/>
          <w:lang w:eastAsia="ar-SA"/>
        </w:rPr>
      </w:pPr>
      <w:r w:rsidRPr="00EC6E52">
        <w:rPr>
          <w:rFonts w:eastAsia="Calibri"/>
          <w:sz w:val="24"/>
          <w:szCs w:val="24"/>
          <w:lang w:eastAsia="en-US"/>
        </w:rPr>
        <w:t xml:space="preserve">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w:t>
      </w:r>
      <w:r w:rsidRPr="00EC6E52">
        <w:rPr>
          <w:sz w:val="24"/>
          <w:szCs w:val="24"/>
          <w:shd w:val="clear" w:color="auto" w:fill="FFFFFF"/>
          <w:lang w:eastAsia="ar-SA"/>
        </w:rPr>
        <w:t>не менее 20 метров, но не более 100 метров; до территорий медицинских организаций в сельских населённых пунктах - не менее 15 метров.</w:t>
      </w:r>
    </w:p>
    <w:p w14:paraId="4491C37A"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sz w:val="24"/>
          <w:szCs w:val="24"/>
          <w:shd w:val="clear" w:color="auto" w:fill="FFFFFF"/>
          <w:lang w:eastAsia="ar-SA"/>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14:paraId="27050261"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в) 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14:paraId="0638FBAA" w14:textId="77777777" w:rsidR="000F23A1" w:rsidRPr="00EC6E52" w:rsidRDefault="000F23A1" w:rsidP="000F23A1">
      <w:pPr>
        <w:keepLines w:val="0"/>
        <w:shd w:val="clear" w:color="auto" w:fill="FFFFFF"/>
        <w:overflowPunct/>
        <w:autoSpaceDE/>
        <w:adjustRightInd/>
        <w:spacing w:line="240" w:lineRule="auto"/>
        <w:rPr>
          <w:sz w:val="24"/>
          <w:szCs w:val="24"/>
          <w:lang w:eastAsia="en-US"/>
        </w:rPr>
      </w:pPr>
      <w:proofErr w:type="gramStart"/>
      <w:r w:rsidRPr="00EC6E52">
        <w:rPr>
          <w:iCs/>
          <w:sz w:val="24"/>
          <w:szCs w:val="24"/>
          <w:lang w:eastAsia="en-US"/>
        </w:rPr>
        <w:lastRenderedPageBreak/>
        <w:t>При комплексном развитии территории допускается сокращение</w:t>
      </w:r>
      <w:r w:rsidRPr="00EC6E52">
        <w:rPr>
          <w:sz w:val="24"/>
          <w:szCs w:val="24"/>
          <w:lang w:eastAsia="en-US"/>
        </w:rPr>
        <w:t xml:space="preserve"> озелененных территорий общего пользования </w:t>
      </w:r>
      <w:r w:rsidRPr="00EC6E52">
        <w:rPr>
          <w:iCs/>
          <w:sz w:val="24"/>
          <w:szCs w:val="24"/>
          <w:lang w:eastAsia="en-US"/>
        </w:rPr>
        <w:t>жилых районов</w:t>
      </w:r>
      <w:r w:rsidRPr="00EC6E52">
        <w:rPr>
          <w:sz w:val="24"/>
          <w:szCs w:val="24"/>
          <w:lang w:eastAsia="en-US"/>
        </w:rPr>
        <w:t xml:space="preserve">, но не более чем на </w:t>
      </w:r>
      <w:r w:rsidRPr="00EC6E52">
        <w:rPr>
          <w:iCs/>
          <w:sz w:val="24"/>
          <w:szCs w:val="24"/>
          <w:lang w:eastAsia="en-US"/>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EC6E52">
        <w:rPr>
          <w:sz w:val="24"/>
          <w:szCs w:val="24"/>
          <w:lang w:eastAsia="en-US"/>
        </w:rPr>
        <w:t xml:space="preserve"> 20 </w:t>
      </w:r>
      <w:r w:rsidRPr="00EC6E52">
        <w:rPr>
          <w:iCs/>
          <w:sz w:val="24"/>
          <w:szCs w:val="24"/>
          <w:lang w:eastAsia="en-US"/>
        </w:rPr>
        <w:t>кв. м. Деревья, высаживаемые в рамках требований к озеленению земельных участков, в расчете сокращения</w:t>
      </w:r>
      <w:proofErr w:type="gramEnd"/>
      <w:r w:rsidRPr="00EC6E52">
        <w:rPr>
          <w:iCs/>
          <w:sz w:val="24"/>
          <w:szCs w:val="24"/>
          <w:lang w:eastAsia="en-US"/>
        </w:rPr>
        <w:t xml:space="preserve"> озелененных территорий общего пользования жилых районов не учитываются</w:t>
      </w:r>
      <w:r w:rsidRPr="00EC6E52">
        <w:rPr>
          <w:rFonts w:eastAsia="Calibri"/>
          <w:sz w:val="24"/>
          <w:szCs w:val="24"/>
          <w:lang w:eastAsia="en-US"/>
        </w:rPr>
        <w:t>;</w:t>
      </w:r>
    </w:p>
    <w:p w14:paraId="531B539E" w14:textId="77777777" w:rsidR="000F23A1" w:rsidRPr="00EC6E52" w:rsidRDefault="000F23A1" w:rsidP="000F23A1">
      <w:pPr>
        <w:keepLines w:val="0"/>
        <w:widowControl w:val="0"/>
        <w:shd w:val="clear" w:color="auto" w:fill="FFFFFF"/>
        <w:suppressAutoHyphens/>
        <w:autoSpaceDN/>
        <w:adjustRightInd/>
        <w:spacing w:line="240" w:lineRule="auto"/>
        <w:rPr>
          <w:rFonts w:eastAsia="Calibri"/>
          <w:sz w:val="24"/>
          <w:szCs w:val="24"/>
          <w:lang w:eastAsia="en-US"/>
        </w:rPr>
      </w:pPr>
      <w:r w:rsidRPr="00EC6E52">
        <w:rPr>
          <w:sz w:val="24"/>
          <w:szCs w:val="24"/>
        </w:rPr>
        <w:t xml:space="preserve">г) </w:t>
      </w:r>
      <w:r w:rsidRPr="00EC6E52">
        <w:rPr>
          <w:rFonts w:eastAsia="Calibri"/>
          <w:sz w:val="24"/>
          <w:szCs w:val="24"/>
          <w:lang w:eastAsia="en-US"/>
        </w:rPr>
        <w:t xml:space="preserve">число </w:t>
      </w:r>
      <w:proofErr w:type="spellStart"/>
      <w:r w:rsidRPr="00EC6E52">
        <w:rPr>
          <w:rFonts w:eastAsia="Calibri"/>
          <w:sz w:val="24"/>
          <w:szCs w:val="24"/>
          <w:lang w:eastAsia="en-US"/>
        </w:rPr>
        <w:t>машино</w:t>
      </w:r>
      <w:proofErr w:type="spellEnd"/>
      <w:r w:rsidRPr="00EC6E52">
        <w:rPr>
          <w:rFonts w:eastAsia="Calibri"/>
          <w:sz w:val="24"/>
          <w:szCs w:val="24"/>
          <w:lang w:eastAsia="en-US"/>
        </w:rPr>
        <w:t xml:space="preserve">-мест для хранения и паркования легковых автомобилей в границах участка МЖД принимать в соответствии таблицей 11.8 </w:t>
      </w:r>
      <w:r w:rsidRPr="00EC6E52">
        <w:rPr>
          <w:rFonts w:eastAsia="Calibri"/>
          <w:bCs/>
          <w:sz w:val="24"/>
          <w:szCs w:val="24"/>
          <w:shd w:val="clear" w:color="auto" w:fill="FFFFFF"/>
          <w:lang w:eastAsia="en-US"/>
        </w:rPr>
        <w:t>СП</w:t>
      </w:r>
      <w:r w:rsidRPr="00EC6E52">
        <w:rPr>
          <w:rFonts w:eastAsia="Calibri"/>
          <w:sz w:val="24"/>
          <w:szCs w:val="24"/>
          <w:shd w:val="clear" w:color="auto" w:fill="FFFFFF"/>
          <w:lang w:eastAsia="en-US"/>
        </w:rPr>
        <w:t> 42.13330.2016 в зависимости от типа дома по уровню комфортности, согласно приведенным нормам: количество парковочных мест из расчета на 1 квартиру</w:t>
      </w:r>
    </w:p>
    <w:p w14:paraId="5A63AA57"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бизнес-класс 2,0;</w:t>
      </w:r>
    </w:p>
    <w:p w14:paraId="3C8AB28F"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эконом-класс 1,2;</w:t>
      </w:r>
    </w:p>
    <w:p w14:paraId="2FF0E175"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муниципальный 1,0;</w:t>
      </w:r>
    </w:p>
    <w:p w14:paraId="4706003F"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специализированный 0,7.</w:t>
      </w:r>
    </w:p>
    <w:p w14:paraId="4C445A4F"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 xml:space="preserve">Допускается размещение </w:t>
      </w:r>
      <w:proofErr w:type="spellStart"/>
      <w:r w:rsidRPr="00EC6E52">
        <w:rPr>
          <w:sz w:val="24"/>
          <w:szCs w:val="24"/>
        </w:rPr>
        <w:t>машино</w:t>
      </w:r>
      <w:proofErr w:type="spellEnd"/>
      <w:r w:rsidRPr="00EC6E52">
        <w:rPr>
          <w:sz w:val="24"/>
          <w:szCs w:val="24"/>
        </w:rPr>
        <w:t xml:space="preserve">-мест для хранения индивидуального транспорта, в </w:t>
      </w:r>
      <w:proofErr w:type="spellStart"/>
      <w:r w:rsidRPr="00EC6E52">
        <w:rPr>
          <w:sz w:val="24"/>
          <w:szCs w:val="24"/>
        </w:rPr>
        <w:t>т.ч</w:t>
      </w:r>
      <w:proofErr w:type="spellEnd"/>
      <w:r w:rsidRPr="00EC6E52">
        <w:rPr>
          <w:sz w:val="24"/>
          <w:szCs w:val="24"/>
        </w:rPr>
        <w:t>.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 </w:t>
      </w:r>
      <w:hyperlink r:id="rId42" w:anchor="/document/400382837/entry/0" w:history="1">
        <w:r w:rsidRPr="00EC6E52">
          <w:rPr>
            <w:sz w:val="24"/>
            <w:szCs w:val="24"/>
            <w:u w:val="single"/>
          </w:rPr>
          <w:t>СП 59.13330</w:t>
        </w:r>
      </w:hyperlink>
      <w:r w:rsidRPr="00EC6E52">
        <w:rPr>
          <w:sz w:val="24"/>
          <w:szCs w:val="24"/>
        </w:rPr>
        <w:t>.</w:t>
      </w:r>
    </w:p>
    <w:p w14:paraId="75497857"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1E9A942C"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мотоциклы и мотороллеры с колясками, мотоколяски – 0,5</w:t>
      </w:r>
    </w:p>
    <w:p w14:paraId="2B332B7C"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мотоциклы и мотороллеры без колясок – 0,28</w:t>
      </w:r>
    </w:p>
    <w:p w14:paraId="6518032B"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sz w:val="24"/>
          <w:szCs w:val="24"/>
        </w:rPr>
        <w:t>мопеды и велосипеды – 0,1</w:t>
      </w:r>
    </w:p>
    <w:p w14:paraId="653E81A1"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w:t>
      </w:r>
      <w:proofErr w:type="spellStart"/>
      <w:r w:rsidRPr="00EC6E52">
        <w:rPr>
          <w:rFonts w:eastAsia="Calibri"/>
          <w:sz w:val="24"/>
          <w:szCs w:val="24"/>
          <w:lang w:eastAsia="en-US"/>
        </w:rPr>
        <w:t>машино</w:t>
      </w:r>
      <w:proofErr w:type="spellEnd"/>
      <w:r w:rsidRPr="00EC6E52">
        <w:rPr>
          <w:rFonts w:eastAsia="Calibri"/>
          <w:sz w:val="24"/>
          <w:szCs w:val="24"/>
          <w:lang w:eastAsia="en-US"/>
        </w:rPr>
        <w:t xml:space="preserve">-места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СП 118.13330 и СП 54.13330. Количество парковочных мест для МГН следует принимать по пункту 5.2.1СП 59.13330.2020. Стоянки для хранения автомобилей и других </w:t>
      </w:r>
      <w:proofErr w:type="spellStart"/>
      <w:r w:rsidRPr="00EC6E52">
        <w:rPr>
          <w:rFonts w:eastAsia="Calibri"/>
          <w:sz w:val="24"/>
          <w:szCs w:val="24"/>
          <w:lang w:eastAsia="en-US"/>
        </w:rPr>
        <w:t>мототранспортных</w:t>
      </w:r>
      <w:proofErr w:type="spellEnd"/>
      <w:r w:rsidRPr="00EC6E52">
        <w:rPr>
          <w:rFonts w:eastAsia="Calibri"/>
          <w:sz w:val="24"/>
          <w:szCs w:val="24"/>
          <w:lang w:eastAsia="en-US"/>
        </w:rPr>
        <w:t xml:space="preserve"> средств, принадлежащих инвалидам, следует предусматривать в радиусе пешеходной доступности согласно пункту 5.2.2 СП 59.13330.2020.</w:t>
      </w:r>
    </w:p>
    <w:p w14:paraId="29FFE4BE" w14:textId="77777777" w:rsidR="000F23A1" w:rsidRPr="00EC6E52" w:rsidRDefault="000F23A1" w:rsidP="000F23A1">
      <w:pPr>
        <w:keepLines w:val="0"/>
        <w:widowControl w:val="0"/>
        <w:overflowPunct/>
        <w:spacing w:line="240" w:lineRule="auto"/>
        <w:ind w:firstLine="709"/>
        <w:rPr>
          <w:sz w:val="24"/>
          <w:szCs w:val="24"/>
        </w:rPr>
      </w:pPr>
      <w:r w:rsidRPr="00EC6E52">
        <w:rPr>
          <w:sz w:val="24"/>
          <w:szCs w:val="24"/>
          <w:shd w:val="clear" w:color="auto" w:fill="FFFFFF"/>
        </w:rPr>
        <w:t xml:space="preserve">4) В жилом здании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w:t>
      </w:r>
      <w:proofErr w:type="gramStart"/>
      <w:r w:rsidRPr="00EC6E52">
        <w:rPr>
          <w:sz w:val="24"/>
          <w:szCs w:val="24"/>
          <w:shd w:val="clear" w:color="auto" w:fill="FFFFFF"/>
        </w:rPr>
        <w:t>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roofErr w:type="gramEnd"/>
    </w:p>
    <w:p w14:paraId="58F70C09" w14:textId="77777777" w:rsidR="000F23A1" w:rsidRPr="00EC6E52" w:rsidRDefault="000F23A1" w:rsidP="000F23A1">
      <w:pPr>
        <w:keepLines w:val="0"/>
        <w:widowControl w:val="0"/>
        <w:overflowPunct/>
        <w:spacing w:line="240" w:lineRule="auto"/>
        <w:ind w:firstLine="709"/>
        <w:rPr>
          <w:sz w:val="24"/>
          <w:szCs w:val="24"/>
        </w:rPr>
      </w:pPr>
      <w:r w:rsidRPr="00EC6E52">
        <w:rPr>
          <w:sz w:val="24"/>
          <w:szCs w:val="24"/>
        </w:rPr>
        <w:t>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p>
    <w:p w14:paraId="1895AC42"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sz w:val="24"/>
          <w:szCs w:val="24"/>
        </w:rPr>
        <w:lastRenderedPageBreak/>
        <w:t xml:space="preserve">5) Не рекомендуется устройство </w:t>
      </w:r>
      <w:r w:rsidRPr="00EC6E52">
        <w:rPr>
          <w:sz w:val="24"/>
          <w:szCs w:val="24"/>
          <w:shd w:val="clear" w:color="auto" w:fill="FFFFFF"/>
        </w:rPr>
        <w:t>ограждения земельных участков. Допускается устройство функционально оправданных участков ограждения (в местах интенсивного движения транспорта, размещения септиков, мусорных площадок и других), предусмотренных проектной документацией.</w:t>
      </w:r>
    </w:p>
    <w:p w14:paraId="40FE2489"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6) Расчетное количество жителей при застройке многоквартирными домами рассчитывается по формуле </w:t>
      </w:r>
      <w:proofErr w:type="gramStart"/>
      <w:r w:rsidRPr="00EC6E52">
        <w:rPr>
          <w:rFonts w:eastAsia="Calibri"/>
          <w:sz w:val="24"/>
          <w:szCs w:val="24"/>
          <w:lang w:eastAsia="en-US"/>
        </w:rPr>
        <w:t>П</w:t>
      </w:r>
      <w:proofErr w:type="gramEnd"/>
      <w:r w:rsidRPr="00EC6E52">
        <w:rPr>
          <w:rFonts w:eastAsia="Calibri"/>
          <w:sz w:val="24"/>
          <w:szCs w:val="24"/>
          <w:lang w:eastAsia="en-US"/>
        </w:rPr>
        <w:t>/22, где П - площадь квартир.</w:t>
      </w:r>
    </w:p>
    <w:p w14:paraId="70CC7D53" w14:textId="77777777" w:rsidR="000F23A1" w:rsidRPr="00EC6E52" w:rsidRDefault="000F23A1" w:rsidP="000F23A1">
      <w:pPr>
        <w:keepLines w:val="0"/>
        <w:widowControl w:val="0"/>
        <w:suppressAutoHyphens/>
        <w:spacing w:line="240" w:lineRule="auto"/>
        <w:rPr>
          <w:sz w:val="24"/>
          <w:szCs w:val="24"/>
        </w:rPr>
      </w:pPr>
      <w:r w:rsidRPr="00EC6E52">
        <w:rPr>
          <w:sz w:val="24"/>
          <w:szCs w:val="24"/>
        </w:rPr>
        <w:t>7)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6FF0C605"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8) Допускается устройство пристроенных или встроено-пристроенных помещений</w:t>
      </w:r>
      <w:r w:rsidRPr="00EC6E52">
        <w:rPr>
          <w:sz w:val="24"/>
          <w:szCs w:val="24"/>
          <w:shd w:val="clear" w:color="auto" w:fill="FFFFFF"/>
        </w:rPr>
        <w:t xml:space="preserve"> в малоэтажном многоквартирном доме, площадь которых не превышает 15% общей площади помещений дома сооружений, при соблюдении требований приведенных в </w:t>
      </w:r>
      <w:hyperlink r:id="rId43" w:anchor="7DI0K8" w:history="1">
        <w:r w:rsidRPr="00EC6E52">
          <w:rPr>
            <w:sz w:val="24"/>
            <w:szCs w:val="24"/>
            <w:u w:val="single"/>
            <w:shd w:val="clear" w:color="auto" w:fill="FFFFFF"/>
          </w:rPr>
          <w:t>СанПиН 2.1.3684</w:t>
        </w:r>
      </w:hyperlink>
      <w:r w:rsidRPr="00EC6E52">
        <w:rPr>
          <w:sz w:val="24"/>
          <w:szCs w:val="24"/>
          <w:shd w:val="clear" w:color="auto" w:fill="FFFFFF"/>
        </w:rPr>
        <w:t>-21, </w:t>
      </w:r>
      <w:hyperlink r:id="rId44" w:anchor="6560IO" w:history="1">
        <w:r w:rsidRPr="00EC6E52">
          <w:rPr>
            <w:sz w:val="24"/>
            <w:szCs w:val="24"/>
            <w:u w:val="single"/>
            <w:shd w:val="clear" w:color="auto" w:fill="FFFFFF"/>
          </w:rPr>
          <w:t>СанПиН 1.2.3685</w:t>
        </w:r>
      </w:hyperlink>
      <w:r w:rsidRPr="00EC6E52">
        <w:rPr>
          <w:sz w:val="24"/>
          <w:szCs w:val="24"/>
          <w:shd w:val="clear" w:color="auto" w:fill="FFFFFF"/>
        </w:rPr>
        <w:t>-21.</w:t>
      </w:r>
    </w:p>
    <w:p w14:paraId="02E9AB2D"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9)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59588C7A" w14:textId="77777777" w:rsidR="000F23A1" w:rsidRPr="00EC6E52" w:rsidRDefault="000F23A1" w:rsidP="000F23A1">
      <w:pPr>
        <w:keepLines w:val="0"/>
        <w:widowControl w:val="0"/>
        <w:suppressAutoHyphens/>
        <w:spacing w:line="240" w:lineRule="auto"/>
        <w:ind w:right="80"/>
        <w:rPr>
          <w:rFonts w:eastAsia="Calibri"/>
          <w:sz w:val="24"/>
          <w:szCs w:val="24"/>
          <w:shd w:val="clear" w:color="auto" w:fill="FFFFFF"/>
          <w:lang w:eastAsia="en-US"/>
        </w:rPr>
      </w:pPr>
      <w:r w:rsidRPr="00EC6E52">
        <w:rPr>
          <w:sz w:val="24"/>
          <w:szCs w:val="24"/>
        </w:rPr>
        <w:t>10) Помещения общественного назначения, встроенные в жилые здания, должны иметь входы, изолированные от жилой части здания с созданием условий для беспрепятственного доступа маломобильных граждан к месту получения услуги (обслуживания).</w:t>
      </w:r>
    </w:p>
    <w:p w14:paraId="351207D4" w14:textId="77777777" w:rsidR="000F23A1" w:rsidRPr="00EC6E52" w:rsidRDefault="000F23A1" w:rsidP="000F23A1">
      <w:pPr>
        <w:keepLines w:val="0"/>
        <w:widowControl w:val="0"/>
        <w:suppressAutoHyphens/>
        <w:spacing w:line="240" w:lineRule="auto"/>
        <w:ind w:right="80"/>
        <w:rPr>
          <w:rFonts w:eastAsia="Calibri"/>
          <w:sz w:val="24"/>
          <w:szCs w:val="24"/>
          <w:shd w:val="clear" w:color="auto" w:fill="FFFFFF"/>
          <w:lang w:eastAsia="en-US"/>
        </w:rPr>
      </w:pPr>
      <w:r w:rsidRPr="00EC6E52">
        <w:rPr>
          <w:rFonts w:eastAsia="Calibri"/>
          <w:sz w:val="24"/>
          <w:szCs w:val="24"/>
          <w:lang w:eastAsia="en-US"/>
        </w:rPr>
        <w:t xml:space="preserve">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количеством парковок. </w:t>
      </w:r>
      <w:r w:rsidRPr="00EC6E52">
        <w:rPr>
          <w:sz w:val="24"/>
          <w:szCs w:val="24"/>
        </w:rPr>
        <w:t>Общественная зона должна быть благоустроена с соблюдением норм благоустройства, установленных соответствующими муниципальными правовыми актами.</w:t>
      </w:r>
    </w:p>
    <w:p w14:paraId="0FC322E4" w14:textId="77777777" w:rsidR="000F23A1" w:rsidRPr="00EC6E52" w:rsidRDefault="000F23A1" w:rsidP="000F23A1">
      <w:pPr>
        <w:keepLines w:val="0"/>
        <w:overflowPunct/>
        <w:autoSpaceDE/>
        <w:adjustRightInd/>
        <w:spacing w:line="240" w:lineRule="auto"/>
        <w:rPr>
          <w:rFonts w:eastAsia="Calibri"/>
          <w:sz w:val="24"/>
          <w:szCs w:val="24"/>
          <w:lang w:eastAsia="en-US"/>
        </w:rPr>
      </w:pPr>
      <w:r w:rsidRPr="00EC6E52">
        <w:rPr>
          <w:rFonts w:eastAsia="Calibri"/>
          <w:sz w:val="24"/>
          <w:szCs w:val="24"/>
          <w:lang w:eastAsia="en-US"/>
        </w:rPr>
        <w:t>11) Для организации обслуживания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4C1E3442" w14:textId="77777777" w:rsidR="000F23A1" w:rsidRPr="00EC6E52" w:rsidRDefault="000F23A1" w:rsidP="000F23A1">
      <w:pPr>
        <w:keepLines w:val="0"/>
        <w:widowControl w:val="0"/>
        <w:suppressAutoHyphens/>
        <w:spacing w:line="240" w:lineRule="auto"/>
        <w:rPr>
          <w:sz w:val="24"/>
          <w:szCs w:val="24"/>
        </w:rPr>
      </w:pPr>
      <w:r w:rsidRPr="00EC6E52">
        <w:rPr>
          <w:rFonts w:eastAsia="Calibri"/>
          <w:sz w:val="24"/>
          <w:szCs w:val="24"/>
          <w:lang w:eastAsia="en-US"/>
        </w:rPr>
        <w:t xml:space="preserve">12) </w:t>
      </w:r>
      <w:r w:rsidRPr="00EC6E52">
        <w:rPr>
          <w:sz w:val="24"/>
          <w:szCs w:val="24"/>
        </w:rPr>
        <w:t>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(п. 4.2.101</w:t>
      </w:r>
      <w:r w:rsidRPr="00EC6E52">
        <w:rPr>
          <w:rFonts w:eastAsia="Calibri"/>
          <w:sz w:val="24"/>
          <w:szCs w:val="24"/>
          <w:lang w:eastAsia="en-US"/>
        </w:rPr>
        <w:t xml:space="preserve"> НГП КК</w:t>
      </w:r>
      <w:r w:rsidRPr="00EC6E52">
        <w:rPr>
          <w:sz w:val="24"/>
          <w:szCs w:val="24"/>
        </w:rPr>
        <w:t>).</w:t>
      </w:r>
    </w:p>
    <w:p w14:paraId="3DC7A0FE" w14:textId="77777777" w:rsidR="000F23A1" w:rsidRPr="00EC6E52" w:rsidRDefault="000F23A1" w:rsidP="000F23A1">
      <w:pPr>
        <w:keepLines w:val="0"/>
        <w:widowControl w:val="0"/>
        <w:suppressAutoHyphens/>
        <w:spacing w:line="240" w:lineRule="auto"/>
        <w:rPr>
          <w:sz w:val="24"/>
          <w:szCs w:val="24"/>
          <w:shd w:val="clear" w:color="auto" w:fill="FFFFFF"/>
          <w:lang w:eastAsia="ar-SA"/>
        </w:rPr>
      </w:pPr>
      <w:r w:rsidRPr="00EC6E52">
        <w:rPr>
          <w:sz w:val="24"/>
          <w:szCs w:val="24"/>
          <w:shd w:val="clear" w:color="auto" w:fill="FFFFFF"/>
          <w:lang w:eastAsia="ar-SA"/>
        </w:rPr>
        <w:t xml:space="preserve">13) В сельских населенных пунктах в зонах застройки одноквартирными жилыми домами (индивидуальными или блокированными)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w:t>
      </w:r>
      <w:proofErr w:type="gramStart"/>
      <w:r w:rsidRPr="00EC6E52">
        <w:rPr>
          <w:sz w:val="24"/>
          <w:szCs w:val="24"/>
          <w:shd w:val="clear" w:color="auto" w:fill="FFFFFF"/>
          <w:lang w:eastAsia="ar-SA"/>
        </w:rPr>
        <w:t>м</w:t>
      </w:r>
      <w:proofErr w:type="gramEnd"/>
      <w:r w:rsidRPr="00EC6E52">
        <w:rPr>
          <w:sz w:val="24"/>
          <w:szCs w:val="24"/>
          <w:shd w:val="clear" w:color="auto" w:fill="FFFFFF"/>
          <w:lang w:eastAsia="ar-SA"/>
        </w:rPr>
        <w:t>,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 </w:t>
      </w:r>
      <w:hyperlink r:id="rId45" w:anchor="/document/71584244/entry/0" w:history="1">
        <w:r w:rsidRPr="00EC6E52">
          <w:rPr>
            <w:sz w:val="24"/>
            <w:szCs w:val="24"/>
            <w:u w:val="single"/>
            <w:shd w:val="clear" w:color="auto" w:fill="FFFFFF"/>
            <w:lang w:eastAsia="ar-SA"/>
          </w:rPr>
          <w:t>СП 55.13330</w:t>
        </w:r>
      </w:hyperlink>
      <w:r w:rsidRPr="00EC6E52">
        <w:rPr>
          <w:sz w:val="24"/>
          <w:szCs w:val="24"/>
          <w:shd w:val="clear" w:color="auto" w:fill="FFFFFF"/>
          <w:lang w:eastAsia="ar-SA"/>
        </w:rPr>
        <w:t>, </w:t>
      </w:r>
      <w:hyperlink r:id="rId46" w:anchor="/document/70398302/entry/0" w:history="1">
        <w:r w:rsidRPr="00EC6E52">
          <w:rPr>
            <w:sz w:val="24"/>
            <w:szCs w:val="24"/>
            <w:u w:val="single"/>
            <w:shd w:val="clear" w:color="auto" w:fill="FFFFFF"/>
            <w:lang w:eastAsia="ar-SA"/>
          </w:rPr>
          <w:t>СП 4.13130</w:t>
        </w:r>
      </w:hyperlink>
      <w:r w:rsidRPr="00EC6E52">
        <w:rPr>
          <w:sz w:val="24"/>
          <w:szCs w:val="24"/>
          <w:shd w:val="clear" w:color="auto" w:fill="FFFFFF"/>
          <w:lang w:eastAsia="ar-SA"/>
        </w:rPr>
        <w:t xml:space="preserve"> (п.7.3 СП 42.13330.2016).</w:t>
      </w:r>
    </w:p>
    <w:p w14:paraId="2E780206" w14:textId="77777777" w:rsidR="000F23A1" w:rsidRPr="00EC6E52" w:rsidRDefault="000F23A1" w:rsidP="00EC6E52">
      <w:pPr>
        <w:keepLines w:val="0"/>
        <w:shd w:val="clear" w:color="auto" w:fill="FFFFFF"/>
        <w:overflowPunct/>
        <w:autoSpaceDE/>
        <w:autoSpaceDN/>
        <w:adjustRightInd/>
        <w:spacing w:before="240" w:line="240" w:lineRule="auto"/>
        <w:ind w:firstLine="0"/>
        <w:jc w:val="center"/>
        <w:rPr>
          <w:sz w:val="24"/>
          <w:szCs w:val="24"/>
          <w:lang w:eastAsia="ar-SA"/>
        </w:rPr>
      </w:pPr>
      <w:r w:rsidRPr="00EC6E52">
        <w:rPr>
          <w:sz w:val="24"/>
          <w:szCs w:val="24"/>
          <w:lang w:eastAsia="ar-SA"/>
        </w:rPr>
        <w:lastRenderedPageBreak/>
        <w:t>Нормативные расстояния между жилым домом их хоз. постройкой для содержания животных на участках ЛПХ</w:t>
      </w:r>
    </w:p>
    <w:p w14:paraId="4CF25A2C" w14:textId="7657BF27" w:rsidR="000F23A1" w:rsidRPr="00EC6E52" w:rsidRDefault="00EC6E52" w:rsidP="000F23A1">
      <w:pPr>
        <w:keepLines w:val="0"/>
        <w:shd w:val="clear" w:color="auto" w:fill="FFFFFF"/>
        <w:overflowPunct/>
        <w:autoSpaceDE/>
        <w:autoSpaceDN/>
        <w:adjustRightInd/>
        <w:spacing w:line="240" w:lineRule="auto"/>
        <w:jc w:val="right"/>
        <w:rPr>
          <w:sz w:val="24"/>
          <w:szCs w:val="24"/>
          <w:lang w:eastAsia="ar-SA"/>
        </w:rPr>
      </w:pPr>
      <w:r>
        <w:rPr>
          <w:sz w:val="24"/>
          <w:szCs w:val="24"/>
          <w:lang w:eastAsia="ar-SA"/>
        </w:rPr>
        <w:t>Таблица 1</w:t>
      </w:r>
    </w:p>
    <w:tbl>
      <w:tblPr>
        <w:tblStyle w:val="1a"/>
        <w:tblW w:w="0" w:type="auto"/>
        <w:tblLook w:val="0000" w:firstRow="0" w:lastRow="0" w:firstColumn="0" w:lastColumn="0" w:noHBand="0" w:noVBand="0"/>
      </w:tblPr>
      <w:tblGrid>
        <w:gridCol w:w="1533"/>
        <w:gridCol w:w="1255"/>
        <w:gridCol w:w="1266"/>
        <w:gridCol w:w="1134"/>
        <w:gridCol w:w="1134"/>
        <w:gridCol w:w="1214"/>
        <w:gridCol w:w="1095"/>
        <w:gridCol w:w="1200"/>
      </w:tblGrid>
      <w:tr w:rsidR="00EC6E52" w:rsidRPr="00ED1E42" w14:paraId="1AAB5F86" w14:textId="77777777" w:rsidTr="007E24DC">
        <w:trPr>
          <w:trHeight w:val="204"/>
        </w:trPr>
        <w:tc>
          <w:tcPr>
            <w:tcW w:w="1409" w:type="dxa"/>
            <w:vMerge w:val="restart"/>
          </w:tcPr>
          <w:p w14:paraId="087A3A7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 xml:space="preserve">Нормативный разрыв, </w:t>
            </w:r>
            <w:proofErr w:type="gramStart"/>
            <w:r w:rsidRPr="00ED1E42">
              <w:rPr>
                <w:rFonts w:ascii="Times New Roman" w:hAnsi="Times New Roman"/>
                <w:sz w:val="22"/>
                <w:szCs w:val="22"/>
                <w:lang w:eastAsia="ar-SA"/>
              </w:rPr>
              <w:t>м</w:t>
            </w:r>
            <w:proofErr w:type="gramEnd"/>
          </w:p>
        </w:tc>
        <w:tc>
          <w:tcPr>
            <w:tcW w:w="8298" w:type="dxa"/>
            <w:gridSpan w:val="7"/>
          </w:tcPr>
          <w:p w14:paraId="54214044"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Поголовье</w:t>
            </w:r>
          </w:p>
        </w:tc>
      </w:tr>
      <w:tr w:rsidR="00EC6E52" w:rsidRPr="00ED1E42" w14:paraId="1DEB518E" w14:textId="77777777" w:rsidTr="007E24DC">
        <w:trPr>
          <w:trHeight w:val="180"/>
        </w:trPr>
        <w:tc>
          <w:tcPr>
            <w:tcW w:w="1409" w:type="dxa"/>
            <w:vMerge/>
          </w:tcPr>
          <w:p w14:paraId="3B7C63F5" w14:textId="77777777" w:rsidR="000F23A1" w:rsidRPr="00ED1E42" w:rsidRDefault="000F23A1" w:rsidP="00ED1E42">
            <w:pPr>
              <w:pStyle w:val="ad"/>
              <w:rPr>
                <w:rFonts w:ascii="Times New Roman" w:hAnsi="Times New Roman"/>
                <w:sz w:val="22"/>
                <w:szCs w:val="22"/>
                <w:lang w:eastAsia="ar-SA"/>
              </w:rPr>
            </w:pPr>
          </w:p>
        </w:tc>
        <w:tc>
          <w:tcPr>
            <w:tcW w:w="1255" w:type="dxa"/>
          </w:tcPr>
          <w:p w14:paraId="2E138466"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свиньи</w:t>
            </w:r>
          </w:p>
        </w:tc>
        <w:tc>
          <w:tcPr>
            <w:tcW w:w="1266" w:type="dxa"/>
          </w:tcPr>
          <w:p w14:paraId="3DCB0117"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коровы, бычки</w:t>
            </w:r>
          </w:p>
        </w:tc>
        <w:tc>
          <w:tcPr>
            <w:tcW w:w="1134" w:type="dxa"/>
          </w:tcPr>
          <w:p w14:paraId="2FF5A680"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овцы, козы</w:t>
            </w:r>
          </w:p>
        </w:tc>
        <w:tc>
          <w:tcPr>
            <w:tcW w:w="1134" w:type="dxa"/>
          </w:tcPr>
          <w:p w14:paraId="7E01397D"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кролики</w:t>
            </w:r>
          </w:p>
        </w:tc>
        <w:tc>
          <w:tcPr>
            <w:tcW w:w="1214" w:type="dxa"/>
          </w:tcPr>
          <w:p w14:paraId="10076B12"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птица</w:t>
            </w:r>
          </w:p>
        </w:tc>
        <w:tc>
          <w:tcPr>
            <w:tcW w:w="1095" w:type="dxa"/>
          </w:tcPr>
          <w:p w14:paraId="07A3525B"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лошади</w:t>
            </w:r>
          </w:p>
        </w:tc>
        <w:tc>
          <w:tcPr>
            <w:tcW w:w="1200" w:type="dxa"/>
          </w:tcPr>
          <w:p w14:paraId="1F9B251B"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нутрии, песцы</w:t>
            </w:r>
          </w:p>
        </w:tc>
      </w:tr>
      <w:tr w:rsidR="00EC6E52" w:rsidRPr="00ED1E42" w14:paraId="2AB9E367" w14:textId="77777777" w:rsidTr="007E24DC">
        <w:trPr>
          <w:trHeight w:val="172"/>
        </w:trPr>
        <w:tc>
          <w:tcPr>
            <w:tcW w:w="1409" w:type="dxa"/>
          </w:tcPr>
          <w:p w14:paraId="67A478C5" w14:textId="77777777" w:rsidR="000F23A1" w:rsidRPr="00ED1E42" w:rsidRDefault="000F23A1" w:rsidP="00ED1E42">
            <w:pPr>
              <w:pStyle w:val="ad"/>
              <w:rPr>
                <w:rFonts w:ascii="Times New Roman" w:hAnsi="Times New Roman"/>
                <w:sz w:val="22"/>
                <w:szCs w:val="22"/>
              </w:rPr>
            </w:pPr>
            <w:r w:rsidRPr="00ED1E42">
              <w:rPr>
                <w:rFonts w:ascii="Times New Roman" w:hAnsi="Times New Roman"/>
                <w:sz w:val="22"/>
                <w:szCs w:val="22"/>
              </w:rPr>
              <w:t>10</w:t>
            </w:r>
          </w:p>
        </w:tc>
        <w:tc>
          <w:tcPr>
            <w:tcW w:w="1255" w:type="dxa"/>
          </w:tcPr>
          <w:p w14:paraId="2BBA02A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5</w:t>
            </w:r>
          </w:p>
        </w:tc>
        <w:tc>
          <w:tcPr>
            <w:tcW w:w="1266" w:type="dxa"/>
          </w:tcPr>
          <w:p w14:paraId="1A044F0F"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5</w:t>
            </w:r>
          </w:p>
        </w:tc>
        <w:tc>
          <w:tcPr>
            <w:tcW w:w="1134" w:type="dxa"/>
          </w:tcPr>
          <w:p w14:paraId="3259A121"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134" w:type="dxa"/>
          </w:tcPr>
          <w:p w14:paraId="33874F0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214" w:type="dxa"/>
          </w:tcPr>
          <w:p w14:paraId="68F053F4"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30</w:t>
            </w:r>
          </w:p>
        </w:tc>
        <w:tc>
          <w:tcPr>
            <w:tcW w:w="1095" w:type="dxa"/>
          </w:tcPr>
          <w:p w14:paraId="66D19440"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5</w:t>
            </w:r>
          </w:p>
        </w:tc>
        <w:tc>
          <w:tcPr>
            <w:tcW w:w="1200" w:type="dxa"/>
          </w:tcPr>
          <w:p w14:paraId="11314893"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5</w:t>
            </w:r>
          </w:p>
        </w:tc>
      </w:tr>
      <w:tr w:rsidR="00EC6E52" w:rsidRPr="00ED1E42" w14:paraId="66054BDD" w14:textId="77777777" w:rsidTr="007E24DC">
        <w:trPr>
          <w:trHeight w:val="214"/>
        </w:trPr>
        <w:tc>
          <w:tcPr>
            <w:tcW w:w="1409" w:type="dxa"/>
          </w:tcPr>
          <w:p w14:paraId="3855C281" w14:textId="77777777" w:rsidR="000F23A1" w:rsidRPr="00ED1E42" w:rsidRDefault="000F23A1" w:rsidP="00ED1E42">
            <w:pPr>
              <w:pStyle w:val="ad"/>
              <w:rPr>
                <w:rFonts w:ascii="Times New Roman" w:hAnsi="Times New Roman"/>
                <w:sz w:val="22"/>
                <w:szCs w:val="22"/>
              </w:rPr>
            </w:pPr>
            <w:r w:rsidRPr="00ED1E42">
              <w:rPr>
                <w:rFonts w:ascii="Times New Roman" w:hAnsi="Times New Roman"/>
                <w:sz w:val="22"/>
                <w:szCs w:val="22"/>
              </w:rPr>
              <w:t>20</w:t>
            </w:r>
          </w:p>
        </w:tc>
        <w:tc>
          <w:tcPr>
            <w:tcW w:w="1255" w:type="dxa"/>
          </w:tcPr>
          <w:p w14:paraId="4D13B1C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8</w:t>
            </w:r>
          </w:p>
        </w:tc>
        <w:tc>
          <w:tcPr>
            <w:tcW w:w="1266" w:type="dxa"/>
          </w:tcPr>
          <w:p w14:paraId="0797A36B"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8</w:t>
            </w:r>
          </w:p>
        </w:tc>
        <w:tc>
          <w:tcPr>
            <w:tcW w:w="1134" w:type="dxa"/>
          </w:tcPr>
          <w:p w14:paraId="5F64F2F8"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c>
          <w:tcPr>
            <w:tcW w:w="1134" w:type="dxa"/>
          </w:tcPr>
          <w:p w14:paraId="3ECA0FA7"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20</w:t>
            </w:r>
          </w:p>
        </w:tc>
        <w:tc>
          <w:tcPr>
            <w:tcW w:w="1214" w:type="dxa"/>
          </w:tcPr>
          <w:p w14:paraId="68C7414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45</w:t>
            </w:r>
          </w:p>
        </w:tc>
        <w:tc>
          <w:tcPr>
            <w:tcW w:w="1095" w:type="dxa"/>
          </w:tcPr>
          <w:p w14:paraId="3F20F353"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8</w:t>
            </w:r>
          </w:p>
        </w:tc>
        <w:tc>
          <w:tcPr>
            <w:tcW w:w="1200" w:type="dxa"/>
          </w:tcPr>
          <w:p w14:paraId="6E239483"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8</w:t>
            </w:r>
          </w:p>
        </w:tc>
      </w:tr>
      <w:tr w:rsidR="00EC6E52" w:rsidRPr="00ED1E42" w14:paraId="4CB6C8D7" w14:textId="77777777" w:rsidTr="007E24DC">
        <w:trPr>
          <w:trHeight w:val="117"/>
        </w:trPr>
        <w:tc>
          <w:tcPr>
            <w:tcW w:w="1409" w:type="dxa"/>
          </w:tcPr>
          <w:p w14:paraId="743C5B3D" w14:textId="77777777" w:rsidR="000F23A1" w:rsidRPr="00ED1E42" w:rsidRDefault="000F23A1" w:rsidP="00ED1E42">
            <w:pPr>
              <w:pStyle w:val="ad"/>
              <w:rPr>
                <w:rFonts w:ascii="Times New Roman" w:hAnsi="Times New Roman"/>
                <w:sz w:val="22"/>
                <w:szCs w:val="22"/>
              </w:rPr>
            </w:pPr>
            <w:r w:rsidRPr="00ED1E42">
              <w:rPr>
                <w:rFonts w:ascii="Times New Roman" w:hAnsi="Times New Roman"/>
                <w:sz w:val="22"/>
                <w:szCs w:val="22"/>
              </w:rPr>
              <w:t>30</w:t>
            </w:r>
          </w:p>
        </w:tc>
        <w:tc>
          <w:tcPr>
            <w:tcW w:w="1255" w:type="dxa"/>
          </w:tcPr>
          <w:p w14:paraId="4A8519F6"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266" w:type="dxa"/>
          </w:tcPr>
          <w:p w14:paraId="6F41D44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134" w:type="dxa"/>
          </w:tcPr>
          <w:p w14:paraId="4B7A50F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20</w:t>
            </w:r>
          </w:p>
        </w:tc>
        <w:tc>
          <w:tcPr>
            <w:tcW w:w="1134" w:type="dxa"/>
          </w:tcPr>
          <w:p w14:paraId="2E80AFD4"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30</w:t>
            </w:r>
          </w:p>
        </w:tc>
        <w:tc>
          <w:tcPr>
            <w:tcW w:w="1214" w:type="dxa"/>
          </w:tcPr>
          <w:p w14:paraId="19E63647"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60</w:t>
            </w:r>
          </w:p>
        </w:tc>
        <w:tc>
          <w:tcPr>
            <w:tcW w:w="1095" w:type="dxa"/>
          </w:tcPr>
          <w:p w14:paraId="2FBD089A"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200" w:type="dxa"/>
          </w:tcPr>
          <w:p w14:paraId="01FFC860"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r>
      <w:tr w:rsidR="00EC6E52" w:rsidRPr="00ED1E42" w14:paraId="3FBCFFA6" w14:textId="77777777" w:rsidTr="007E24DC">
        <w:trPr>
          <w:trHeight w:val="150"/>
        </w:trPr>
        <w:tc>
          <w:tcPr>
            <w:tcW w:w="1409" w:type="dxa"/>
          </w:tcPr>
          <w:p w14:paraId="1B43C244" w14:textId="77777777" w:rsidR="000F23A1" w:rsidRPr="00ED1E42" w:rsidRDefault="000F23A1" w:rsidP="00ED1E42">
            <w:pPr>
              <w:pStyle w:val="ad"/>
              <w:rPr>
                <w:rFonts w:ascii="Times New Roman" w:hAnsi="Times New Roman"/>
                <w:sz w:val="22"/>
                <w:szCs w:val="22"/>
              </w:rPr>
            </w:pPr>
            <w:r w:rsidRPr="00ED1E42">
              <w:rPr>
                <w:rFonts w:ascii="Times New Roman" w:hAnsi="Times New Roman"/>
                <w:sz w:val="22"/>
                <w:szCs w:val="22"/>
              </w:rPr>
              <w:t>40</w:t>
            </w:r>
          </w:p>
        </w:tc>
        <w:tc>
          <w:tcPr>
            <w:tcW w:w="1255" w:type="dxa"/>
          </w:tcPr>
          <w:p w14:paraId="1180733D"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c>
          <w:tcPr>
            <w:tcW w:w="1266" w:type="dxa"/>
          </w:tcPr>
          <w:p w14:paraId="07D1980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c>
          <w:tcPr>
            <w:tcW w:w="1134" w:type="dxa"/>
          </w:tcPr>
          <w:p w14:paraId="0EC2B04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25</w:t>
            </w:r>
          </w:p>
        </w:tc>
        <w:tc>
          <w:tcPr>
            <w:tcW w:w="1134" w:type="dxa"/>
          </w:tcPr>
          <w:p w14:paraId="5DF10B79"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40</w:t>
            </w:r>
          </w:p>
        </w:tc>
        <w:tc>
          <w:tcPr>
            <w:tcW w:w="1214" w:type="dxa"/>
          </w:tcPr>
          <w:p w14:paraId="03521AF2"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75</w:t>
            </w:r>
          </w:p>
        </w:tc>
        <w:tc>
          <w:tcPr>
            <w:tcW w:w="1095" w:type="dxa"/>
          </w:tcPr>
          <w:p w14:paraId="7FE05E4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c>
          <w:tcPr>
            <w:tcW w:w="1200" w:type="dxa"/>
          </w:tcPr>
          <w:p w14:paraId="5D8E8624"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r>
    </w:tbl>
    <w:p w14:paraId="50A864B6" w14:textId="77777777" w:rsidR="000F23A1" w:rsidRPr="00EC6E52" w:rsidRDefault="000F23A1" w:rsidP="000F23A1">
      <w:pPr>
        <w:keepLines w:val="0"/>
        <w:widowControl w:val="0"/>
        <w:suppressAutoHyphens/>
        <w:spacing w:line="240" w:lineRule="auto"/>
        <w:rPr>
          <w:sz w:val="24"/>
          <w:szCs w:val="24"/>
        </w:rPr>
      </w:pPr>
    </w:p>
    <w:p w14:paraId="672C790D" w14:textId="77777777" w:rsidR="000F23A1" w:rsidRPr="00EC6E52" w:rsidRDefault="000F23A1" w:rsidP="000F23A1">
      <w:pPr>
        <w:keepLines w:val="0"/>
        <w:widowControl w:val="0"/>
        <w:suppressAutoHyphens/>
        <w:spacing w:line="240" w:lineRule="auto"/>
        <w:rPr>
          <w:sz w:val="24"/>
          <w:szCs w:val="24"/>
        </w:rPr>
      </w:pPr>
      <w:proofErr w:type="gramStart"/>
      <w:r w:rsidRPr="00EC6E52">
        <w:rPr>
          <w:sz w:val="24"/>
          <w:szCs w:val="24"/>
          <w:shd w:val="clear" w:color="auto" w:fill="FFFFFF"/>
          <w:lang w:eastAsia="ar-SA"/>
        </w:rPr>
        <w:t>14) Расстояния 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м: до стены жилого дома - 3; до хозяйственных построек - 1.</w:t>
      </w:r>
      <w:proofErr w:type="gramEnd"/>
      <w:r w:rsidRPr="00EC6E52">
        <w:rPr>
          <w:sz w:val="24"/>
          <w:szCs w:val="24"/>
          <w:shd w:val="clear" w:color="auto" w:fill="FFFFFF"/>
          <w:lang w:eastAsia="ar-SA"/>
        </w:rPr>
        <w:t xml:space="preserve">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p>
    <w:p w14:paraId="302CC6E2"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shd w:val="clear" w:color="auto" w:fill="FFFFFF"/>
          <w:lang w:eastAsia="ar-SA"/>
        </w:rPr>
        <w:t>15) 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принимать в соответствии с </w:t>
      </w:r>
      <w:hyperlink r:id="rId47" w:anchor="/document/73733650/entry/0" w:history="1">
        <w:r w:rsidRPr="00EC6E52">
          <w:rPr>
            <w:sz w:val="24"/>
            <w:szCs w:val="24"/>
            <w:u w:val="single"/>
            <w:shd w:val="clear" w:color="auto" w:fill="FFFFFF"/>
            <w:lang w:eastAsia="ar-SA"/>
          </w:rPr>
          <w:t>СП 53.13330</w:t>
        </w:r>
      </w:hyperlink>
      <w:r w:rsidRPr="00EC6E52">
        <w:rPr>
          <w:sz w:val="24"/>
          <w:szCs w:val="24"/>
          <w:shd w:val="clear" w:color="auto" w:fill="FFFFFF"/>
          <w:lang w:eastAsia="ar-SA"/>
        </w:rPr>
        <w:t>.</w:t>
      </w:r>
    </w:p>
    <w:p w14:paraId="40D699CD" w14:textId="77777777" w:rsidR="000F23A1" w:rsidRPr="00EC6E52" w:rsidRDefault="000F23A1" w:rsidP="000F23A1">
      <w:pPr>
        <w:keepLines w:val="0"/>
        <w:overflowPunct/>
        <w:autoSpaceDE/>
        <w:autoSpaceDN/>
        <w:adjustRightInd/>
        <w:spacing w:line="240" w:lineRule="auto"/>
        <w:rPr>
          <w:sz w:val="24"/>
          <w:szCs w:val="24"/>
          <w:lang w:eastAsia="ar-SA" w:bidi="en-US"/>
        </w:rPr>
      </w:pPr>
      <w:r w:rsidRPr="00EC6E52">
        <w:rPr>
          <w:sz w:val="24"/>
          <w:szCs w:val="24"/>
          <w:lang w:eastAsia="ar-SA" w:bidi="en-US"/>
        </w:rPr>
        <w:t>16)  Скат крыши зданий, строений и сооружений, расположенных в 1 м от границы участка следует ориентировать на свой участок.</w:t>
      </w:r>
    </w:p>
    <w:p w14:paraId="03D7352D"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17)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721FC1CE"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xml:space="preserve">18) </w:t>
      </w:r>
      <w:r w:rsidRPr="00EC6E52">
        <w:rPr>
          <w:sz w:val="24"/>
          <w:szCs w:val="24"/>
          <w:lang w:eastAsia="ar-SA"/>
        </w:rPr>
        <w:t>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475B0075" w14:textId="77777777" w:rsidR="000F23A1" w:rsidRPr="00EC6E52" w:rsidRDefault="000F23A1" w:rsidP="000F23A1">
      <w:pPr>
        <w:keepLines w:val="0"/>
        <w:tabs>
          <w:tab w:val="left" w:pos="979"/>
        </w:tabs>
        <w:overflowPunct/>
        <w:spacing w:line="240" w:lineRule="auto"/>
        <w:rPr>
          <w:sz w:val="24"/>
          <w:szCs w:val="24"/>
        </w:rPr>
      </w:pPr>
      <w:r w:rsidRPr="00EC6E52">
        <w:rPr>
          <w:sz w:val="24"/>
          <w:szCs w:val="24"/>
        </w:rPr>
        <w:t>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092D75D4" w14:textId="77777777" w:rsidR="000F23A1" w:rsidRPr="00EC6E52" w:rsidRDefault="000F23A1" w:rsidP="000F23A1">
      <w:pPr>
        <w:keepLines w:val="0"/>
        <w:overflowPunct/>
        <w:spacing w:line="240" w:lineRule="auto"/>
        <w:rPr>
          <w:sz w:val="24"/>
          <w:szCs w:val="24"/>
        </w:rPr>
      </w:pPr>
      <w:r w:rsidRPr="00EC6E52">
        <w:rPr>
          <w:sz w:val="24"/>
          <w:szCs w:val="24"/>
        </w:rPr>
        <w:t xml:space="preserve">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w:t>
      </w:r>
      <w:proofErr w:type="gramStart"/>
      <w:r w:rsidRPr="00EC6E52">
        <w:rPr>
          <w:sz w:val="24"/>
          <w:szCs w:val="24"/>
        </w:rPr>
        <w:t>прикладываться</w:t>
      </w:r>
      <w:proofErr w:type="gramEnd"/>
      <w:r w:rsidRPr="00EC6E52">
        <w:rPr>
          <w:sz w:val="24"/>
          <w:szCs w:val="24"/>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сельского поселения, выданных уполномоченными органами муниципального образования.</w:t>
      </w:r>
    </w:p>
    <w:p w14:paraId="300DFA04" w14:textId="77777777" w:rsidR="000F23A1" w:rsidRPr="00EC6E52" w:rsidRDefault="000F23A1" w:rsidP="000F23A1">
      <w:pPr>
        <w:keepLines w:val="0"/>
        <w:overflowPunct/>
        <w:spacing w:line="240" w:lineRule="auto"/>
        <w:rPr>
          <w:sz w:val="24"/>
          <w:szCs w:val="24"/>
        </w:rPr>
      </w:pPr>
      <w:r w:rsidRPr="00EC6E52">
        <w:rPr>
          <w:sz w:val="24"/>
          <w:szCs w:val="24"/>
        </w:rPr>
        <w:t>20) 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233D478B" w14:textId="77777777" w:rsidR="000F23A1" w:rsidRPr="00EC6E52" w:rsidRDefault="000F23A1" w:rsidP="000F23A1">
      <w:pPr>
        <w:keepLines w:val="0"/>
        <w:overflowPunct/>
        <w:spacing w:line="240" w:lineRule="auto"/>
        <w:rPr>
          <w:sz w:val="24"/>
          <w:szCs w:val="24"/>
        </w:rPr>
      </w:pPr>
      <w:r w:rsidRPr="00EC6E52">
        <w:rPr>
          <w:sz w:val="24"/>
          <w:szCs w:val="24"/>
        </w:rPr>
        <w:t>21) Раздел земельных участков площадью 1,5 га и более выполнять исключительно в соответствии с утвержденной документацией по планировке территории.</w:t>
      </w:r>
    </w:p>
    <w:p w14:paraId="00EE5C0B" w14:textId="232E9231" w:rsidR="000F23A1" w:rsidRPr="00EC6E52" w:rsidRDefault="000F23A1" w:rsidP="000F23A1">
      <w:pPr>
        <w:spacing w:line="240" w:lineRule="auto"/>
        <w:rPr>
          <w:sz w:val="24"/>
          <w:szCs w:val="24"/>
        </w:rPr>
      </w:pPr>
      <w:r w:rsidRPr="00EC6E52">
        <w:rPr>
          <w:sz w:val="24"/>
          <w:szCs w:val="24"/>
        </w:rPr>
        <w:lastRenderedPageBreak/>
        <w:t xml:space="preserve">22) Для </w:t>
      </w:r>
      <w:r w:rsidR="00B01B1A" w:rsidRPr="00EC6E52">
        <w:rPr>
          <w:sz w:val="24"/>
          <w:szCs w:val="24"/>
        </w:rPr>
        <w:t>объектов</w:t>
      </w:r>
      <w:r w:rsidRPr="00EC6E52">
        <w:rPr>
          <w:sz w:val="24"/>
          <w:szCs w:val="24"/>
        </w:rPr>
        <w:t xml:space="preserve"> индивидуального жилищного строительства установлены следующие предельные параметры: </w:t>
      </w:r>
    </w:p>
    <w:p w14:paraId="534DBC7B" w14:textId="2CF3A278" w:rsidR="000F23A1" w:rsidRPr="00EC6E52" w:rsidRDefault="000F23A1" w:rsidP="000F23A1">
      <w:pPr>
        <w:spacing w:line="240" w:lineRule="auto"/>
        <w:rPr>
          <w:sz w:val="24"/>
          <w:szCs w:val="24"/>
        </w:rPr>
      </w:pPr>
      <w:r w:rsidRPr="00EC6E52">
        <w:rPr>
          <w:sz w:val="24"/>
          <w:szCs w:val="24"/>
        </w:rPr>
        <w:t xml:space="preserve">- максимальная общая площадь </w:t>
      </w:r>
      <w:r w:rsidR="00B01B1A" w:rsidRPr="00EC6E52">
        <w:rPr>
          <w:sz w:val="24"/>
          <w:szCs w:val="24"/>
        </w:rPr>
        <w:t>объекта</w:t>
      </w:r>
      <w:r w:rsidRPr="00EC6E52">
        <w:rPr>
          <w:sz w:val="24"/>
          <w:szCs w:val="24"/>
        </w:rPr>
        <w:t xml:space="preserve"> индивидуального жилищного строительства – 300 кв. м; </w:t>
      </w:r>
    </w:p>
    <w:p w14:paraId="68449426" w14:textId="10E72618" w:rsidR="000F23A1" w:rsidRPr="00EC6E52" w:rsidRDefault="000F23A1" w:rsidP="000F23A1">
      <w:pPr>
        <w:spacing w:line="240" w:lineRule="auto"/>
        <w:rPr>
          <w:sz w:val="24"/>
          <w:szCs w:val="24"/>
        </w:rPr>
      </w:pPr>
      <w:r w:rsidRPr="00EC6E52">
        <w:rPr>
          <w:sz w:val="24"/>
          <w:szCs w:val="24"/>
        </w:rPr>
        <w:t xml:space="preserve">- максимальное количество </w:t>
      </w:r>
      <w:r w:rsidR="00B01B1A" w:rsidRPr="00EC6E52">
        <w:rPr>
          <w:sz w:val="24"/>
          <w:szCs w:val="24"/>
        </w:rPr>
        <w:t>объектов</w:t>
      </w:r>
      <w:r w:rsidRPr="00EC6E52">
        <w:rPr>
          <w:sz w:val="24"/>
          <w:szCs w:val="24"/>
        </w:rPr>
        <w:t xml:space="preserve"> индивидуального жилищного строительства в пределах земельного участка – 1 (реконструкция существующих объектов допускается только без уменьшения их несоответствия предельным параметрам разрешенного строительства). </w:t>
      </w:r>
    </w:p>
    <w:p w14:paraId="29F45677" w14:textId="77777777" w:rsidR="000F23A1" w:rsidRPr="00EC6E52" w:rsidRDefault="000F23A1" w:rsidP="000F23A1">
      <w:pPr>
        <w:keepLines w:val="0"/>
        <w:overflowPunct/>
        <w:spacing w:line="240" w:lineRule="auto"/>
        <w:rPr>
          <w:sz w:val="24"/>
          <w:szCs w:val="24"/>
        </w:rPr>
      </w:pPr>
      <w:r w:rsidRPr="00EC6E52">
        <w:rPr>
          <w:sz w:val="24"/>
          <w:szCs w:val="24"/>
        </w:rPr>
        <w:t xml:space="preserve">2. Нормы расчета учреждений и предприятий обслуживания и размеры земельных участков для их размещения следует принимать по таблице 4 нормативов градостроительного проектирования Краснодарского края (далее – НГП КК). </w:t>
      </w:r>
    </w:p>
    <w:p w14:paraId="1DA5D2D9" w14:textId="77777777" w:rsidR="000F23A1" w:rsidRPr="00EC6E52" w:rsidRDefault="000F23A1" w:rsidP="000F23A1">
      <w:pPr>
        <w:keepLines w:val="0"/>
        <w:overflowPunct/>
        <w:autoSpaceDE/>
        <w:adjustRightInd/>
        <w:spacing w:line="240" w:lineRule="auto"/>
        <w:rPr>
          <w:sz w:val="24"/>
          <w:szCs w:val="24"/>
          <w:shd w:val="clear" w:color="auto" w:fill="FFFFFF"/>
        </w:rPr>
      </w:pPr>
      <w:r w:rsidRPr="00EC6E52">
        <w:rPr>
          <w:sz w:val="24"/>
          <w:szCs w:val="24"/>
          <w:shd w:val="clear" w:color="auto" w:fill="FFFFFF"/>
        </w:rPr>
        <w:t>3.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D968A79" w14:textId="77777777" w:rsidR="000F23A1" w:rsidRPr="00EC6E52" w:rsidRDefault="000F23A1" w:rsidP="000F23A1">
      <w:pPr>
        <w:keepLines w:val="0"/>
        <w:overflowPunct/>
        <w:spacing w:line="240" w:lineRule="auto"/>
        <w:rPr>
          <w:sz w:val="24"/>
          <w:szCs w:val="24"/>
        </w:rPr>
      </w:pPr>
      <w:r w:rsidRPr="00EC6E52">
        <w:rPr>
          <w:sz w:val="24"/>
          <w:szCs w:val="24"/>
        </w:rPr>
        <w:t>4.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134B3447"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xml:space="preserve">5. </w:t>
      </w:r>
      <w:proofErr w:type="gramStart"/>
      <w:r w:rsidRPr="00EC6E52">
        <w:rPr>
          <w:sz w:val="24"/>
          <w:szCs w:val="24"/>
        </w:rPr>
        <w:t>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РФ, федеральным органом исполнительной власти.</w:t>
      </w:r>
      <w:proofErr w:type="gramEnd"/>
    </w:p>
    <w:p w14:paraId="4721460F"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6.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6289851D" w14:textId="77777777" w:rsidR="000F23A1" w:rsidRPr="00EC6E52" w:rsidRDefault="000F23A1" w:rsidP="000F23A1">
      <w:pPr>
        <w:keepLines w:val="0"/>
        <w:overflowPunct/>
        <w:autoSpaceDE/>
        <w:adjustRightInd/>
        <w:spacing w:line="240" w:lineRule="auto"/>
        <w:rPr>
          <w:rFonts w:eastAsia="Calibri"/>
          <w:sz w:val="24"/>
          <w:szCs w:val="24"/>
          <w:lang w:eastAsia="en-US"/>
        </w:rPr>
      </w:pPr>
      <w:r w:rsidRPr="00EC6E52">
        <w:rPr>
          <w:sz w:val="24"/>
          <w:szCs w:val="24"/>
        </w:rPr>
        <w:t xml:space="preserve">1) </w:t>
      </w:r>
      <w:r w:rsidRPr="00EC6E52">
        <w:rPr>
          <w:rFonts w:eastAsia="Calibri"/>
          <w:sz w:val="24"/>
          <w:szCs w:val="24"/>
          <w:lang w:eastAsia="en-US"/>
        </w:rPr>
        <w:t xml:space="preserve">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EC6E52">
        <w:rPr>
          <w:rFonts w:eastAsia="Calibri"/>
          <w:sz w:val="24"/>
          <w:szCs w:val="24"/>
          <w:lang w:eastAsia="en-US"/>
        </w:rPr>
        <w:t>ГрК</w:t>
      </w:r>
      <w:proofErr w:type="spellEnd"/>
      <w:r w:rsidRPr="00EC6E52">
        <w:rPr>
          <w:rFonts w:eastAsia="Calibri"/>
          <w:sz w:val="24"/>
          <w:szCs w:val="24"/>
          <w:lang w:eastAsia="en-US"/>
        </w:rPr>
        <w:t xml:space="preserve"> РФ. </w:t>
      </w:r>
    </w:p>
    <w:p w14:paraId="50C4974E"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shd w:val="clear" w:color="auto" w:fill="FFFFFF"/>
        </w:rPr>
        <w:t xml:space="preserve">2) факт наличия </w:t>
      </w:r>
      <w:r w:rsidRPr="00EC6E52">
        <w:rPr>
          <w:sz w:val="24"/>
          <w:szCs w:val="24"/>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EC6E52">
        <w:rPr>
          <w:sz w:val="24"/>
          <w:szCs w:val="24"/>
          <w:shd w:val="clear" w:color="auto" w:fill="FFFFFF"/>
        </w:rPr>
        <w:t xml:space="preserve"> должны подтверждаться </w:t>
      </w:r>
      <w:r w:rsidRPr="00EC6E52">
        <w:rPr>
          <w:sz w:val="24"/>
          <w:szCs w:val="24"/>
        </w:rPr>
        <w:t>заключением аккредитованных экспертов.</w:t>
      </w:r>
    </w:p>
    <w:p w14:paraId="590DD2F5" w14:textId="77777777" w:rsidR="00EC6E52" w:rsidRDefault="000F23A1" w:rsidP="000F23A1">
      <w:pPr>
        <w:keepLines w:val="0"/>
        <w:overflowPunct/>
        <w:autoSpaceDE/>
        <w:adjustRightInd/>
        <w:spacing w:line="240" w:lineRule="auto"/>
        <w:rPr>
          <w:sz w:val="24"/>
          <w:szCs w:val="24"/>
          <w:shd w:val="clear" w:color="auto" w:fill="FFFFFF"/>
          <w:lang w:eastAsia="ar-SA"/>
        </w:rPr>
      </w:pPr>
      <w:r w:rsidRPr="00EC6E52">
        <w:rPr>
          <w:sz w:val="24"/>
          <w:szCs w:val="24"/>
        </w:rPr>
        <w:t xml:space="preserve">7. Радиус доступности объектов капитального строительства учреждениями, организациями и предприятиями обслуживания принимать в соответствии </w:t>
      </w:r>
      <w:hyperlink r:id="rId48" w:anchor="/document/71692326/entry/104111" w:history="1">
        <w:r w:rsidRPr="00EC6E52">
          <w:rPr>
            <w:sz w:val="24"/>
            <w:szCs w:val="24"/>
            <w:shd w:val="clear" w:color="auto" w:fill="FFFFFF"/>
            <w:lang w:eastAsia="ar-SA"/>
          </w:rPr>
          <w:t>таблицей 10.1</w:t>
        </w:r>
      </w:hyperlink>
      <w:r w:rsidRPr="00EC6E52">
        <w:rPr>
          <w:sz w:val="24"/>
          <w:szCs w:val="24"/>
          <w:shd w:val="clear" w:color="auto" w:fill="FFFFFF"/>
          <w:lang w:eastAsia="ar-SA"/>
        </w:rPr>
        <w:t>.            п. 10.4 СП 42.13330.2016:</w:t>
      </w:r>
      <w:r w:rsidR="00EC6E52">
        <w:rPr>
          <w:sz w:val="24"/>
          <w:szCs w:val="24"/>
          <w:shd w:val="clear" w:color="auto" w:fill="FFFFFF"/>
          <w:lang w:eastAsia="ar-SA"/>
        </w:rPr>
        <w:t xml:space="preserve"> </w:t>
      </w:r>
    </w:p>
    <w:p w14:paraId="20ED6926" w14:textId="395DA849" w:rsidR="000F23A1" w:rsidRPr="00EC6E52" w:rsidRDefault="00EC6E52" w:rsidP="00EC6E52">
      <w:pPr>
        <w:keepLines w:val="0"/>
        <w:overflowPunct/>
        <w:autoSpaceDE/>
        <w:adjustRightInd/>
        <w:spacing w:line="240" w:lineRule="auto"/>
        <w:jc w:val="right"/>
        <w:rPr>
          <w:b/>
          <w:sz w:val="24"/>
          <w:szCs w:val="24"/>
          <w:shd w:val="clear" w:color="auto" w:fill="FFFFFF"/>
          <w:lang w:eastAsia="ar-SA"/>
        </w:rPr>
      </w:pPr>
      <w:r>
        <w:rPr>
          <w:sz w:val="24"/>
          <w:szCs w:val="24"/>
          <w:shd w:val="clear" w:color="auto" w:fill="FFFFFF"/>
          <w:lang w:eastAsia="ar-SA"/>
        </w:rPr>
        <w:t>таблица 2</w:t>
      </w:r>
    </w:p>
    <w:tbl>
      <w:tblPr>
        <w:tblW w:w="9654" w:type="dxa"/>
        <w:shd w:val="clear" w:color="auto" w:fill="FFFFFF"/>
        <w:tblCellMar>
          <w:top w:w="15" w:type="dxa"/>
          <w:left w:w="15" w:type="dxa"/>
          <w:bottom w:w="15" w:type="dxa"/>
          <w:right w:w="15" w:type="dxa"/>
        </w:tblCellMar>
        <w:tblLook w:val="04A0" w:firstRow="1" w:lastRow="0" w:firstColumn="1" w:lastColumn="0" w:noHBand="0" w:noVBand="1"/>
      </w:tblPr>
      <w:tblGrid>
        <w:gridCol w:w="7670"/>
        <w:gridCol w:w="1984"/>
      </w:tblGrid>
      <w:tr w:rsidR="00EC6E52" w:rsidRPr="00EC6E52" w14:paraId="20BEF83A"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4EE79A2A"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Учреждения, организации и предприятия обслуживания</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2612226A"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Радиус обслуживания, </w:t>
            </w:r>
            <w:proofErr w:type="gramStart"/>
            <w:r w:rsidRPr="00EC6E52">
              <w:rPr>
                <w:sz w:val="24"/>
                <w:szCs w:val="24"/>
              </w:rPr>
              <w:t>м</w:t>
            </w:r>
            <w:proofErr w:type="gramEnd"/>
          </w:p>
        </w:tc>
      </w:tr>
      <w:tr w:rsidR="00EC6E52" w:rsidRPr="00EC6E52" w14:paraId="2CE341D4" w14:textId="77777777" w:rsidTr="007E24DC">
        <w:tc>
          <w:tcPr>
            <w:tcW w:w="7670" w:type="dxa"/>
            <w:tcBorders>
              <w:top w:val="single" w:sz="6" w:space="0" w:color="000000"/>
              <w:left w:val="single" w:sz="6" w:space="0" w:color="000000"/>
              <w:right w:val="single" w:sz="6" w:space="0" w:color="000000"/>
            </w:tcBorders>
            <w:shd w:val="clear" w:color="auto" w:fill="FFFFFF"/>
            <w:hideMark/>
          </w:tcPr>
          <w:p w14:paraId="594599FE"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Дошкольные образовательные организации, общеобразовательные организации, реализующие программы начального общего, основного общего и среднего общего образования</w:t>
            </w:r>
            <w:hyperlink r:id="rId49" w:anchor="/document/71692326/entry/101111" w:history="1">
              <w:r w:rsidRPr="00EC6E52">
                <w:rPr>
                  <w:sz w:val="24"/>
                  <w:szCs w:val="24"/>
                </w:rPr>
                <w:t>*</w:t>
              </w:r>
            </w:hyperlink>
            <w:r w:rsidRPr="00EC6E52">
              <w:rPr>
                <w:sz w:val="24"/>
                <w:szCs w:val="24"/>
              </w:rPr>
              <w:t xml:space="preserve"> в сельских населенных пунктах</w:t>
            </w:r>
            <w:hyperlink r:id="rId50" w:anchor="/document/71692326/entry/102222" w:history="1">
              <w:r w:rsidRPr="00EC6E52">
                <w:rPr>
                  <w:sz w:val="24"/>
                  <w:szCs w:val="24"/>
                </w:rPr>
                <w:t>**</w:t>
              </w:r>
            </w:hyperlink>
          </w:p>
        </w:tc>
        <w:tc>
          <w:tcPr>
            <w:tcW w:w="1984" w:type="dxa"/>
            <w:tcBorders>
              <w:top w:val="single" w:sz="6" w:space="0" w:color="000000"/>
              <w:left w:val="single" w:sz="6" w:space="0" w:color="000000"/>
              <w:right w:val="single" w:sz="6" w:space="0" w:color="000000"/>
            </w:tcBorders>
            <w:shd w:val="clear" w:color="auto" w:fill="FFFFFF"/>
            <w:hideMark/>
          </w:tcPr>
          <w:p w14:paraId="5E3185B4"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1000</w:t>
            </w:r>
          </w:p>
        </w:tc>
      </w:tr>
      <w:tr w:rsidR="00EC6E52" w:rsidRPr="00EC6E52" w14:paraId="624BC8D8" w14:textId="77777777" w:rsidTr="007E24DC">
        <w:tc>
          <w:tcPr>
            <w:tcW w:w="7670" w:type="dxa"/>
            <w:tcBorders>
              <w:left w:val="single" w:sz="6" w:space="0" w:color="000000"/>
              <w:bottom w:val="single" w:sz="6" w:space="0" w:color="000000"/>
              <w:right w:val="single" w:sz="6" w:space="0" w:color="000000"/>
            </w:tcBorders>
            <w:shd w:val="clear" w:color="auto" w:fill="FFFFFF"/>
            <w:hideMark/>
          </w:tcPr>
          <w:p w14:paraId="25612A06" w14:textId="77777777" w:rsidR="000F23A1" w:rsidRPr="00EC6E52" w:rsidRDefault="000F23A1" w:rsidP="007E24DC">
            <w:pPr>
              <w:keepLines w:val="0"/>
              <w:overflowPunct/>
              <w:autoSpaceDE/>
              <w:autoSpaceDN/>
              <w:adjustRightInd/>
              <w:spacing w:line="240" w:lineRule="auto"/>
              <w:ind w:right="126" w:firstLine="0"/>
              <w:jc w:val="left"/>
              <w:rPr>
                <w:sz w:val="24"/>
                <w:szCs w:val="24"/>
              </w:rPr>
            </w:pPr>
          </w:p>
        </w:tc>
        <w:tc>
          <w:tcPr>
            <w:tcW w:w="1984" w:type="dxa"/>
            <w:tcBorders>
              <w:left w:val="single" w:sz="6" w:space="0" w:color="000000"/>
              <w:bottom w:val="single" w:sz="6" w:space="0" w:color="000000"/>
              <w:right w:val="single" w:sz="6" w:space="0" w:color="000000"/>
            </w:tcBorders>
            <w:shd w:val="clear" w:color="auto" w:fill="FFFFFF"/>
            <w:hideMark/>
          </w:tcPr>
          <w:p w14:paraId="1B95F103"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p>
        </w:tc>
      </w:tr>
      <w:tr w:rsidR="00EC6E52" w:rsidRPr="00EC6E52" w14:paraId="5B1CFF04"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1064EE9F"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 xml:space="preserve">Организации для детей-сирот и детей, оставшихся без попечения родителей, организации социального обслуживания с предоставлением </w:t>
            </w:r>
            <w:r w:rsidRPr="00EC6E52">
              <w:rPr>
                <w:sz w:val="24"/>
                <w:szCs w:val="24"/>
              </w:rPr>
              <w:lastRenderedPageBreak/>
              <w:t>проживания до общеобразовательных и дошкольных общеобразовательных организаций</w:t>
            </w:r>
            <w:hyperlink r:id="rId51" w:anchor="/document/71692326/entry/102222" w:history="1">
              <w:r w:rsidRPr="00EC6E52">
                <w:rPr>
                  <w:sz w:val="24"/>
                  <w:szCs w:val="24"/>
                </w:rPr>
                <w:t>**</w:t>
              </w:r>
            </w:hyperlink>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0B230FAC"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lastRenderedPageBreak/>
              <w:t>1000</w:t>
            </w:r>
          </w:p>
        </w:tc>
      </w:tr>
      <w:tr w:rsidR="00EC6E52" w:rsidRPr="00EC6E52" w14:paraId="28778D47"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02702BE0"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lastRenderedPageBreak/>
              <w:t>Помещения для физкультурно-оздоровительных занятий</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244FE7AD"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500</w:t>
            </w:r>
          </w:p>
        </w:tc>
      </w:tr>
      <w:tr w:rsidR="00EC6E52" w:rsidRPr="00EC6E52" w14:paraId="52F5EDED"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0D739478"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Физкультурно-спортивные центры жилых районов</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2613717F"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1500</w:t>
            </w:r>
          </w:p>
        </w:tc>
      </w:tr>
      <w:tr w:rsidR="00EC6E52" w:rsidRPr="00EC6E52" w14:paraId="198FD3A6"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3FB5804E"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Поликлиники и их филиалы в городских населенных пунктах</w:t>
            </w:r>
            <w:hyperlink r:id="rId52" w:anchor="/document/71692326/entry/10333" w:history="1">
              <w:r w:rsidRPr="00EC6E52">
                <w:rPr>
                  <w:sz w:val="24"/>
                  <w:szCs w:val="24"/>
                </w:rPr>
                <w:t>***</w:t>
              </w:r>
            </w:hyperlink>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3107F6B2"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1000</w:t>
            </w:r>
          </w:p>
        </w:tc>
      </w:tr>
      <w:tr w:rsidR="00EC6E52" w:rsidRPr="00EC6E52" w14:paraId="3CC1FC7F"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3DB737A2"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Раздаточные пункты молочной кухни</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38DE21C3"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500</w:t>
            </w:r>
          </w:p>
        </w:tc>
      </w:tr>
      <w:tr w:rsidR="00EC6E52" w:rsidRPr="00EC6E52" w14:paraId="6A51462A"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790078FD"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 xml:space="preserve">То же, </w:t>
            </w:r>
            <w:proofErr w:type="gramStart"/>
            <w:r w:rsidRPr="00EC6E52">
              <w:rPr>
                <w:sz w:val="24"/>
                <w:szCs w:val="24"/>
              </w:rPr>
              <w:t>при</w:t>
            </w:r>
            <w:proofErr w:type="gramEnd"/>
            <w:r w:rsidRPr="00EC6E52">
              <w:rPr>
                <w:sz w:val="24"/>
                <w:szCs w:val="24"/>
              </w:rPr>
              <w:t xml:space="preserve"> </w:t>
            </w:r>
            <w:proofErr w:type="gramStart"/>
            <w:r w:rsidRPr="00EC6E52">
              <w:rPr>
                <w:sz w:val="24"/>
                <w:szCs w:val="24"/>
              </w:rPr>
              <w:t>одно</w:t>
            </w:r>
            <w:proofErr w:type="gramEnd"/>
            <w:r w:rsidRPr="00EC6E52">
              <w:rPr>
                <w:sz w:val="24"/>
                <w:szCs w:val="24"/>
              </w:rPr>
              <w:t>- и двухэтажной застройке</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222E6E7C"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800</w:t>
            </w:r>
          </w:p>
        </w:tc>
      </w:tr>
      <w:tr w:rsidR="00EC6E52" w:rsidRPr="00EC6E52" w14:paraId="037618E7"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4AFD9F29"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Аптеки в городских населенных пунктах</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7ECFC2EE"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500</w:t>
            </w:r>
          </w:p>
        </w:tc>
      </w:tr>
      <w:tr w:rsidR="00EC6E52" w:rsidRPr="00EC6E52" w14:paraId="3AFE66DE"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64A613E2"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 xml:space="preserve">То же, </w:t>
            </w:r>
            <w:proofErr w:type="gramStart"/>
            <w:r w:rsidRPr="00EC6E52">
              <w:rPr>
                <w:sz w:val="24"/>
                <w:szCs w:val="24"/>
              </w:rPr>
              <w:t>при</w:t>
            </w:r>
            <w:proofErr w:type="gramEnd"/>
            <w:r w:rsidRPr="00EC6E52">
              <w:rPr>
                <w:sz w:val="24"/>
                <w:szCs w:val="24"/>
              </w:rPr>
              <w:t xml:space="preserve"> </w:t>
            </w:r>
            <w:proofErr w:type="gramStart"/>
            <w:r w:rsidRPr="00EC6E52">
              <w:rPr>
                <w:sz w:val="24"/>
                <w:szCs w:val="24"/>
              </w:rPr>
              <w:t>одно</w:t>
            </w:r>
            <w:proofErr w:type="gramEnd"/>
            <w:r w:rsidRPr="00EC6E52">
              <w:rPr>
                <w:sz w:val="24"/>
                <w:szCs w:val="24"/>
              </w:rPr>
              <w:t>- и двухэтажной застройке</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5255A742"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800</w:t>
            </w:r>
          </w:p>
        </w:tc>
      </w:tr>
      <w:tr w:rsidR="00EC6E52" w:rsidRPr="00EC6E52" w14:paraId="198B6A6A" w14:textId="77777777" w:rsidTr="007E24DC">
        <w:tc>
          <w:tcPr>
            <w:tcW w:w="7670" w:type="dxa"/>
            <w:tcBorders>
              <w:top w:val="single" w:sz="6" w:space="0" w:color="000000"/>
              <w:left w:val="single" w:sz="6" w:space="0" w:color="000000"/>
              <w:right w:val="single" w:sz="6" w:space="0" w:color="000000"/>
            </w:tcBorders>
            <w:shd w:val="clear" w:color="auto" w:fill="FFFFFF"/>
            <w:hideMark/>
          </w:tcPr>
          <w:p w14:paraId="4CBD2EF6"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Предприятия торговли, общественного питания и бытового обслуживания местного значения в сельских населенных пунктах</w:t>
            </w:r>
          </w:p>
        </w:tc>
        <w:tc>
          <w:tcPr>
            <w:tcW w:w="1984" w:type="dxa"/>
            <w:tcBorders>
              <w:top w:val="single" w:sz="6" w:space="0" w:color="000000"/>
              <w:left w:val="single" w:sz="6" w:space="0" w:color="000000"/>
              <w:right w:val="single" w:sz="6" w:space="0" w:color="000000"/>
            </w:tcBorders>
            <w:shd w:val="clear" w:color="auto" w:fill="FFFFFF"/>
            <w:hideMark/>
          </w:tcPr>
          <w:p w14:paraId="10BF64D1"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2000</w:t>
            </w:r>
          </w:p>
        </w:tc>
      </w:tr>
      <w:tr w:rsidR="00EC6E52" w:rsidRPr="00EC6E52" w14:paraId="244E90A4" w14:textId="77777777" w:rsidTr="007E24DC">
        <w:tc>
          <w:tcPr>
            <w:tcW w:w="7670" w:type="dxa"/>
            <w:tcBorders>
              <w:left w:val="single" w:sz="6" w:space="0" w:color="000000"/>
              <w:bottom w:val="single" w:sz="6" w:space="0" w:color="000000"/>
              <w:right w:val="single" w:sz="6" w:space="0" w:color="000000"/>
            </w:tcBorders>
            <w:shd w:val="clear" w:color="auto" w:fill="FFFFFF"/>
            <w:hideMark/>
          </w:tcPr>
          <w:p w14:paraId="147E18BC" w14:textId="77777777" w:rsidR="000F23A1" w:rsidRPr="00EC6E52" w:rsidRDefault="000F23A1" w:rsidP="007E24DC">
            <w:pPr>
              <w:keepLines w:val="0"/>
              <w:overflowPunct/>
              <w:autoSpaceDE/>
              <w:autoSpaceDN/>
              <w:adjustRightInd/>
              <w:spacing w:line="240" w:lineRule="auto"/>
              <w:ind w:right="126" w:firstLine="0"/>
              <w:jc w:val="left"/>
              <w:rPr>
                <w:sz w:val="24"/>
                <w:szCs w:val="24"/>
              </w:rPr>
            </w:pPr>
          </w:p>
        </w:tc>
        <w:tc>
          <w:tcPr>
            <w:tcW w:w="1984" w:type="dxa"/>
            <w:tcBorders>
              <w:left w:val="single" w:sz="6" w:space="0" w:color="000000"/>
              <w:bottom w:val="single" w:sz="6" w:space="0" w:color="000000"/>
              <w:right w:val="single" w:sz="6" w:space="0" w:color="000000"/>
            </w:tcBorders>
            <w:shd w:val="clear" w:color="auto" w:fill="FFFFFF"/>
            <w:hideMark/>
          </w:tcPr>
          <w:p w14:paraId="4487AEED"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p>
        </w:tc>
      </w:tr>
      <w:tr w:rsidR="00EC6E52" w:rsidRPr="00EC6E52" w14:paraId="0CFBD672"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750FB58C"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Отделения связи и банки</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76B4B11F"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500</w:t>
            </w:r>
          </w:p>
        </w:tc>
      </w:tr>
      <w:tr w:rsidR="00EC6E52" w:rsidRPr="00EC6E52" w14:paraId="1F44CF0D" w14:textId="77777777" w:rsidTr="007E24DC">
        <w:tc>
          <w:tcPr>
            <w:tcW w:w="965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45E8159" w14:textId="77777777" w:rsidR="000F23A1" w:rsidRPr="00EC6E52" w:rsidRDefault="000F23A1" w:rsidP="007E24DC">
            <w:pPr>
              <w:keepLines w:val="0"/>
              <w:overflowPunct/>
              <w:autoSpaceDE/>
              <w:autoSpaceDN/>
              <w:adjustRightInd/>
              <w:spacing w:line="240" w:lineRule="auto"/>
              <w:ind w:left="142" w:right="126" w:firstLine="0"/>
              <w:rPr>
                <w:sz w:val="24"/>
                <w:szCs w:val="24"/>
              </w:rPr>
            </w:pPr>
            <w:r w:rsidRPr="00EC6E52">
              <w:rPr>
                <w:sz w:val="24"/>
                <w:szCs w:val="24"/>
              </w:rPr>
              <w:t>* Указанный радиус обслуживания не распространяется на специализированные и оздоровительные дошкольные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спортивные и т.п.). Указанный радиус обслуживания может быть уменьшен с учетом обеспечения требований </w:t>
            </w:r>
            <w:hyperlink r:id="rId53" w:anchor="/document/75093644/entry/1000" w:history="1">
              <w:r w:rsidRPr="00EC6E52">
                <w:rPr>
                  <w:sz w:val="24"/>
                  <w:szCs w:val="24"/>
                </w:rPr>
                <w:t>СП 2.4.3648</w:t>
              </w:r>
            </w:hyperlink>
            <w:r w:rsidRPr="00EC6E52">
              <w:rPr>
                <w:sz w:val="24"/>
                <w:szCs w:val="24"/>
              </w:rPr>
              <w:t>.</w:t>
            </w:r>
          </w:p>
          <w:p w14:paraId="2894F412" w14:textId="77777777" w:rsidR="000F23A1" w:rsidRPr="00EC6E52" w:rsidRDefault="000F23A1" w:rsidP="007E24DC">
            <w:pPr>
              <w:keepLines w:val="0"/>
              <w:overflowPunct/>
              <w:autoSpaceDE/>
              <w:autoSpaceDN/>
              <w:adjustRightInd/>
              <w:spacing w:line="240" w:lineRule="auto"/>
              <w:ind w:left="142" w:right="126" w:firstLine="0"/>
              <w:rPr>
                <w:sz w:val="24"/>
                <w:szCs w:val="24"/>
              </w:rPr>
            </w:pPr>
            <w:r w:rsidRPr="00EC6E52">
              <w:rPr>
                <w:sz w:val="24"/>
                <w:szCs w:val="24"/>
              </w:rPr>
              <w:t>**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w:t>
            </w:r>
          </w:p>
          <w:p w14:paraId="75642DFA" w14:textId="77777777" w:rsidR="000F23A1" w:rsidRPr="00EC6E52" w:rsidRDefault="000F23A1" w:rsidP="007E24DC">
            <w:pPr>
              <w:keepLines w:val="0"/>
              <w:overflowPunct/>
              <w:autoSpaceDE/>
              <w:autoSpaceDN/>
              <w:adjustRightInd/>
              <w:spacing w:line="240" w:lineRule="auto"/>
              <w:ind w:left="142" w:right="126" w:firstLine="0"/>
              <w:rPr>
                <w:sz w:val="24"/>
                <w:szCs w:val="24"/>
              </w:rPr>
            </w:pPr>
            <w:r w:rsidRPr="00EC6E52">
              <w:rPr>
                <w:sz w:val="24"/>
                <w:szCs w:val="24"/>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tc>
      </w:tr>
    </w:tbl>
    <w:p w14:paraId="2DC7E9AF" w14:textId="77777777" w:rsidR="000F23A1" w:rsidRPr="00EC6E52" w:rsidRDefault="000F23A1" w:rsidP="000F23A1">
      <w:pPr>
        <w:keepLines w:val="0"/>
        <w:overflowPunct/>
        <w:autoSpaceDE/>
        <w:adjustRightInd/>
        <w:spacing w:line="240" w:lineRule="auto"/>
        <w:ind w:firstLine="0"/>
        <w:rPr>
          <w:sz w:val="24"/>
          <w:szCs w:val="24"/>
        </w:rPr>
      </w:pPr>
    </w:p>
    <w:p w14:paraId="695CAEBF" w14:textId="77777777" w:rsidR="000F23A1" w:rsidRPr="00EC6E52" w:rsidRDefault="000F23A1" w:rsidP="000F23A1">
      <w:pPr>
        <w:keepLines w:val="0"/>
        <w:overflowPunct/>
        <w:autoSpaceDE/>
        <w:adjustRightInd/>
        <w:spacing w:line="240" w:lineRule="auto"/>
        <w:rPr>
          <w:bCs/>
          <w:sz w:val="24"/>
          <w:szCs w:val="24"/>
        </w:rPr>
      </w:pPr>
      <w:r w:rsidRPr="00EC6E52">
        <w:rPr>
          <w:bCs/>
          <w:sz w:val="24"/>
          <w:szCs w:val="24"/>
        </w:rPr>
        <w:t>Примечания:</w:t>
      </w:r>
    </w:p>
    <w:p w14:paraId="23A8BCDD"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1) Обеспечение подвоза учащихся к общеобразовательным организациям должно осуществляться на транспорте, предназначенном для перевозки детей;</w:t>
      </w:r>
    </w:p>
    <w:p w14:paraId="1B623E35"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2) Пешеходный подход учащихся к месту сбора на остановке должен быть не более 500 м;</w:t>
      </w:r>
    </w:p>
    <w:p w14:paraId="22F93B84"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4E6CFCA3"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4624D035"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8. Для размещения </w:t>
      </w:r>
      <w:proofErr w:type="spellStart"/>
      <w:r w:rsidRPr="00EC6E52">
        <w:rPr>
          <w:sz w:val="24"/>
          <w:szCs w:val="24"/>
        </w:rPr>
        <w:t>машино</w:t>
      </w:r>
      <w:proofErr w:type="spellEnd"/>
      <w:r w:rsidRPr="00EC6E52">
        <w:rPr>
          <w:sz w:val="24"/>
          <w:szCs w:val="24"/>
        </w:rPr>
        <w:t>-мест в населенном пункте следует предусматривать:</w:t>
      </w:r>
    </w:p>
    <w:p w14:paraId="0D5456AD"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объекты для хранения легковых автомобилей постоянного населения населенного пункта, расположенные вблизи от мест проживания;</w:t>
      </w:r>
    </w:p>
    <w:p w14:paraId="778DE105"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объекты для паркования легковых автомобилей постоянного и дневного населения населенного пункта при поездках с различными целями (11.31 СП 54.13330.2016).</w:t>
      </w:r>
    </w:p>
    <w:p w14:paraId="18FE632C"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w:t>
      </w:r>
      <w:proofErr w:type="spellStart"/>
      <w:r w:rsidRPr="00EC6E52">
        <w:rPr>
          <w:sz w:val="24"/>
          <w:szCs w:val="24"/>
          <w:shd w:val="clear" w:color="auto" w:fill="FFFFFF"/>
          <w:lang w:eastAsia="ar-SA"/>
        </w:rPr>
        <w:t>машино</w:t>
      </w:r>
      <w:proofErr w:type="spellEnd"/>
      <w:r w:rsidRPr="00EC6E52">
        <w:rPr>
          <w:sz w:val="24"/>
          <w:szCs w:val="24"/>
          <w:shd w:val="clear" w:color="auto" w:fill="FFFFFF"/>
          <w:lang w:eastAsia="ar-SA"/>
        </w:rPr>
        <w:t>-мест на 1000 жителей.</w:t>
      </w:r>
    </w:p>
    <w:p w14:paraId="722F4741"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Расстояние пешеходных подходов от стоянок для паркования легковых автомобилей до входов в жилые дома следует принимать не более 100 м.</w:t>
      </w:r>
    </w:p>
    <w:p w14:paraId="1ACD7244"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Для паркования легковых автомобилей работников и посетителей объектов различного функционального назначения следует предусматривать </w:t>
      </w:r>
      <w:proofErr w:type="spellStart"/>
      <w:r w:rsidRPr="00EC6E52">
        <w:rPr>
          <w:sz w:val="24"/>
          <w:szCs w:val="24"/>
        </w:rPr>
        <w:t>приобъектные</w:t>
      </w:r>
      <w:proofErr w:type="spellEnd"/>
      <w:r w:rsidRPr="00EC6E52">
        <w:rPr>
          <w:sz w:val="24"/>
          <w:szCs w:val="24"/>
        </w:rPr>
        <w:t>, кооперированные и перехватывающие стоянки автомобилей.</w:t>
      </w:r>
    </w:p>
    <w:p w14:paraId="56A552AC"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lastRenderedPageBreak/>
        <w:t>Для помещений общественного назначения, встроенных в жилые здания по </w:t>
      </w:r>
      <w:hyperlink r:id="rId54" w:anchor="/document/71692342/entry/14000" w:history="1">
        <w:r w:rsidRPr="00EC6E52">
          <w:rPr>
            <w:sz w:val="24"/>
            <w:szCs w:val="24"/>
            <w:u w:val="single"/>
          </w:rPr>
          <w:t>приложению</w:t>
        </w:r>
        <w:proofErr w:type="gramStart"/>
        <w:r w:rsidRPr="00EC6E52">
          <w:rPr>
            <w:sz w:val="24"/>
            <w:szCs w:val="24"/>
            <w:u w:val="single"/>
          </w:rPr>
          <w:t xml:space="preserve"> В</w:t>
        </w:r>
        <w:proofErr w:type="gramEnd"/>
      </w:hyperlink>
      <w:r w:rsidRPr="00EC6E52">
        <w:rPr>
          <w:sz w:val="24"/>
          <w:szCs w:val="24"/>
        </w:rPr>
        <w:t xml:space="preserve"> СП 54.13330.2016, </w:t>
      </w:r>
      <w:proofErr w:type="spellStart"/>
      <w:r w:rsidRPr="00EC6E52">
        <w:rPr>
          <w:sz w:val="24"/>
          <w:szCs w:val="24"/>
        </w:rPr>
        <w:t>машино</w:t>
      </w:r>
      <w:proofErr w:type="spellEnd"/>
      <w:r w:rsidRPr="00EC6E52">
        <w:rPr>
          <w:sz w:val="24"/>
          <w:szCs w:val="24"/>
        </w:rPr>
        <w:t>-места для паркования автомобилей работников и посетителей этих помещений допускается располагать в подземных стоянках автомобилей жилых зданий при условии соблюдения [29, </w:t>
      </w:r>
      <w:hyperlink r:id="rId55" w:anchor="/document/12138291/entry/36" w:history="1">
        <w:r w:rsidRPr="00EC6E52">
          <w:rPr>
            <w:sz w:val="24"/>
            <w:szCs w:val="24"/>
            <w:u w:val="single"/>
          </w:rPr>
          <w:t>статья 36</w:t>
        </w:r>
      </w:hyperlink>
      <w:r w:rsidRPr="00EC6E52">
        <w:rPr>
          <w:sz w:val="24"/>
          <w:szCs w:val="24"/>
        </w:rPr>
        <w:t>] и следующих требований:</w:t>
      </w:r>
    </w:p>
    <w:p w14:paraId="1F6184A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возможность беспрепятственного выезда транспортных средств из зоны стоянки;</w:t>
      </w:r>
    </w:p>
    <w:p w14:paraId="7B29B66D"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оборудование системой виде</w:t>
      </w:r>
      <w:proofErr w:type="gramStart"/>
      <w:r w:rsidRPr="00EC6E52">
        <w:rPr>
          <w:sz w:val="24"/>
          <w:szCs w:val="24"/>
        </w:rPr>
        <w:t>о-</w:t>
      </w:r>
      <w:proofErr w:type="gramEnd"/>
      <w:r w:rsidRPr="00EC6E52">
        <w:rPr>
          <w:sz w:val="24"/>
          <w:szCs w:val="24"/>
        </w:rPr>
        <w:t xml:space="preserve"> и </w:t>
      </w:r>
      <w:proofErr w:type="spellStart"/>
      <w:r w:rsidRPr="00EC6E52">
        <w:rPr>
          <w:sz w:val="24"/>
          <w:szCs w:val="24"/>
        </w:rPr>
        <w:t>фотофиксации</w:t>
      </w:r>
      <w:proofErr w:type="spellEnd"/>
      <w:r w:rsidRPr="00EC6E52">
        <w:rPr>
          <w:sz w:val="24"/>
          <w:szCs w:val="24"/>
        </w:rPr>
        <w:t>.</w:t>
      </w:r>
    </w:p>
    <w:p w14:paraId="0A487EAB"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xml:space="preserve">Расстояние пешеходных подходов от стоянок для паркования легковых автомобилей следует принимать, </w:t>
      </w:r>
      <w:proofErr w:type="gramStart"/>
      <w:r w:rsidRPr="00EC6E52">
        <w:rPr>
          <w:sz w:val="24"/>
          <w:szCs w:val="24"/>
        </w:rPr>
        <w:t>м</w:t>
      </w:r>
      <w:proofErr w:type="gramEnd"/>
      <w:r w:rsidRPr="00EC6E52">
        <w:rPr>
          <w:sz w:val="24"/>
          <w:szCs w:val="24"/>
        </w:rPr>
        <w:t>, не более:</w:t>
      </w:r>
    </w:p>
    <w:p w14:paraId="1A301E65"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до пассажирских помещений вокзалов, входов в места крупных учреждений торговли и общественного питания - 150;</w:t>
      </w:r>
    </w:p>
    <w:p w14:paraId="430ACBFA"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до прочих учреждений и предприятий обслуживания населения и административных зданий - 250;</w:t>
      </w:r>
    </w:p>
    <w:p w14:paraId="10401402"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до входов в парки, на выставки и стадионы - 400.</w:t>
      </w:r>
    </w:p>
    <w:p w14:paraId="054C5092"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Расположение мест для парковки личного транспорта инвалидов следует предусматривать в соответствии с требованиями </w:t>
      </w:r>
      <w:hyperlink r:id="rId56" w:anchor="/document/400382837/entry/0" w:history="1">
        <w:r w:rsidRPr="00EC6E52">
          <w:rPr>
            <w:sz w:val="24"/>
            <w:szCs w:val="24"/>
            <w:u w:val="single"/>
          </w:rPr>
          <w:t>СП 59.13330</w:t>
        </w:r>
      </w:hyperlink>
      <w:r w:rsidRPr="00EC6E52">
        <w:rPr>
          <w:sz w:val="24"/>
          <w:szCs w:val="24"/>
        </w:rPr>
        <w:t>, </w:t>
      </w:r>
      <w:hyperlink r:id="rId57" w:anchor="/document/71625962/entry/0" w:history="1">
        <w:r w:rsidRPr="00EC6E52">
          <w:rPr>
            <w:sz w:val="24"/>
            <w:szCs w:val="24"/>
            <w:u w:val="single"/>
          </w:rPr>
          <w:t>СП 113.13330</w:t>
        </w:r>
      </w:hyperlink>
      <w:r w:rsidRPr="00EC6E52">
        <w:rPr>
          <w:sz w:val="24"/>
          <w:szCs w:val="24"/>
        </w:rPr>
        <w:t>.</w:t>
      </w:r>
    </w:p>
    <w:p w14:paraId="5BBB9B39"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shd w:val="clear" w:color="auto" w:fill="FFFFFF"/>
          <w:lang w:eastAsia="ar-SA"/>
        </w:rPr>
        <w:t>Наименьшие расстояния до въездов/выездов в гаражи-стоянки следует принимать по расчету, но не менее: от перекрестков магистральных улиц – 50 м, улиц местного значения – 20 м, от остановочных пунктов общественного пассажирского транспорта – 30 м.</w:t>
      </w:r>
    </w:p>
    <w:p w14:paraId="473EBDA9" w14:textId="77777777" w:rsidR="000F23A1" w:rsidRPr="00EC6E52" w:rsidRDefault="000F23A1" w:rsidP="000F23A1">
      <w:pPr>
        <w:keepLines w:val="0"/>
        <w:shd w:val="clear" w:color="auto" w:fill="FFFFFF"/>
        <w:overflowPunct/>
        <w:autoSpaceDE/>
        <w:adjustRightInd/>
        <w:spacing w:line="240" w:lineRule="auto"/>
        <w:textAlignment w:val="baseline"/>
        <w:rPr>
          <w:sz w:val="24"/>
          <w:szCs w:val="24"/>
        </w:rPr>
      </w:pPr>
      <w:r w:rsidRPr="00EC6E52">
        <w:rPr>
          <w:sz w:val="24"/>
          <w:szCs w:val="24"/>
        </w:rPr>
        <w:t xml:space="preserve">Расчетное количество </w:t>
      </w:r>
      <w:proofErr w:type="spellStart"/>
      <w:r w:rsidRPr="00EC6E52">
        <w:rPr>
          <w:sz w:val="24"/>
          <w:szCs w:val="24"/>
        </w:rPr>
        <w:t>машино</w:t>
      </w:r>
      <w:proofErr w:type="spellEnd"/>
      <w:r w:rsidRPr="00EC6E52">
        <w:rPr>
          <w:sz w:val="24"/>
          <w:szCs w:val="24"/>
        </w:rPr>
        <w:t xml:space="preserve">-мест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таблице 108 НГП КК и в соответствии п. 5.5.146 п. 5.5.153 НГП КК, приведенных ниже: </w:t>
      </w:r>
    </w:p>
    <w:p w14:paraId="4CFEE212" w14:textId="5EA23894" w:rsidR="000F23A1" w:rsidRPr="00EC6E52" w:rsidRDefault="00EC6E52" w:rsidP="00EC6E52">
      <w:pPr>
        <w:keepLines w:val="0"/>
        <w:shd w:val="clear" w:color="auto" w:fill="FFFFFF"/>
        <w:overflowPunct/>
        <w:autoSpaceDE/>
        <w:adjustRightInd/>
        <w:spacing w:line="240" w:lineRule="auto"/>
        <w:jc w:val="right"/>
        <w:textAlignment w:val="baseline"/>
        <w:rPr>
          <w:sz w:val="24"/>
          <w:szCs w:val="24"/>
        </w:rPr>
      </w:pPr>
      <w:r>
        <w:rPr>
          <w:sz w:val="24"/>
          <w:szCs w:val="24"/>
        </w:rPr>
        <w:t>Таблица 3</w:t>
      </w:r>
    </w:p>
    <w:tbl>
      <w:tblPr>
        <w:tblW w:w="9654" w:type="dxa"/>
        <w:shd w:val="clear" w:color="auto" w:fill="FFFFFF"/>
        <w:tblCellMar>
          <w:top w:w="15" w:type="dxa"/>
          <w:left w:w="15" w:type="dxa"/>
          <w:bottom w:w="15" w:type="dxa"/>
          <w:right w:w="15" w:type="dxa"/>
        </w:tblCellMar>
        <w:tblLook w:val="04A0" w:firstRow="1" w:lastRow="0" w:firstColumn="1" w:lastColumn="0" w:noHBand="0" w:noVBand="1"/>
      </w:tblPr>
      <w:tblGrid>
        <w:gridCol w:w="4551"/>
        <w:gridCol w:w="2268"/>
        <w:gridCol w:w="2835"/>
      </w:tblGrid>
      <w:tr w:rsidR="00EC6E52" w:rsidRPr="00EC6E52" w14:paraId="215845FD"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6933B908"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Рекреационные территории, объекты отдыха, здания и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004E68B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Расчетная единица</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5B13CACF"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количество </w:t>
            </w:r>
            <w:proofErr w:type="spellStart"/>
            <w:r w:rsidRPr="00EC6E52">
              <w:rPr>
                <w:sz w:val="24"/>
                <w:szCs w:val="24"/>
              </w:rPr>
              <w:t>машино</w:t>
            </w:r>
            <w:proofErr w:type="spellEnd"/>
            <w:r w:rsidRPr="00EC6E52">
              <w:rPr>
                <w:sz w:val="24"/>
                <w:szCs w:val="24"/>
              </w:rPr>
              <w:t xml:space="preserve">-мест  на </w:t>
            </w:r>
            <w:proofErr w:type="gramStart"/>
            <w:r w:rsidRPr="00EC6E52">
              <w:rPr>
                <w:sz w:val="24"/>
                <w:szCs w:val="24"/>
              </w:rPr>
              <w:t>расчетную</w:t>
            </w:r>
            <w:proofErr w:type="gramEnd"/>
            <w:r w:rsidRPr="00EC6E52">
              <w:rPr>
                <w:sz w:val="24"/>
                <w:szCs w:val="24"/>
              </w:rPr>
              <w:t xml:space="preserve"> ед.</w:t>
            </w:r>
          </w:p>
        </w:tc>
      </w:tr>
      <w:tr w:rsidR="00EC6E52" w:rsidRPr="00EC6E52" w14:paraId="54E933AD"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281B428"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Здания и сооружения</w:t>
            </w:r>
          </w:p>
        </w:tc>
      </w:tr>
      <w:tr w:rsidR="00EC6E52" w:rsidRPr="00EC6E52" w14:paraId="6C873A73"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1706930"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0801B2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6D9E49EF"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052B7DB8"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ADA4BE2"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Коммерческо-деловые центры, офисные здания и помещения, страховые компании, научные и проектные организации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439DEB8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60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C6260E2"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61C9BE2C"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7082B77C"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Промышленные предприятия, склады (за исключением магазинов-складов)</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1C6005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6-8 работающих в двух смежных сменах</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0408D46B"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71D5C0A8"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3918BC2"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Здания и комплексы многофункциональные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51AB48EC"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3196F7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Принимать отдельно для каждого функционального объекта в составе МФЦ</w:t>
            </w:r>
          </w:p>
        </w:tc>
      </w:tr>
      <w:tr w:rsidR="00EC6E52" w:rsidRPr="00EC6E52" w14:paraId="0DB25C89"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04CCF1D"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Образовательные учреждения</w:t>
            </w:r>
          </w:p>
        </w:tc>
      </w:tr>
      <w:tr w:rsidR="00EC6E52" w:rsidRPr="00EC6E52" w14:paraId="639F6CAE" w14:textId="77777777" w:rsidTr="007E24DC">
        <w:trPr>
          <w:trHeight w:val="240"/>
        </w:trPr>
        <w:tc>
          <w:tcPr>
            <w:tcW w:w="455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94B4D0"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Дошкольные образовательные организации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9E9362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 объект</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02CF3E8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Не менее 7</w:t>
            </w:r>
          </w:p>
        </w:tc>
      </w:tr>
      <w:tr w:rsidR="00EC6E52" w:rsidRPr="00EC6E52" w14:paraId="000644D5" w14:textId="77777777" w:rsidTr="007E24DC">
        <w:tc>
          <w:tcPr>
            <w:tcW w:w="455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1937A9" w14:textId="77777777" w:rsidR="000F23A1" w:rsidRPr="00EC6E52" w:rsidRDefault="000F23A1" w:rsidP="007E24DC">
            <w:pPr>
              <w:keepLines w:val="0"/>
              <w:overflowPunct/>
              <w:autoSpaceDE/>
              <w:autoSpaceDN/>
              <w:adjustRightInd/>
              <w:spacing w:line="240" w:lineRule="auto"/>
              <w:ind w:left="142" w:firstLine="0"/>
              <w:jc w:val="left"/>
              <w:rPr>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4079472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100 детей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07AC821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Не менее 5 для единовременной высадки</w:t>
            </w:r>
          </w:p>
        </w:tc>
      </w:tr>
      <w:tr w:rsidR="00EC6E52" w:rsidRPr="00EC6E52" w14:paraId="320A9675" w14:textId="77777777" w:rsidTr="007E24DC">
        <w:trPr>
          <w:trHeight w:val="240"/>
        </w:trPr>
        <w:tc>
          <w:tcPr>
            <w:tcW w:w="455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8B4885"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Общеобразовательные организации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969BF13"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 объект</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68D4429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Не менее 8</w:t>
            </w:r>
          </w:p>
        </w:tc>
      </w:tr>
      <w:tr w:rsidR="00EC6E52" w:rsidRPr="00EC6E52" w14:paraId="6B62F1B9" w14:textId="77777777" w:rsidTr="007E24DC">
        <w:tc>
          <w:tcPr>
            <w:tcW w:w="455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3AE1EA" w14:textId="77777777" w:rsidR="000F23A1" w:rsidRPr="00EC6E52" w:rsidRDefault="000F23A1" w:rsidP="007E24DC">
            <w:pPr>
              <w:keepLines w:val="0"/>
              <w:overflowPunct/>
              <w:autoSpaceDE/>
              <w:autoSpaceDN/>
              <w:adjustRightInd/>
              <w:spacing w:line="240" w:lineRule="auto"/>
              <w:ind w:left="142" w:firstLine="0"/>
              <w:jc w:val="left"/>
              <w:rPr>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CF9BEEC"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1000 обучающихся</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41E59A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Не менее 15 для единовременной высадки</w:t>
            </w:r>
          </w:p>
        </w:tc>
      </w:tr>
      <w:tr w:rsidR="00EC6E52" w:rsidRPr="00EC6E52" w14:paraId="57176E87"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DE04908"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lastRenderedPageBreak/>
              <w:t>Высшие и средние специальные учебные заведения</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05E977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140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7E4943B"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214D14AD"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8F81BBE"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Медицинские организации</w:t>
            </w:r>
          </w:p>
        </w:tc>
      </w:tr>
      <w:tr w:rsidR="00EC6E52" w:rsidRPr="00EC6E52" w14:paraId="2C78CE2F"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251F03B8"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Больницы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1DE7FA3"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FD3693B"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В соответствии с заданием на проектирование</w:t>
            </w:r>
          </w:p>
        </w:tc>
      </w:tr>
      <w:tr w:rsidR="00EC6E52" w:rsidRPr="00EC6E52" w14:paraId="3D168BFF"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318A9B12"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Поликлиники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D6BCBA5"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B704512"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Принимать в соответствии с заданием на проектирование</w:t>
            </w:r>
          </w:p>
        </w:tc>
      </w:tr>
      <w:tr w:rsidR="00EC6E52" w:rsidRPr="00EC6E52" w14:paraId="0BF9A449"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tcPr>
          <w:p w14:paraId="250581EA"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Иные медицинские организации, не относящиеся к бюджетным учреждениям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14:paraId="5F55C46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50 м</w:t>
            </w:r>
            <w:r w:rsidRPr="00EC6E52">
              <w:rPr>
                <w:sz w:val="24"/>
                <w:szCs w:val="24"/>
                <w:vertAlign w:val="superscript"/>
              </w:rPr>
              <w:t>2</w:t>
            </w:r>
            <w:r w:rsidRPr="00EC6E52">
              <w:rPr>
                <w:sz w:val="24"/>
                <w:szCs w:val="24"/>
              </w:rPr>
              <w:t xml:space="preserve"> общ</w:t>
            </w:r>
            <w:proofErr w:type="gramStart"/>
            <w:r w:rsidRPr="00EC6E52">
              <w:rPr>
                <w:sz w:val="24"/>
                <w:szCs w:val="24"/>
              </w:rPr>
              <w:t>.</w:t>
            </w:r>
            <w:proofErr w:type="gramEnd"/>
            <w:r w:rsidRPr="00EC6E52">
              <w:rPr>
                <w:sz w:val="24"/>
                <w:szCs w:val="24"/>
              </w:rPr>
              <w:t xml:space="preserve"> </w:t>
            </w:r>
            <w:proofErr w:type="gramStart"/>
            <w:r w:rsidRPr="00EC6E52">
              <w:rPr>
                <w:sz w:val="24"/>
                <w:szCs w:val="24"/>
              </w:rPr>
              <w:t>п</w:t>
            </w:r>
            <w:proofErr w:type="gramEnd"/>
            <w:r w:rsidRPr="00EC6E52">
              <w:rPr>
                <w:sz w:val="24"/>
                <w:szCs w:val="24"/>
              </w:rPr>
              <w:t>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14:paraId="785C6773"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0780F2C2"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3204197"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Спортивные объекты</w:t>
            </w:r>
          </w:p>
        </w:tc>
      </w:tr>
      <w:tr w:rsidR="00EC6E52" w:rsidRPr="00EC6E52" w14:paraId="09F41242" w14:textId="77777777" w:rsidTr="007E24DC">
        <w:trPr>
          <w:trHeight w:val="804"/>
        </w:trPr>
        <w:tc>
          <w:tcPr>
            <w:tcW w:w="4551" w:type="dxa"/>
            <w:tcBorders>
              <w:top w:val="single" w:sz="6" w:space="0" w:color="000000"/>
              <w:left w:val="single" w:sz="6" w:space="0" w:color="000000"/>
              <w:right w:val="single" w:sz="6" w:space="0" w:color="000000"/>
            </w:tcBorders>
            <w:shd w:val="clear" w:color="auto" w:fill="FFFFFF"/>
            <w:hideMark/>
          </w:tcPr>
          <w:p w14:paraId="78EDB918"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Спортивные объекты с местами для зрителей</w:t>
            </w:r>
          </w:p>
          <w:p w14:paraId="52E2BC87" w14:textId="77777777" w:rsidR="000F23A1" w:rsidRPr="00EC6E52" w:rsidRDefault="000F23A1" w:rsidP="007E24DC">
            <w:pPr>
              <w:keepLines w:val="0"/>
              <w:overflowPunct/>
              <w:autoSpaceDE/>
              <w:autoSpaceDN/>
              <w:adjustRightInd/>
              <w:spacing w:line="240" w:lineRule="auto"/>
              <w:ind w:left="142" w:firstLine="0"/>
              <w:rPr>
                <w:sz w:val="24"/>
                <w:szCs w:val="24"/>
              </w:rPr>
            </w:pPr>
            <w:r w:rsidRPr="00EC6E52">
              <w:rPr>
                <w:sz w:val="24"/>
                <w:szCs w:val="24"/>
              </w:rPr>
              <w:t> </w:t>
            </w:r>
          </w:p>
        </w:tc>
        <w:tc>
          <w:tcPr>
            <w:tcW w:w="2268" w:type="dxa"/>
            <w:tcBorders>
              <w:top w:val="single" w:sz="6" w:space="0" w:color="000000"/>
              <w:left w:val="single" w:sz="6" w:space="0" w:color="000000"/>
              <w:right w:val="single" w:sz="6" w:space="0" w:color="000000"/>
            </w:tcBorders>
            <w:shd w:val="clear" w:color="auto" w:fill="FFFFFF"/>
            <w:hideMark/>
          </w:tcPr>
          <w:p w14:paraId="5F676A79"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25 мест для зрителей</w:t>
            </w:r>
          </w:p>
          <w:p w14:paraId="1D6C7F39"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right w:val="single" w:sz="6" w:space="0" w:color="000000"/>
            </w:tcBorders>
            <w:shd w:val="clear" w:color="auto" w:fill="FFFFFF"/>
            <w:hideMark/>
          </w:tcPr>
          <w:p w14:paraId="66596A52"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p w14:paraId="0F50C9F9"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+25 </w:t>
            </w:r>
            <w:proofErr w:type="spellStart"/>
            <w:r w:rsidRPr="00EC6E52">
              <w:rPr>
                <w:sz w:val="24"/>
                <w:szCs w:val="24"/>
              </w:rPr>
              <w:t>машино</w:t>
            </w:r>
            <w:proofErr w:type="spellEnd"/>
            <w:r w:rsidRPr="00EC6E52">
              <w:rPr>
                <w:sz w:val="24"/>
                <w:szCs w:val="24"/>
              </w:rPr>
              <w:t>-мест на 100</w:t>
            </w:r>
          </w:p>
          <w:p w14:paraId="2961047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работающих</w:t>
            </w:r>
          </w:p>
        </w:tc>
      </w:tr>
      <w:tr w:rsidR="00EC6E52" w:rsidRPr="00EC6E52" w14:paraId="29EC2EDD"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736D3215"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Спортивные тренировочные залы, спортклубы, спорткомплексы (теннис, конный спорт, горнолыжные центры)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F27541A"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35 м</w:t>
            </w:r>
            <w:proofErr w:type="gramStart"/>
            <w:r w:rsidRPr="00EC6E52">
              <w:rPr>
                <w:sz w:val="24"/>
                <w:szCs w:val="24"/>
                <w:vertAlign w:val="superscript"/>
              </w:rPr>
              <w:t>2</w:t>
            </w:r>
            <w:proofErr w:type="gramEnd"/>
            <w:r w:rsidRPr="00EC6E52">
              <w:rPr>
                <w:sz w:val="24"/>
                <w:szCs w:val="24"/>
              </w:rPr>
              <w:t xml:space="preserve"> общей пл. до 1000 м2/ 50 м</w:t>
            </w:r>
            <w:r w:rsidRPr="00EC6E52">
              <w:rPr>
                <w:sz w:val="24"/>
                <w:szCs w:val="24"/>
                <w:vertAlign w:val="superscript"/>
              </w:rPr>
              <w:t>2</w:t>
            </w:r>
            <w:r w:rsidRPr="00EC6E52">
              <w:rPr>
                <w:sz w:val="24"/>
                <w:szCs w:val="24"/>
              </w:rPr>
              <w:t xml:space="preserve"> общей пл. более 1000 м</w:t>
            </w:r>
            <w:r w:rsidRPr="00EC6E52">
              <w:rPr>
                <w:sz w:val="24"/>
                <w:szCs w:val="24"/>
                <w:vertAlign w:val="superscript"/>
              </w:rPr>
              <w:t>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62D248A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p w14:paraId="383B0FE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25</w:t>
            </w:r>
          </w:p>
          <w:p w14:paraId="4CDD0E51" w14:textId="77777777" w:rsidR="000F23A1" w:rsidRPr="00EC6E52" w:rsidRDefault="000F23A1" w:rsidP="007E24DC">
            <w:pPr>
              <w:keepLines w:val="0"/>
              <w:overflowPunct/>
              <w:autoSpaceDE/>
              <w:autoSpaceDN/>
              <w:adjustRightInd/>
              <w:spacing w:line="240" w:lineRule="auto"/>
              <w:ind w:firstLine="0"/>
              <w:jc w:val="center"/>
              <w:rPr>
                <w:sz w:val="24"/>
                <w:szCs w:val="24"/>
              </w:rPr>
            </w:pPr>
            <w:proofErr w:type="spellStart"/>
            <w:r w:rsidRPr="00EC6E52">
              <w:rPr>
                <w:sz w:val="24"/>
                <w:szCs w:val="24"/>
              </w:rPr>
              <w:t>машино</w:t>
            </w:r>
            <w:proofErr w:type="spellEnd"/>
            <w:r w:rsidRPr="00EC6E52">
              <w:rPr>
                <w:sz w:val="24"/>
                <w:szCs w:val="24"/>
              </w:rPr>
              <w:t>-мест на объект</w:t>
            </w:r>
          </w:p>
          <w:p w14:paraId="577B22A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общей пл. более 500 м</w:t>
            </w:r>
            <w:proofErr w:type="gramStart"/>
            <w:r w:rsidRPr="00EC6E52">
              <w:rPr>
                <w:sz w:val="24"/>
                <w:szCs w:val="24"/>
                <w:vertAlign w:val="superscript"/>
              </w:rPr>
              <w:t>2</w:t>
            </w:r>
            <w:proofErr w:type="gramEnd"/>
          </w:p>
        </w:tc>
      </w:tr>
      <w:tr w:rsidR="00EC6E52" w:rsidRPr="00EC6E52" w14:paraId="67C9F57E"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4CEACD9"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Учреждения культуры</w:t>
            </w:r>
          </w:p>
        </w:tc>
      </w:tr>
      <w:tr w:rsidR="00EC6E52" w:rsidRPr="00EC6E52" w14:paraId="23883739"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9DBDBDB"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Театры, цирки, кинотеатры, концертные залы, музеи, выставки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128E4EC8"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7871098C"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По заданию на проектирование</w:t>
            </w:r>
          </w:p>
        </w:tc>
      </w:tr>
      <w:tr w:rsidR="00EC6E52" w:rsidRPr="00EC6E52" w14:paraId="7380166B"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3BBB46D2"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Дома культуры, клубы, танцевальные залы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1A98BA3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6 единовременных посетителей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702C6DE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777559B6"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3E90461"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Парки культуры и отдыха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D59BA4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100 единовременных посетителей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264D1D9A"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20</w:t>
            </w:r>
          </w:p>
        </w:tc>
      </w:tr>
      <w:tr w:rsidR="00EC6E52" w:rsidRPr="00EC6E52" w14:paraId="43FFB843"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BFF80DE"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Торговые объекты</w:t>
            </w:r>
          </w:p>
        </w:tc>
      </w:tr>
      <w:tr w:rsidR="00EC6E52" w:rsidRPr="00EC6E52" w14:paraId="2E56B4E3"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44CC6AB" w14:textId="77777777" w:rsidR="000F23A1" w:rsidRPr="00EC6E52" w:rsidRDefault="000F23A1" w:rsidP="007E24DC">
            <w:pPr>
              <w:keepLines w:val="0"/>
              <w:overflowPunct/>
              <w:autoSpaceDE/>
              <w:autoSpaceDN/>
              <w:adjustRightInd/>
              <w:spacing w:line="240" w:lineRule="auto"/>
              <w:ind w:left="142" w:firstLine="0"/>
              <w:jc w:val="left"/>
              <w:rPr>
                <w:sz w:val="24"/>
                <w:szCs w:val="24"/>
              </w:rPr>
            </w:pPr>
            <w:proofErr w:type="gramStart"/>
            <w:r w:rsidRPr="00EC6E52">
              <w:rPr>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506E7047"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40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7D62BAF"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23E0606A"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tcPr>
          <w:p w14:paraId="4F6639E9"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Рынки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14:paraId="1FC88A7F" w14:textId="77777777" w:rsidR="000F23A1" w:rsidRPr="00EC6E52" w:rsidRDefault="000F23A1" w:rsidP="007E24DC">
            <w:pPr>
              <w:keepLines w:val="0"/>
              <w:overflowPunct/>
              <w:autoSpaceDE/>
              <w:autoSpaceDN/>
              <w:adjustRightInd/>
              <w:spacing w:line="240" w:lineRule="auto"/>
              <w:ind w:left="210" w:firstLine="0"/>
              <w:jc w:val="left"/>
              <w:rPr>
                <w:sz w:val="24"/>
                <w:szCs w:val="24"/>
              </w:rPr>
            </w:pPr>
            <w:r w:rsidRPr="00EC6E52">
              <w:rPr>
                <w:rFonts w:eastAsia="Calibri"/>
                <w:sz w:val="24"/>
                <w:szCs w:val="24"/>
                <w:lang w:eastAsia="en-US"/>
              </w:rPr>
              <w:t>40 м</w:t>
            </w:r>
            <w:proofErr w:type="gramStart"/>
            <w:r w:rsidRPr="00EC6E52">
              <w:rPr>
                <w:rFonts w:eastAsia="Calibri"/>
                <w:sz w:val="24"/>
                <w:szCs w:val="24"/>
                <w:vertAlign w:val="superscript"/>
                <w:lang w:eastAsia="en-US"/>
              </w:rPr>
              <w:t>2</w:t>
            </w:r>
            <w:proofErr w:type="gramEnd"/>
            <w:r w:rsidRPr="00EC6E52">
              <w:rPr>
                <w:rFonts w:eastAsia="Calibri"/>
                <w:sz w:val="24"/>
                <w:szCs w:val="24"/>
                <w:lang w:eastAsia="en-US"/>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14:paraId="6B75DE5C"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29FF59B2"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1DF990C"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Объекты общественного питания</w:t>
            </w:r>
          </w:p>
        </w:tc>
      </w:tr>
      <w:tr w:rsidR="00EC6E52" w:rsidRPr="00EC6E52" w14:paraId="72B42FEB"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420D0B7"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Рестораны и кафе, клубы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9F3C829"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5 посадочных мест</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585291E7"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4A2244FA"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59F44E2"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Средства размещения (объекты гостиничного обслуживания и объекты отдыха)</w:t>
            </w:r>
          </w:p>
        </w:tc>
      </w:tr>
      <w:tr w:rsidR="00EC6E52" w:rsidRPr="00EC6E52" w14:paraId="4594F7C5"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FBD1179"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 xml:space="preserve">Объекты средств размещения общей </w:t>
            </w:r>
            <w:r w:rsidRPr="00EC6E52">
              <w:rPr>
                <w:sz w:val="24"/>
                <w:szCs w:val="24"/>
              </w:rPr>
              <w:lastRenderedPageBreak/>
              <w:t>площадью до 1500 м</w:t>
            </w:r>
            <w:proofErr w:type="gramStart"/>
            <w:r w:rsidRPr="00EC6E52">
              <w:rPr>
                <w:sz w:val="24"/>
                <w:szCs w:val="24"/>
                <w:vertAlign w:val="superscript"/>
              </w:rPr>
              <w:t>2</w:t>
            </w:r>
            <w:proofErr w:type="gramEnd"/>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35422F4" w14:textId="77777777" w:rsidR="000F23A1" w:rsidRPr="00EC6E52" w:rsidRDefault="000F23A1" w:rsidP="007E24DC">
            <w:pPr>
              <w:keepLines w:val="0"/>
              <w:overflowPunct/>
              <w:autoSpaceDE/>
              <w:autoSpaceDN/>
              <w:adjustRightInd/>
              <w:spacing w:line="240" w:lineRule="auto"/>
              <w:ind w:left="68" w:firstLine="0"/>
              <w:jc w:val="center"/>
              <w:rPr>
                <w:sz w:val="24"/>
                <w:szCs w:val="24"/>
              </w:rPr>
            </w:pPr>
            <w:r w:rsidRPr="00EC6E52">
              <w:rPr>
                <w:sz w:val="24"/>
                <w:szCs w:val="24"/>
              </w:rPr>
              <w:lastRenderedPageBreak/>
              <w:t>150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DCDB5D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1 </w:t>
            </w:r>
          </w:p>
          <w:p w14:paraId="17C6ED94"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lastRenderedPageBreak/>
              <w:t>но не менее 3 на 10 номеров</w:t>
            </w:r>
          </w:p>
        </w:tc>
      </w:tr>
      <w:tr w:rsidR="00EC6E52" w:rsidRPr="00EC6E52" w14:paraId="2F02887E"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7EF21276"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lastRenderedPageBreak/>
              <w:t>Объекты средств размещения общей площадью от 1500 м</w:t>
            </w:r>
            <w:proofErr w:type="gramStart"/>
            <w:r w:rsidRPr="00EC6E52">
              <w:rPr>
                <w:sz w:val="24"/>
                <w:szCs w:val="24"/>
                <w:vertAlign w:val="superscript"/>
              </w:rPr>
              <w:t>2</w:t>
            </w:r>
            <w:proofErr w:type="gramEnd"/>
            <w:r w:rsidRPr="00EC6E52">
              <w:rPr>
                <w:sz w:val="24"/>
                <w:szCs w:val="24"/>
              </w:rPr>
              <w:t xml:space="preserve"> до 5000 м</w:t>
            </w:r>
            <w:r w:rsidRPr="00EC6E52">
              <w:rPr>
                <w:sz w:val="24"/>
                <w:szCs w:val="24"/>
                <w:vertAlign w:val="superscript"/>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7BB272A" w14:textId="77777777" w:rsidR="000F23A1" w:rsidRPr="00EC6E52" w:rsidRDefault="000F23A1" w:rsidP="007E24DC">
            <w:pPr>
              <w:keepLines w:val="0"/>
              <w:overflowPunct/>
              <w:autoSpaceDE/>
              <w:autoSpaceDN/>
              <w:adjustRightInd/>
              <w:spacing w:line="240" w:lineRule="auto"/>
              <w:ind w:left="68" w:firstLine="0"/>
              <w:jc w:val="center"/>
              <w:rPr>
                <w:sz w:val="24"/>
                <w:szCs w:val="24"/>
              </w:rPr>
            </w:pPr>
            <w:r w:rsidRPr="00EC6E52">
              <w:rPr>
                <w:sz w:val="24"/>
                <w:szCs w:val="24"/>
              </w:rPr>
              <w:t>250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51DA381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1 </w:t>
            </w:r>
          </w:p>
          <w:p w14:paraId="3BA7CA24"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10</w:t>
            </w:r>
          </w:p>
        </w:tc>
      </w:tr>
      <w:tr w:rsidR="00EC6E52" w:rsidRPr="00EC6E52" w14:paraId="29784F11"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0F3B1335"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Объекты средств размещения общей площадью 5000 м</w:t>
            </w:r>
            <w:proofErr w:type="gramStart"/>
            <w:r w:rsidRPr="00EC6E52">
              <w:rPr>
                <w:sz w:val="24"/>
                <w:szCs w:val="24"/>
                <w:vertAlign w:val="superscript"/>
              </w:rPr>
              <w:t>2</w:t>
            </w:r>
            <w:proofErr w:type="gramEnd"/>
            <w:r w:rsidRPr="00EC6E52">
              <w:rPr>
                <w:sz w:val="24"/>
                <w:szCs w:val="24"/>
              </w:rPr>
              <w:t xml:space="preserve"> и более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85C8C07" w14:textId="77777777" w:rsidR="000F23A1" w:rsidRPr="00EC6E52" w:rsidRDefault="000F23A1" w:rsidP="007E24DC">
            <w:pPr>
              <w:keepLines w:val="0"/>
              <w:overflowPunct/>
              <w:autoSpaceDE/>
              <w:autoSpaceDN/>
              <w:adjustRightInd/>
              <w:spacing w:line="240" w:lineRule="auto"/>
              <w:ind w:left="68" w:firstLine="0"/>
              <w:jc w:val="center"/>
              <w:rPr>
                <w:sz w:val="24"/>
                <w:szCs w:val="24"/>
              </w:rPr>
            </w:pPr>
            <w:r w:rsidRPr="00EC6E52">
              <w:rPr>
                <w:sz w:val="24"/>
                <w:szCs w:val="24"/>
              </w:rPr>
              <w:t>300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4174D617"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1 </w:t>
            </w:r>
          </w:p>
          <w:p w14:paraId="3A45F943"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20</w:t>
            </w:r>
          </w:p>
        </w:tc>
      </w:tr>
      <w:tr w:rsidR="00EC6E52" w:rsidRPr="00EC6E52" w14:paraId="409B0439"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077DFCD8"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Объекты средств размещения общей площадью 5000 м</w:t>
            </w:r>
            <w:proofErr w:type="gramStart"/>
            <w:r w:rsidRPr="00EC6E52">
              <w:rPr>
                <w:sz w:val="24"/>
                <w:szCs w:val="24"/>
                <w:vertAlign w:val="superscript"/>
              </w:rPr>
              <w:t>2</w:t>
            </w:r>
            <w:proofErr w:type="gramEnd"/>
            <w:r w:rsidRPr="00EC6E52">
              <w:rPr>
                <w:sz w:val="24"/>
                <w:szCs w:val="24"/>
              </w:rPr>
              <w:t xml:space="preserve"> и более (категории 4 и 5 звезд)</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0759B0C1" w14:textId="77777777" w:rsidR="000F23A1" w:rsidRPr="00EC6E52" w:rsidRDefault="000F23A1" w:rsidP="007E24DC">
            <w:pPr>
              <w:keepLines w:val="0"/>
              <w:overflowPunct/>
              <w:autoSpaceDE/>
              <w:autoSpaceDN/>
              <w:adjustRightInd/>
              <w:spacing w:line="240" w:lineRule="auto"/>
              <w:ind w:left="68" w:firstLine="0"/>
              <w:jc w:val="center"/>
              <w:rPr>
                <w:sz w:val="24"/>
                <w:szCs w:val="24"/>
              </w:rPr>
            </w:pPr>
            <w:r w:rsidRPr="00EC6E52">
              <w:rPr>
                <w:sz w:val="24"/>
                <w:szCs w:val="24"/>
              </w:rPr>
              <w:t>350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6DE9E2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1 </w:t>
            </w:r>
          </w:p>
          <w:p w14:paraId="75650C6F"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20</w:t>
            </w:r>
          </w:p>
        </w:tc>
      </w:tr>
      <w:tr w:rsidR="00EC6E52" w:rsidRPr="00EC6E52" w14:paraId="44135F6E"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5FDC8F7"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Объекты коммунально-бытового обслуживания</w:t>
            </w:r>
          </w:p>
        </w:tc>
      </w:tr>
      <w:tr w:rsidR="00EC6E52" w:rsidRPr="00EC6E52" w14:paraId="2171ADAA"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3640E58A"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Объекты бытового обслуживания, (ателье, химчистки, прачечные, мастерские)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2B2AC28"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30 м</w:t>
            </w:r>
            <w:proofErr w:type="gramStart"/>
            <w:r w:rsidRPr="00EC6E52">
              <w:rPr>
                <w:sz w:val="24"/>
                <w:szCs w:val="24"/>
                <w:vertAlign w:val="superscript"/>
              </w:rPr>
              <w:t>2</w:t>
            </w:r>
            <w:proofErr w:type="gramEnd"/>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4B83703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p w14:paraId="0C75E227"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1</w:t>
            </w:r>
          </w:p>
        </w:tc>
      </w:tr>
      <w:tr w:rsidR="00EC6E52" w:rsidRPr="00EC6E52" w14:paraId="65E3AEB9"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1200EC7"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Вокзалы</w:t>
            </w:r>
          </w:p>
        </w:tc>
      </w:tr>
      <w:tr w:rsidR="00EC6E52" w:rsidRPr="00EC6E52" w14:paraId="42E795F6"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6AB2E584"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Вокзалы всех видов транспорта, в том числе аэропорты, речные вокзалы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C1BF1E3"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071B71C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По заданию на проектирование</w:t>
            </w:r>
          </w:p>
        </w:tc>
      </w:tr>
      <w:tr w:rsidR="00EC6E52" w:rsidRPr="00EC6E52" w14:paraId="2A8AE58A"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970D595"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Станции технического обслуживания, автомойки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08BE9F75"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 бокс</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3F7F55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3CA5E459"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D94B30E"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Объекты отдыха</w:t>
            </w:r>
          </w:p>
        </w:tc>
      </w:tr>
      <w:tr w:rsidR="00EC6E52" w:rsidRPr="00EC6E52" w14:paraId="629169EA"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335F004"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Дома отдыха и санатории, санатории профилактики, базы отдыха предприятий и туристические базы</w:t>
            </w:r>
          </w:p>
        </w:tc>
        <w:tc>
          <w:tcPr>
            <w:tcW w:w="2268" w:type="dxa"/>
            <w:tcBorders>
              <w:top w:val="single" w:sz="6" w:space="0" w:color="000000"/>
              <w:left w:val="single" w:sz="6" w:space="0" w:color="000000"/>
              <w:bottom w:val="single" w:sz="6" w:space="0" w:color="000000"/>
            </w:tcBorders>
            <w:shd w:val="clear" w:color="auto" w:fill="FFFFFF"/>
            <w:hideMark/>
          </w:tcPr>
          <w:p w14:paraId="0745A073" w14:textId="77777777" w:rsidR="000F23A1" w:rsidRPr="00EC6E52" w:rsidRDefault="000F23A1" w:rsidP="007E24DC">
            <w:pPr>
              <w:keepLines w:val="0"/>
              <w:overflowPunct/>
              <w:autoSpaceDE/>
              <w:autoSpaceDN/>
              <w:adjustRightInd/>
              <w:spacing w:line="240" w:lineRule="auto"/>
              <w:ind w:left="47" w:firstLine="0"/>
              <w:jc w:val="center"/>
              <w:rPr>
                <w:sz w:val="24"/>
                <w:szCs w:val="24"/>
              </w:rPr>
            </w:pPr>
            <w:r w:rsidRPr="00EC6E52">
              <w:rPr>
                <w:sz w:val="24"/>
                <w:szCs w:val="24"/>
              </w:rPr>
              <w:t>100 отдыхающих и обслуживающего персонала</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5290AD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w:t>
            </w:r>
          </w:p>
        </w:tc>
      </w:tr>
      <w:tr w:rsidR="00EC6E52" w:rsidRPr="00EC6E52" w14:paraId="4B324492"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tcPr>
          <w:p w14:paraId="7F991C5B" w14:textId="77777777" w:rsidR="000F23A1" w:rsidRPr="00EC6E52" w:rsidRDefault="000F23A1" w:rsidP="007E24DC">
            <w:pPr>
              <w:keepLines w:val="0"/>
              <w:overflowPunct/>
              <w:autoSpaceDE/>
              <w:autoSpaceDN/>
              <w:adjustRightInd/>
              <w:spacing w:line="240" w:lineRule="auto"/>
              <w:ind w:left="142" w:firstLine="0"/>
              <w:jc w:val="left"/>
              <w:rPr>
                <w:rFonts w:eastAsia="Calibri"/>
                <w:sz w:val="24"/>
                <w:szCs w:val="24"/>
                <w:lang w:eastAsia="en-US"/>
              </w:rPr>
            </w:pPr>
            <w:r w:rsidRPr="00EC6E52">
              <w:rPr>
                <w:rFonts w:eastAsia="Calibri"/>
                <w:sz w:val="24"/>
                <w:szCs w:val="24"/>
                <w:lang w:eastAsia="en-US"/>
              </w:rPr>
              <w:t xml:space="preserve">Объекты производственного и коммунального назначения, размещаемые на участках территорий производственных и промышленно-производственных объектов </w:t>
            </w:r>
          </w:p>
        </w:tc>
        <w:tc>
          <w:tcPr>
            <w:tcW w:w="2268" w:type="dxa"/>
            <w:tcBorders>
              <w:top w:val="single" w:sz="6" w:space="0" w:color="000000"/>
              <w:left w:val="single" w:sz="6" w:space="0" w:color="000000"/>
              <w:bottom w:val="single" w:sz="6" w:space="0" w:color="000000"/>
            </w:tcBorders>
            <w:shd w:val="clear" w:color="auto" w:fill="FFFFFF"/>
          </w:tcPr>
          <w:p w14:paraId="2FE1D3E8" w14:textId="77777777" w:rsidR="000F23A1" w:rsidRPr="00EC6E52" w:rsidRDefault="000F23A1" w:rsidP="007E24DC">
            <w:pPr>
              <w:keepLines w:val="0"/>
              <w:overflowPunct/>
              <w:autoSpaceDE/>
              <w:autoSpaceDN/>
              <w:adjustRightInd/>
              <w:spacing w:line="240" w:lineRule="auto"/>
              <w:ind w:firstLine="0"/>
              <w:jc w:val="center"/>
              <w:rPr>
                <w:rFonts w:eastAsia="Calibri"/>
                <w:sz w:val="24"/>
                <w:szCs w:val="24"/>
                <w:lang w:eastAsia="en-US"/>
              </w:rPr>
            </w:pPr>
            <w:r w:rsidRPr="00EC6E52">
              <w:rPr>
                <w:rFonts w:eastAsia="Calibri"/>
                <w:sz w:val="24"/>
                <w:szCs w:val="24"/>
                <w:lang w:eastAsia="en-US"/>
              </w:rPr>
              <w:t>1000 чел., работающих в двух смежных сменах</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14:paraId="058B4713" w14:textId="77777777" w:rsidR="000F23A1" w:rsidRPr="00EC6E52" w:rsidRDefault="000F23A1" w:rsidP="007E24DC">
            <w:pPr>
              <w:keepLines w:val="0"/>
              <w:overflowPunct/>
              <w:autoSpaceDE/>
              <w:autoSpaceDN/>
              <w:adjustRightInd/>
              <w:spacing w:line="360" w:lineRule="auto"/>
              <w:ind w:firstLine="0"/>
              <w:jc w:val="center"/>
              <w:rPr>
                <w:rFonts w:eastAsia="Calibri"/>
                <w:sz w:val="24"/>
                <w:szCs w:val="24"/>
                <w:lang w:eastAsia="en-US"/>
              </w:rPr>
            </w:pPr>
            <w:r w:rsidRPr="00EC6E52">
              <w:rPr>
                <w:rFonts w:eastAsia="Calibri"/>
                <w:sz w:val="24"/>
                <w:szCs w:val="24"/>
                <w:lang w:eastAsia="en-US"/>
              </w:rPr>
              <w:t>140 - 160</w:t>
            </w:r>
          </w:p>
        </w:tc>
      </w:tr>
      <w:tr w:rsidR="00EC6E52" w:rsidRPr="00EC6E52" w14:paraId="7BCC935D"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tcPr>
          <w:p w14:paraId="627D765E" w14:textId="77777777" w:rsidR="000F23A1" w:rsidRPr="00EC6E52" w:rsidRDefault="000F23A1" w:rsidP="007E24DC">
            <w:pPr>
              <w:keepLines w:val="0"/>
              <w:overflowPunct/>
              <w:autoSpaceDE/>
              <w:autoSpaceDN/>
              <w:adjustRightInd/>
              <w:spacing w:line="240" w:lineRule="auto"/>
              <w:ind w:left="142" w:firstLine="0"/>
              <w:jc w:val="left"/>
              <w:rPr>
                <w:rFonts w:eastAsia="Calibri"/>
                <w:sz w:val="24"/>
                <w:szCs w:val="24"/>
                <w:lang w:eastAsia="en-US"/>
              </w:rPr>
            </w:pPr>
            <w:r w:rsidRPr="00EC6E52">
              <w:rPr>
                <w:rFonts w:eastAsia="Calibri"/>
                <w:sz w:val="24"/>
                <w:szCs w:val="24"/>
                <w:lang w:eastAsia="en-US"/>
              </w:rPr>
              <w:t>Объекты религиозных конфессий (церкви, костелы, мечети, синагоги и др.)</w:t>
            </w:r>
          </w:p>
        </w:tc>
        <w:tc>
          <w:tcPr>
            <w:tcW w:w="2268" w:type="dxa"/>
            <w:tcBorders>
              <w:top w:val="single" w:sz="6" w:space="0" w:color="000000"/>
              <w:left w:val="single" w:sz="6" w:space="0" w:color="000000"/>
              <w:bottom w:val="single" w:sz="6" w:space="0" w:color="000000"/>
            </w:tcBorders>
            <w:shd w:val="clear" w:color="auto" w:fill="FFFFFF"/>
          </w:tcPr>
          <w:p w14:paraId="0232F27B" w14:textId="77777777" w:rsidR="000F23A1" w:rsidRPr="00EC6E52" w:rsidRDefault="000F23A1" w:rsidP="007E24DC">
            <w:pPr>
              <w:keepLines w:val="0"/>
              <w:overflowPunct/>
              <w:autoSpaceDE/>
              <w:autoSpaceDN/>
              <w:adjustRightInd/>
              <w:spacing w:line="240" w:lineRule="auto"/>
              <w:ind w:firstLine="0"/>
              <w:jc w:val="center"/>
              <w:rPr>
                <w:rFonts w:eastAsia="Calibri"/>
                <w:sz w:val="24"/>
                <w:szCs w:val="24"/>
                <w:lang w:eastAsia="en-US"/>
              </w:rPr>
            </w:pPr>
            <w:r w:rsidRPr="00EC6E52">
              <w:rPr>
                <w:rFonts w:eastAsia="Calibri"/>
                <w:sz w:val="24"/>
                <w:szCs w:val="24"/>
                <w:lang w:eastAsia="en-US"/>
              </w:rPr>
              <w:t>8-10 единовременных посетителей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14:paraId="778D1599" w14:textId="77777777" w:rsidR="000F23A1" w:rsidRPr="00EC6E52" w:rsidRDefault="000F23A1" w:rsidP="007E24DC">
            <w:pPr>
              <w:keepLines w:val="0"/>
              <w:overflowPunct/>
              <w:autoSpaceDE/>
              <w:autoSpaceDN/>
              <w:adjustRightInd/>
              <w:spacing w:line="240" w:lineRule="auto"/>
              <w:ind w:firstLine="0"/>
              <w:jc w:val="center"/>
              <w:rPr>
                <w:rFonts w:eastAsia="Calibri"/>
                <w:sz w:val="24"/>
                <w:szCs w:val="24"/>
                <w:lang w:eastAsia="en-US"/>
              </w:rPr>
            </w:pPr>
            <w:r w:rsidRPr="00EC6E52">
              <w:rPr>
                <w:rFonts w:eastAsia="Calibri"/>
                <w:sz w:val="24"/>
                <w:szCs w:val="24"/>
                <w:lang w:eastAsia="en-US"/>
              </w:rPr>
              <w:t xml:space="preserve">1 </w:t>
            </w:r>
          </w:p>
          <w:p w14:paraId="7A828245" w14:textId="77777777" w:rsidR="000F23A1" w:rsidRPr="00EC6E52" w:rsidRDefault="000F23A1" w:rsidP="007E24DC">
            <w:pPr>
              <w:keepLines w:val="0"/>
              <w:overflowPunct/>
              <w:autoSpaceDE/>
              <w:autoSpaceDN/>
              <w:adjustRightInd/>
              <w:spacing w:line="240" w:lineRule="auto"/>
              <w:ind w:firstLine="0"/>
              <w:jc w:val="center"/>
              <w:rPr>
                <w:rFonts w:eastAsia="Calibri"/>
                <w:sz w:val="24"/>
                <w:szCs w:val="24"/>
                <w:lang w:eastAsia="en-US"/>
              </w:rPr>
            </w:pPr>
            <w:r w:rsidRPr="00EC6E52">
              <w:rPr>
                <w:rFonts w:eastAsia="Calibri"/>
                <w:sz w:val="24"/>
                <w:szCs w:val="24"/>
                <w:lang w:eastAsia="en-US"/>
              </w:rPr>
              <w:t xml:space="preserve">но не менее 10 </w:t>
            </w:r>
            <w:proofErr w:type="spellStart"/>
            <w:r w:rsidRPr="00EC6E52">
              <w:rPr>
                <w:rFonts w:eastAsia="Calibri"/>
                <w:sz w:val="24"/>
                <w:szCs w:val="24"/>
                <w:lang w:eastAsia="en-US"/>
              </w:rPr>
              <w:t>машиномест</w:t>
            </w:r>
            <w:proofErr w:type="spellEnd"/>
            <w:r w:rsidRPr="00EC6E52">
              <w:rPr>
                <w:rFonts w:eastAsia="Calibri"/>
                <w:sz w:val="24"/>
                <w:szCs w:val="24"/>
                <w:lang w:eastAsia="en-US"/>
              </w:rPr>
              <w:t xml:space="preserve"> на объект</w:t>
            </w:r>
          </w:p>
        </w:tc>
      </w:tr>
    </w:tbl>
    <w:p w14:paraId="723E5230" w14:textId="77777777" w:rsidR="000F23A1" w:rsidRPr="00EC6E52" w:rsidRDefault="000F23A1" w:rsidP="000F23A1">
      <w:pPr>
        <w:keepLines w:val="0"/>
        <w:shd w:val="clear" w:color="auto" w:fill="FFFFFF"/>
        <w:overflowPunct/>
        <w:autoSpaceDE/>
        <w:adjustRightInd/>
        <w:spacing w:line="240" w:lineRule="auto"/>
        <w:rPr>
          <w:sz w:val="24"/>
          <w:szCs w:val="24"/>
        </w:rPr>
      </w:pPr>
    </w:p>
    <w:p w14:paraId="5BE401EF"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w:t>
      </w:r>
      <w:r w:rsidRPr="00EC6E52">
        <w:rPr>
          <w:bCs/>
          <w:sz w:val="24"/>
          <w:szCs w:val="24"/>
        </w:rPr>
        <w:t>Примечания:</w:t>
      </w:r>
    </w:p>
    <w:p w14:paraId="552B0976"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6F16D353"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59B600BA"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3)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3646B6DD"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4)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1E20736"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lastRenderedPageBreak/>
        <w:t xml:space="preserve">5) Показатель минимальной обеспеченности </w:t>
      </w:r>
      <w:proofErr w:type="spellStart"/>
      <w:r w:rsidRPr="00EC6E52">
        <w:rPr>
          <w:sz w:val="24"/>
          <w:szCs w:val="24"/>
        </w:rPr>
        <w:t>машино</w:t>
      </w:r>
      <w:proofErr w:type="spellEnd"/>
      <w:r w:rsidRPr="00EC6E52">
        <w:rPr>
          <w:sz w:val="24"/>
          <w:szCs w:val="24"/>
        </w:rPr>
        <w:t>-местами для постоянного хранения личных автомобилей в пределах многоквартирной застройки определяется в соответствии с пунктом 5.5.138 НГП КК по формуле, приведенной ниже:</w:t>
      </w:r>
    </w:p>
    <w:p w14:paraId="673B9508"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ММ  =</w:t>
      </w:r>
      <w:proofErr w:type="spellStart"/>
      <w:r w:rsidRPr="00EC6E52">
        <w:rPr>
          <w:sz w:val="24"/>
          <w:szCs w:val="24"/>
        </w:rPr>
        <w:t>Р</w:t>
      </w:r>
      <w:r w:rsidRPr="00EC6E52">
        <w:rPr>
          <w:sz w:val="24"/>
          <w:szCs w:val="24"/>
          <w:vertAlign w:val="subscript"/>
        </w:rPr>
        <w:t>оромсу</w:t>
      </w:r>
      <w:r w:rsidRPr="00EC6E52">
        <w:rPr>
          <w:sz w:val="24"/>
          <w:szCs w:val="24"/>
        </w:rPr>
        <w:t>х</w:t>
      </w:r>
      <w:proofErr w:type="spellEnd"/>
      <w:r w:rsidRPr="00EC6E52">
        <w:rPr>
          <w:sz w:val="24"/>
          <w:szCs w:val="24"/>
          <w:lang w:val="en-US"/>
        </w:rPr>
        <w:t>k</w:t>
      </w:r>
      <w:r w:rsidRPr="00EC6E52">
        <w:rPr>
          <w:sz w:val="24"/>
          <w:szCs w:val="24"/>
          <w:vertAlign w:val="subscript"/>
        </w:rPr>
        <w:t xml:space="preserve">1  </w:t>
      </w:r>
      <w:r w:rsidRPr="00EC6E52">
        <w:rPr>
          <w:sz w:val="24"/>
          <w:szCs w:val="24"/>
        </w:rPr>
        <w:t xml:space="preserve">- </w:t>
      </w:r>
      <w:proofErr w:type="spellStart"/>
      <w:r w:rsidRPr="00EC6E52">
        <w:rPr>
          <w:sz w:val="24"/>
          <w:szCs w:val="24"/>
          <w:lang w:val="en-US"/>
        </w:rPr>
        <w:t>MM</w:t>
      </w:r>
      <w:r w:rsidRPr="00EC6E52">
        <w:rPr>
          <w:sz w:val="24"/>
          <w:szCs w:val="24"/>
          <w:vertAlign w:val="subscript"/>
          <w:lang w:val="en-US"/>
        </w:rPr>
        <w:t>str</w:t>
      </w:r>
      <w:proofErr w:type="spellEnd"/>
      <w:proofErr w:type="gramStart"/>
      <w:r w:rsidRPr="00EC6E52">
        <w:rPr>
          <w:sz w:val="24"/>
          <w:szCs w:val="24"/>
        </w:rPr>
        <w:t>х</w:t>
      </w:r>
      <w:proofErr w:type="gramEnd"/>
      <w:r w:rsidRPr="00EC6E52">
        <w:rPr>
          <w:sz w:val="24"/>
          <w:szCs w:val="24"/>
        </w:rPr>
        <w:t xml:space="preserve">  </w:t>
      </w:r>
      <w:r w:rsidRPr="00EC6E52">
        <w:rPr>
          <w:sz w:val="24"/>
          <w:szCs w:val="24"/>
          <w:lang w:val="en-US"/>
        </w:rPr>
        <w:t>k</w:t>
      </w:r>
      <w:r w:rsidRPr="00EC6E52">
        <w:rPr>
          <w:sz w:val="24"/>
          <w:szCs w:val="24"/>
          <w:vertAlign w:val="subscript"/>
        </w:rPr>
        <w:t xml:space="preserve">2 </w:t>
      </w:r>
      <w:r w:rsidRPr="00EC6E52">
        <w:rPr>
          <w:sz w:val="24"/>
          <w:szCs w:val="24"/>
        </w:rPr>
        <w:t xml:space="preserve"> –  </w:t>
      </w:r>
      <w:r w:rsidRPr="00EC6E52">
        <w:rPr>
          <w:sz w:val="24"/>
          <w:szCs w:val="24"/>
          <w:lang w:val="en-US"/>
        </w:rPr>
        <w:t>N</w:t>
      </w:r>
      <w:r w:rsidRPr="00EC6E52">
        <w:rPr>
          <w:sz w:val="24"/>
          <w:szCs w:val="24"/>
          <w:vertAlign w:val="subscript"/>
        </w:rPr>
        <w:t>ИЖС</w:t>
      </w:r>
      <w:r w:rsidRPr="00EC6E52">
        <w:rPr>
          <w:sz w:val="24"/>
          <w:szCs w:val="24"/>
        </w:rPr>
        <w:t>,   где</w:t>
      </w:r>
    </w:p>
    <w:p w14:paraId="73D13BC1" w14:textId="77777777" w:rsidR="000F23A1" w:rsidRPr="00EC6E52" w:rsidRDefault="000F23A1" w:rsidP="000F23A1">
      <w:pPr>
        <w:keepLines w:val="0"/>
        <w:shd w:val="clear" w:color="auto" w:fill="FFFFFF"/>
        <w:overflowPunct/>
        <w:autoSpaceDE/>
        <w:adjustRightInd/>
        <w:spacing w:line="240" w:lineRule="auto"/>
        <w:rPr>
          <w:sz w:val="24"/>
          <w:szCs w:val="24"/>
        </w:rPr>
      </w:pPr>
      <w:proofErr w:type="spellStart"/>
      <w:r w:rsidRPr="00EC6E52">
        <w:rPr>
          <w:sz w:val="24"/>
          <w:szCs w:val="24"/>
        </w:rPr>
        <w:t>Р</w:t>
      </w:r>
      <w:r w:rsidRPr="00EC6E52">
        <w:rPr>
          <w:sz w:val="24"/>
          <w:szCs w:val="24"/>
          <w:vertAlign w:val="subscript"/>
        </w:rPr>
        <w:t>оромсу</w:t>
      </w:r>
      <w:proofErr w:type="spellEnd"/>
      <w:r w:rsidRPr="00EC6E52">
        <w:rPr>
          <w:sz w:val="24"/>
          <w:szCs w:val="24"/>
        </w:rPr>
        <w:t> - планируемая численность населения в границах разрабатываемого проекта планировки территории;</w:t>
      </w:r>
    </w:p>
    <w:p w14:paraId="3CEE51E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lang w:val="en-US"/>
        </w:rPr>
        <w:t>k</w:t>
      </w:r>
      <w:r w:rsidRPr="00EC6E52">
        <w:rPr>
          <w:sz w:val="24"/>
          <w:szCs w:val="24"/>
          <w:vertAlign w:val="subscript"/>
        </w:rPr>
        <w:t>1</w:t>
      </w:r>
      <w:hyperlink r:id="rId58" w:anchor="/document/36978113/entry/1381" w:history="1">
        <w:r w:rsidRPr="00EC6E52">
          <w:rPr>
            <w:sz w:val="24"/>
            <w:szCs w:val="24"/>
            <w:u w:val="single"/>
          </w:rPr>
          <w:t>*</w:t>
        </w:r>
      </w:hyperlink>
      <w:r w:rsidRPr="00EC6E52">
        <w:rPr>
          <w:sz w:val="24"/>
          <w:szCs w:val="24"/>
        </w:rPr>
        <w:t>  - обеспеченность населения личными легковыми автомобилями, находящимися в собственности у физических лиц, в авто на тыс. человек;</w:t>
      </w:r>
    </w:p>
    <w:p w14:paraId="1DC7D478" w14:textId="77777777" w:rsidR="000F23A1" w:rsidRPr="00EC6E52" w:rsidRDefault="000F23A1" w:rsidP="000F23A1">
      <w:pPr>
        <w:keepLines w:val="0"/>
        <w:shd w:val="clear" w:color="auto" w:fill="FFFFFF"/>
        <w:overflowPunct/>
        <w:autoSpaceDE/>
        <w:adjustRightInd/>
        <w:spacing w:line="240" w:lineRule="auto"/>
        <w:rPr>
          <w:sz w:val="24"/>
          <w:szCs w:val="24"/>
        </w:rPr>
      </w:pPr>
      <w:proofErr w:type="spellStart"/>
      <w:r w:rsidRPr="00EC6E52">
        <w:rPr>
          <w:sz w:val="24"/>
          <w:szCs w:val="24"/>
          <w:lang w:val="en-US"/>
        </w:rPr>
        <w:t>MM</w:t>
      </w:r>
      <w:r w:rsidRPr="00EC6E52">
        <w:rPr>
          <w:sz w:val="24"/>
          <w:szCs w:val="24"/>
          <w:vertAlign w:val="subscript"/>
          <w:lang w:val="en-US"/>
        </w:rPr>
        <w:t>str</w:t>
      </w:r>
      <w:proofErr w:type="spellEnd"/>
      <w:r w:rsidRPr="00EC6E52">
        <w:rPr>
          <w:sz w:val="24"/>
          <w:szCs w:val="24"/>
        </w:rPr>
        <w:t> - общее число парковочных мест в пределах уличной сети в границах разрабатываемого проекта планировки территории;</w:t>
      </w:r>
    </w:p>
    <w:p w14:paraId="162ECE1F" w14:textId="77777777" w:rsidR="000F23A1" w:rsidRPr="00EC6E52" w:rsidRDefault="000F23A1" w:rsidP="000F23A1">
      <w:pPr>
        <w:keepLines w:val="0"/>
        <w:shd w:val="clear" w:color="auto" w:fill="FFFFFF"/>
        <w:overflowPunct/>
        <w:autoSpaceDE/>
        <w:adjustRightInd/>
        <w:spacing w:line="240" w:lineRule="auto"/>
        <w:rPr>
          <w:sz w:val="24"/>
          <w:szCs w:val="24"/>
        </w:rPr>
      </w:pPr>
      <w:proofErr w:type="gramStart"/>
      <w:r w:rsidRPr="00EC6E52">
        <w:rPr>
          <w:sz w:val="24"/>
          <w:szCs w:val="24"/>
          <w:lang w:val="en-US"/>
        </w:rPr>
        <w:t>k</w:t>
      </w:r>
      <w:r w:rsidRPr="00EC6E52">
        <w:rPr>
          <w:sz w:val="24"/>
          <w:szCs w:val="24"/>
          <w:vertAlign w:val="subscript"/>
        </w:rPr>
        <w:t xml:space="preserve">2 </w:t>
      </w:r>
      <w:r w:rsidRPr="00EC6E52">
        <w:rPr>
          <w:sz w:val="24"/>
          <w:szCs w:val="24"/>
        </w:rPr>
        <w:t> -</w:t>
      </w:r>
      <w:proofErr w:type="gramEnd"/>
      <w:r w:rsidRPr="00EC6E52">
        <w:rPr>
          <w:sz w:val="24"/>
          <w:szCs w:val="24"/>
        </w:rPr>
        <w:t xml:space="preserve">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w:t>
      </w:r>
      <w:proofErr w:type="gramStart"/>
      <w:r w:rsidRPr="00EC6E52">
        <w:rPr>
          <w:sz w:val="24"/>
          <w:szCs w:val="24"/>
        </w:rPr>
        <w:t>равным</w:t>
      </w:r>
      <w:proofErr w:type="gramEnd"/>
      <w:r w:rsidRPr="00EC6E52">
        <w:rPr>
          <w:sz w:val="24"/>
          <w:szCs w:val="24"/>
        </w:rPr>
        <w:t xml:space="preserve"> 0,8;</w:t>
      </w:r>
    </w:p>
    <w:p w14:paraId="1CA63C87" w14:textId="77777777" w:rsidR="000F23A1" w:rsidRPr="00EC6E52" w:rsidRDefault="000F23A1" w:rsidP="000F23A1">
      <w:pPr>
        <w:keepLines w:val="0"/>
        <w:shd w:val="clear" w:color="auto" w:fill="FFFFFF"/>
        <w:overflowPunct/>
        <w:autoSpaceDE/>
        <w:adjustRightInd/>
        <w:spacing w:line="240" w:lineRule="auto"/>
        <w:rPr>
          <w:sz w:val="24"/>
          <w:szCs w:val="24"/>
        </w:rPr>
      </w:pPr>
      <w:proofErr w:type="gramStart"/>
      <w:r w:rsidRPr="00EC6E52">
        <w:rPr>
          <w:sz w:val="24"/>
          <w:szCs w:val="24"/>
          <w:lang w:val="en-US"/>
        </w:rPr>
        <w:t>N</w:t>
      </w:r>
      <w:r w:rsidRPr="00EC6E52">
        <w:rPr>
          <w:sz w:val="24"/>
          <w:szCs w:val="24"/>
          <w:vertAlign w:val="subscript"/>
        </w:rPr>
        <w:t xml:space="preserve">ИЖС </w:t>
      </w:r>
      <w:r w:rsidRPr="00EC6E52">
        <w:rPr>
          <w:sz w:val="24"/>
          <w:szCs w:val="24"/>
        </w:rPr>
        <w:t> -</w:t>
      </w:r>
      <w:proofErr w:type="gramEnd"/>
      <w:r w:rsidRPr="00EC6E52">
        <w:rPr>
          <w:sz w:val="24"/>
          <w:szCs w:val="24"/>
        </w:rPr>
        <w:t xml:space="preserve"> количество участков ИЖС в границах разрабатываемого проекта планировки территории.</w:t>
      </w:r>
    </w:p>
    <w:p w14:paraId="306CC28A" w14:textId="77777777" w:rsidR="000F23A1" w:rsidRPr="00EC6E52" w:rsidRDefault="000F23A1" w:rsidP="000F23A1">
      <w:pPr>
        <w:keepNext/>
        <w:keepLines w:val="0"/>
        <w:widowControl w:val="0"/>
        <w:overflowPunct/>
        <w:spacing w:line="240" w:lineRule="auto"/>
        <w:rPr>
          <w:bCs/>
          <w:iCs/>
          <w:sz w:val="24"/>
          <w:szCs w:val="24"/>
        </w:rPr>
      </w:pPr>
      <w:r w:rsidRPr="00EC6E52">
        <w:rPr>
          <w:bCs/>
          <w:iCs/>
          <w:sz w:val="24"/>
          <w:szCs w:val="24"/>
        </w:rPr>
        <w:t xml:space="preserve">*Показатель </w:t>
      </w:r>
      <w:r w:rsidRPr="00EC6E52">
        <w:rPr>
          <w:bCs/>
          <w:iCs/>
          <w:sz w:val="24"/>
          <w:szCs w:val="24"/>
          <w:lang w:val="en-US"/>
        </w:rPr>
        <w:t>k</w:t>
      </w:r>
      <w:r w:rsidRPr="00EC6E52">
        <w:rPr>
          <w:bCs/>
          <w:iCs/>
          <w:sz w:val="24"/>
          <w:szCs w:val="24"/>
          <w:vertAlign w:val="subscript"/>
        </w:rPr>
        <w:t xml:space="preserve"> 1 </w:t>
      </w:r>
      <w:r w:rsidRPr="00EC6E52">
        <w:rPr>
          <w:bCs/>
          <w:iCs/>
          <w:sz w:val="24"/>
          <w:szCs w:val="24"/>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576FE426" w14:textId="77777777" w:rsidR="000F23A1" w:rsidRPr="00EC6E52" w:rsidRDefault="000F23A1" w:rsidP="000F23A1">
      <w:pPr>
        <w:keepNext/>
        <w:keepLines w:val="0"/>
        <w:widowControl w:val="0"/>
        <w:overflowPunct/>
        <w:spacing w:line="240" w:lineRule="auto"/>
        <w:rPr>
          <w:bCs/>
          <w:iCs/>
          <w:sz w:val="24"/>
          <w:szCs w:val="24"/>
        </w:rPr>
      </w:pPr>
      <w:r w:rsidRPr="00EC6E52">
        <w:rPr>
          <w:bCs/>
          <w:iCs/>
          <w:sz w:val="24"/>
          <w:szCs w:val="24"/>
        </w:rPr>
        <w:t xml:space="preserve">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w:t>
      </w:r>
      <w:proofErr w:type="spellStart"/>
      <w:r w:rsidRPr="00EC6E52">
        <w:rPr>
          <w:bCs/>
          <w:iCs/>
          <w:sz w:val="24"/>
          <w:szCs w:val="24"/>
        </w:rPr>
        <w:t>машиноместо</w:t>
      </w:r>
      <w:proofErr w:type="spellEnd"/>
      <w:r w:rsidRPr="00EC6E52">
        <w:rPr>
          <w:bCs/>
          <w:iCs/>
          <w:sz w:val="24"/>
          <w:szCs w:val="24"/>
        </w:rPr>
        <w:t xml:space="preserve"> (парковочное место) на 600 кв. м площади квартир, удаленные от подъездов (входных групп) не более чем на 200 м.</w:t>
      </w:r>
    </w:p>
    <w:p w14:paraId="7A907299" w14:textId="77777777" w:rsidR="000F23A1" w:rsidRPr="00EC6E52" w:rsidRDefault="000F23A1" w:rsidP="000F23A1">
      <w:pPr>
        <w:keepNext/>
        <w:keepLines w:val="0"/>
        <w:widowControl w:val="0"/>
        <w:overflowPunct/>
        <w:spacing w:line="240" w:lineRule="auto"/>
        <w:rPr>
          <w:sz w:val="24"/>
          <w:szCs w:val="24"/>
        </w:rPr>
      </w:pPr>
      <w:r w:rsidRPr="00EC6E52">
        <w:rPr>
          <w:sz w:val="24"/>
          <w:szCs w:val="24"/>
          <w:shd w:val="clear" w:color="auto" w:fill="FFFFFF"/>
        </w:rPr>
        <w:t xml:space="preserve">6) Предоставление земельных участков для размещения </w:t>
      </w:r>
      <w:r w:rsidRPr="00EC6E52">
        <w:rPr>
          <w:sz w:val="24"/>
          <w:szCs w:val="24"/>
        </w:rPr>
        <w:t xml:space="preserve">парковок (парковочных мест) </w:t>
      </w:r>
      <w:r w:rsidRPr="00EC6E52">
        <w:rPr>
          <w:sz w:val="24"/>
          <w:szCs w:val="24"/>
          <w:shd w:val="clear" w:color="auto" w:fill="FFFFFF"/>
        </w:rPr>
        <w:t xml:space="preserve">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 257). </w:t>
      </w:r>
    </w:p>
    <w:p w14:paraId="12894DE6" w14:textId="10616288" w:rsidR="000F23A1" w:rsidRDefault="000F23A1" w:rsidP="000F23A1">
      <w:pPr>
        <w:keepNext/>
        <w:keepLines w:val="0"/>
        <w:widowControl w:val="0"/>
        <w:overflowPunct/>
        <w:spacing w:after="240" w:line="240" w:lineRule="auto"/>
        <w:rPr>
          <w:sz w:val="24"/>
          <w:szCs w:val="24"/>
          <w:shd w:val="clear" w:color="auto" w:fill="FFFFFF"/>
        </w:rPr>
      </w:pPr>
      <w:r w:rsidRPr="00EC6E52">
        <w:rPr>
          <w:rFonts w:eastAsia="Arial"/>
          <w:sz w:val="24"/>
          <w:szCs w:val="24"/>
          <w:lang w:eastAsia="ar-SA"/>
        </w:rPr>
        <w:t xml:space="preserve">7)  </w:t>
      </w:r>
      <w:r w:rsidRPr="00EC6E52">
        <w:rPr>
          <w:sz w:val="24"/>
          <w:szCs w:val="24"/>
        </w:rPr>
        <w:t>Разрыв от сооружений для хранения легкового автотранспорта до объектов застройки</w:t>
      </w:r>
      <w:r w:rsidRPr="00EC6E52">
        <w:rPr>
          <w:rFonts w:eastAsia="Arial"/>
          <w:sz w:val="24"/>
          <w:szCs w:val="24"/>
          <w:lang w:eastAsia="ar-SA"/>
        </w:rPr>
        <w:t xml:space="preserve"> принимать в соответствии с таблицей  7.1.1.</w:t>
      </w:r>
      <w:r w:rsidRPr="00EC6E52">
        <w:rPr>
          <w:sz w:val="24"/>
          <w:szCs w:val="24"/>
          <w:shd w:val="clear" w:color="auto" w:fill="FFFFFF"/>
        </w:rPr>
        <w:t xml:space="preserve"> СанПиН 2.2.1/2.1.1.1200-03, приведенной ниже.</w:t>
      </w:r>
    </w:p>
    <w:p w14:paraId="030DB794" w14:textId="6702E067" w:rsidR="00EC6E52" w:rsidRPr="00EC6E52" w:rsidRDefault="00EC6E52" w:rsidP="00EC6E52">
      <w:pPr>
        <w:keepNext/>
        <w:keepLines w:val="0"/>
        <w:widowControl w:val="0"/>
        <w:overflowPunct/>
        <w:spacing w:line="240" w:lineRule="auto"/>
        <w:jc w:val="right"/>
        <w:rPr>
          <w:sz w:val="24"/>
          <w:szCs w:val="24"/>
          <w:shd w:val="clear" w:color="auto" w:fill="FFFFFF"/>
          <w:lang w:eastAsia="ar-SA"/>
        </w:rPr>
      </w:pPr>
      <w:r>
        <w:rPr>
          <w:sz w:val="24"/>
          <w:szCs w:val="24"/>
          <w:shd w:val="clear" w:color="auto" w:fill="FFFFFF"/>
        </w:rPr>
        <w:t>Таблица 4</w:t>
      </w:r>
    </w:p>
    <w:tbl>
      <w:tblPr>
        <w:tblStyle w:val="2d"/>
        <w:tblW w:w="9640" w:type="dxa"/>
        <w:tblLayout w:type="fixed"/>
        <w:tblLook w:val="04A0" w:firstRow="1" w:lastRow="0" w:firstColumn="1" w:lastColumn="0" w:noHBand="0" w:noVBand="1"/>
      </w:tblPr>
      <w:tblGrid>
        <w:gridCol w:w="3936"/>
        <w:gridCol w:w="1275"/>
        <w:gridCol w:w="851"/>
        <w:gridCol w:w="1134"/>
        <w:gridCol w:w="1134"/>
        <w:gridCol w:w="1310"/>
      </w:tblGrid>
      <w:tr w:rsidR="00EC6E52" w:rsidRPr="00EC6E52" w14:paraId="010909A8" w14:textId="77777777" w:rsidTr="007E24DC">
        <w:trPr>
          <w:trHeight w:val="240"/>
        </w:trPr>
        <w:tc>
          <w:tcPr>
            <w:tcW w:w="3936" w:type="dxa"/>
            <w:vMerge w:val="restart"/>
            <w:hideMark/>
          </w:tcPr>
          <w:p w14:paraId="387E1CD7" w14:textId="77777777" w:rsidR="000F23A1" w:rsidRPr="00EC6E52" w:rsidRDefault="000F23A1" w:rsidP="007E24DC">
            <w:pPr>
              <w:keepLines w:val="0"/>
              <w:overflowPunct/>
              <w:autoSpaceDE/>
              <w:autoSpaceDN/>
              <w:adjustRightInd/>
              <w:spacing w:line="240" w:lineRule="auto"/>
              <w:ind w:left="142" w:right="127" w:firstLine="0"/>
              <w:jc w:val="center"/>
              <w:rPr>
                <w:sz w:val="23"/>
                <w:szCs w:val="23"/>
              </w:rPr>
            </w:pPr>
            <w:r w:rsidRPr="00EC6E52">
              <w:rPr>
                <w:sz w:val="23"/>
                <w:szCs w:val="23"/>
              </w:rPr>
              <w:t>Объекты, до которых исчисляется разрыв</w:t>
            </w:r>
          </w:p>
        </w:tc>
        <w:tc>
          <w:tcPr>
            <w:tcW w:w="5704" w:type="dxa"/>
            <w:gridSpan w:val="5"/>
            <w:hideMark/>
          </w:tcPr>
          <w:p w14:paraId="592524F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 xml:space="preserve">Расстояние, </w:t>
            </w:r>
            <w:proofErr w:type="gramStart"/>
            <w:r w:rsidRPr="00EC6E52">
              <w:rPr>
                <w:sz w:val="23"/>
                <w:szCs w:val="23"/>
              </w:rPr>
              <w:t>м</w:t>
            </w:r>
            <w:proofErr w:type="gramEnd"/>
          </w:p>
        </w:tc>
      </w:tr>
      <w:tr w:rsidR="00EC6E52" w:rsidRPr="00EC6E52" w14:paraId="2BB024DC" w14:textId="77777777" w:rsidTr="007E24DC">
        <w:tc>
          <w:tcPr>
            <w:tcW w:w="3936" w:type="dxa"/>
            <w:vMerge/>
            <w:hideMark/>
          </w:tcPr>
          <w:p w14:paraId="52C41C4A"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p>
        </w:tc>
        <w:tc>
          <w:tcPr>
            <w:tcW w:w="5704" w:type="dxa"/>
            <w:gridSpan w:val="5"/>
            <w:hideMark/>
          </w:tcPr>
          <w:p w14:paraId="487E2DC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 xml:space="preserve">Открытые автостоянки и паркинги вместимостью, </w:t>
            </w:r>
            <w:proofErr w:type="spellStart"/>
            <w:r w:rsidRPr="00EC6E52">
              <w:rPr>
                <w:sz w:val="23"/>
                <w:szCs w:val="23"/>
              </w:rPr>
              <w:t>машино</w:t>
            </w:r>
            <w:proofErr w:type="spellEnd"/>
            <w:r w:rsidRPr="00EC6E52">
              <w:rPr>
                <w:sz w:val="23"/>
                <w:szCs w:val="23"/>
              </w:rPr>
              <w:t>-мест</w:t>
            </w:r>
          </w:p>
        </w:tc>
      </w:tr>
      <w:tr w:rsidR="00EC6E52" w:rsidRPr="00EC6E52" w14:paraId="6002EFFC" w14:textId="77777777" w:rsidTr="007E24DC">
        <w:tc>
          <w:tcPr>
            <w:tcW w:w="3936" w:type="dxa"/>
            <w:vMerge/>
            <w:hideMark/>
          </w:tcPr>
          <w:p w14:paraId="1F82CA6A"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p>
        </w:tc>
        <w:tc>
          <w:tcPr>
            <w:tcW w:w="1275" w:type="dxa"/>
            <w:hideMark/>
          </w:tcPr>
          <w:p w14:paraId="779C0AB6"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 и менее</w:t>
            </w:r>
          </w:p>
        </w:tc>
        <w:tc>
          <w:tcPr>
            <w:tcW w:w="851" w:type="dxa"/>
            <w:hideMark/>
          </w:tcPr>
          <w:p w14:paraId="3853EFE3"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11-50</w:t>
            </w:r>
          </w:p>
        </w:tc>
        <w:tc>
          <w:tcPr>
            <w:tcW w:w="1134" w:type="dxa"/>
            <w:hideMark/>
          </w:tcPr>
          <w:p w14:paraId="0726B667"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51-100</w:t>
            </w:r>
          </w:p>
        </w:tc>
        <w:tc>
          <w:tcPr>
            <w:tcW w:w="1134" w:type="dxa"/>
            <w:hideMark/>
          </w:tcPr>
          <w:p w14:paraId="73304636"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101-300</w:t>
            </w:r>
          </w:p>
        </w:tc>
        <w:tc>
          <w:tcPr>
            <w:tcW w:w="1310" w:type="dxa"/>
            <w:hideMark/>
          </w:tcPr>
          <w:p w14:paraId="1E0279AF"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свыше 300</w:t>
            </w:r>
          </w:p>
        </w:tc>
      </w:tr>
      <w:tr w:rsidR="00EC6E52" w:rsidRPr="00EC6E52" w14:paraId="49761669" w14:textId="77777777" w:rsidTr="007E24DC">
        <w:tc>
          <w:tcPr>
            <w:tcW w:w="3936" w:type="dxa"/>
            <w:hideMark/>
          </w:tcPr>
          <w:p w14:paraId="6BBD8656"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r w:rsidRPr="00EC6E52">
              <w:rPr>
                <w:sz w:val="23"/>
                <w:szCs w:val="23"/>
              </w:rPr>
              <w:t>Фасады жилых домов и торцы с окнами</w:t>
            </w:r>
          </w:p>
        </w:tc>
        <w:tc>
          <w:tcPr>
            <w:tcW w:w="1275" w:type="dxa"/>
            <w:hideMark/>
          </w:tcPr>
          <w:p w14:paraId="60D791B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w:t>
            </w:r>
          </w:p>
        </w:tc>
        <w:tc>
          <w:tcPr>
            <w:tcW w:w="851" w:type="dxa"/>
            <w:hideMark/>
          </w:tcPr>
          <w:p w14:paraId="48FF13A5"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15</w:t>
            </w:r>
          </w:p>
        </w:tc>
        <w:tc>
          <w:tcPr>
            <w:tcW w:w="1134" w:type="dxa"/>
            <w:hideMark/>
          </w:tcPr>
          <w:p w14:paraId="7CA170D0"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25</w:t>
            </w:r>
          </w:p>
        </w:tc>
        <w:tc>
          <w:tcPr>
            <w:tcW w:w="1134" w:type="dxa"/>
            <w:hideMark/>
          </w:tcPr>
          <w:p w14:paraId="5871CD87"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35</w:t>
            </w:r>
          </w:p>
        </w:tc>
        <w:tc>
          <w:tcPr>
            <w:tcW w:w="1310" w:type="dxa"/>
            <w:hideMark/>
          </w:tcPr>
          <w:p w14:paraId="20E69886"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r>
      <w:tr w:rsidR="00EC6E52" w:rsidRPr="00EC6E52" w14:paraId="5F26770D" w14:textId="77777777" w:rsidTr="007E24DC">
        <w:tc>
          <w:tcPr>
            <w:tcW w:w="3936" w:type="dxa"/>
            <w:hideMark/>
          </w:tcPr>
          <w:p w14:paraId="524689CB"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r w:rsidRPr="00EC6E52">
              <w:rPr>
                <w:sz w:val="23"/>
                <w:szCs w:val="23"/>
              </w:rPr>
              <w:t>Торцы жилых домов без окон</w:t>
            </w:r>
          </w:p>
        </w:tc>
        <w:tc>
          <w:tcPr>
            <w:tcW w:w="1275" w:type="dxa"/>
            <w:hideMark/>
          </w:tcPr>
          <w:p w14:paraId="77210DC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w:t>
            </w:r>
          </w:p>
        </w:tc>
        <w:tc>
          <w:tcPr>
            <w:tcW w:w="851" w:type="dxa"/>
            <w:hideMark/>
          </w:tcPr>
          <w:p w14:paraId="4A1B889A"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w:t>
            </w:r>
          </w:p>
        </w:tc>
        <w:tc>
          <w:tcPr>
            <w:tcW w:w="1134" w:type="dxa"/>
            <w:hideMark/>
          </w:tcPr>
          <w:p w14:paraId="1D546406"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15</w:t>
            </w:r>
          </w:p>
        </w:tc>
        <w:tc>
          <w:tcPr>
            <w:tcW w:w="1134" w:type="dxa"/>
            <w:hideMark/>
          </w:tcPr>
          <w:p w14:paraId="498DF91F"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25</w:t>
            </w:r>
          </w:p>
        </w:tc>
        <w:tc>
          <w:tcPr>
            <w:tcW w:w="1310" w:type="dxa"/>
            <w:hideMark/>
          </w:tcPr>
          <w:p w14:paraId="669AE3EA"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35</w:t>
            </w:r>
          </w:p>
        </w:tc>
      </w:tr>
      <w:tr w:rsidR="00EC6E52" w:rsidRPr="00EC6E52" w14:paraId="281C5472" w14:textId="77777777" w:rsidTr="007E24DC">
        <w:tc>
          <w:tcPr>
            <w:tcW w:w="3936" w:type="dxa"/>
            <w:hideMark/>
          </w:tcPr>
          <w:p w14:paraId="61B20EE7"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r w:rsidRPr="00EC6E52">
              <w:rPr>
                <w:sz w:val="23"/>
                <w:szCs w:val="23"/>
              </w:rPr>
              <w:t>Территории школ, детских учреждений, ПТУ, техникумов, площадок для отдыха, игр и спорта, детских</w:t>
            </w:r>
          </w:p>
        </w:tc>
        <w:tc>
          <w:tcPr>
            <w:tcW w:w="1275" w:type="dxa"/>
            <w:hideMark/>
          </w:tcPr>
          <w:p w14:paraId="06F2A450"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25</w:t>
            </w:r>
          </w:p>
        </w:tc>
        <w:tc>
          <w:tcPr>
            <w:tcW w:w="851" w:type="dxa"/>
            <w:hideMark/>
          </w:tcPr>
          <w:p w14:paraId="25965639"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c>
          <w:tcPr>
            <w:tcW w:w="1134" w:type="dxa"/>
            <w:hideMark/>
          </w:tcPr>
          <w:p w14:paraId="13769549"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c>
          <w:tcPr>
            <w:tcW w:w="1134" w:type="dxa"/>
            <w:hideMark/>
          </w:tcPr>
          <w:p w14:paraId="4749DD6C"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c>
          <w:tcPr>
            <w:tcW w:w="1310" w:type="dxa"/>
            <w:hideMark/>
          </w:tcPr>
          <w:p w14:paraId="77C05225"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r>
      <w:tr w:rsidR="00EC6E52" w:rsidRPr="00EC6E52" w14:paraId="6F976087" w14:textId="77777777" w:rsidTr="007E24DC">
        <w:tc>
          <w:tcPr>
            <w:tcW w:w="3936" w:type="dxa"/>
            <w:hideMark/>
          </w:tcPr>
          <w:p w14:paraId="61E06EC1"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r w:rsidRPr="00EC6E52">
              <w:rPr>
                <w:sz w:val="23"/>
                <w:szCs w:val="23"/>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275" w:type="dxa"/>
            <w:hideMark/>
          </w:tcPr>
          <w:p w14:paraId="7A05DE0B"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25</w:t>
            </w:r>
          </w:p>
        </w:tc>
        <w:tc>
          <w:tcPr>
            <w:tcW w:w="851" w:type="dxa"/>
            <w:hideMark/>
          </w:tcPr>
          <w:p w14:paraId="4E243678"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c>
          <w:tcPr>
            <w:tcW w:w="1134" w:type="dxa"/>
            <w:hideMark/>
          </w:tcPr>
          <w:p w14:paraId="5E4A77C7"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по расчетам</w:t>
            </w:r>
          </w:p>
        </w:tc>
        <w:tc>
          <w:tcPr>
            <w:tcW w:w="1134" w:type="dxa"/>
            <w:hideMark/>
          </w:tcPr>
          <w:p w14:paraId="69E1F37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по расчетам</w:t>
            </w:r>
          </w:p>
        </w:tc>
        <w:tc>
          <w:tcPr>
            <w:tcW w:w="1310" w:type="dxa"/>
            <w:hideMark/>
          </w:tcPr>
          <w:p w14:paraId="1C471FB0"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по расчетам</w:t>
            </w:r>
          </w:p>
        </w:tc>
      </w:tr>
    </w:tbl>
    <w:p w14:paraId="1D5F00B9" w14:textId="77777777" w:rsidR="000F23A1" w:rsidRPr="00EC6E52" w:rsidRDefault="000F23A1" w:rsidP="000F23A1">
      <w:pPr>
        <w:keepLines w:val="0"/>
        <w:widowControl w:val="0"/>
        <w:overflowPunct/>
        <w:spacing w:line="240" w:lineRule="auto"/>
        <w:ind w:firstLine="0"/>
        <w:rPr>
          <w:sz w:val="24"/>
          <w:szCs w:val="24"/>
          <w:shd w:val="clear" w:color="auto" w:fill="FFFFFF"/>
          <w:lang w:eastAsia="ar-SA"/>
        </w:rPr>
      </w:pPr>
    </w:p>
    <w:p w14:paraId="60AB7F6A" w14:textId="77777777" w:rsidR="000F23A1" w:rsidRPr="00EC6E52" w:rsidRDefault="000F23A1" w:rsidP="000F23A1">
      <w:pPr>
        <w:keepLines w:val="0"/>
        <w:widowControl w:val="0"/>
        <w:overflowPunct/>
        <w:spacing w:line="240" w:lineRule="auto"/>
        <w:rPr>
          <w:sz w:val="24"/>
          <w:szCs w:val="24"/>
        </w:rPr>
      </w:pPr>
      <w:r w:rsidRPr="00EC6E52">
        <w:rPr>
          <w:sz w:val="24"/>
          <w:szCs w:val="24"/>
          <w:shd w:val="clear" w:color="auto" w:fill="FFFFFF"/>
          <w:lang w:eastAsia="ar-SA"/>
        </w:rPr>
        <w:t xml:space="preserve">9. </w:t>
      </w:r>
      <w:proofErr w:type="gramStart"/>
      <w:r w:rsidRPr="00EC6E52">
        <w:rPr>
          <w:sz w:val="24"/>
          <w:szCs w:val="24"/>
          <w:shd w:val="clear" w:color="auto" w:fill="FFFFFF"/>
          <w:lang w:eastAsia="ar-SA"/>
        </w:rPr>
        <w:t>Размер санитарно-защитных зон производственных объектов, размещаемых в общественно-деловых зонах, до жилых и общественных зданий, а также до границ земельных участков дошкольных и общеобразовательных организаций, медицинских организаций и организаций отдыха следует принимать в соответствии с требованиями </w:t>
      </w:r>
      <w:hyperlink r:id="rId59" w:anchor="/document/12158477/entry/10000" w:history="1">
        <w:r w:rsidRPr="00EC6E52">
          <w:rPr>
            <w:sz w:val="24"/>
            <w:szCs w:val="24"/>
            <w:shd w:val="clear" w:color="auto" w:fill="FFFFFF"/>
            <w:lang w:eastAsia="ar-SA"/>
          </w:rPr>
          <w:t>СанПиН 2.2.1/2.1.1.1200</w:t>
        </w:r>
      </w:hyperlink>
      <w:r w:rsidRPr="00EC6E52">
        <w:rPr>
          <w:sz w:val="24"/>
          <w:szCs w:val="24"/>
          <w:shd w:val="clear" w:color="auto" w:fill="FFFFFF"/>
          <w:lang w:eastAsia="ar-SA"/>
        </w:rPr>
        <w:t> или по расчету с учетом обеспечения требований, приведенных в </w:t>
      </w:r>
      <w:hyperlink r:id="rId60" w:anchor="/document/400274954/entry/1000" w:history="1">
        <w:r w:rsidRPr="00EC6E52">
          <w:rPr>
            <w:sz w:val="24"/>
            <w:szCs w:val="24"/>
            <w:shd w:val="clear" w:color="auto" w:fill="FFFFFF"/>
            <w:lang w:eastAsia="ar-SA"/>
          </w:rPr>
          <w:t>СанПиН 1.2.3685</w:t>
        </w:r>
      </w:hyperlink>
      <w:r w:rsidRPr="00EC6E52">
        <w:rPr>
          <w:sz w:val="24"/>
          <w:szCs w:val="24"/>
          <w:shd w:val="clear" w:color="auto" w:fill="FFFFFF"/>
          <w:lang w:eastAsia="ar-SA"/>
        </w:rPr>
        <w:t>, </w:t>
      </w:r>
      <w:hyperlink r:id="rId61" w:anchor="/document/400289764/entry/1000" w:history="1">
        <w:r w:rsidRPr="00EC6E52">
          <w:rPr>
            <w:sz w:val="24"/>
            <w:szCs w:val="24"/>
            <w:shd w:val="clear" w:color="auto" w:fill="FFFFFF"/>
            <w:lang w:eastAsia="ar-SA"/>
          </w:rPr>
          <w:t>СанПиН 2.1.3684</w:t>
        </w:r>
      </w:hyperlink>
      <w:r w:rsidRPr="00EC6E52">
        <w:rPr>
          <w:sz w:val="24"/>
          <w:szCs w:val="24"/>
          <w:shd w:val="clear" w:color="auto" w:fill="FFFFFF"/>
          <w:lang w:eastAsia="ar-SA"/>
        </w:rPr>
        <w:t>.</w:t>
      </w:r>
      <w:proofErr w:type="gramEnd"/>
    </w:p>
    <w:p w14:paraId="2E43E6EA" w14:textId="77777777" w:rsidR="000F23A1" w:rsidRPr="00EC6E52" w:rsidRDefault="000F23A1" w:rsidP="000F23A1">
      <w:pPr>
        <w:keepLines w:val="0"/>
        <w:widowControl w:val="0"/>
        <w:overflowPunct/>
        <w:spacing w:line="240" w:lineRule="auto"/>
        <w:rPr>
          <w:sz w:val="24"/>
          <w:szCs w:val="24"/>
        </w:rPr>
      </w:pPr>
      <w:r w:rsidRPr="00EC6E52">
        <w:rPr>
          <w:sz w:val="24"/>
          <w:szCs w:val="24"/>
        </w:rPr>
        <w:t>10. Для строительства объектов в зоне затопления или подтопления необходимо предусматривать следующие мероприятия:</w:t>
      </w:r>
    </w:p>
    <w:p w14:paraId="7DFE7DF0" w14:textId="77777777" w:rsidR="000F23A1" w:rsidRPr="00EC6E52" w:rsidRDefault="000F23A1" w:rsidP="000F23A1">
      <w:pPr>
        <w:keepLines w:val="0"/>
        <w:widowControl w:val="0"/>
        <w:overflowPunct/>
        <w:spacing w:line="240" w:lineRule="auto"/>
        <w:rPr>
          <w:sz w:val="24"/>
          <w:szCs w:val="24"/>
        </w:rPr>
      </w:pPr>
      <w:r w:rsidRPr="00EC6E52">
        <w:rPr>
          <w:sz w:val="24"/>
          <w:szCs w:val="24"/>
        </w:rPr>
        <w:t xml:space="preserve"> Частью 5 статьи 36 </w:t>
      </w:r>
      <w:proofErr w:type="spellStart"/>
      <w:r w:rsidRPr="00EC6E52">
        <w:rPr>
          <w:sz w:val="24"/>
          <w:szCs w:val="24"/>
        </w:rPr>
        <w:t>ГрК</w:t>
      </w:r>
      <w:proofErr w:type="spellEnd"/>
      <w:r w:rsidRPr="00EC6E52">
        <w:rPr>
          <w:sz w:val="24"/>
          <w:szCs w:val="24"/>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w:t>
      </w:r>
      <w:proofErr w:type="gramStart"/>
      <w:r w:rsidRPr="00EC6E52">
        <w:rPr>
          <w:sz w:val="24"/>
          <w:szCs w:val="24"/>
        </w:rPr>
        <w:t>связи</w:t>
      </w:r>
      <w:proofErr w:type="gramEnd"/>
      <w:r w:rsidRPr="00EC6E52">
        <w:rPr>
          <w:sz w:val="24"/>
          <w:szCs w:val="24"/>
        </w:rPr>
        <w:t xml:space="preserve"> с чем в правила землепользования и застройки включаются следующие требования.</w:t>
      </w:r>
    </w:p>
    <w:p w14:paraId="273265B6" w14:textId="77777777" w:rsidR="000F23A1" w:rsidRPr="00EC6E52" w:rsidRDefault="000F23A1" w:rsidP="000F23A1">
      <w:pPr>
        <w:keepLines w:val="0"/>
        <w:widowControl w:val="0"/>
        <w:overflowPunct/>
        <w:spacing w:line="240" w:lineRule="auto"/>
        <w:rPr>
          <w:sz w:val="24"/>
          <w:szCs w:val="24"/>
        </w:rPr>
      </w:pPr>
      <w:r w:rsidRPr="00EC6E52">
        <w:rPr>
          <w:sz w:val="24"/>
          <w:szCs w:val="24"/>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5374C4F8" w14:textId="77777777" w:rsidR="000F23A1" w:rsidRPr="00EC6E52" w:rsidRDefault="000F23A1" w:rsidP="000F23A1">
      <w:pPr>
        <w:keepLines w:val="0"/>
        <w:widowControl w:val="0"/>
        <w:overflowPunct/>
        <w:spacing w:line="240" w:lineRule="auto"/>
        <w:rPr>
          <w:sz w:val="24"/>
          <w:szCs w:val="24"/>
        </w:rPr>
      </w:pPr>
      <w:proofErr w:type="gramStart"/>
      <w:r w:rsidRPr="00EC6E52">
        <w:rPr>
          <w:sz w:val="24"/>
          <w:szCs w:val="24"/>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roofErr w:type="gramEnd"/>
    </w:p>
    <w:p w14:paraId="41B52D5E" w14:textId="77777777" w:rsidR="000F23A1" w:rsidRPr="00EC6E52" w:rsidRDefault="000F23A1" w:rsidP="000F23A1">
      <w:pPr>
        <w:keepLines w:val="0"/>
        <w:widowControl w:val="0"/>
        <w:overflowPunct/>
        <w:spacing w:line="240" w:lineRule="auto"/>
        <w:rPr>
          <w:sz w:val="24"/>
          <w:szCs w:val="24"/>
        </w:rPr>
      </w:pPr>
      <w:proofErr w:type="gramStart"/>
      <w:r w:rsidRPr="00EC6E52">
        <w:rPr>
          <w:sz w:val="24"/>
          <w:szCs w:val="24"/>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roofErr w:type="gramEnd"/>
    </w:p>
    <w:p w14:paraId="5E9A4FBB" w14:textId="77777777" w:rsidR="000F23A1" w:rsidRPr="00EC6E52" w:rsidRDefault="000F23A1" w:rsidP="000F23A1">
      <w:pPr>
        <w:keepLines w:val="0"/>
        <w:overflowPunct/>
        <w:autoSpaceDE/>
        <w:autoSpaceDN/>
        <w:adjustRightInd/>
        <w:spacing w:line="240" w:lineRule="auto"/>
        <w:rPr>
          <w:sz w:val="24"/>
          <w:szCs w:val="24"/>
        </w:rPr>
      </w:pPr>
      <w:proofErr w:type="gramStart"/>
      <w:r w:rsidRPr="00EC6E52">
        <w:rPr>
          <w:sz w:val="24"/>
          <w:szCs w:val="24"/>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w:t>
      </w:r>
      <w:proofErr w:type="gramEnd"/>
      <w:r w:rsidRPr="00EC6E52">
        <w:rPr>
          <w:sz w:val="24"/>
          <w:szCs w:val="24"/>
        </w:rPr>
        <w:t xml:space="preserve"> подписанный лицом, являющимся членом саморегулируемых организаций в области архитектурно-строительного проектирования или строительства, </w:t>
      </w:r>
      <w:proofErr w:type="gramStart"/>
      <w:r w:rsidRPr="00EC6E52">
        <w:rPr>
          <w:sz w:val="24"/>
          <w:szCs w:val="24"/>
        </w:rPr>
        <w:t>содержащее</w:t>
      </w:r>
      <w:proofErr w:type="gramEnd"/>
      <w:r w:rsidRPr="00EC6E52">
        <w:rPr>
          <w:sz w:val="24"/>
          <w:szCs w:val="24"/>
        </w:rPr>
        <w:t xml:space="preserve">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60F197F1"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11. Устройства ограждений земельных участков.</w:t>
      </w:r>
    </w:p>
    <w:p w14:paraId="2F5EDEAE"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1) 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14:paraId="659182CA"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2) Любые ограждения земельных участков должны соответствовать следующим условиям:</w:t>
      </w:r>
    </w:p>
    <w:p w14:paraId="1A536776"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ограждение должно быть конструктивно надёжным;</w:t>
      </w:r>
    </w:p>
    <w:p w14:paraId="0CB4D8CF"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ограждения, отделяющие земельный участок от территорий общего пользования, должны быть эстетически привлекательными.</w:t>
      </w:r>
    </w:p>
    <w:p w14:paraId="10EE46DB"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3)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w:t>
      </w:r>
    </w:p>
    <w:p w14:paraId="2021083E"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lastRenderedPageBreak/>
        <w:t xml:space="preserve">12. </w:t>
      </w:r>
      <w:r w:rsidRPr="00EC6E52">
        <w:rPr>
          <w:sz w:val="24"/>
          <w:szCs w:val="24"/>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w:t>
      </w:r>
      <w:r w:rsidRPr="00EC6E52">
        <w:t xml:space="preserve"> </w:t>
      </w:r>
      <w:r w:rsidRPr="00EC6E52">
        <w:rPr>
          <w:sz w:val="24"/>
          <w:szCs w:val="24"/>
        </w:rPr>
        <w:t>образование таких участков необходимо осуществлять</w:t>
      </w:r>
      <w:r w:rsidRPr="00EC6E52">
        <w:t xml:space="preserve"> </w:t>
      </w:r>
      <w:r w:rsidRPr="00EC6E52">
        <w:rPr>
          <w:sz w:val="24"/>
          <w:szCs w:val="24"/>
        </w:rPr>
        <w:t>в соответствии с утвержденной документацией по планировке территории.</w:t>
      </w:r>
    </w:p>
    <w:p w14:paraId="29AFE2BC" w14:textId="0E62ED03" w:rsidR="000F23A1" w:rsidRPr="00EC6E52" w:rsidRDefault="000F23A1" w:rsidP="000F23A1">
      <w:pPr>
        <w:keepLines w:val="0"/>
        <w:widowControl w:val="0"/>
        <w:overflowPunct/>
        <w:adjustRightInd/>
        <w:spacing w:after="240" w:line="240" w:lineRule="auto"/>
        <w:rPr>
          <w:sz w:val="24"/>
          <w:szCs w:val="24"/>
        </w:rPr>
      </w:pPr>
      <w:r w:rsidRPr="00EC6E52">
        <w:rPr>
          <w:sz w:val="24"/>
          <w:szCs w:val="24"/>
        </w:rPr>
        <w:t>13.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48232784" w14:textId="6087EC2B" w:rsidR="00EC6E52" w:rsidRDefault="00EC6E52" w:rsidP="00EC6E52">
      <w:pPr>
        <w:keepLines w:val="0"/>
        <w:widowControl w:val="0"/>
        <w:overflowPunct/>
        <w:autoSpaceDE/>
        <w:autoSpaceDN/>
        <w:adjustRightInd/>
        <w:spacing w:line="240" w:lineRule="auto"/>
        <w:ind w:firstLine="0"/>
        <w:jc w:val="center"/>
        <w:rPr>
          <w:sz w:val="24"/>
          <w:szCs w:val="24"/>
        </w:rPr>
      </w:pPr>
      <w:r w:rsidRPr="00EC6E52">
        <w:rPr>
          <w:sz w:val="24"/>
          <w:szCs w:val="24"/>
        </w:rPr>
        <w:t xml:space="preserve">Требования к </w:t>
      </w:r>
      <w:proofErr w:type="gramStart"/>
      <w:r w:rsidRPr="00EC6E52">
        <w:rPr>
          <w:sz w:val="24"/>
          <w:szCs w:val="24"/>
        </w:rPr>
        <w:t>архитектурным решениям</w:t>
      </w:r>
      <w:proofErr w:type="gramEnd"/>
      <w:r w:rsidRPr="00EC6E52">
        <w:rPr>
          <w:sz w:val="24"/>
          <w:szCs w:val="24"/>
        </w:rPr>
        <w:t xml:space="preserve"> объектов капитального строительства, расположенным в территориальных зонах, обозначенных на карте градостроительного зонирования.</w:t>
      </w:r>
    </w:p>
    <w:p w14:paraId="597C097B" w14:textId="5567240E" w:rsidR="00EC6E52" w:rsidRPr="00EC6E52" w:rsidRDefault="00EC6E52" w:rsidP="00EC6E52">
      <w:pPr>
        <w:keepLines w:val="0"/>
        <w:widowControl w:val="0"/>
        <w:overflowPunct/>
        <w:autoSpaceDE/>
        <w:autoSpaceDN/>
        <w:adjustRightInd/>
        <w:spacing w:line="240" w:lineRule="auto"/>
        <w:ind w:firstLine="0"/>
        <w:jc w:val="right"/>
        <w:rPr>
          <w:sz w:val="24"/>
          <w:szCs w:val="24"/>
        </w:rPr>
      </w:pPr>
      <w:r>
        <w:rPr>
          <w:sz w:val="24"/>
          <w:szCs w:val="24"/>
        </w:rPr>
        <w:t>Таблица 5</w:t>
      </w:r>
    </w:p>
    <w:tbl>
      <w:tblPr>
        <w:tblW w:w="9654" w:type="dxa"/>
        <w:tblCellMar>
          <w:top w:w="15" w:type="dxa"/>
          <w:left w:w="15" w:type="dxa"/>
          <w:bottom w:w="15" w:type="dxa"/>
          <w:right w:w="15" w:type="dxa"/>
        </w:tblCellMar>
        <w:tblLook w:val="04A0" w:firstRow="1" w:lastRow="0" w:firstColumn="1" w:lastColumn="0" w:noHBand="0" w:noVBand="1"/>
      </w:tblPr>
      <w:tblGrid>
        <w:gridCol w:w="2189"/>
        <w:gridCol w:w="7465"/>
      </w:tblGrid>
      <w:tr w:rsidR="00EC6E52" w:rsidRPr="00EC6E52" w14:paraId="3675920A" w14:textId="77777777" w:rsidTr="007E24DC">
        <w:trPr>
          <w:trHeight w:val="881"/>
        </w:trPr>
        <w:tc>
          <w:tcPr>
            <w:tcW w:w="2189" w:type="dxa"/>
            <w:tcBorders>
              <w:top w:val="single" w:sz="6" w:space="0" w:color="000000"/>
              <w:left w:val="single" w:sz="6" w:space="0" w:color="000000"/>
              <w:bottom w:val="single" w:sz="6" w:space="0" w:color="000000"/>
              <w:right w:val="single" w:sz="6" w:space="0" w:color="000000"/>
            </w:tcBorders>
            <w:hideMark/>
          </w:tcPr>
          <w:p w14:paraId="07AFC826" w14:textId="77777777" w:rsidR="00EC6E52" w:rsidRPr="00EC6E52" w:rsidRDefault="00EC6E52" w:rsidP="007E24DC">
            <w:pPr>
              <w:keepLines w:val="0"/>
              <w:widowControl w:val="0"/>
              <w:overflowPunct/>
              <w:autoSpaceDE/>
              <w:autoSpaceDN/>
              <w:adjustRightInd/>
              <w:spacing w:line="240" w:lineRule="auto"/>
              <w:ind w:firstLine="0"/>
              <w:jc w:val="center"/>
              <w:rPr>
                <w:sz w:val="24"/>
                <w:szCs w:val="24"/>
              </w:rPr>
            </w:pPr>
            <w:r w:rsidRPr="00EC6E52">
              <w:rPr>
                <w:sz w:val="24"/>
                <w:szCs w:val="24"/>
              </w:rPr>
              <w:t>Наименование характеристик и показателей</w:t>
            </w:r>
          </w:p>
        </w:tc>
        <w:tc>
          <w:tcPr>
            <w:tcW w:w="7465" w:type="dxa"/>
            <w:tcBorders>
              <w:top w:val="single" w:sz="6" w:space="0" w:color="000000"/>
              <w:left w:val="single" w:sz="6" w:space="0" w:color="000000"/>
              <w:right w:val="single" w:sz="6" w:space="0" w:color="000000"/>
            </w:tcBorders>
            <w:hideMark/>
          </w:tcPr>
          <w:p w14:paraId="7D9E216F" w14:textId="77777777" w:rsidR="00EC6E52" w:rsidRPr="00EC6E52" w:rsidRDefault="00EC6E52" w:rsidP="007E24DC">
            <w:pPr>
              <w:keepLines w:val="0"/>
              <w:widowControl w:val="0"/>
              <w:overflowPunct/>
              <w:autoSpaceDE/>
              <w:autoSpaceDN/>
              <w:adjustRightInd/>
              <w:spacing w:line="240" w:lineRule="auto"/>
              <w:ind w:firstLine="0"/>
              <w:jc w:val="center"/>
              <w:rPr>
                <w:sz w:val="24"/>
                <w:szCs w:val="24"/>
              </w:rPr>
            </w:pPr>
            <w:r w:rsidRPr="00EC6E52">
              <w:rPr>
                <w:sz w:val="24"/>
                <w:szCs w:val="24"/>
              </w:rPr>
              <w:t xml:space="preserve">Требования к </w:t>
            </w:r>
            <w:r w:rsidRPr="00EC6E52">
              <w:rPr>
                <w:sz w:val="24"/>
                <w:szCs w:val="24"/>
                <w:shd w:val="clear" w:color="auto" w:fill="FFFFFF"/>
              </w:rPr>
              <w:t>объекту капитального строительства и земельному участку*</w:t>
            </w:r>
          </w:p>
        </w:tc>
      </w:tr>
      <w:tr w:rsidR="00EC6E52" w:rsidRPr="00EC6E52" w14:paraId="346016A0" w14:textId="77777777" w:rsidTr="007E24DC">
        <w:trPr>
          <w:trHeight w:val="1315"/>
        </w:trPr>
        <w:tc>
          <w:tcPr>
            <w:tcW w:w="2189" w:type="dxa"/>
            <w:tcBorders>
              <w:top w:val="single" w:sz="6" w:space="0" w:color="000000"/>
              <w:left w:val="single" w:sz="6" w:space="0" w:color="000000"/>
              <w:bottom w:val="single" w:sz="6" w:space="0" w:color="000000"/>
              <w:right w:val="single" w:sz="6" w:space="0" w:color="000000"/>
            </w:tcBorders>
          </w:tcPr>
          <w:p w14:paraId="57706711" w14:textId="77777777" w:rsidR="00EC6E52" w:rsidRPr="00EC6E52" w:rsidRDefault="00EC6E52" w:rsidP="007E24DC">
            <w:pPr>
              <w:keepLines w:val="0"/>
              <w:widowControl w:val="0"/>
              <w:overflowPunct/>
              <w:autoSpaceDE/>
              <w:autoSpaceDN/>
              <w:adjustRightInd/>
              <w:spacing w:line="240" w:lineRule="auto"/>
              <w:ind w:left="142" w:firstLine="0"/>
              <w:jc w:val="left"/>
              <w:rPr>
                <w:sz w:val="24"/>
                <w:szCs w:val="24"/>
              </w:rPr>
            </w:pPr>
            <w:r w:rsidRPr="00EC6E52">
              <w:rPr>
                <w:sz w:val="24"/>
                <w:szCs w:val="24"/>
              </w:rPr>
              <w:t xml:space="preserve">Предельные размеры земельных участков </w:t>
            </w:r>
          </w:p>
          <w:p w14:paraId="0E2EE46D" w14:textId="77777777" w:rsidR="00EC6E52" w:rsidRPr="00EC6E52" w:rsidRDefault="00EC6E52" w:rsidP="007E24DC">
            <w:pPr>
              <w:keepLines w:val="0"/>
              <w:widowControl w:val="0"/>
              <w:overflowPunct/>
              <w:autoSpaceDE/>
              <w:autoSpaceDN/>
              <w:adjustRightInd/>
              <w:spacing w:line="240" w:lineRule="auto"/>
              <w:ind w:left="142" w:firstLine="0"/>
              <w:jc w:val="left"/>
              <w:rPr>
                <w:sz w:val="24"/>
                <w:szCs w:val="24"/>
              </w:rPr>
            </w:pPr>
          </w:p>
          <w:p w14:paraId="37FDD6A1" w14:textId="77777777" w:rsidR="00EC6E52" w:rsidRPr="00EC6E52" w:rsidRDefault="00EC6E52" w:rsidP="007E24DC">
            <w:pPr>
              <w:keepLines w:val="0"/>
              <w:widowControl w:val="0"/>
              <w:overflowPunct/>
              <w:autoSpaceDE/>
              <w:autoSpaceDN/>
              <w:adjustRightInd/>
              <w:spacing w:line="240" w:lineRule="auto"/>
              <w:ind w:left="142" w:firstLine="0"/>
              <w:jc w:val="left"/>
              <w:rPr>
                <w:sz w:val="24"/>
                <w:szCs w:val="24"/>
              </w:rPr>
            </w:pPr>
            <w:r w:rsidRPr="00EC6E52">
              <w:rPr>
                <w:sz w:val="24"/>
                <w:szCs w:val="24"/>
              </w:rPr>
              <w:t xml:space="preserve">Предельные параметры разрешенного строительства </w:t>
            </w:r>
          </w:p>
        </w:tc>
        <w:tc>
          <w:tcPr>
            <w:tcW w:w="7465" w:type="dxa"/>
            <w:tcBorders>
              <w:top w:val="single" w:sz="6" w:space="0" w:color="000000"/>
              <w:left w:val="single" w:sz="6" w:space="0" w:color="000000"/>
              <w:right w:val="single" w:sz="6" w:space="0" w:color="000000"/>
            </w:tcBorders>
          </w:tcPr>
          <w:p w14:paraId="201FBEB3"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Предельный размер земельного участка аналогичен предельному размеру земельного участка, установленному градостроительным регламентом для соответствующей зоны.</w:t>
            </w:r>
          </w:p>
          <w:p w14:paraId="7CE39531" w14:textId="77777777" w:rsidR="00EC6E52" w:rsidRPr="00EC6E52" w:rsidRDefault="00EC6E52" w:rsidP="007E24DC">
            <w:pPr>
              <w:keepLines w:val="0"/>
              <w:widowControl w:val="0"/>
              <w:overflowPunct/>
              <w:autoSpaceDE/>
              <w:autoSpaceDN/>
              <w:adjustRightInd/>
              <w:spacing w:before="240" w:line="240" w:lineRule="auto"/>
              <w:ind w:left="127" w:right="127" w:firstLine="0"/>
              <w:rPr>
                <w:sz w:val="24"/>
                <w:szCs w:val="24"/>
              </w:rPr>
            </w:pPr>
          </w:p>
          <w:p w14:paraId="41DF7389" w14:textId="77777777" w:rsidR="00EC6E52" w:rsidRPr="00EC6E52" w:rsidRDefault="00EC6E52" w:rsidP="007E24DC">
            <w:pPr>
              <w:keepLines w:val="0"/>
              <w:widowControl w:val="0"/>
              <w:overflowPunct/>
              <w:autoSpaceDE/>
              <w:autoSpaceDN/>
              <w:adjustRightInd/>
              <w:spacing w:before="240" w:line="240" w:lineRule="auto"/>
              <w:ind w:left="127" w:right="127" w:firstLine="0"/>
              <w:rPr>
                <w:sz w:val="24"/>
                <w:szCs w:val="24"/>
              </w:rPr>
            </w:pPr>
            <w:r w:rsidRPr="00EC6E52">
              <w:rPr>
                <w:sz w:val="24"/>
                <w:szCs w:val="24"/>
              </w:rPr>
              <w:t>Предельные параметры разрешенного строительства аналогичны предельным параметрам, установленным градостроительным регламентом соответствующей территориальной зоны.</w:t>
            </w:r>
          </w:p>
        </w:tc>
      </w:tr>
      <w:tr w:rsidR="00EC6E52" w:rsidRPr="00EC6E52" w14:paraId="3DA988A9"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6550D961" w14:textId="77777777" w:rsidR="00EC6E52" w:rsidRPr="00EC6E52" w:rsidRDefault="00EC6E52" w:rsidP="007E24DC">
            <w:pPr>
              <w:keepLines w:val="0"/>
              <w:widowControl w:val="0"/>
              <w:overflowPunct/>
              <w:autoSpaceDE/>
              <w:autoSpaceDN/>
              <w:adjustRightInd/>
              <w:spacing w:line="240" w:lineRule="auto"/>
              <w:ind w:left="142" w:firstLine="0"/>
              <w:jc w:val="left"/>
              <w:rPr>
                <w:sz w:val="24"/>
                <w:szCs w:val="24"/>
              </w:rPr>
            </w:pPr>
            <w:r w:rsidRPr="00EC6E52">
              <w:rPr>
                <w:sz w:val="24"/>
                <w:szCs w:val="24"/>
              </w:rPr>
              <w:t xml:space="preserve">Объемно-пространственные и композиционно-силуэтные характеристики </w:t>
            </w:r>
          </w:p>
        </w:tc>
        <w:tc>
          <w:tcPr>
            <w:tcW w:w="7465" w:type="dxa"/>
            <w:tcBorders>
              <w:top w:val="single" w:sz="6" w:space="0" w:color="000000"/>
              <w:left w:val="single" w:sz="6" w:space="0" w:color="000000"/>
              <w:right w:val="single" w:sz="6" w:space="0" w:color="000000"/>
            </w:tcBorders>
            <w:hideMark/>
          </w:tcPr>
          <w:p w14:paraId="69B05599"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 xml:space="preserve">При проектировании объектов капитального строительства учитывать типологические характеристики окружающей застройки. </w:t>
            </w:r>
          </w:p>
          <w:p w14:paraId="2CD0B5FC"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Для зданий, формирующих уличный фронт застройки, допускается использование силуэтных акцентов (устройство эркеров и балконов).</w:t>
            </w:r>
          </w:p>
          <w:p w14:paraId="5DE2517F"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Кровли вальмовые, двускатные с углом наклона 20 - 40%.</w:t>
            </w:r>
          </w:p>
          <w:p w14:paraId="4E5D63E1"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Допускается устройство совмещенных (плоских) или комбинированных кровель для объектов капитального строительства высотой от 2-х этажей.</w:t>
            </w:r>
          </w:p>
          <w:p w14:paraId="6FCD9A68"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 xml:space="preserve">Для угловых зданий рекомендуется использование силуэтных акцентов. </w:t>
            </w:r>
          </w:p>
        </w:tc>
      </w:tr>
      <w:tr w:rsidR="00EC6E52" w:rsidRPr="00EC6E52" w14:paraId="680C4375"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2BEC7F0E"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Архитектурно-</w:t>
            </w:r>
            <w:proofErr w:type="gramStart"/>
            <w:r w:rsidRPr="00EC6E52">
              <w:rPr>
                <w:sz w:val="24"/>
                <w:szCs w:val="24"/>
              </w:rPr>
              <w:t>стилевое решение</w:t>
            </w:r>
            <w:proofErr w:type="gramEnd"/>
            <w:r w:rsidRPr="00EC6E52">
              <w:rPr>
                <w:sz w:val="24"/>
                <w:szCs w:val="24"/>
              </w:rPr>
              <w:t xml:space="preserve"> (в том числе особенности оформления фасадов)</w:t>
            </w:r>
          </w:p>
        </w:tc>
        <w:tc>
          <w:tcPr>
            <w:tcW w:w="7465" w:type="dxa"/>
            <w:tcBorders>
              <w:top w:val="single" w:sz="6" w:space="0" w:color="000000"/>
              <w:left w:val="single" w:sz="6" w:space="0" w:color="000000"/>
              <w:right w:val="single" w:sz="6" w:space="0" w:color="000000"/>
            </w:tcBorders>
            <w:hideMark/>
          </w:tcPr>
          <w:p w14:paraId="2AD316C0"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14:paraId="7F1C9558"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Допускается тактичное (умеренное) заимствование исторических архитектурных приемов со стилизованными декоративными элементами.</w:t>
            </w:r>
          </w:p>
          <w:p w14:paraId="069A49C2"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w:t>
            </w:r>
          </w:p>
        </w:tc>
      </w:tr>
      <w:tr w:rsidR="00EC6E52" w:rsidRPr="00EC6E52" w14:paraId="1E958AA1"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3984D13F"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 xml:space="preserve">Основные отделочные материалы, заполнение оконных и дверных проёмов, </w:t>
            </w:r>
            <w:r w:rsidRPr="00EC6E52">
              <w:rPr>
                <w:sz w:val="24"/>
                <w:szCs w:val="24"/>
              </w:rPr>
              <w:lastRenderedPageBreak/>
              <w:t>козырьки</w:t>
            </w:r>
          </w:p>
        </w:tc>
        <w:tc>
          <w:tcPr>
            <w:tcW w:w="7465" w:type="dxa"/>
            <w:tcBorders>
              <w:top w:val="single" w:sz="6" w:space="0" w:color="000000"/>
              <w:left w:val="single" w:sz="6" w:space="0" w:color="000000"/>
              <w:bottom w:val="single" w:sz="6" w:space="0" w:color="000000"/>
              <w:right w:val="single" w:sz="6" w:space="0" w:color="000000"/>
            </w:tcBorders>
            <w:hideMark/>
          </w:tcPr>
          <w:p w14:paraId="375C2D63"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lastRenderedPageBreak/>
              <w:t xml:space="preserve">При проектировании объектов капитального строительства учитывать решения, в части отделочных материалов сложившейся застройки, применяя современные материалы, аналогичные </w:t>
            </w:r>
            <w:proofErr w:type="gramStart"/>
            <w:r w:rsidRPr="00EC6E52">
              <w:rPr>
                <w:sz w:val="24"/>
                <w:szCs w:val="24"/>
              </w:rPr>
              <w:t>традиционным</w:t>
            </w:r>
            <w:proofErr w:type="gramEnd"/>
            <w:r w:rsidRPr="00EC6E52">
              <w:rPr>
                <w:sz w:val="24"/>
                <w:szCs w:val="24"/>
              </w:rPr>
              <w:t xml:space="preserve"> или имитирующие их.</w:t>
            </w:r>
          </w:p>
          <w:p w14:paraId="6645FE16"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Для фасадов допускается: оштукатуренные и окрашенные поверхности; красно-коричневый лицевой кирпич; возможна </w:t>
            </w:r>
            <w:r w:rsidRPr="00EC6E52">
              <w:rPr>
                <w:sz w:val="24"/>
                <w:szCs w:val="24"/>
              </w:rPr>
              <w:lastRenderedPageBreak/>
              <w:t>имитация кирпичной кладки; допустимо сочетание стеклянных поверхностей с кирпичными или оштукатуренными элементами.</w:t>
            </w:r>
          </w:p>
          <w:p w14:paraId="26318B01"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Для кровель допускается: </w:t>
            </w:r>
            <w:proofErr w:type="gramStart"/>
            <w:r w:rsidRPr="00EC6E52">
              <w:rPr>
                <w:sz w:val="24"/>
                <w:szCs w:val="24"/>
              </w:rPr>
              <w:t>окрашенные</w:t>
            </w:r>
            <w:proofErr w:type="gramEnd"/>
            <w:r w:rsidRPr="00EC6E52">
              <w:rPr>
                <w:sz w:val="24"/>
                <w:szCs w:val="24"/>
              </w:rPr>
              <w:t xml:space="preserve">, из металлического не профилированного листа с </w:t>
            </w:r>
            <w:proofErr w:type="spellStart"/>
            <w:r w:rsidRPr="00EC6E52">
              <w:rPr>
                <w:sz w:val="24"/>
                <w:szCs w:val="24"/>
              </w:rPr>
              <w:t>фальцевыми</w:t>
            </w:r>
            <w:proofErr w:type="spellEnd"/>
            <w:r w:rsidRPr="00EC6E52">
              <w:rPr>
                <w:sz w:val="24"/>
                <w:szCs w:val="24"/>
              </w:rPr>
              <w:t xml:space="preserve"> соединениями; допускается применение современных рулонных кровельных материалов.</w:t>
            </w:r>
          </w:p>
          <w:p w14:paraId="55AE6640"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Запрещается использование материалов - </w:t>
            </w:r>
            <w:proofErr w:type="spellStart"/>
            <w:r w:rsidRPr="00EC6E52">
              <w:rPr>
                <w:sz w:val="24"/>
                <w:szCs w:val="24"/>
              </w:rPr>
              <w:t>сайдинга</w:t>
            </w:r>
            <w:proofErr w:type="spellEnd"/>
            <w:r w:rsidRPr="00EC6E52">
              <w:rPr>
                <w:sz w:val="24"/>
                <w:szCs w:val="24"/>
              </w:rPr>
              <w:t>, профилированного металла, пластика и пр.</w:t>
            </w:r>
          </w:p>
        </w:tc>
      </w:tr>
      <w:tr w:rsidR="00EC6E52" w:rsidRPr="00EC6E52" w14:paraId="51A4E04D"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69F4131C"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lastRenderedPageBreak/>
              <w:t>Цветовое решение</w:t>
            </w:r>
          </w:p>
        </w:tc>
        <w:tc>
          <w:tcPr>
            <w:tcW w:w="7465" w:type="dxa"/>
            <w:tcBorders>
              <w:top w:val="single" w:sz="6" w:space="0" w:color="000000"/>
              <w:left w:val="single" w:sz="6" w:space="0" w:color="000000"/>
              <w:right w:val="single" w:sz="6" w:space="0" w:color="000000"/>
            </w:tcBorders>
            <w:hideMark/>
          </w:tcPr>
          <w:p w14:paraId="538E0418"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При проектировании объектов капитального строительства учитывать цветовые решения сложившейся застройки.</w:t>
            </w:r>
          </w:p>
          <w:p w14:paraId="0A3FEE47"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proofErr w:type="gramStart"/>
            <w:r w:rsidRPr="00EC6E52">
              <w:rPr>
                <w:sz w:val="24"/>
                <w:szCs w:val="24"/>
              </w:rPr>
              <w:t xml:space="preserve">Для оштукатуренных фасадов и столярных изделий - сложные цвета широкой цветовой гаммы </w:t>
            </w:r>
            <w:proofErr w:type="spellStart"/>
            <w:r w:rsidRPr="00EC6E52">
              <w:rPr>
                <w:sz w:val="24"/>
                <w:szCs w:val="24"/>
              </w:rPr>
              <w:t>разбеленные</w:t>
            </w:r>
            <w:proofErr w:type="spellEnd"/>
            <w:r w:rsidRPr="00EC6E52">
              <w:rPr>
                <w:sz w:val="24"/>
                <w:szCs w:val="24"/>
              </w:rPr>
              <w:t xml:space="preserve"> или приглушенные (оттенки серого, бежевого, коричневого, молочно-белого).</w:t>
            </w:r>
            <w:proofErr w:type="gramEnd"/>
          </w:p>
        </w:tc>
      </w:tr>
      <w:tr w:rsidR="00EC6E52" w:rsidRPr="00EC6E52" w14:paraId="59090C1E"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3D3DC0E4"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Элементы благоустройства (в том числе ограды, дорожные покрытия, малые формы)</w:t>
            </w:r>
          </w:p>
        </w:tc>
        <w:tc>
          <w:tcPr>
            <w:tcW w:w="7465" w:type="dxa"/>
            <w:tcBorders>
              <w:top w:val="single" w:sz="6" w:space="0" w:color="000000"/>
              <w:left w:val="single" w:sz="6" w:space="0" w:color="000000"/>
              <w:right w:val="single" w:sz="6" w:space="0" w:color="000000"/>
            </w:tcBorders>
            <w:hideMark/>
          </w:tcPr>
          <w:p w14:paraId="051DB948"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При проектировании учитывать благоустройство сложившейся застройки.</w:t>
            </w:r>
          </w:p>
          <w:p w14:paraId="6059B973"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Устройство покрытий и </w:t>
            </w:r>
            <w:proofErr w:type="spellStart"/>
            <w:r w:rsidRPr="00EC6E52">
              <w:rPr>
                <w:sz w:val="24"/>
                <w:szCs w:val="24"/>
              </w:rPr>
              <w:t>отмосток</w:t>
            </w:r>
            <w:proofErr w:type="spellEnd"/>
            <w:r w:rsidRPr="00EC6E52">
              <w:rPr>
                <w:sz w:val="24"/>
                <w:szCs w:val="24"/>
              </w:rPr>
              <w:t xml:space="preserve"> в материалах, аналогичных </w:t>
            </w:r>
            <w:proofErr w:type="gramStart"/>
            <w:r w:rsidRPr="00EC6E52">
              <w:rPr>
                <w:sz w:val="24"/>
                <w:szCs w:val="24"/>
              </w:rPr>
              <w:t>традиционным</w:t>
            </w:r>
            <w:proofErr w:type="gramEnd"/>
            <w:r w:rsidRPr="00EC6E52">
              <w:rPr>
                <w:sz w:val="24"/>
                <w:szCs w:val="24"/>
              </w:rPr>
              <w:t xml:space="preserve"> или имитирующим их.</w:t>
            </w:r>
          </w:p>
          <w:p w14:paraId="6D2C56C1"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proofErr w:type="gramStart"/>
            <w:r w:rsidRPr="00EC6E52">
              <w:rPr>
                <w:sz w:val="24"/>
                <w:szCs w:val="24"/>
              </w:rPr>
              <w:t>Установка ограждений для индивидуальной жилой застройки: по красным линиям или межевым границам: прозрачных (не глухих) - высотой не более 2,0 м; комбинированных - высотой не более 1,6 м, выполненных с учетом общей стилистики и  пропорций.</w:t>
            </w:r>
            <w:proofErr w:type="gramEnd"/>
            <w:r w:rsidRPr="00EC6E52">
              <w:rPr>
                <w:sz w:val="24"/>
                <w:szCs w:val="24"/>
              </w:rPr>
              <w:t xml:space="preserve"> Материалы: кирпич с оштукатуриванием или покраской, лицевой красно-коричневый кирпич; металлические кованые (или имитирующие ковку) решетки.</w:t>
            </w:r>
          </w:p>
        </w:tc>
      </w:tr>
      <w:tr w:rsidR="00EC6E52" w:rsidRPr="00EC6E52" w14:paraId="380B1578"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4B22CB37"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Ограничения в части наружного освещения</w:t>
            </w:r>
          </w:p>
        </w:tc>
        <w:tc>
          <w:tcPr>
            <w:tcW w:w="7465" w:type="dxa"/>
            <w:tcBorders>
              <w:top w:val="single" w:sz="6" w:space="0" w:color="000000"/>
              <w:left w:val="single" w:sz="6" w:space="0" w:color="000000"/>
              <w:right w:val="single" w:sz="6" w:space="0" w:color="000000"/>
            </w:tcBorders>
            <w:hideMark/>
          </w:tcPr>
          <w:p w14:paraId="10DAE18A"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Установка отдельно стоящего оборудования городского освещения, соответствующего характеристикам исторической архитектурной среды.</w:t>
            </w:r>
          </w:p>
        </w:tc>
      </w:tr>
      <w:tr w:rsidR="00EC6E52" w:rsidRPr="00EC6E52" w14:paraId="60FE4AB2" w14:textId="77777777" w:rsidTr="007E24DC">
        <w:tc>
          <w:tcPr>
            <w:tcW w:w="9654" w:type="dxa"/>
            <w:gridSpan w:val="2"/>
            <w:tcBorders>
              <w:top w:val="single" w:sz="6" w:space="0" w:color="000000"/>
              <w:left w:val="single" w:sz="6" w:space="0" w:color="000000"/>
              <w:bottom w:val="single" w:sz="6" w:space="0" w:color="000000"/>
              <w:right w:val="single" w:sz="6" w:space="0" w:color="000000"/>
            </w:tcBorders>
            <w:hideMark/>
          </w:tcPr>
          <w:p w14:paraId="1C436820" w14:textId="77777777" w:rsidR="00EC6E52" w:rsidRPr="00EC6E52" w:rsidRDefault="00EC6E52" w:rsidP="007E24DC">
            <w:pPr>
              <w:keepLines w:val="0"/>
              <w:widowControl w:val="0"/>
              <w:overflowPunct/>
              <w:autoSpaceDE/>
              <w:autoSpaceDN/>
              <w:adjustRightInd/>
              <w:spacing w:line="240" w:lineRule="auto"/>
              <w:ind w:left="127" w:right="126" w:firstLine="0"/>
              <w:jc w:val="center"/>
              <w:rPr>
                <w:sz w:val="24"/>
                <w:szCs w:val="24"/>
              </w:rPr>
            </w:pPr>
            <w:r w:rsidRPr="00EC6E52">
              <w:rPr>
                <w:sz w:val="24"/>
                <w:szCs w:val="24"/>
              </w:rPr>
              <w:t>Требования и ограничения специального характера</w:t>
            </w:r>
          </w:p>
        </w:tc>
      </w:tr>
      <w:tr w:rsidR="00EC6E52" w:rsidRPr="00EC6E52" w14:paraId="69688212"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16847BEA"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Ограничения в части проведения работ по размещению информационных стендов, рекламных щитов, вывесок</w:t>
            </w:r>
          </w:p>
        </w:tc>
        <w:tc>
          <w:tcPr>
            <w:tcW w:w="7465" w:type="dxa"/>
            <w:tcBorders>
              <w:top w:val="single" w:sz="6" w:space="0" w:color="000000"/>
              <w:left w:val="single" w:sz="6" w:space="0" w:color="000000"/>
              <w:right w:val="single" w:sz="6" w:space="0" w:color="000000"/>
            </w:tcBorders>
            <w:hideMark/>
          </w:tcPr>
          <w:p w14:paraId="73926D09"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Запрет на размещение всех видов наружной рекламы на главных фасадах зданий и на общих градостроительных пространствах, в том числе: транспарантов-перетяжек, рекламных щитов, стендов и т.п., за исключением рекламных конструкций в виде панелей-кронштейнов размерами не более 70х70 см, выполненных в стилистике исторической застройки и используемых в качестве вывесок.</w:t>
            </w:r>
          </w:p>
          <w:p w14:paraId="536DF8D7"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Разрешено размещение информационных конструкций (информационная табличка с площадью информационного поля не более 0,2 кв. м; вывеска высотой не более 0,4 м), временных элементов информационно-декоративного оформления событийного характера (мобильные информационные конструкции, отдельно стоящие элементы с площадью информационного поля до 2,5 кв. м), включая праздничное оформление. Информационные конструкции не должны диссонировать с исторической средой.</w:t>
            </w:r>
          </w:p>
          <w:p w14:paraId="3CF032A3"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Вывески размещаются в междуэтажных пространствах главных фасадов не выше уровня первого этажа.</w:t>
            </w:r>
          </w:p>
          <w:p w14:paraId="65D36B95"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Вывески не должны закрывать архитектурные элементы фасада и диссонировать с его стилевыми характеристиками.</w:t>
            </w:r>
          </w:p>
          <w:p w14:paraId="7AD32132"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При размещении на одном фасаде нескольких вывесок все они должны быть одного размера и располагаться на одном уровне. Предпочтительно размещение вывесок, состоящих из отдельных объёмных букв, непосредственно на фасаде (высота букв - не более </w:t>
            </w:r>
            <w:r w:rsidRPr="00EC6E52">
              <w:rPr>
                <w:sz w:val="24"/>
                <w:szCs w:val="24"/>
              </w:rPr>
              <w:lastRenderedPageBreak/>
              <w:t>30 см) и вывесок в виде панелей-кронштейнов размерами не более 70х70 см.</w:t>
            </w:r>
          </w:p>
          <w:p w14:paraId="10AD74DA"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Запрещено размещение вывесок в оконных и дверных проёмах фасадов, воспринимаемых из общественных городских пространств.</w:t>
            </w:r>
          </w:p>
        </w:tc>
      </w:tr>
      <w:tr w:rsidR="00EC6E52" w:rsidRPr="00EC6E52" w14:paraId="51B3762B"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6952D330"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lastRenderedPageBreak/>
              <w:t>Ограничения в части проведения работ по прокладке и реконструкции дорожных и инженерных коммуникаций</w:t>
            </w:r>
          </w:p>
        </w:tc>
        <w:tc>
          <w:tcPr>
            <w:tcW w:w="7465" w:type="dxa"/>
            <w:tcBorders>
              <w:top w:val="single" w:sz="6" w:space="0" w:color="000000"/>
              <w:left w:val="single" w:sz="6" w:space="0" w:color="000000"/>
              <w:right w:val="single" w:sz="6" w:space="0" w:color="000000"/>
            </w:tcBorders>
            <w:hideMark/>
          </w:tcPr>
          <w:p w14:paraId="297CD2CC"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Запрещается прокладка инженерных коммуникаций (сетей поставки воды, тепла, электричества, газа, услуг связи, отвода канализационных стоков) надземным способом.</w:t>
            </w:r>
          </w:p>
          <w:p w14:paraId="34AFA757"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Разрешается размещение объектов инженерного обеспечения по </w:t>
            </w:r>
            <w:proofErr w:type="gramStart"/>
            <w:r w:rsidRPr="00EC6E52">
              <w:rPr>
                <w:sz w:val="24"/>
                <w:szCs w:val="24"/>
              </w:rPr>
              <w:t>индивидуальным проектам</w:t>
            </w:r>
            <w:proofErr w:type="gramEnd"/>
            <w:r w:rsidRPr="00EC6E52">
              <w:rPr>
                <w:sz w:val="24"/>
                <w:szCs w:val="24"/>
              </w:rPr>
              <w:t xml:space="preserve"> с учетом характера сложившейся застройки.</w:t>
            </w:r>
          </w:p>
        </w:tc>
      </w:tr>
      <w:tr w:rsidR="00EC6E52" w:rsidRPr="00EC6E52" w14:paraId="49589234"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6CC926FC"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Требования к размещению инженерного оборудования</w:t>
            </w:r>
          </w:p>
        </w:tc>
        <w:tc>
          <w:tcPr>
            <w:tcW w:w="7465" w:type="dxa"/>
            <w:tcBorders>
              <w:top w:val="single" w:sz="6" w:space="0" w:color="000000"/>
              <w:left w:val="single" w:sz="6" w:space="0" w:color="000000"/>
              <w:bottom w:val="single" w:sz="6" w:space="0" w:color="000000"/>
              <w:right w:val="single" w:sz="6" w:space="0" w:color="000000"/>
            </w:tcBorders>
            <w:hideMark/>
          </w:tcPr>
          <w:p w14:paraId="7BE989CE"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Запрещается установка кондиционеров, любых видов антенн и иного инженерного оборудования на уличных фасадах всех типов зданий, строений и сооружений, формирующих территории общего пользования, за исключением случаев, когда их установка предусмотрена проектным решением, учитывающим архитектурные особенности зданий.</w:t>
            </w:r>
          </w:p>
        </w:tc>
      </w:tr>
      <w:tr w:rsidR="00EC6E52" w:rsidRPr="00EC6E52" w14:paraId="6D8B289E" w14:textId="77777777" w:rsidTr="007E24DC">
        <w:tc>
          <w:tcPr>
            <w:tcW w:w="9654" w:type="dxa"/>
            <w:gridSpan w:val="2"/>
            <w:tcBorders>
              <w:top w:val="single" w:sz="6" w:space="0" w:color="000000"/>
              <w:left w:val="single" w:sz="6" w:space="0" w:color="000000"/>
              <w:bottom w:val="single" w:sz="6" w:space="0" w:color="000000"/>
              <w:right w:val="single" w:sz="6" w:space="0" w:color="000000"/>
            </w:tcBorders>
          </w:tcPr>
          <w:p w14:paraId="65EDC428"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shd w:val="clear" w:color="auto" w:fill="FFFFFF"/>
              </w:rPr>
            </w:pPr>
            <w:r w:rsidRPr="00EC6E52">
              <w:rPr>
                <w:sz w:val="24"/>
                <w:szCs w:val="24"/>
                <w:shd w:val="clear" w:color="auto" w:fill="FFFFFF"/>
              </w:rPr>
              <w:t>*При проектировании</w:t>
            </w:r>
            <w:r w:rsidRPr="00EC6E52">
              <w:rPr>
                <w:sz w:val="24"/>
                <w:szCs w:val="24"/>
                <w:shd w:val="clear" w:color="auto" w:fill="FFFFFF"/>
                <w:lang w:eastAsia="ar-SA"/>
              </w:rPr>
              <w:t xml:space="preserve"> объекта капитального строительства</w:t>
            </w:r>
            <w:r w:rsidRPr="00EC6E52">
              <w:rPr>
                <w:sz w:val="24"/>
                <w:szCs w:val="24"/>
                <w:shd w:val="clear" w:color="auto" w:fill="FFFFFF"/>
              </w:rPr>
              <w:t xml:space="preserve"> подлежащего согласованию его </w:t>
            </w:r>
            <w:r w:rsidRPr="00EC6E52">
              <w:rPr>
                <w:sz w:val="24"/>
                <w:szCs w:val="24"/>
                <w:shd w:val="clear" w:color="auto" w:fill="FFFFFF"/>
                <w:lang w:eastAsia="ar-SA"/>
              </w:rPr>
              <w:t>архитектурно-градостроительного облика, необходимо учитывать</w:t>
            </w:r>
            <w:r w:rsidRPr="00EC6E52">
              <w:rPr>
                <w:sz w:val="24"/>
                <w:szCs w:val="24"/>
                <w:shd w:val="clear" w:color="auto" w:fill="FFFFFF"/>
              </w:rPr>
              <w:t xml:space="preserve"> требования к строительным материалам и цветовым решениям отделки фасадов, а также благоустройству земельного участка</w:t>
            </w:r>
            <w:r w:rsidRPr="00EC6E52">
              <w:rPr>
                <w:sz w:val="24"/>
                <w:szCs w:val="24"/>
                <w:shd w:val="clear" w:color="auto" w:fill="FFFFFF"/>
                <w:lang w:eastAsia="ar-SA"/>
              </w:rPr>
              <w:t>,</w:t>
            </w:r>
            <w:r w:rsidRPr="00EC6E52">
              <w:rPr>
                <w:sz w:val="24"/>
                <w:szCs w:val="24"/>
                <w:shd w:val="clear" w:color="auto" w:fill="FFFFFF"/>
              </w:rPr>
              <w:t xml:space="preserve"> установленных Правилами благоустройства территории сельского поселения. </w:t>
            </w:r>
          </w:p>
        </w:tc>
      </w:tr>
    </w:tbl>
    <w:p w14:paraId="042B41D1" w14:textId="77777777" w:rsidR="00EC6E52" w:rsidRPr="000F23A1" w:rsidRDefault="00EC6E52" w:rsidP="000F23A1">
      <w:pPr>
        <w:keepLines w:val="0"/>
        <w:widowControl w:val="0"/>
        <w:overflowPunct/>
        <w:adjustRightInd/>
        <w:spacing w:after="240" w:line="240" w:lineRule="auto"/>
        <w:rPr>
          <w:color w:val="FF0000"/>
          <w:sz w:val="24"/>
          <w:szCs w:val="24"/>
        </w:rPr>
      </w:pPr>
    </w:p>
    <w:p w14:paraId="5E0B2429" w14:textId="05E93A33" w:rsidR="00776603" w:rsidRDefault="00776603" w:rsidP="00344AE3">
      <w:pPr>
        <w:pStyle w:val="7"/>
        <w:spacing w:after="240" w:line="240" w:lineRule="auto"/>
        <w:ind w:firstLine="0"/>
      </w:pPr>
      <w:bookmarkStart w:id="159" w:name="_Toc505711886"/>
      <w:bookmarkStart w:id="160" w:name="_Toc158661520"/>
      <w:r w:rsidRPr="00A7476A">
        <w:t>Ста</w:t>
      </w:r>
      <w:r w:rsidR="00733195" w:rsidRPr="00A7476A">
        <w:t>т</w:t>
      </w:r>
      <w:r w:rsidRPr="00A7476A">
        <w:t>ья 5</w:t>
      </w:r>
      <w:r w:rsidR="00271428">
        <w:t>3</w:t>
      </w:r>
      <w:r w:rsidR="000F23A1">
        <w:t xml:space="preserve">. </w:t>
      </w:r>
      <w:r w:rsidRPr="00A7476A">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bookmarkEnd w:id="159"/>
      <w:bookmarkEnd w:id="160"/>
    </w:p>
    <w:p w14:paraId="6C772756" w14:textId="34AA14BB" w:rsidR="00776603" w:rsidRDefault="00776603" w:rsidP="00B76577">
      <w:pPr>
        <w:keepLines w:val="0"/>
        <w:overflowPunct/>
        <w:spacing w:line="240" w:lineRule="auto"/>
        <w:outlineLvl w:val="0"/>
        <w:rPr>
          <w:rFonts w:eastAsia="Calibri"/>
          <w:sz w:val="24"/>
          <w:szCs w:val="24"/>
        </w:rPr>
      </w:pPr>
      <w:bookmarkStart w:id="161" w:name="_Toc158661521"/>
      <w:r w:rsidRPr="00A7476A">
        <w:rPr>
          <w:rFonts w:eastAsia="Calibri"/>
          <w:sz w:val="24"/>
          <w:szCs w:val="24"/>
        </w:rPr>
        <w:t>1. Расчетные показатели объектов социальной инфраструктуры:</w:t>
      </w:r>
      <w:bookmarkEnd w:id="161"/>
    </w:p>
    <w:p w14:paraId="23092FCF" w14:textId="327BDD22" w:rsidR="00C27496" w:rsidRPr="009D1D9F" w:rsidRDefault="00C27496" w:rsidP="009D1D9F">
      <w:pPr>
        <w:pStyle w:val="ad"/>
        <w:jc w:val="right"/>
        <w:rPr>
          <w:rFonts w:ascii="Times New Roman" w:eastAsia="Calibri" w:hAnsi="Times New Roman"/>
          <w:sz w:val="24"/>
          <w:szCs w:val="24"/>
        </w:rPr>
      </w:pPr>
      <w:r w:rsidRPr="009D1D9F">
        <w:rPr>
          <w:rFonts w:ascii="Times New Roman" w:eastAsia="Calibri" w:hAnsi="Times New Roman"/>
          <w:sz w:val="24"/>
          <w:szCs w:val="24"/>
        </w:rPr>
        <w:t>Таблица 1</w:t>
      </w:r>
    </w:p>
    <w:tbl>
      <w:tblPr>
        <w:tblW w:w="9894"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993"/>
        <w:gridCol w:w="2097"/>
        <w:gridCol w:w="171"/>
        <w:gridCol w:w="1842"/>
        <w:gridCol w:w="2381"/>
      </w:tblGrid>
      <w:tr w:rsidR="00776603" w:rsidRPr="00A7476A" w14:paraId="4C43DE99" w14:textId="77777777" w:rsidTr="00C27496">
        <w:trPr>
          <w:trHeight w:val="20"/>
          <w:tblHeader/>
        </w:trPr>
        <w:tc>
          <w:tcPr>
            <w:tcW w:w="2410" w:type="dxa"/>
            <w:tcBorders>
              <w:top w:val="single" w:sz="4" w:space="0" w:color="auto"/>
              <w:bottom w:val="single" w:sz="4" w:space="0" w:color="auto"/>
              <w:right w:val="single" w:sz="4" w:space="0" w:color="auto"/>
            </w:tcBorders>
          </w:tcPr>
          <w:p w14:paraId="322D0468" w14:textId="77777777"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Учреждения</w:t>
            </w:r>
          </w:p>
        </w:tc>
        <w:tc>
          <w:tcPr>
            <w:tcW w:w="993" w:type="dxa"/>
            <w:tcBorders>
              <w:top w:val="single" w:sz="4" w:space="0" w:color="auto"/>
              <w:left w:val="single" w:sz="4" w:space="0" w:color="auto"/>
              <w:bottom w:val="single" w:sz="4" w:space="0" w:color="auto"/>
              <w:right w:val="single" w:sz="4" w:space="0" w:color="auto"/>
            </w:tcBorders>
          </w:tcPr>
          <w:p w14:paraId="040ECE7F" w14:textId="77777777" w:rsidR="00776603" w:rsidRPr="00A7476A" w:rsidRDefault="00776603" w:rsidP="00C27496">
            <w:pPr>
              <w:pStyle w:val="aff3"/>
              <w:ind w:left="-136" w:right="-79"/>
              <w:jc w:val="center"/>
              <w:rPr>
                <w:rFonts w:ascii="Times New Roman" w:hAnsi="Times New Roman" w:cs="Times New Roman"/>
                <w:b/>
              </w:rPr>
            </w:pPr>
            <w:r w:rsidRPr="00A7476A">
              <w:rPr>
                <w:rFonts w:ascii="Times New Roman" w:hAnsi="Times New Roman" w:cs="Times New Roman"/>
                <w:b/>
              </w:rPr>
              <w:t>Единица измерения</w:t>
            </w:r>
          </w:p>
        </w:tc>
        <w:tc>
          <w:tcPr>
            <w:tcW w:w="2268" w:type="dxa"/>
            <w:gridSpan w:val="2"/>
            <w:tcBorders>
              <w:top w:val="single" w:sz="4" w:space="0" w:color="auto"/>
              <w:left w:val="single" w:sz="4" w:space="0" w:color="auto"/>
              <w:bottom w:val="single" w:sz="4" w:space="0" w:color="auto"/>
              <w:right w:val="single" w:sz="4" w:space="0" w:color="auto"/>
            </w:tcBorders>
          </w:tcPr>
          <w:p w14:paraId="471480E7" w14:textId="77777777"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Рекомендуемая обеспеченность на 1000 жителей (в пределах минимума)</w:t>
            </w:r>
          </w:p>
        </w:tc>
        <w:tc>
          <w:tcPr>
            <w:tcW w:w="1842" w:type="dxa"/>
            <w:tcBorders>
              <w:top w:val="single" w:sz="4" w:space="0" w:color="auto"/>
              <w:left w:val="single" w:sz="4" w:space="0" w:color="auto"/>
              <w:bottom w:val="single" w:sz="4" w:space="0" w:color="auto"/>
              <w:right w:val="single" w:sz="4" w:space="0" w:color="auto"/>
            </w:tcBorders>
          </w:tcPr>
          <w:p w14:paraId="78A2028B" w14:textId="77777777"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Размер земельного участка, кв. м</w:t>
            </w:r>
          </w:p>
        </w:tc>
        <w:tc>
          <w:tcPr>
            <w:tcW w:w="2381" w:type="dxa"/>
            <w:tcBorders>
              <w:top w:val="single" w:sz="4" w:space="0" w:color="auto"/>
              <w:left w:val="single" w:sz="4" w:space="0" w:color="auto"/>
              <w:bottom w:val="single" w:sz="4" w:space="0" w:color="auto"/>
            </w:tcBorders>
          </w:tcPr>
          <w:p w14:paraId="7A488C86" w14:textId="77777777"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Уровень доступности и обеспеченности</w:t>
            </w:r>
          </w:p>
        </w:tc>
      </w:tr>
      <w:tr w:rsidR="00776603" w:rsidRPr="00A7476A" w14:paraId="67877ADE" w14:textId="77777777" w:rsidTr="00C27496">
        <w:trPr>
          <w:trHeight w:val="20"/>
        </w:trPr>
        <w:tc>
          <w:tcPr>
            <w:tcW w:w="9894" w:type="dxa"/>
            <w:gridSpan w:val="6"/>
            <w:tcBorders>
              <w:top w:val="single" w:sz="4" w:space="0" w:color="auto"/>
              <w:bottom w:val="single" w:sz="4" w:space="0" w:color="auto"/>
            </w:tcBorders>
          </w:tcPr>
          <w:p w14:paraId="62BF7F6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Учреждения образования</w:t>
            </w:r>
          </w:p>
        </w:tc>
      </w:tr>
      <w:tr w:rsidR="00776603" w:rsidRPr="00A7476A" w14:paraId="6720588D" w14:textId="77777777" w:rsidTr="00C27496">
        <w:trPr>
          <w:trHeight w:val="20"/>
        </w:trPr>
        <w:tc>
          <w:tcPr>
            <w:tcW w:w="2410" w:type="dxa"/>
            <w:tcBorders>
              <w:top w:val="single" w:sz="4" w:space="0" w:color="auto"/>
              <w:bottom w:val="single" w:sz="4" w:space="0" w:color="auto"/>
              <w:right w:val="single" w:sz="4" w:space="0" w:color="auto"/>
            </w:tcBorders>
          </w:tcPr>
          <w:p w14:paraId="5381786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Дошкольные образовательные учреждения</w:t>
            </w:r>
          </w:p>
        </w:tc>
        <w:tc>
          <w:tcPr>
            <w:tcW w:w="993" w:type="dxa"/>
            <w:tcBorders>
              <w:top w:val="single" w:sz="4" w:space="0" w:color="auto"/>
              <w:left w:val="single" w:sz="4" w:space="0" w:color="auto"/>
              <w:bottom w:val="single" w:sz="4" w:space="0" w:color="auto"/>
              <w:right w:val="single" w:sz="4" w:space="0" w:color="auto"/>
            </w:tcBorders>
          </w:tcPr>
          <w:p w14:paraId="28F5EF6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right w:val="single" w:sz="4" w:space="0" w:color="auto"/>
            </w:tcBorders>
          </w:tcPr>
          <w:p w14:paraId="7DED006D" w14:textId="77777777" w:rsidR="00776603" w:rsidRPr="00A7476A" w:rsidRDefault="0060492C" w:rsidP="00776603">
            <w:pPr>
              <w:pStyle w:val="affffff0"/>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14:paraId="08364B8A" w14:textId="77777777" w:rsidR="00776603" w:rsidRPr="00A7476A" w:rsidRDefault="00776603" w:rsidP="00776603">
            <w:pPr>
              <w:pStyle w:val="affffff0"/>
              <w:rPr>
                <w:rFonts w:ascii="Times New Roman" w:hAnsi="Times New Roman" w:cs="Times New Roman"/>
              </w:rPr>
            </w:pPr>
          </w:p>
        </w:tc>
        <w:tc>
          <w:tcPr>
            <w:tcW w:w="2381" w:type="dxa"/>
            <w:tcBorders>
              <w:top w:val="nil"/>
              <w:left w:val="single" w:sz="4" w:space="0" w:color="auto"/>
              <w:bottom w:val="single" w:sz="4" w:space="0" w:color="auto"/>
            </w:tcBorders>
          </w:tcPr>
          <w:p w14:paraId="25FC9D04" w14:textId="36EE65B6" w:rsidR="00776603" w:rsidRPr="00A7476A" w:rsidRDefault="00776603" w:rsidP="002A119B">
            <w:pPr>
              <w:pStyle w:val="affffff0"/>
              <w:rPr>
                <w:rFonts w:ascii="Times New Roman" w:hAnsi="Times New Roman" w:cs="Times New Roman"/>
              </w:rPr>
            </w:pPr>
            <w:r w:rsidRPr="00A7476A">
              <w:rPr>
                <w:rFonts w:ascii="Times New Roman" w:hAnsi="Times New Roman" w:cs="Times New Roman"/>
              </w:rPr>
              <w:t xml:space="preserve">Радиус </w:t>
            </w:r>
            <w:r w:rsidR="009D1D9F" w:rsidRPr="00A7476A">
              <w:rPr>
                <w:rFonts w:ascii="Times New Roman" w:hAnsi="Times New Roman" w:cs="Times New Roman"/>
              </w:rPr>
              <w:t>обслуживания следует</w:t>
            </w:r>
            <w:r w:rsidR="002A119B" w:rsidRPr="00A7476A">
              <w:rPr>
                <w:rFonts w:ascii="Times New Roman" w:hAnsi="Times New Roman" w:cs="Times New Roman"/>
              </w:rPr>
              <w:t xml:space="preserve"> принимать в соответствии </w:t>
            </w:r>
            <w:r w:rsidR="002A119B" w:rsidRPr="00C27496">
              <w:rPr>
                <w:rFonts w:ascii="Times New Roman" w:hAnsi="Times New Roman" w:cs="Times New Roman"/>
              </w:rPr>
              <w:t>с</w:t>
            </w:r>
            <w:r w:rsidR="009D1D9F">
              <w:rPr>
                <w:rFonts w:ascii="Times New Roman" w:hAnsi="Times New Roman" w:cs="Times New Roman"/>
              </w:rPr>
              <w:t xml:space="preserve"> табл. </w:t>
            </w:r>
            <w:r w:rsidR="00EC6E52">
              <w:rPr>
                <w:rFonts w:ascii="Times New Roman" w:hAnsi="Times New Roman" w:cs="Times New Roman"/>
              </w:rPr>
              <w:t>2</w:t>
            </w:r>
            <w:r w:rsidR="000F23A1">
              <w:rPr>
                <w:rFonts w:ascii="Times New Roman" w:hAnsi="Times New Roman" w:cs="Times New Roman"/>
              </w:rPr>
              <w:t xml:space="preserve"> ст. 54</w:t>
            </w:r>
            <w:r w:rsidR="009D1D9F">
              <w:rPr>
                <w:rFonts w:ascii="Times New Roman" w:hAnsi="Times New Roman" w:cs="Times New Roman"/>
              </w:rPr>
              <w:t xml:space="preserve"> настоящ</w:t>
            </w:r>
            <w:r w:rsidR="000F23A1">
              <w:rPr>
                <w:rFonts w:ascii="Times New Roman" w:hAnsi="Times New Roman" w:cs="Times New Roman"/>
              </w:rPr>
              <w:t>их</w:t>
            </w:r>
            <w:r w:rsidR="009D1D9F">
              <w:rPr>
                <w:rFonts w:ascii="Times New Roman" w:hAnsi="Times New Roman" w:cs="Times New Roman"/>
              </w:rPr>
              <w:t xml:space="preserve"> </w:t>
            </w:r>
            <w:r w:rsidR="000F23A1">
              <w:rPr>
                <w:rFonts w:ascii="Times New Roman" w:hAnsi="Times New Roman" w:cs="Times New Roman"/>
              </w:rPr>
              <w:t>правил</w:t>
            </w:r>
          </w:p>
        </w:tc>
      </w:tr>
      <w:tr w:rsidR="002A119B" w:rsidRPr="00A7476A" w14:paraId="244911E5" w14:textId="77777777" w:rsidTr="00C27496">
        <w:trPr>
          <w:trHeight w:val="20"/>
        </w:trPr>
        <w:tc>
          <w:tcPr>
            <w:tcW w:w="2410" w:type="dxa"/>
            <w:tcBorders>
              <w:top w:val="single" w:sz="4" w:space="0" w:color="auto"/>
              <w:bottom w:val="single" w:sz="4" w:space="0" w:color="auto"/>
              <w:right w:val="single" w:sz="4" w:space="0" w:color="auto"/>
            </w:tcBorders>
          </w:tcPr>
          <w:p w14:paraId="5EF1F89B" w14:textId="77777777" w:rsidR="002A119B" w:rsidRPr="00A7476A" w:rsidRDefault="002A119B" w:rsidP="00776603">
            <w:pPr>
              <w:pStyle w:val="affffff0"/>
              <w:rPr>
                <w:rFonts w:ascii="Times New Roman" w:hAnsi="Times New Roman" w:cs="Times New Roman"/>
              </w:rPr>
            </w:pPr>
            <w:r w:rsidRPr="00A7476A">
              <w:rPr>
                <w:rFonts w:ascii="Times New Roman" w:hAnsi="Times New Roman" w:cs="Times New Roman"/>
              </w:rPr>
              <w:t>Общеобразовательные школы, лицеи, гимназии, кадетские училища</w:t>
            </w:r>
          </w:p>
        </w:tc>
        <w:tc>
          <w:tcPr>
            <w:tcW w:w="993" w:type="dxa"/>
            <w:tcBorders>
              <w:top w:val="single" w:sz="4" w:space="0" w:color="auto"/>
              <w:left w:val="single" w:sz="4" w:space="0" w:color="auto"/>
              <w:bottom w:val="single" w:sz="4" w:space="0" w:color="auto"/>
              <w:right w:val="single" w:sz="4" w:space="0" w:color="auto"/>
            </w:tcBorders>
          </w:tcPr>
          <w:p w14:paraId="03DB34EB" w14:textId="77777777" w:rsidR="002A119B" w:rsidRPr="00A7476A" w:rsidRDefault="002A119B"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right w:val="single" w:sz="4" w:space="0" w:color="auto"/>
            </w:tcBorders>
          </w:tcPr>
          <w:p w14:paraId="0B89D059" w14:textId="77777777" w:rsidR="002A119B" w:rsidRPr="00A7476A" w:rsidRDefault="002A119B" w:rsidP="00776603">
            <w:pPr>
              <w:pStyle w:val="affffff0"/>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14:paraId="410AA9EB" w14:textId="77777777" w:rsidR="002A119B" w:rsidRPr="00A7476A" w:rsidRDefault="002A119B" w:rsidP="00776603">
            <w:pPr>
              <w:pStyle w:val="affffff0"/>
              <w:rPr>
                <w:rFonts w:ascii="Times New Roman" w:hAnsi="Times New Roman" w:cs="Times New Roman"/>
              </w:rPr>
            </w:pPr>
          </w:p>
        </w:tc>
        <w:tc>
          <w:tcPr>
            <w:tcW w:w="2381" w:type="dxa"/>
            <w:tcBorders>
              <w:top w:val="single" w:sz="4" w:space="0" w:color="auto"/>
              <w:left w:val="single" w:sz="4" w:space="0" w:color="auto"/>
              <w:bottom w:val="single" w:sz="4" w:space="0" w:color="auto"/>
            </w:tcBorders>
          </w:tcPr>
          <w:p w14:paraId="51257011" w14:textId="4AB4F6C3" w:rsidR="002A119B" w:rsidRPr="00A7476A" w:rsidRDefault="00C27496" w:rsidP="00D94C06">
            <w:pPr>
              <w:pStyle w:val="affffff0"/>
              <w:rPr>
                <w:rFonts w:ascii="Times New Roman" w:hAnsi="Times New Roman" w:cs="Times New Roman"/>
              </w:rPr>
            </w:pPr>
            <w:r w:rsidRPr="00A7476A">
              <w:rPr>
                <w:rFonts w:ascii="Times New Roman" w:hAnsi="Times New Roman" w:cs="Times New Roman"/>
              </w:rPr>
              <w:t xml:space="preserve">Радиус </w:t>
            </w:r>
            <w:r w:rsidR="009D1D9F" w:rsidRPr="00A7476A">
              <w:rPr>
                <w:rFonts w:ascii="Times New Roman" w:hAnsi="Times New Roman" w:cs="Times New Roman"/>
              </w:rPr>
              <w:t>обслуживания следует</w:t>
            </w:r>
            <w:r w:rsidRPr="00A7476A">
              <w:rPr>
                <w:rFonts w:ascii="Times New Roman" w:hAnsi="Times New Roman" w:cs="Times New Roman"/>
              </w:rPr>
              <w:t xml:space="preserve"> принимать в </w:t>
            </w:r>
            <w:r w:rsidR="000F23A1" w:rsidRPr="00A7476A">
              <w:rPr>
                <w:rFonts w:ascii="Times New Roman" w:hAnsi="Times New Roman" w:cs="Times New Roman"/>
              </w:rPr>
              <w:t xml:space="preserve">соответствии </w:t>
            </w:r>
            <w:r w:rsidR="000F23A1" w:rsidRPr="00C27496">
              <w:rPr>
                <w:rFonts w:ascii="Times New Roman" w:hAnsi="Times New Roman" w:cs="Times New Roman"/>
              </w:rPr>
              <w:t>с</w:t>
            </w:r>
            <w:r w:rsidR="000F23A1">
              <w:rPr>
                <w:rFonts w:ascii="Times New Roman" w:hAnsi="Times New Roman" w:cs="Times New Roman"/>
              </w:rPr>
              <w:t xml:space="preserve"> табл. </w:t>
            </w:r>
            <w:r w:rsidR="00EB7494">
              <w:rPr>
                <w:rFonts w:ascii="Times New Roman" w:hAnsi="Times New Roman" w:cs="Times New Roman"/>
              </w:rPr>
              <w:t>2</w:t>
            </w:r>
            <w:r w:rsidR="000F23A1">
              <w:rPr>
                <w:rFonts w:ascii="Times New Roman" w:hAnsi="Times New Roman" w:cs="Times New Roman"/>
              </w:rPr>
              <w:t xml:space="preserve"> ст. 54 настоящих </w:t>
            </w:r>
            <w:r w:rsidR="000F23A1">
              <w:rPr>
                <w:rFonts w:ascii="Times New Roman" w:hAnsi="Times New Roman" w:cs="Times New Roman"/>
              </w:rPr>
              <w:lastRenderedPageBreak/>
              <w:t>правил</w:t>
            </w:r>
          </w:p>
        </w:tc>
      </w:tr>
      <w:tr w:rsidR="00776603" w:rsidRPr="00A7476A" w14:paraId="0DEFE6DB" w14:textId="77777777" w:rsidTr="00C27496">
        <w:trPr>
          <w:trHeight w:val="20"/>
        </w:trPr>
        <w:tc>
          <w:tcPr>
            <w:tcW w:w="2410" w:type="dxa"/>
            <w:tcBorders>
              <w:top w:val="single" w:sz="4" w:space="0" w:color="auto"/>
              <w:bottom w:val="single" w:sz="4" w:space="0" w:color="auto"/>
              <w:right w:val="single" w:sz="4" w:space="0" w:color="auto"/>
            </w:tcBorders>
          </w:tcPr>
          <w:p w14:paraId="2240503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Крытые бассейны для дошкольников</w:t>
            </w:r>
          </w:p>
        </w:tc>
        <w:tc>
          <w:tcPr>
            <w:tcW w:w="993" w:type="dxa"/>
            <w:tcBorders>
              <w:top w:val="single" w:sz="4" w:space="0" w:color="auto"/>
              <w:left w:val="single" w:sz="4" w:space="0" w:color="auto"/>
              <w:bottom w:val="single" w:sz="4" w:space="0" w:color="auto"/>
              <w:right w:val="single" w:sz="4" w:space="0" w:color="auto"/>
            </w:tcBorders>
          </w:tcPr>
          <w:p w14:paraId="18530A0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4110" w:type="dxa"/>
            <w:gridSpan w:val="3"/>
            <w:tcBorders>
              <w:top w:val="single" w:sz="4" w:space="0" w:color="auto"/>
              <w:left w:val="single" w:sz="4" w:space="0" w:color="auto"/>
              <w:bottom w:val="single" w:sz="4" w:space="0" w:color="auto"/>
              <w:right w:val="single" w:sz="4" w:space="0" w:color="auto"/>
            </w:tcBorders>
          </w:tcPr>
          <w:p w14:paraId="44B48E8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single" w:sz="4" w:space="0" w:color="auto"/>
              <w:left w:val="single" w:sz="4" w:space="0" w:color="auto"/>
              <w:bottom w:val="single" w:sz="4" w:space="0" w:color="auto"/>
            </w:tcBorders>
          </w:tcPr>
          <w:p w14:paraId="5DCC9EAB" w14:textId="77777777" w:rsidR="00776603" w:rsidRPr="00A7476A" w:rsidRDefault="00776603" w:rsidP="00776603">
            <w:pPr>
              <w:pStyle w:val="aff3"/>
              <w:rPr>
                <w:rFonts w:ascii="Times New Roman" w:hAnsi="Times New Roman" w:cs="Times New Roman"/>
              </w:rPr>
            </w:pPr>
          </w:p>
        </w:tc>
      </w:tr>
      <w:tr w:rsidR="00776603" w:rsidRPr="00A7476A" w14:paraId="5B539751" w14:textId="77777777" w:rsidTr="00C27496">
        <w:trPr>
          <w:trHeight w:val="20"/>
        </w:trPr>
        <w:tc>
          <w:tcPr>
            <w:tcW w:w="2410" w:type="dxa"/>
            <w:tcBorders>
              <w:top w:val="single" w:sz="4" w:space="0" w:color="auto"/>
              <w:bottom w:val="single" w:sz="4" w:space="0" w:color="auto"/>
              <w:right w:val="single" w:sz="4" w:space="0" w:color="auto"/>
            </w:tcBorders>
          </w:tcPr>
          <w:p w14:paraId="4778262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Школы - интернаты</w:t>
            </w:r>
          </w:p>
        </w:tc>
        <w:tc>
          <w:tcPr>
            <w:tcW w:w="993" w:type="dxa"/>
            <w:tcBorders>
              <w:top w:val="single" w:sz="4" w:space="0" w:color="auto"/>
              <w:left w:val="single" w:sz="4" w:space="0" w:color="auto"/>
              <w:bottom w:val="single" w:sz="4" w:space="0" w:color="auto"/>
              <w:right w:val="single" w:sz="4" w:space="0" w:color="auto"/>
            </w:tcBorders>
          </w:tcPr>
          <w:p w14:paraId="675C10F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52039E0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FD3867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вместимости: 200 - 300 мест - 70,</w:t>
            </w:r>
          </w:p>
          <w:p w14:paraId="20DAFF2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300 - 500 мест - 65,</w:t>
            </w:r>
          </w:p>
          <w:p w14:paraId="0C7AD5A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500 и более мест - 45</w:t>
            </w:r>
          </w:p>
        </w:tc>
        <w:tc>
          <w:tcPr>
            <w:tcW w:w="2381" w:type="dxa"/>
            <w:tcBorders>
              <w:top w:val="nil"/>
              <w:left w:val="single" w:sz="4" w:space="0" w:color="auto"/>
              <w:bottom w:val="single" w:sz="4" w:space="0" w:color="auto"/>
            </w:tcBorders>
          </w:tcPr>
          <w:p w14:paraId="5F625B4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размещении на земельном участке школы здания интерната (спального корпуса) площадь земельного участка следует увеличить на 0,2 га</w:t>
            </w:r>
          </w:p>
        </w:tc>
      </w:tr>
      <w:tr w:rsidR="00776603" w:rsidRPr="00A7476A" w14:paraId="5A20F8BF" w14:textId="77777777" w:rsidTr="00C27496">
        <w:trPr>
          <w:trHeight w:val="20"/>
        </w:trPr>
        <w:tc>
          <w:tcPr>
            <w:tcW w:w="2410" w:type="dxa"/>
            <w:tcBorders>
              <w:top w:val="single" w:sz="4" w:space="0" w:color="auto"/>
              <w:bottom w:val="single" w:sz="4" w:space="0" w:color="auto"/>
              <w:right w:val="single" w:sz="4" w:space="0" w:color="auto"/>
            </w:tcBorders>
          </w:tcPr>
          <w:p w14:paraId="30E0DBF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Учреждения начального профессионального образования</w:t>
            </w:r>
          </w:p>
        </w:tc>
        <w:tc>
          <w:tcPr>
            <w:tcW w:w="993" w:type="dxa"/>
            <w:tcBorders>
              <w:top w:val="single" w:sz="4" w:space="0" w:color="auto"/>
              <w:left w:val="single" w:sz="4" w:space="0" w:color="auto"/>
              <w:bottom w:val="single" w:sz="4" w:space="0" w:color="auto"/>
              <w:right w:val="single" w:sz="4" w:space="0" w:color="auto"/>
            </w:tcBorders>
          </w:tcPr>
          <w:p w14:paraId="3D62540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003ED2E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8% общего числа школьников, по заданию на проектирование, с учетом населения города-центра, доли городских округов и городских поселений в системе формирования центра</w:t>
            </w:r>
          </w:p>
        </w:tc>
        <w:tc>
          <w:tcPr>
            <w:tcW w:w="1842" w:type="dxa"/>
            <w:tcBorders>
              <w:top w:val="single" w:sz="4" w:space="0" w:color="auto"/>
              <w:left w:val="single" w:sz="4" w:space="0" w:color="auto"/>
              <w:bottom w:val="single" w:sz="4" w:space="0" w:color="auto"/>
              <w:right w:val="single" w:sz="4" w:space="0" w:color="auto"/>
            </w:tcBorders>
          </w:tcPr>
          <w:p w14:paraId="052DEED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по </w:t>
            </w:r>
            <w:hyperlink w:anchor="sub_20" w:history="1">
              <w:r w:rsidRPr="00A7476A">
                <w:rPr>
                  <w:rFonts w:ascii="Times New Roman" w:hAnsi="Times New Roman" w:cs="Times New Roman"/>
                  <w:bCs/>
                </w:rPr>
                <w:t>табл. 5</w:t>
              </w:r>
            </w:hyperlink>
            <w:r w:rsidRPr="00A7476A">
              <w:rPr>
                <w:rFonts w:ascii="Times New Roman" w:hAnsi="Times New Roman" w:cs="Times New Roman"/>
              </w:rPr>
              <w:t xml:space="preserve"> Нормативов градостроительного проектирования Краснодарского края</w:t>
            </w:r>
          </w:p>
        </w:tc>
        <w:tc>
          <w:tcPr>
            <w:tcW w:w="2381" w:type="dxa"/>
            <w:tcBorders>
              <w:top w:val="nil"/>
              <w:left w:val="single" w:sz="4" w:space="0" w:color="auto"/>
              <w:bottom w:val="single" w:sz="4" w:space="0" w:color="auto"/>
            </w:tcBorders>
          </w:tcPr>
          <w:p w14:paraId="4E31734C" w14:textId="77777777" w:rsidR="00776603" w:rsidRPr="00A7476A" w:rsidRDefault="00776603" w:rsidP="00776603">
            <w:pPr>
              <w:pStyle w:val="affffff0"/>
              <w:rPr>
                <w:rFonts w:ascii="Times New Roman" w:hAnsi="Times New Roman" w:cs="Times New Roman"/>
              </w:rPr>
            </w:pPr>
            <w:proofErr w:type="spellStart"/>
            <w:r w:rsidRPr="00A7476A">
              <w:rPr>
                <w:rFonts w:ascii="Times New Roman" w:hAnsi="Times New Roman" w:cs="Times New Roman"/>
              </w:rPr>
              <w:t>автотрактородромы</w:t>
            </w:r>
            <w:proofErr w:type="spellEnd"/>
            <w:r w:rsidRPr="00A7476A">
              <w:rPr>
                <w:rFonts w:ascii="Times New Roman" w:hAnsi="Times New Roman" w:cs="Times New Roman"/>
              </w:rPr>
              <w:t xml:space="preserve"> следует размещать вне селитебной территории</w:t>
            </w:r>
          </w:p>
        </w:tc>
      </w:tr>
      <w:tr w:rsidR="00776603" w:rsidRPr="00A7476A" w14:paraId="41BB92D1" w14:textId="77777777" w:rsidTr="00C27496">
        <w:trPr>
          <w:trHeight w:val="20"/>
        </w:trPr>
        <w:tc>
          <w:tcPr>
            <w:tcW w:w="2410" w:type="dxa"/>
            <w:tcBorders>
              <w:top w:val="single" w:sz="4" w:space="0" w:color="auto"/>
              <w:bottom w:val="single" w:sz="4" w:space="0" w:color="auto"/>
              <w:right w:val="single" w:sz="4" w:space="0" w:color="auto"/>
            </w:tcBorders>
          </w:tcPr>
          <w:p w14:paraId="3DF38BA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Внешкольные учреждения</w:t>
            </w:r>
          </w:p>
        </w:tc>
        <w:tc>
          <w:tcPr>
            <w:tcW w:w="993" w:type="dxa"/>
            <w:tcBorders>
              <w:top w:val="single" w:sz="4" w:space="0" w:color="auto"/>
              <w:left w:val="single" w:sz="4" w:space="0" w:color="auto"/>
              <w:bottom w:val="single" w:sz="4" w:space="0" w:color="auto"/>
              <w:right w:val="single" w:sz="4" w:space="0" w:color="auto"/>
            </w:tcBorders>
          </w:tcPr>
          <w:p w14:paraId="4342795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6834C98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10% от общего числа школьников, в том числе по видам зданий: дворец творчества - 3,3%;</w:t>
            </w:r>
          </w:p>
          <w:p w14:paraId="4C2332B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станция юных техников - 0,9%;</w:t>
            </w:r>
          </w:p>
          <w:p w14:paraId="7D5DF3B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станция юных натуралистов - 0,4%;</w:t>
            </w:r>
          </w:p>
          <w:p w14:paraId="185CA8A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детско-юношеская спортивная школа - 2,3%;</w:t>
            </w:r>
          </w:p>
          <w:p w14:paraId="35BDCB7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детская школа искусств или музыкальная, художественная, хореографическая школа - 2,7%</w:t>
            </w:r>
          </w:p>
        </w:tc>
        <w:tc>
          <w:tcPr>
            <w:tcW w:w="1842" w:type="dxa"/>
            <w:tcBorders>
              <w:top w:val="single" w:sz="4" w:space="0" w:color="auto"/>
              <w:left w:val="single" w:sz="4" w:space="0" w:color="auto"/>
              <w:bottom w:val="single" w:sz="4" w:space="0" w:color="auto"/>
              <w:right w:val="single" w:sz="4" w:space="0" w:color="auto"/>
            </w:tcBorders>
          </w:tcPr>
          <w:p w14:paraId="4D3400D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5F119CD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допускается предусматривать в зданиях общеобразовательных школ</w:t>
            </w:r>
          </w:p>
        </w:tc>
      </w:tr>
      <w:tr w:rsidR="00776603" w:rsidRPr="00A7476A" w14:paraId="0AD4A141" w14:textId="77777777" w:rsidTr="00C27496">
        <w:trPr>
          <w:trHeight w:val="20"/>
        </w:trPr>
        <w:tc>
          <w:tcPr>
            <w:tcW w:w="2410" w:type="dxa"/>
            <w:tcBorders>
              <w:top w:val="single" w:sz="4" w:space="0" w:color="auto"/>
              <w:bottom w:val="single" w:sz="4" w:space="0" w:color="auto"/>
              <w:right w:val="single" w:sz="4" w:space="0" w:color="auto"/>
            </w:tcBorders>
          </w:tcPr>
          <w:p w14:paraId="53FC2F2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Средние специальные учебные заведения, </w:t>
            </w:r>
            <w:r w:rsidRPr="00A7476A">
              <w:rPr>
                <w:rFonts w:ascii="Times New Roman" w:hAnsi="Times New Roman" w:cs="Times New Roman"/>
              </w:rPr>
              <w:lastRenderedPageBreak/>
              <w:t>колледжи</w:t>
            </w:r>
          </w:p>
        </w:tc>
        <w:tc>
          <w:tcPr>
            <w:tcW w:w="993" w:type="dxa"/>
            <w:tcBorders>
              <w:top w:val="single" w:sz="4" w:space="0" w:color="auto"/>
              <w:left w:val="single" w:sz="4" w:space="0" w:color="auto"/>
              <w:bottom w:val="single" w:sz="4" w:space="0" w:color="auto"/>
              <w:right w:val="single" w:sz="4" w:space="0" w:color="auto"/>
            </w:tcBorders>
          </w:tcPr>
          <w:p w14:paraId="0CAA7D4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0394116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по заданию на проектирование </w:t>
            </w:r>
          </w:p>
        </w:tc>
        <w:tc>
          <w:tcPr>
            <w:tcW w:w="1842" w:type="dxa"/>
            <w:tcBorders>
              <w:top w:val="single" w:sz="4" w:space="0" w:color="auto"/>
              <w:left w:val="single" w:sz="4" w:space="0" w:color="auto"/>
              <w:bottom w:val="single" w:sz="4" w:space="0" w:color="auto"/>
              <w:right w:val="single" w:sz="4" w:space="0" w:color="auto"/>
            </w:tcBorders>
          </w:tcPr>
          <w:p w14:paraId="626BD69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при вместимости до 300 мест - 75 на </w:t>
            </w:r>
            <w:r w:rsidRPr="00A7476A">
              <w:rPr>
                <w:rFonts w:ascii="Times New Roman" w:hAnsi="Times New Roman" w:cs="Times New Roman"/>
              </w:rPr>
              <w:lastRenderedPageBreak/>
              <w:t>1 место (учащегося);</w:t>
            </w:r>
          </w:p>
          <w:p w14:paraId="5E14073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300 до 900 - 50 - 65;</w:t>
            </w:r>
          </w:p>
          <w:p w14:paraId="4166ABB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900 до 1600 - 30 - 40</w:t>
            </w:r>
          </w:p>
        </w:tc>
        <w:tc>
          <w:tcPr>
            <w:tcW w:w="2381" w:type="dxa"/>
            <w:tcBorders>
              <w:top w:val="nil"/>
              <w:left w:val="single" w:sz="4" w:space="0" w:color="auto"/>
              <w:bottom w:val="single" w:sz="4" w:space="0" w:color="auto"/>
            </w:tcBorders>
          </w:tcPr>
          <w:p w14:paraId="1AD57ACC" w14:textId="77777777" w:rsidR="00776603" w:rsidRPr="00A7476A" w:rsidRDefault="00776603" w:rsidP="00776603">
            <w:pPr>
              <w:pStyle w:val="affffff0"/>
              <w:rPr>
                <w:rFonts w:ascii="Times New Roman" w:hAnsi="Times New Roman" w:cs="Times New Roman"/>
              </w:rPr>
            </w:pPr>
          </w:p>
        </w:tc>
      </w:tr>
      <w:tr w:rsidR="00776603" w:rsidRPr="00A7476A" w14:paraId="630EAB8A" w14:textId="77777777" w:rsidTr="00C27496">
        <w:trPr>
          <w:trHeight w:val="20"/>
        </w:trPr>
        <w:tc>
          <w:tcPr>
            <w:tcW w:w="9894" w:type="dxa"/>
            <w:gridSpan w:val="6"/>
            <w:tcBorders>
              <w:top w:val="single" w:sz="4" w:space="0" w:color="auto"/>
              <w:bottom w:val="single" w:sz="4" w:space="0" w:color="auto"/>
            </w:tcBorders>
          </w:tcPr>
          <w:p w14:paraId="1A3AF67C" w14:textId="77777777" w:rsidR="00776603" w:rsidRPr="00A7476A" w:rsidRDefault="00776603" w:rsidP="00776603">
            <w:pPr>
              <w:pStyle w:val="affffff0"/>
              <w:rPr>
                <w:rFonts w:ascii="Times New Roman" w:hAnsi="Times New Roman" w:cs="Times New Roman"/>
                <w:b/>
              </w:rPr>
            </w:pPr>
            <w:r w:rsidRPr="00A7476A">
              <w:rPr>
                <w:rFonts w:ascii="Times New Roman" w:hAnsi="Times New Roman" w:cs="Times New Roman"/>
                <w:b/>
              </w:rPr>
              <w:lastRenderedPageBreak/>
              <w:t>Учреждения здравоохранения и социального обслуживания</w:t>
            </w:r>
          </w:p>
        </w:tc>
      </w:tr>
      <w:tr w:rsidR="00776603" w:rsidRPr="00A7476A" w14:paraId="08D505CE" w14:textId="77777777" w:rsidTr="00C27496">
        <w:trPr>
          <w:trHeight w:val="20"/>
        </w:trPr>
        <w:tc>
          <w:tcPr>
            <w:tcW w:w="2410" w:type="dxa"/>
            <w:tcBorders>
              <w:top w:val="single" w:sz="4" w:space="0" w:color="auto"/>
              <w:bottom w:val="single" w:sz="4" w:space="0" w:color="auto"/>
              <w:right w:val="single" w:sz="4" w:space="0" w:color="auto"/>
            </w:tcBorders>
          </w:tcPr>
          <w:p w14:paraId="44D7CBB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Стационары всех типов для взрослых с вспомогательными зданиями и сооружениями</w:t>
            </w:r>
          </w:p>
        </w:tc>
        <w:tc>
          <w:tcPr>
            <w:tcW w:w="993" w:type="dxa"/>
            <w:tcBorders>
              <w:top w:val="single" w:sz="4" w:space="0" w:color="auto"/>
              <w:left w:val="single" w:sz="4" w:space="0" w:color="auto"/>
              <w:bottom w:val="single" w:sz="4" w:space="0" w:color="auto"/>
              <w:right w:val="single" w:sz="4" w:space="0" w:color="auto"/>
            </w:tcBorders>
          </w:tcPr>
          <w:p w14:paraId="25ADF0C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койка</w:t>
            </w:r>
          </w:p>
        </w:tc>
        <w:tc>
          <w:tcPr>
            <w:tcW w:w="2268" w:type="dxa"/>
            <w:gridSpan w:val="2"/>
            <w:tcBorders>
              <w:top w:val="single" w:sz="4" w:space="0" w:color="auto"/>
              <w:left w:val="single" w:sz="4" w:space="0" w:color="auto"/>
              <w:bottom w:val="single" w:sz="4" w:space="0" w:color="auto"/>
              <w:right w:val="single" w:sz="4" w:space="0" w:color="auto"/>
            </w:tcBorders>
          </w:tcPr>
          <w:p w14:paraId="1CFA29C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42289D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вместимости: до 50 коек - 300;</w:t>
            </w:r>
          </w:p>
          <w:p w14:paraId="7C0E09C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50 - 100 коек - 300 - 200;</w:t>
            </w:r>
          </w:p>
          <w:p w14:paraId="419A75A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100 - 200 коек - 200 - 140;</w:t>
            </w:r>
          </w:p>
          <w:p w14:paraId="5DA1723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200 - 400 коек - 140 - 100;</w:t>
            </w:r>
          </w:p>
          <w:p w14:paraId="15A8B32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400 - 800 коек - 100 - 80;</w:t>
            </w:r>
          </w:p>
          <w:p w14:paraId="03EDB7F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800 - 1000 коек - 80 - 60;</w:t>
            </w:r>
          </w:p>
          <w:p w14:paraId="51B7153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свыше 1000 коек - 60. </w:t>
            </w:r>
          </w:p>
        </w:tc>
        <w:tc>
          <w:tcPr>
            <w:tcW w:w="2381" w:type="dxa"/>
            <w:tcBorders>
              <w:top w:val="nil"/>
              <w:left w:val="single" w:sz="4" w:space="0" w:color="auto"/>
              <w:bottom w:val="single" w:sz="4" w:space="0" w:color="auto"/>
            </w:tcBorders>
          </w:tcPr>
          <w:p w14:paraId="77B57EF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норму для детей на 1 койку следует принимать с коэффициентом 1,5. Число коек (врачебных и акушерских) для беременных женщин и рожениц рекомендуется при условии их выделения из общего числа коек стационаров - 0,85 коек на 1 тыс. жителей (в расчете на женщин в возрасте 15 - 49 лет). </w:t>
            </w:r>
          </w:p>
        </w:tc>
      </w:tr>
      <w:tr w:rsidR="00776603" w:rsidRPr="00A7476A" w14:paraId="0700D238" w14:textId="77777777" w:rsidTr="00C27496">
        <w:trPr>
          <w:trHeight w:val="20"/>
        </w:trPr>
        <w:tc>
          <w:tcPr>
            <w:tcW w:w="2410" w:type="dxa"/>
            <w:tcBorders>
              <w:top w:val="single" w:sz="4" w:space="0" w:color="auto"/>
              <w:bottom w:val="single" w:sz="4" w:space="0" w:color="auto"/>
              <w:right w:val="single" w:sz="4" w:space="0" w:color="auto"/>
            </w:tcBorders>
          </w:tcPr>
          <w:p w14:paraId="6F4C605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Детские дома - интернаты (от 4 до 14 лет)</w:t>
            </w:r>
          </w:p>
        </w:tc>
        <w:tc>
          <w:tcPr>
            <w:tcW w:w="993" w:type="dxa"/>
            <w:tcBorders>
              <w:top w:val="single" w:sz="4" w:space="0" w:color="auto"/>
              <w:left w:val="single" w:sz="4" w:space="0" w:color="auto"/>
              <w:bottom w:val="single" w:sz="4" w:space="0" w:color="auto"/>
              <w:right w:val="single" w:sz="4" w:space="0" w:color="auto"/>
            </w:tcBorders>
          </w:tcPr>
          <w:p w14:paraId="6017CAE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койка</w:t>
            </w:r>
          </w:p>
        </w:tc>
        <w:tc>
          <w:tcPr>
            <w:tcW w:w="2268" w:type="dxa"/>
            <w:gridSpan w:val="2"/>
            <w:tcBorders>
              <w:top w:val="single" w:sz="4" w:space="0" w:color="auto"/>
              <w:left w:val="single" w:sz="4" w:space="0" w:color="auto"/>
              <w:bottom w:val="single" w:sz="4" w:space="0" w:color="auto"/>
              <w:right w:val="single" w:sz="4" w:space="0" w:color="auto"/>
            </w:tcBorders>
          </w:tcPr>
          <w:p w14:paraId="0BD00B37" w14:textId="77777777" w:rsidR="00776603" w:rsidRPr="00A7476A" w:rsidRDefault="00776603" w:rsidP="00776603">
            <w:pPr>
              <w:pStyle w:val="a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74AE3C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1F11C00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нормы расчета учреждений социального обеспечения следует уточнять в зависимости от социально-демографических особенностей</w:t>
            </w:r>
          </w:p>
        </w:tc>
      </w:tr>
      <w:tr w:rsidR="00776603" w:rsidRPr="00A7476A" w14:paraId="3277A1AE" w14:textId="77777777" w:rsidTr="00C27496">
        <w:trPr>
          <w:trHeight w:val="20"/>
        </w:trPr>
        <w:tc>
          <w:tcPr>
            <w:tcW w:w="2410" w:type="dxa"/>
            <w:tcBorders>
              <w:top w:val="single" w:sz="4" w:space="0" w:color="auto"/>
              <w:bottom w:val="single" w:sz="4" w:space="0" w:color="auto"/>
              <w:right w:val="single" w:sz="4" w:space="0" w:color="auto"/>
            </w:tcBorders>
          </w:tcPr>
          <w:p w14:paraId="458D639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Психоневрологические и наркологические интернаты (с 18 лет)</w:t>
            </w:r>
          </w:p>
        </w:tc>
        <w:tc>
          <w:tcPr>
            <w:tcW w:w="993" w:type="dxa"/>
            <w:tcBorders>
              <w:top w:val="single" w:sz="4" w:space="0" w:color="auto"/>
              <w:left w:val="single" w:sz="4" w:space="0" w:color="auto"/>
              <w:bottom w:val="single" w:sz="4" w:space="0" w:color="auto"/>
              <w:right w:val="single" w:sz="4" w:space="0" w:color="auto"/>
            </w:tcBorders>
          </w:tcPr>
          <w:p w14:paraId="5C3383D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койка</w:t>
            </w:r>
          </w:p>
        </w:tc>
        <w:tc>
          <w:tcPr>
            <w:tcW w:w="2268" w:type="dxa"/>
            <w:gridSpan w:val="2"/>
            <w:tcBorders>
              <w:top w:val="single" w:sz="4" w:space="0" w:color="auto"/>
              <w:left w:val="single" w:sz="4" w:space="0" w:color="auto"/>
              <w:bottom w:val="single" w:sz="4" w:space="0" w:color="auto"/>
              <w:right w:val="single" w:sz="4" w:space="0" w:color="auto"/>
            </w:tcBorders>
          </w:tcPr>
          <w:p w14:paraId="3F565222" w14:textId="77777777" w:rsidR="00776603" w:rsidRPr="00A7476A" w:rsidRDefault="00776603" w:rsidP="00776603">
            <w:pPr>
              <w:pStyle w:val="a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D99B99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вместимости, коек: до 200 - 125;</w:t>
            </w:r>
          </w:p>
          <w:p w14:paraId="3D70DA0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200 до 400 - 100;</w:t>
            </w:r>
          </w:p>
          <w:p w14:paraId="2D68024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400 до 600 - 80</w:t>
            </w:r>
          </w:p>
        </w:tc>
        <w:tc>
          <w:tcPr>
            <w:tcW w:w="2381" w:type="dxa"/>
            <w:vMerge/>
            <w:tcBorders>
              <w:top w:val="nil"/>
              <w:left w:val="single" w:sz="4" w:space="0" w:color="auto"/>
              <w:bottom w:val="single" w:sz="4" w:space="0" w:color="auto"/>
            </w:tcBorders>
          </w:tcPr>
          <w:p w14:paraId="0A2B1956" w14:textId="77777777" w:rsidR="00776603" w:rsidRPr="00A7476A" w:rsidRDefault="00776603" w:rsidP="00776603">
            <w:pPr>
              <w:pStyle w:val="aff3"/>
              <w:rPr>
                <w:rFonts w:ascii="Times New Roman" w:hAnsi="Times New Roman" w:cs="Times New Roman"/>
              </w:rPr>
            </w:pPr>
          </w:p>
        </w:tc>
      </w:tr>
      <w:tr w:rsidR="00776603" w:rsidRPr="00A7476A" w14:paraId="3EC3B884" w14:textId="77777777" w:rsidTr="00C27496">
        <w:trPr>
          <w:trHeight w:val="20"/>
        </w:trPr>
        <w:tc>
          <w:tcPr>
            <w:tcW w:w="2410" w:type="dxa"/>
            <w:tcBorders>
              <w:top w:val="single" w:sz="4" w:space="0" w:color="auto"/>
              <w:bottom w:val="nil"/>
              <w:right w:val="single" w:sz="4" w:space="0" w:color="auto"/>
            </w:tcBorders>
          </w:tcPr>
          <w:p w14:paraId="328254D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Амбулаторно-поликлиническая сеть, диспансеры без стационара </w:t>
            </w:r>
          </w:p>
        </w:tc>
        <w:tc>
          <w:tcPr>
            <w:tcW w:w="993" w:type="dxa"/>
            <w:tcBorders>
              <w:top w:val="single" w:sz="4" w:space="0" w:color="auto"/>
              <w:left w:val="single" w:sz="4" w:space="0" w:color="auto"/>
              <w:bottom w:val="single" w:sz="4" w:space="0" w:color="auto"/>
              <w:right w:val="single" w:sz="4" w:space="0" w:color="auto"/>
            </w:tcBorders>
          </w:tcPr>
          <w:p w14:paraId="4CFDCAF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посещение в смену</w:t>
            </w:r>
          </w:p>
        </w:tc>
        <w:tc>
          <w:tcPr>
            <w:tcW w:w="2268" w:type="dxa"/>
            <w:gridSpan w:val="2"/>
            <w:tcBorders>
              <w:top w:val="single" w:sz="4" w:space="0" w:color="auto"/>
              <w:left w:val="single" w:sz="4" w:space="0" w:color="auto"/>
              <w:bottom w:val="nil"/>
              <w:right w:val="single" w:sz="4" w:space="0" w:color="auto"/>
            </w:tcBorders>
          </w:tcPr>
          <w:p w14:paraId="3F615B0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roofErr w:type="gramStart"/>
            <w:r w:rsidRPr="00A7476A">
              <w:rPr>
                <w:rFonts w:ascii="Times New Roman" w:hAnsi="Times New Roman" w:cs="Times New Roman"/>
              </w:rPr>
              <w:t xml:space="preserve"> ,</w:t>
            </w:r>
            <w:proofErr w:type="gramEnd"/>
            <w:r w:rsidRPr="00A7476A">
              <w:rPr>
                <w:rFonts w:ascii="Times New Roman" w:hAnsi="Times New Roman" w:cs="Times New Roman"/>
              </w:rPr>
              <w:t xml:space="preserve"> с учетом системы расселения возможна сельская амбулатория 20% общего норматива</w:t>
            </w:r>
          </w:p>
        </w:tc>
        <w:tc>
          <w:tcPr>
            <w:tcW w:w="1842" w:type="dxa"/>
            <w:tcBorders>
              <w:top w:val="single" w:sz="4" w:space="0" w:color="auto"/>
              <w:left w:val="single" w:sz="4" w:space="0" w:color="auto"/>
              <w:bottom w:val="nil"/>
              <w:right w:val="single" w:sz="4" w:space="0" w:color="auto"/>
            </w:tcBorders>
          </w:tcPr>
          <w:p w14:paraId="14EDCC7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0,1 га на 100 посещений в смену, но не менее 0,3 га на объект</w:t>
            </w:r>
          </w:p>
        </w:tc>
        <w:tc>
          <w:tcPr>
            <w:tcW w:w="2381" w:type="dxa"/>
            <w:vMerge w:val="restart"/>
            <w:tcBorders>
              <w:top w:val="single" w:sz="4" w:space="0" w:color="auto"/>
              <w:left w:val="single" w:sz="4" w:space="0" w:color="auto"/>
            </w:tcBorders>
          </w:tcPr>
          <w:p w14:paraId="01CA08E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Радиус обслуживания не более 30 минут </w:t>
            </w:r>
            <w:proofErr w:type="spellStart"/>
            <w:r w:rsidRPr="00A7476A">
              <w:rPr>
                <w:rFonts w:ascii="Times New Roman" w:hAnsi="Times New Roman" w:cs="Times New Roman"/>
              </w:rPr>
              <w:t>пешеходно</w:t>
            </w:r>
            <w:proofErr w:type="spellEnd"/>
            <w:r w:rsidRPr="00A7476A">
              <w:rPr>
                <w:rFonts w:ascii="Times New Roman" w:hAnsi="Times New Roman" w:cs="Times New Roman"/>
              </w:rPr>
              <w:t>-транспортной доступности</w:t>
            </w:r>
          </w:p>
        </w:tc>
      </w:tr>
      <w:tr w:rsidR="00776603" w:rsidRPr="00A7476A" w14:paraId="088EEFBA" w14:textId="77777777" w:rsidTr="00C27496">
        <w:trPr>
          <w:trHeight w:val="20"/>
        </w:trPr>
        <w:tc>
          <w:tcPr>
            <w:tcW w:w="2410" w:type="dxa"/>
            <w:tcBorders>
              <w:top w:val="single" w:sz="4" w:space="0" w:color="auto"/>
              <w:bottom w:val="single" w:sz="4" w:space="0" w:color="auto"/>
              <w:right w:val="single" w:sz="4" w:space="0" w:color="auto"/>
            </w:tcBorders>
          </w:tcPr>
          <w:p w14:paraId="758A87C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Фельдшерские или фельдшерско-акушерские пункты</w:t>
            </w:r>
          </w:p>
        </w:tc>
        <w:tc>
          <w:tcPr>
            <w:tcW w:w="993" w:type="dxa"/>
            <w:tcBorders>
              <w:top w:val="single" w:sz="4" w:space="0" w:color="auto"/>
              <w:left w:val="single" w:sz="4" w:space="0" w:color="auto"/>
              <w:bottom w:val="single" w:sz="4" w:space="0" w:color="auto"/>
              <w:right w:val="single" w:sz="4" w:space="0" w:color="auto"/>
            </w:tcBorders>
          </w:tcPr>
          <w:p w14:paraId="5E88D13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41CFDE1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5E88C6E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 га</w:t>
            </w:r>
          </w:p>
        </w:tc>
        <w:tc>
          <w:tcPr>
            <w:tcW w:w="2381" w:type="dxa"/>
            <w:vMerge/>
            <w:tcBorders>
              <w:left w:val="single" w:sz="4" w:space="0" w:color="auto"/>
              <w:bottom w:val="single" w:sz="4" w:space="0" w:color="auto"/>
            </w:tcBorders>
          </w:tcPr>
          <w:p w14:paraId="4043EAAE" w14:textId="77777777" w:rsidR="00776603" w:rsidRPr="00A7476A" w:rsidRDefault="00776603" w:rsidP="00776603">
            <w:pPr>
              <w:pStyle w:val="affffff0"/>
              <w:rPr>
                <w:rFonts w:ascii="Times New Roman" w:hAnsi="Times New Roman" w:cs="Times New Roman"/>
              </w:rPr>
            </w:pPr>
          </w:p>
        </w:tc>
      </w:tr>
      <w:tr w:rsidR="00776603" w:rsidRPr="00A7476A" w14:paraId="0C1D1221" w14:textId="77777777" w:rsidTr="00C27496">
        <w:trPr>
          <w:trHeight w:val="20"/>
        </w:trPr>
        <w:tc>
          <w:tcPr>
            <w:tcW w:w="2410" w:type="dxa"/>
            <w:tcBorders>
              <w:top w:val="single" w:sz="4" w:space="0" w:color="auto"/>
              <w:bottom w:val="single" w:sz="4" w:space="0" w:color="auto"/>
              <w:right w:val="single" w:sz="4" w:space="0" w:color="auto"/>
            </w:tcBorders>
          </w:tcPr>
          <w:p w14:paraId="6E8F763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Выдвижные пункты </w:t>
            </w:r>
            <w:r w:rsidRPr="00A7476A">
              <w:rPr>
                <w:rFonts w:ascii="Times New Roman" w:hAnsi="Times New Roman" w:cs="Times New Roman"/>
              </w:rPr>
              <w:lastRenderedPageBreak/>
              <w:t>медицинской помощи</w:t>
            </w:r>
          </w:p>
        </w:tc>
        <w:tc>
          <w:tcPr>
            <w:tcW w:w="993" w:type="dxa"/>
            <w:tcBorders>
              <w:top w:val="single" w:sz="4" w:space="0" w:color="auto"/>
              <w:left w:val="single" w:sz="4" w:space="0" w:color="auto"/>
              <w:bottom w:val="single" w:sz="4" w:space="0" w:color="auto"/>
              <w:right w:val="single" w:sz="4" w:space="0" w:color="auto"/>
            </w:tcBorders>
          </w:tcPr>
          <w:p w14:paraId="10B7901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 xml:space="preserve">1 </w:t>
            </w:r>
            <w:r w:rsidRPr="00A7476A">
              <w:rPr>
                <w:rFonts w:ascii="Times New Roman" w:hAnsi="Times New Roman" w:cs="Times New Roman"/>
              </w:rPr>
              <w:lastRenderedPageBreak/>
              <w:t>автомобиль</w:t>
            </w:r>
          </w:p>
        </w:tc>
        <w:tc>
          <w:tcPr>
            <w:tcW w:w="2268" w:type="dxa"/>
            <w:gridSpan w:val="2"/>
            <w:tcBorders>
              <w:top w:val="single" w:sz="4" w:space="0" w:color="auto"/>
              <w:left w:val="single" w:sz="4" w:space="0" w:color="auto"/>
              <w:bottom w:val="single" w:sz="4" w:space="0" w:color="auto"/>
              <w:right w:val="single" w:sz="4" w:space="0" w:color="auto"/>
            </w:tcBorders>
          </w:tcPr>
          <w:p w14:paraId="6D1FE0D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0,2</w:t>
            </w:r>
          </w:p>
        </w:tc>
        <w:tc>
          <w:tcPr>
            <w:tcW w:w="1842" w:type="dxa"/>
            <w:tcBorders>
              <w:top w:val="single" w:sz="4" w:space="0" w:color="auto"/>
              <w:left w:val="single" w:sz="4" w:space="0" w:color="auto"/>
              <w:bottom w:val="single" w:sz="4" w:space="0" w:color="auto"/>
              <w:right w:val="single" w:sz="4" w:space="0" w:color="auto"/>
            </w:tcBorders>
          </w:tcPr>
          <w:p w14:paraId="7B01055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 xml:space="preserve">0,05 га на 1 </w:t>
            </w:r>
            <w:r w:rsidRPr="00A7476A">
              <w:rPr>
                <w:rFonts w:ascii="Times New Roman" w:hAnsi="Times New Roman" w:cs="Times New Roman"/>
              </w:rPr>
              <w:lastRenderedPageBreak/>
              <w:t>автомобиль, но не менее 0,1 га</w:t>
            </w:r>
          </w:p>
        </w:tc>
        <w:tc>
          <w:tcPr>
            <w:tcW w:w="2381" w:type="dxa"/>
            <w:tcBorders>
              <w:top w:val="nil"/>
              <w:left w:val="single" w:sz="4" w:space="0" w:color="auto"/>
              <w:bottom w:val="single" w:sz="4" w:space="0" w:color="auto"/>
            </w:tcBorders>
          </w:tcPr>
          <w:p w14:paraId="7137FE20" w14:textId="77777777" w:rsidR="00776603" w:rsidRPr="00A7476A" w:rsidRDefault="00776603" w:rsidP="00776603">
            <w:pPr>
              <w:pStyle w:val="aff3"/>
              <w:rPr>
                <w:rFonts w:ascii="Times New Roman" w:hAnsi="Times New Roman" w:cs="Times New Roman"/>
              </w:rPr>
            </w:pPr>
          </w:p>
        </w:tc>
      </w:tr>
      <w:tr w:rsidR="00776603" w:rsidRPr="00A7476A" w14:paraId="4F49B35D" w14:textId="77777777" w:rsidTr="00C27496">
        <w:trPr>
          <w:trHeight w:val="20"/>
        </w:trPr>
        <w:tc>
          <w:tcPr>
            <w:tcW w:w="2410" w:type="dxa"/>
            <w:tcBorders>
              <w:top w:val="single" w:sz="4" w:space="0" w:color="auto"/>
              <w:bottom w:val="nil"/>
              <w:right w:val="single" w:sz="4" w:space="0" w:color="auto"/>
            </w:tcBorders>
          </w:tcPr>
          <w:p w14:paraId="524D433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Аптеки групп:</w:t>
            </w:r>
          </w:p>
        </w:tc>
        <w:tc>
          <w:tcPr>
            <w:tcW w:w="993" w:type="dxa"/>
            <w:vMerge w:val="restart"/>
            <w:tcBorders>
              <w:top w:val="single" w:sz="4" w:space="0" w:color="auto"/>
              <w:left w:val="single" w:sz="4" w:space="0" w:color="auto"/>
              <w:bottom w:val="single" w:sz="4" w:space="0" w:color="auto"/>
              <w:right w:val="single" w:sz="4" w:space="0" w:color="auto"/>
            </w:tcBorders>
          </w:tcPr>
          <w:p w14:paraId="791997C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vMerge w:val="restart"/>
            <w:tcBorders>
              <w:top w:val="single" w:sz="4" w:space="0" w:color="auto"/>
              <w:left w:val="single" w:sz="4" w:space="0" w:color="auto"/>
              <w:bottom w:val="single" w:sz="4" w:space="0" w:color="auto"/>
              <w:right w:val="single" w:sz="4" w:space="0" w:color="auto"/>
            </w:tcBorders>
          </w:tcPr>
          <w:p w14:paraId="65DFDF7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nil"/>
              <w:right w:val="single" w:sz="4" w:space="0" w:color="auto"/>
            </w:tcBorders>
          </w:tcPr>
          <w:p w14:paraId="588BD687" w14:textId="77777777" w:rsidR="00776603" w:rsidRPr="00A7476A" w:rsidRDefault="00776603" w:rsidP="00776603">
            <w:pPr>
              <w:pStyle w:val="aff3"/>
              <w:rPr>
                <w:rFonts w:ascii="Times New Roman" w:hAnsi="Times New Roman" w:cs="Times New Roman"/>
              </w:rPr>
            </w:pPr>
          </w:p>
        </w:tc>
        <w:tc>
          <w:tcPr>
            <w:tcW w:w="2381" w:type="dxa"/>
            <w:vMerge w:val="restart"/>
            <w:tcBorders>
              <w:top w:val="nil"/>
              <w:left w:val="single" w:sz="4" w:space="0" w:color="auto"/>
              <w:bottom w:val="single" w:sz="4" w:space="0" w:color="auto"/>
            </w:tcBorders>
          </w:tcPr>
          <w:p w14:paraId="07B1E92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возможно </w:t>
            </w:r>
            <w:proofErr w:type="gramStart"/>
            <w:r w:rsidRPr="00A7476A">
              <w:rPr>
                <w:rFonts w:ascii="Times New Roman" w:hAnsi="Times New Roman" w:cs="Times New Roman"/>
              </w:rPr>
              <w:t>встроенно-пристроенные</w:t>
            </w:r>
            <w:proofErr w:type="gramEnd"/>
            <w:r w:rsidRPr="00A7476A">
              <w:rPr>
                <w:rFonts w:ascii="Times New Roman" w:hAnsi="Times New Roman" w:cs="Times New Roman"/>
              </w:rPr>
              <w:t xml:space="preserve">, как правило, при амбулаториях и фельдшерско-акушерских пунктах. Радиус обслуживания не более 30 минут </w:t>
            </w:r>
            <w:proofErr w:type="spellStart"/>
            <w:r w:rsidRPr="00A7476A">
              <w:rPr>
                <w:rFonts w:ascii="Times New Roman" w:hAnsi="Times New Roman" w:cs="Times New Roman"/>
              </w:rPr>
              <w:t>пешеходно</w:t>
            </w:r>
            <w:proofErr w:type="spellEnd"/>
            <w:r w:rsidRPr="00A7476A">
              <w:rPr>
                <w:rFonts w:ascii="Times New Roman" w:hAnsi="Times New Roman" w:cs="Times New Roman"/>
              </w:rPr>
              <w:t>-транспортной доступности</w:t>
            </w:r>
          </w:p>
        </w:tc>
      </w:tr>
      <w:tr w:rsidR="00776603" w:rsidRPr="00A7476A" w14:paraId="13C9D61C" w14:textId="77777777" w:rsidTr="00C27496">
        <w:trPr>
          <w:trHeight w:val="20"/>
        </w:trPr>
        <w:tc>
          <w:tcPr>
            <w:tcW w:w="2410" w:type="dxa"/>
            <w:tcBorders>
              <w:top w:val="nil"/>
              <w:bottom w:val="nil"/>
              <w:right w:val="single" w:sz="4" w:space="0" w:color="auto"/>
            </w:tcBorders>
          </w:tcPr>
          <w:p w14:paraId="5972D3D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I - II</w:t>
            </w:r>
          </w:p>
        </w:tc>
        <w:tc>
          <w:tcPr>
            <w:tcW w:w="993" w:type="dxa"/>
            <w:vMerge/>
            <w:tcBorders>
              <w:top w:val="single" w:sz="4" w:space="0" w:color="auto"/>
              <w:left w:val="single" w:sz="4" w:space="0" w:color="auto"/>
              <w:bottom w:val="single" w:sz="4" w:space="0" w:color="auto"/>
              <w:right w:val="single" w:sz="4" w:space="0" w:color="auto"/>
            </w:tcBorders>
          </w:tcPr>
          <w:p w14:paraId="2535F63D" w14:textId="77777777" w:rsidR="00776603" w:rsidRPr="00A7476A" w:rsidRDefault="00776603" w:rsidP="00776603">
            <w:pPr>
              <w:pStyle w:val="aff3"/>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14:paraId="223443CD" w14:textId="77777777" w:rsidR="00776603" w:rsidRPr="00A7476A" w:rsidRDefault="00776603" w:rsidP="00776603">
            <w:pPr>
              <w:pStyle w:val="aff3"/>
              <w:rPr>
                <w:rFonts w:ascii="Times New Roman" w:hAnsi="Times New Roman" w:cs="Times New Roman"/>
              </w:rPr>
            </w:pPr>
          </w:p>
        </w:tc>
        <w:tc>
          <w:tcPr>
            <w:tcW w:w="1842" w:type="dxa"/>
            <w:tcBorders>
              <w:top w:val="nil"/>
              <w:left w:val="single" w:sz="4" w:space="0" w:color="auto"/>
              <w:bottom w:val="nil"/>
              <w:right w:val="single" w:sz="4" w:space="0" w:color="auto"/>
            </w:tcBorders>
          </w:tcPr>
          <w:p w14:paraId="4A19C77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 га</w:t>
            </w:r>
          </w:p>
        </w:tc>
        <w:tc>
          <w:tcPr>
            <w:tcW w:w="2381" w:type="dxa"/>
            <w:vMerge/>
            <w:tcBorders>
              <w:top w:val="nil"/>
              <w:left w:val="single" w:sz="4" w:space="0" w:color="auto"/>
              <w:bottom w:val="single" w:sz="4" w:space="0" w:color="auto"/>
            </w:tcBorders>
          </w:tcPr>
          <w:p w14:paraId="5A052E30" w14:textId="77777777" w:rsidR="00776603" w:rsidRPr="00A7476A" w:rsidRDefault="00776603" w:rsidP="00776603">
            <w:pPr>
              <w:pStyle w:val="aff3"/>
              <w:rPr>
                <w:rFonts w:ascii="Times New Roman" w:hAnsi="Times New Roman" w:cs="Times New Roman"/>
              </w:rPr>
            </w:pPr>
          </w:p>
        </w:tc>
      </w:tr>
      <w:tr w:rsidR="00776603" w:rsidRPr="00A7476A" w14:paraId="2DFC431F" w14:textId="77777777" w:rsidTr="00C27496">
        <w:trPr>
          <w:trHeight w:val="20"/>
        </w:trPr>
        <w:tc>
          <w:tcPr>
            <w:tcW w:w="2410" w:type="dxa"/>
            <w:tcBorders>
              <w:top w:val="nil"/>
              <w:bottom w:val="nil"/>
              <w:right w:val="single" w:sz="4" w:space="0" w:color="auto"/>
            </w:tcBorders>
          </w:tcPr>
          <w:p w14:paraId="4127AE8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III - V</w:t>
            </w:r>
          </w:p>
        </w:tc>
        <w:tc>
          <w:tcPr>
            <w:tcW w:w="993" w:type="dxa"/>
            <w:vMerge/>
            <w:tcBorders>
              <w:top w:val="single" w:sz="4" w:space="0" w:color="auto"/>
              <w:left w:val="single" w:sz="4" w:space="0" w:color="auto"/>
              <w:bottom w:val="single" w:sz="4" w:space="0" w:color="auto"/>
              <w:right w:val="single" w:sz="4" w:space="0" w:color="auto"/>
            </w:tcBorders>
          </w:tcPr>
          <w:p w14:paraId="2A5EB63A" w14:textId="77777777" w:rsidR="00776603" w:rsidRPr="00A7476A" w:rsidRDefault="00776603" w:rsidP="00776603">
            <w:pPr>
              <w:pStyle w:val="aff3"/>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14:paraId="0E81925C" w14:textId="77777777" w:rsidR="00776603" w:rsidRPr="00A7476A" w:rsidRDefault="00776603" w:rsidP="00776603">
            <w:pPr>
              <w:pStyle w:val="aff3"/>
              <w:rPr>
                <w:rFonts w:ascii="Times New Roman" w:hAnsi="Times New Roman" w:cs="Times New Roman"/>
              </w:rPr>
            </w:pPr>
          </w:p>
        </w:tc>
        <w:tc>
          <w:tcPr>
            <w:tcW w:w="1842" w:type="dxa"/>
            <w:tcBorders>
              <w:top w:val="nil"/>
              <w:left w:val="single" w:sz="4" w:space="0" w:color="auto"/>
              <w:bottom w:val="nil"/>
              <w:right w:val="single" w:sz="4" w:space="0" w:color="auto"/>
            </w:tcBorders>
          </w:tcPr>
          <w:p w14:paraId="1BD88B3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0,25 га</w:t>
            </w:r>
          </w:p>
        </w:tc>
        <w:tc>
          <w:tcPr>
            <w:tcW w:w="2381" w:type="dxa"/>
            <w:vMerge/>
            <w:tcBorders>
              <w:top w:val="nil"/>
              <w:left w:val="single" w:sz="4" w:space="0" w:color="auto"/>
              <w:bottom w:val="single" w:sz="4" w:space="0" w:color="auto"/>
            </w:tcBorders>
          </w:tcPr>
          <w:p w14:paraId="5D62AFB9" w14:textId="77777777" w:rsidR="00776603" w:rsidRPr="00A7476A" w:rsidRDefault="00776603" w:rsidP="00776603">
            <w:pPr>
              <w:pStyle w:val="aff3"/>
              <w:rPr>
                <w:rFonts w:ascii="Times New Roman" w:hAnsi="Times New Roman" w:cs="Times New Roman"/>
              </w:rPr>
            </w:pPr>
          </w:p>
        </w:tc>
      </w:tr>
      <w:tr w:rsidR="00776603" w:rsidRPr="00A7476A" w14:paraId="680BBB58" w14:textId="77777777" w:rsidTr="00C27496">
        <w:trPr>
          <w:trHeight w:val="20"/>
        </w:trPr>
        <w:tc>
          <w:tcPr>
            <w:tcW w:w="2410" w:type="dxa"/>
            <w:tcBorders>
              <w:top w:val="nil"/>
              <w:bottom w:val="single" w:sz="4" w:space="0" w:color="auto"/>
              <w:right w:val="single" w:sz="4" w:space="0" w:color="auto"/>
            </w:tcBorders>
          </w:tcPr>
          <w:p w14:paraId="41A7B9D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VI - VIII</w:t>
            </w:r>
          </w:p>
        </w:tc>
        <w:tc>
          <w:tcPr>
            <w:tcW w:w="993" w:type="dxa"/>
            <w:vMerge/>
            <w:tcBorders>
              <w:top w:val="single" w:sz="4" w:space="0" w:color="auto"/>
              <w:left w:val="single" w:sz="4" w:space="0" w:color="auto"/>
              <w:bottom w:val="single" w:sz="4" w:space="0" w:color="auto"/>
              <w:right w:val="single" w:sz="4" w:space="0" w:color="auto"/>
            </w:tcBorders>
          </w:tcPr>
          <w:p w14:paraId="5A91C5DF" w14:textId="77777777" w:rsidR="00776603" w:rsidRPr="00A7476A" w:rsidRDefault="00776603" w:rsidP="00776603">
            <w:pPr>
              <w:pStyle w:val="aff3"/>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14:paraId="2560E883" w14:textId="77777777" w:rsidR="00776603" w:rsidRPr="00A7476A" w:rsidRDefault="00776603" w:rsidP="00776603">
            <w:pPr>
              <w:pStyle w:val="aff3"/>
              <w:rPr>
                <w:rFonts w:ascii="Times New Roman" w:hAnsi="Times New Roman" w:cs="Times New Roman"/>
              </w:rPr>
            </w:pPr>
          </w:p>
        </w:tc>
        <w:tc>
          <w:tcPr>
            <w:tcW w:w="1842" w:type="dxa"/>
            <w:tcBorders>
              <w:top w:val="nil"/>
              <w:left w:val="single" w:sz="4" w:space="0" w:color="auto"/>
              <w:bottom w:val="single" w:sz="4" w:space="0" w:color="auto"/>
              <w:right w:val="single" w:sz="4" w:space="0" w:color="auto"/>
            </w:tcBorders>
          </w:tcPr>
          <w:p w14:paraId="11C49DA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 га</w:t>
            </w:r>
          </w:p>
        </w:tc>
        <w:tc>
          <w:tcPr>
            <w:tcW w:w="2381" w:type="dxa"/>
            <w:vMerge/>
            <w:tcBorders>
              <w:top w:val="nil"/>
              <w:left w:val="single" w:sz="4" w:space="0" w:color="auto"/>
              <w:bottom w:val="single" w:sz="4" w:space="0" w:color="auto"/>
            </w:tcBorders>
          </w:tcPr>
          <w:p w14:paraId="3EE165D0" w14:textId="77777777" w:rsidR="00776603" w:rsidRPr="00A7476A" w:rsidRDefault="00776603" w:rsidP="00776603">
            <w:pPr>
              <w:pStyle w:val="aff3"/>
              <w:rPr>
                <w:rFonts w:ascii="Times New Roman" w:hAnsi="Times New Roman" w:cs="Times New Roman"/>
              </w:rPr>
            </w:pPr>
          </w:p>
        </w:tc>
      </w:tr>
      <w:tr w:rsidR="00776603" w:rsidRPr="00A7476A" w14:paraId="6C08127F" w14:textId="77777777" w:rsidTr="00C27496">
        <w:trPr>
          <w:trHeight w:val="20"/>
        </w:trPr>
        <w:tc>
          <w:tcPr>
            <w:tcW w:w="2410" w:type="dxa"/>
            <w:tcBorders>
              <w:top w:val="single" w:sz="4" w:space="0" w:color="auto"/>
              <w:bottom w:val="single" w:sz="4" w:space="0" w:color="auto"/>
              <w:right w:val="single" w:sz="4" w:space="0" w:color="auto"/>
            </w:tcBorders>
          </w:tcPr>
          <w:p w14:paraId="251F168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Молочные кухни (для детей до 1 года)</w:t>
            </w:r>
          </w:p>
        </w:tc>
        <w:tc>
          <w:tcPr>
            <w:tcW w:w="993" w:type="dxa"/>
            <w:tcBorders>
              <w:top w:val="single" w:sz="4" w:space="0" w:color="auto"/>
              <w:left w:val="single" w:sz="4" w:space="0" w:color="auto"/>
              <w:bottom w:val="single" w:sz="4" w:space="0" w:color="auto"/>
              <w:right w:val="single" w:sz="4" w:space="0" w:color="auto"/>
            </w:tcBorders>
          </w:tcPr>
          <w:p w14:paraId="34B11B8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Порций в сутки на 1 ребенка</w:t>
            </w:r>
          </w:p>
        </w:tc>
        <w:tc>
          <w:tcPr>
            <w:tcW w:w="2268" w:type="dxa"/>
            <w:gridSpan w:val="2"/>
            <w:tcBorders>
              <w:top w:val="single" w:sz="4" w:space="0" w:color="auto"/>
              <w:left w:val="single" w:sz="4" w:space="0" w:color="auto"/>
              <w:bottom w:val="single" w:sz="4" w:space="0" w:color="auto"/>
              <w:right w:val="single" w:sz="4" w:space="0" w:color="auto"/>
            </w:tcBorders>
          </w:tcPr>
          <w:p w14:paraId="0979F10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14:paraId="261F302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0,015 га на 1 тыс. порций в сутки, но не менее 0,15 га</w:t>
            </w:r>
          </w:p>
        </w:tc>
        <w:tc>
          <w:tcPr>
            <w:tcW w:w="2381" w:type="dxa"/>
            <w:tcBorders>
              <w:top w:val="nil"/>
              <w:left w:val="single" w:sz="4" w:space="0" w:color="auto"/>
              <w:bottom w:val="single" w:sz="4" w:space="0" w:color="auto"/>
            </w:tcBorders>
          </w:tcPr>
          <w:p w14:paraId="1586B630" w14:textId="77777777" w:rsidR="00776603" w:rsidRPr="00C27496" w:rsidRDefault="00776603" w:rsidP="00C27496">
            <w:pPr>
              <w:pStyle w:val="aff3"/>
              <w:jc w:val="left"/>
              <w:rPr>
                <w:rFonts w:ascii="Times New Roman" w:hAnsi="Times New Roman" w:cs="Times New Roman"/>
                <w:sz w:val="24"/>
                <w:szCs w:val="24"/>
              </w:rPr>
            </w:pPr>
            <w:r w:rsidRPr="00C27496">
              <w:rPr>
                <w:rFonts w:ascii="Times New Roman" w:hAnsi="Times New Roman" w:cs="Times New Roman"/>
                <w:sz w:val="24"/>
                <w:szCs w:val="24"/>
              </w:rPr>
              <w:t xml:space="preserve">Радиус обслуживания не более 30 минут </w:t>
            </w:r>
            <w:proofErr w:type="spellStart"/>
            <w:r w:rsidRPr="00C27496">
              <w:rPr>
                <w:rFonts w:ascii="Times New Roman" w:hAnsi="Times New Roman" w:cs="Times New Roman"/>
                <w:sz w:val="24"/>
                <w:szCs w:val="24"/>
              </w:rPr>
              <w:t>пешеходно</w:t>
            </w:r>
            <w:proofErr w:type="spellEnd"/>
            <w:r w:rsidRPr="00C27496">
              <w:rPr>
                <w:rFonts w:ascii="Times New Roman" w:hAnsi="Times New Roman" w:cs="Times New Roman"/>
                <w:sz w:val="24"/>
                <w:szCs w:val="24"/>
              </w:rPr>
              <w:t>-транспортной доступности</w:t>
            </w:r>
          </w:p>
        </w:tc>
      </w:tr>
      <w:tr w:rsidR="00776603" w:rsidRPr="00A7476A" w14:paraId="44A93FF6" w14:textId="77777777" w:rsidTr="00C27496">
        <w:trPr>
          <w:trHeight w:val="20"/>
        </w:trPr>
        <w:tc>
          <w:tcPr>
            <w:tcW w:w="2410" w:type="dxa"/>
            <w:tcBorders>
              <w:top w:val="single" w:sz="4" w:space="0" w:color="auto"/>
              <w:bottom w:val="single" w:sz="4" w:space="0" w:color="auto"/>
              <w:right w:val="single" w:sz="4" w:space="0" w:color="auto"/>
            </w:tcBorders>
          </w:tcPr>
          <w:p w14:paraId="0CBA81C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Раздаточные пункты молочных кухонь (для детей до 1 года)</w:t>
            </w:r>
          </w:p>
        </w:tc>
        <w:tc>
          <w:tcPr>
            <w:tcW w:w="993" w:type="dxa"/>
            <w:tcBorders>
              <w:top w:val="single" w:sz="4" w:space="0" w:color="auto"/>
              <w:left w:val="single" w:sz="4" w:space="0" w:color="auto"/>
              <w:bottom w:val="single" w:sz="4" w:space="0" w:color="auto"/>
              <w:right w:val="single" w:sz="4" w:space="0" w:color="auto"/>
            </w:tcBorders>
          </w:tcPr>
          <w:p w14:paraId="6A11A20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 на 1 ребенка</w:t>
            </w:r>
          </w:p>
        </w:tc>
        <w:tc>
          <w:tcPr>
            <w:tcW w:w="2268" w:type="dxa"/>
            <w:gridSpan w:val="2"/>
            <w:tcBorders>
              <w:top w:val="single" w:sz="4" w:space="0" w:color="auto"/>
              <w:left w:val="single" w:sz="4" w:space="0" w:color="auto"/>
              <w:bottom w:val="single" w:sz="4" w:space="0" w:color="auto"/>
              <w:right w:val="single" w:sz="4" w:space="0" w:color="auto"/>
            </w:tcBorders>
          </w:tcPr>
          <w:p w14:paraId="4181041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w:t>
            </w:r>
          </w:p>
        </w:tc>
        <w:tc>
          <w:tcPr>
            <w:tcW w:w="1842" w:type="dxa"/>
            <w:tcBorders>
              <w:top w:val="single" w:sz="4" w:space="0" w:color="auto"/>
              <w:left w:val="single" w:sz="4" w:space="0" w:color="auto"/>
              <w:bottom w:val="single" w:sz="4" w:space="0" w:color="auto"/>
              <w:right w:val="single" w:sz="4" w:space="0" w:color="auto"/>
            </w:tcBorders>
          </w:tcPr>
          <w:p w14:paraId="0D86A64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01A57C96" w14:textId="77777777" w:rsidR="00776603" w:rsidRPr="00C27496" w:rsidRDefault="00776603" w:rsidP="00776603">
            <w:pPr>
              <w:pStyle w:val="affffff0"/>
              <w:rPr>
                <w:rFonts w:ascii="Times New Roman" w:hAnsi="Times New Roman" w:cs="Times New Roman"/>
              </w:rPr>
            </w:pPr>
            <w:r w:rsidRPr="00C27496">
              <w:rPr>
                <w:rFonts w:ascii="Times New Roman" w:hAnsi="Times New Roman" w:cs="Times New Roman"/>
              </w:rPr>
              <w:t xml:space="preserve">Встроенные. Радиус обслуживания не более 30 минут </w:t>
            </w:r>
            <w:proofErr w:type="spellStart"/>
            <w:r w:rsidRPr="00C27496">
              <w:rPr>
                <w:rFonts w:ascii="Times New Roman" w:hAnsi="Times New Roman" w:cs="Times New Roman"/>
              </w:rPr>
              <w:t>пешеходно</w:t>
            </w:r>
            <w:proofErr w:type="spellEnd"/>
            <w:r w:rsidRPr="00C27496">
              <w:rPr>
                <w:rFonts w:ascii="Times New Roman" w:hAnsi="Times New Roman" w:cs="Times New Roman"/>
              </w:rPr>
              <w:t>-транспортной доступности</w:t>
            </w:r>
          </w:p>
        </w:tc>
      </w:tr>
      <w:tr w:rsidR="00776603" w:rsidRPr="00A7476A" w14:paraId="2BB99723" w14:textId="77777777" w:rsidTr="00C27496">
        <w:trPr>
          <w:trHeight w:val="20"/>
        </w:trPr>
        <w:tc>
          <w:tcPr>
            <w:tcW w:w="2410" w:type="dxa"/>
            <w:tcBorders>
              <w:top w:val="single" w:sz="4" w:space="0" w:color="auto"/>
              <w:bottom w:val="single" w:sz="4" w:space="0" w:color="auto"/>
              <w:right w:val="single" w:sz="4" w:space="0" w:color="auto"/>
            </w:tcBorders>
          </w:tcPr>
          <w:p w14:paraId="2C07A66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Центр социального обслуживания пожилых граждан и инвалидов</w:t>
            </w:r>
          </w:p>
        </w:tc>
        <w:tc>
          <w:tcPr>
            <w:tcW w:w="993" w:type="dxa"/>
            <w:tcBorders>
              <w:top w:val="single" w:sz="4" w:space="0" w:color="auto"/>
              <w:left w:val="single" w:sz="4" w:space="0" w:color="auto"/>
              <w:bottom w:val="single" w:sz="4" w:space="0" w:color="auto"/>
              <w:right w:val="single" w:sz="4" w:space="0" w:color="auto"/>
            </w:tcBorders>
          </w:tcPr>
          <w:p w14:paraId="3C884B4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центр</w:t>
            </w:r>
          </w:p>
        </w:tc>
        <w:tc>
          <w:tcPr>
            <w:tcW w:w="4110" w:type="dxa"/>
            <w:gridSpan w:val="3"/>
            <w:vMerge w:val="restart"/>
            <w:tcBorders>
              <w:top w:val="single" w:sz="4" w:space="0" w:color="auto"/>
              <w:left w:val="single" w:sz="4" w:space="0" w:color="auto"/>
              <w:bottom w:val="single" w:sz="4" w:space="0" w:color="auto"/>
              <w:right w:val="single" w:sz="4" w:space="0" w:color="auto"/>
            </w:tcBorders>
          </w:tcPr>
          <w:p w14:paraId="53BDF9E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3A2800F5" w14:textId="77777777" w:rsidR="00776603" w:rsidRPr="00C27496" w:rsidRDefault="00776603" w:rsidP="00776603">
            <w:pPr>
              <w:pStyle w:val="affffff0"/>
              <w:rPr>
                <w:rFonts w:ascii="Times New Roman" w:hAnsi="Times New Roman" w:cs="Times New Roman"/>
              </w:rPr>
            </w:pPr>
            <w:r w:rsidRPr="00C27496">
              <w:rPr>
                <w:rFonts w:ascii="Times New Roman" w:hAnsi="Times New Roman" w:cs="Times New Roman"/>
              </w:rPr>
              <w:t xml:space="preserve">возможно </w:t>
            </w:r>
            <w:proofErr w:type="gramStart"/>
            <w:r w:rsidRPr="00C27496">
              <w:rPr>
                <w:rFonts w:ascii="Times New Roman" w:hAnsi="Times New Roman" w:cs="Times New Roman"/>
              </w:rPr>
              <w:t>встроенно-пристроенные</w:t>
            </w:r>
            <w:proofErr w:type="gramEnd"/>
            <w:r w:rsidRPr="00C27496">
              <w:rPr>
                <w:rFonts w:ascii="Times New Roman" w:hAnsi="Times New Roman" w:cs="Times New Roman"/>
              </w:rPr>
              <w:t>, 1 центр на жилой район</w:t>
            </w:r>
          </w:p>
        </w:tc>
      </w:tr>
      <w:tr w:rsidR="00776603" w:rsidRPr="00A7476A" w14:paraId="2AE3A11E" w14:textId="77777777" w:rsidTr="00C27496">
        <w:trPr>
          <w:trHeight w:val="20"/>
        </w:trPr>
        <w:tc>
          <w:tcPr>
            <w:tcW w:w="2410" w:type="dxa"/>
            <w:tcBorders>
              <w:top w:val="single" w:sz="4" w:space="0" w:color="auto"/>
              <w:bottom w:val="single" w:sz="4" w:space="0" w:color="auto"/>
              <w:right w:val="single" w:sz="4" w:space="0" w:color="auto"/>
            </w:tcBorders>
          </w:tcPr>
          <w:p w14:paraId="09E7F54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Центр социальной помощи семье и детям</w:t>
            </w:r>
          </w:p>
        </w:tc>
        <w:tc>
          <w:tcPr>
            <w:tcW w:w="993" w:type="dxa"/>
            <w:tcBorders>
              <w:top w:val="single" w:sz="4" w:space="0" w:color="auto"/>
              <w:left w:val="single" w:sz="4" w:space="0" w:color="auto"/>
              <w:bottom w:val="single" w:sz="4" w:space="0" w:color="auto"/>
              <w:right w:val="single" w:sz="4" w:space="0" w:color="auto"/>
            </w:tcBorders>
          </w:tcPr>
          <w:p w14:paraId="22B97D4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центр</w:t>
            </w:r>
          </w:p>
        </w:tc>
        <w:tc>
          <w:tcPr>
            <w:tcW w:w="4110" w:type="dxa"/>
            <w:gridSpan w:val="3"/>
            <w:vMerge/>
            <w:tcBorders>
              <w:top w:val="nil"/>
              <w:left w:val="single" w:sz="4" w:space="0" w:color="auto"/>
              <w:bottom w:val="single" w:sz="4" w:space="0" w:color="auto"/>
              <w:right w:val="single" w:sz="4" w:space="0" w:color="auto"/>
            </w:tcBorders>
          </w:tcPr>
          <w:p w14:paraId="410820DA"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6FE12209" w14:textId="77777777" w:rsidR="00776603" w:rsidRPr="00A7476A" w:rsidRDefault="00776603" w:rsidP="00776603">
            <w:pPr>
              <w:pStyle w:val="aff3"/>
              <w:rPr>
                <w:rFonts w:ascii="Times New Roman" w:hAnsi="Times New Roman" w:cs="Times New Roman"/>
              </w:rPr>
            </w:pPr>
          </w:p>
        </w:tc>
      </w:tr>
      <w:tr w:rsidR="00776603" w:rsidRPr="00A7476A" w14:paraId="59063468" w14:textId="77777777" w:rsidTr="00C27496">
        <w:trPr>
          <w:trHeight w:val="20"/>
        </w:trPr>
        <w:tc>
          <w:tcPr>
            <w:tcW w:w="9894" w:type="dxa"/>
            <w:gridSpan w:val="6"/>
            <w:tcBorders>
              <w:top w:val="single" w:sz="4" w:space="0" w:color="auto"/>
              <w:bottom w:val="single" w:sz="4" w:space="0" w:color="auto"/>
            </w:tcBorders>
          </w:tcPr>
          <w:p w14:paraId="79A8BA7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Учреждения культуры и искусства</w:t>
            </w:r>
          </w:p>
        </w:tc>
      </w:tr>
      <w:tr w:rsidR="00776603" w:rsidRPr="00A7476A" w14:paraId="5708189A" w14:textId="77777777" w:rsidTr="00C27496">
        <w:trPr>
          <w:trHeight w:val="20"/>
        </w:trPr>
        <w:tc>
          <w:tcPr>
            <w:tcW w:w="2410" w:type="dxa"/>
            <w:tcBorders>
              <w:top w:val="single" w:sz="4" w:space="0" w:color="auto"/>
              <w:bottom w:val="single" w:sz="4" w:space="0" w:color="auto"/>
              <w:right w:val="single" w:sz="4" w:space="0" w:color="auto"/>
            </w:tcBorders>
          </w:tcPr>
          <w:p w14:paraId="5E15573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Помещения для культурно - массовой, воспитательной работы, досуга и любительской деятельности</w:t>
            </w:r>
          </w:p>
        </w:tc>
        <w:tc>
          <w:tcPr>
            <w:tcW w:w="993" w:type="dxa"/>
            <w:tcBorders>
              <w:top w:val="single" w:sz="4" w:space="0" w:color="auto"/>
              <w:left w:val="single" w:sz="4" w:space="0" w:color="auto"/>
              <w:bottom w:val="single" w:sz="4" w:space="0" w:color="auto"/>
              <w:right w:val="single" w:sz="4" w:space="0" w:color="auto"/>
            </w:tcBorders>
          </w:tcPr>
          <w:p w14:paraId="73BFC63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1F24727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50 - 60</w:t>
            </w:r>
          </w:p>
        </w:tc>
        <w:tc>
          <w:tcPr>
            <w:tcW w:w="1842" w:type="dxa"/>
            <w:tcBorders>
              <w:top w:val="single" w:sz="4" w:space="0" w:color="auto"/>
              <w:left w:val="single" w:sz="4" w:space="0" w:color="auto"/>
              <w:bottom w:val="single" w:sz="4" w:space="0" w:color="auto"/>
              <w:right w:val="single" w:sz="4" w:space="0" w:color="auto"/>
            </w:tcBorders>
          </w:tcPr>
          <w:p w14:paraId="54481F8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 Допускаются встроенные</w:t>
            </w:r>
          </w:p>
        </w:tc>
        <w:tc>
          <w:tcPr>
            <w:tcW w:w="2381" w:type="dxa"/>
            <w:tcBorders>
              <w:top w:val="nil"/>
              <w:left w:val="single" w:sz="4" w:space="0" w:color="auto"/>
              <w:bottom w:val="single" w:sz="4" w:space="0" w:color="auto"/>
            </w:tcBorders>
          </w:tcPr>
          <w:p w14:paraId="6DEDCE1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рекомендуется формировать единые комплексы для организации культурно-массовой, физкультурно-оздоровительной и воспитательной работы</w:t>
            </w:r>
          </w:p>
        </w:tc>
      </w:tr>
      <w:tr w:rsidR="00776603" w:rsidRPr="00A7476A" w14:paraId="27FFCEAC" w14:textId="77777777" w:rsidTr="00C27496">
        <w:trPr>
          <w:trHeight w:val="20"/>
        </w:trPr>
        <w:tc>
          <w:tcPr>
            <w:tcW w:w="2410" w:type="dxa"/>
            <w:tcBorders>
              <w:top w:val="single" w:sz="4" w:space="0" w:color="auto"/>
              <w:bottom w:val="single" w:sz="4" w:space="0" w:color="auto"/>
              <w:right w:val="single" w:sz="4" w:space="0" w:color="auto"/>
            </w:tcBorders>
          </w:tcPr>
          <w:p w14:paraId="6CA4BA7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Танцевальные залы</w:t>
            </w:r>
          </w:p>
        </w:tc>
        <w:tc>
          <w:tcPr>
            <w:tcW w:w="993" w:type="dxa"/>
            <w:tcBorders>
              <w:top w:val="single" w:sz="4" w:space="0" w:color="auto"/>
              <w:left w:val="single" w:sz="4" w:space="0" w:color="auto"/>
              <w:bottom w:val="single" w:sz="4" w:space="0" w:color="auto"/>
              <w:right w:val="single" w:sz="4" w:space="0" w:color="auto"/>
            </w:tcBorders>
          </w:tcPr>
          <w:p w14:paraId="06923E0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336146A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14:paraId="35E0B83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09088C6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для использования учащимися и населением (с </w:t>
            </w:r>
            <w:r w:rsidRPr="00A7476A">
              <w:rPr>
                <w:rFonts w:ascii="Times New Roman" w:hAnsi="Times New Roman" w:cs="Times New Roman"/>
              </w:rPr>
              <w:lastRenderedPageBreak/>
              <w:t xml:space="preserve">суммированием нормативов) в пределах пешеходной доступности не более 500 м. </w:t>
            </w:r>
          </w:p>
        </w:tc>
      </w:tr>
      <w:tr w:rsidR="00776603" w:rsidRPr="00A7476A" w14:paraId="639268FE" w14:textId="77777777" w:rsidTr="00C27496">
        <w:trPr>
          <w:trHeight w:val="20"/>
        </w:trPr>
        <w:tc>
          <w:tcPr>
            <w:tcW w:w="2410" w:type="dxa"/>
            <w:tcBorders>
              <w:top w:val="single" w:sz="4" w:space="0" w:color="auto"/>
              <w:bottom w:val="single" w:sz="4" w:space="0" w:color="auto"/>
              <w:right w:val="single" w:sz="4" w:space="0" w:color="auto"/>
            </w:tcBorders>
          </w:tcPr>
          <w:p w14:paraId="1BA8623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Клубы</w:t>
            </w:r>
          </w:p>
        </w:tc>
        <w:tc>
          <w:tcPr>
            <w:tcW w:w="993" w:type="dxa"/>
            <w:tcBorders>
              <w:top w:val="single" w:sz="4" w:space="0" w:color="auto"/>
              <w:left w:val="single" w:sz="4" w:space="0" w:color="auto"/>
              <w:bottom w:val="single" w:sz="4" w:space="0" w:color="auto"/>
              <w:right w:val="single" w:sz="4" w:space="0" w:color="auto"/>
            </w:tcBorders>
          </w:tcPr>
          <w:p w14:paraId="25CDC27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61AAE05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736D6CE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47F6D692" w14:textId="77777777" w:rsidR="00776603" w:rsidRPr="00A7476A" w:rsidRDefault="00776603" w:rsidP="00776603">
            <w:pPr>
              <w:pStyle w:val="aff3"/>
              <w:rPr>
                <w:rFonts w:ascii="Times New Roman" w:hAnsi="Times New Roman" w:cs="Times New Roman"/>
              </w:rPr>
            </w:pPr>
          </w:p>
        </w:tc>
      </w:tr>
      <w:tr w:rsidR="00776603" w:rsidRPr="00A7476A" w14:paraId="517E81E8" w14:textId="77777777" w:rsidTr="00C27496">
        <w:trPr>
          <w:trHeight w:val="20"/>
        </w:trPr>
        <w:tc>
          <w:tcPr>
            <w:tcW w:w="2410" w:type="dxa"/>
            <w:tcBorders>
              <w:top w:val="single" w:sz="4" w:space="0" w:color="auto"/>
              <w:bottom w:val="single" w:sz="4" w:space="0" w:color="auto"/>
              <w:right w:val="single" w:sz="4" w:space="0" w:color="auto"/>
            </w:tcBorders>
          </w:tcPr>
          <w:p w14:paraId="02D2BCD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Кинотеатры</w:t>
            </w:r>
          </w:p>
        </w:tc>
        <w:tc>
          <w:tcPr>
            <w:tcW w:w="993" w:type="dxa"/>
            <w:tcBorders>
              <w:top w:val="single" w:sz="4" w:space="0" w:color="auto"/>
              <w:left w:val="single" w:sz="4" w:space="0" w:color="auto"/>
              <w:bottom w:val="single" w:sz="4" w:space="0" w:color="auto"/>
              <w:right w:val="single" w:sz="4" w:space="0" w:color="auto"/>
            </w:tcBorders>
          </w:tcPr>
          <w:p w14:paraId="69A2E1B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28B9F50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w:t>
            </w:r>
          </w:p>
        </w:tc>
        <w:tc>
          <w:tcPr>
            <w:tcW w:w="1842" w:type="dxa"/>
            <w:tcBorders>
              <w:top w:val="single" w:sz="4" w:space="0" w:color="auto"/>
              <w:left w:val="single" w:sz="4" w:space="0" w:color="auto"/>
              <w:bottom w:val="single" w:sz="4" w:space="0" w:color="auto"/>
              <w:right w:val="single" w:sz="4" w:space="0" w:color="auto"/>
            </w:tcBorders>
          </w:tcPr>
          <w:p w14:paraId="00F9422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756C296F" w14:textId="77777777" w:rsidR="00776603" w:rsidRPr="00A7476A" w:rsidRDefault="00776603" w:rsidP="00776603">
            <w:pPr>
              <w:pStyle w:val="aff3"/>
              <w:rPr>
                <w:rFonts w:ascii="Times New Roman" w:hAnsi="Times New Roman" w:cs="Times New Roman"/>
              </w:rPr>
            </w:pPr>
          </w:p>
        </w:tc>
      </w:tr>
      <w:tr w:rsidR="00776603" w:rsidRPr="00A7476A" w14:paraId="6ADEE882" w14:textId="77777777" w:rsidTr="00C27496">
        <w:trPr>
          <w:trHeight w:val="20"/>
        </w:trPr>
        <w:tc>
          <w:tcPr>
            <w:tcW w:w="2410" w:type="dxa"/>
            <w:tcBorders>
              <w:top w:val="single" w:sz="4" w:space="0" w:color="auto"/>
              <w:bottom w:val="nil"/>
              <w:right w:val="single" w:sz="4" w:space="0" w:color="auto"/>
            </w:tcBorders>
          </w:tcPr>
          <w:p w14:paraId="7D4A8CF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Клубы сельских поселений, тыс. чел.:</w:t>
            </w:r>
          </w:p>
        </w:tc>
        <w:tc>
          <w:tcPr>
            <w:tcW w:w="993" w:type="dxa"/>
            <w:vMerge w:val="restart"/>
            <w:tcBorders>
              <w:top w:val="single" w:sz="4" w:space="0" w:color="auto"/>
              <w:left w:val="single" w:sz="4" w:space="0" w:color="auto"/>
              <w:bottom w:val="single" w:sz="4" w:space="0" w:color="auto"/>
              <w:right w:val="single" w:sz="4" w:space="0" w:color="auto"/>
            </w:tcBorders>
          </w:tcPr>
          <w:p w14:paraId="300E472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nil"/>
              <w:right w:val="single" w:sz="4" w:space="0" w:color="auto"/>
            </w:tcBorders>
          </w:tcPr>
          <w:p w14:paraId="2ECC8D31" w14:textId="77777777" w:rsidR="00776603" w:rsidRPr="00A7476A" w:rsidRDefault="00776603" w:rsidP="00776603">
            <w:pPr>
              <w:pStyle w:val="aff3"/>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14:paraId="78516B7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669485D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меньшую вместимость клубов и библиотек следует принимать для больших поселений</w:t>
            </w:r>
          </w:p>
        </w:tc>
      </w:tr>
      <w:tr w:rsidR="00776603" w:rsidRPr="00A7476A" w14:paraId="414FD57F" w14:textId="77777777" w:rsidTr="00C27496">
        <w:trPr>
          <w:trHeight w:val="20"/>
        </w:trPr>
        <w:tc>
          <w:tcPr>
            <w:tcW w:w="2410" w:type="dxa"/>
            <w:tcBorders>
              <w:top w:val="nil"/>
              <w:bottom w:val="nil"/>
              <w:right w:val="single" w:sz="4" w:space="0" w:color="auto"/>
            </w:tcBorders>
          </w:tcPr>
          <w:p w14:paraId="048AC2E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0,2 до 1</w:t>
            </w:r>
          </w:p>
        </w:tc>
        <w:tc>
          <w:tcPr>
            <w:tcW w:w="993" w:type="dxa"/>
            <w:vMerge/>
            <w:tcBorders>
              <w:top w:val="single" w:sz="4" w:space="0" w:color="auto"/>
              <w:left w:val="single" w:sz="4" w:space="0" w:color="auto"/>
              <w:bottom w:val="single" w:sz="4" w:space="0" w:color="auto"/>
              <w:right w:val="single" w:sz="4" w:space="0" w:color="auto"/>
            </w:tcBorders>
          </w:tcPr>
          <w:p w14:paraId="5A640589" w14:textId="77777777" w:rsidR="00776603" w:rsidRPr="00A7476A" w:rsidRDefault="00776603" w:rsidP="00776603">
            <w:pPr>
              <w:pStyle w:val="aff3"/>
              <w:rPr>
                <w:rFonts w:ascii="Times New Roman" w:hAnsi="Times New Roman" w:cs="Times New Roman"/>
              </w:rPr>
            </w:pPr>
          </w:p>
        </w:tc>
        <w:tc>
          <w:tcPr>
            <w:tcW w:w="2268" w:type="dxa"/>
            <w:gridSpan w:val="2"/>
            <w:tcBorders>
              <w:top w:val="nil"/>
              <w:left w:val="single" w:sz="4" w:space="0" w:color="auto"/>
              <w:bottom w:val="nil"/>
              <w:right w:val="single" w:sz="4" w:space="0" w:color="auto"/>
            </w:tcBorders>
          </w:tcPr>
          <w:p w14:paraId="4A354F0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500 - 300</w:t>
            </w:r>
          </w:p>
        </w:tc>
        <w:tc>
          <w:tcPr>
            <w:tcW w:w="1842" w:type="dxa"/>
            <w:vMerge/>
            <w:tcBorders>
              <w:top w:val="single" w:sz="4" w:space="0" w:color="auto"/>
              <w:left w:val="single" w:sz="4" w:space="0" w:color="auto"/>
              <w:bottom w:val="single" w:sz="4" w:space="0" w:color="auto"/>
              <w:right w:val="single" w:sz="4" w:space="0" w:color="auto"/>
            </w:tcBorders>
          </w:tcPr>
          <w:p w14:paraId="7A24CB53"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709939EB" w14:textId="77777777" w:rsidR="00776603" w:rsidRPr="00A7476A" w:rsidRDefault="00776603" w:rsidP="00776603">
            <w:pPr>
              <w:pStyle w:val="aff3"/>
              <w:rPr>
                <w:rFonts w:ascii="Times New Roman" w:hAnsi="Times New Roman" w:cs="Times New Roman"/>
              </w:rPr>
            </w:pPr>
          </w:p>
        </w:tc>
      </w:tr>
      <w:tr w:rsidR="00776603" w:rsidRPr="00A7476A" w14:paraId="3CA6A5EF" w14:textId="77777777" w:rsidTr="00C27496">
        <w:trPr>
          <w:trHeight w:val="20"/>
        </w:trPr>
        <w:tc>
          <w:tcPr>
            <w:tcW w:w="2410" w:type="dxa"/>
            <w:tcBorders>
              <w:top w:val="nil"/>
              <w:bottom w:val="nil"/>
              <w:right w:val="single" w:sz="4" w:space="0" w:color="auto"/>
            </w:tcBorders>
          </w:tcPr>
          <w:p w14:paraId="2EBE3CF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1 до 3</w:t>
            </w:r>
          </w:p>
        </w:tc>
        <w:tc>
          <w:tcPr>
            <w:tcW w:w="993" w:type="dxa"/>
            <w:vMerge/>
            <w:tcBorders>
              <w:top w:val="single" w:sz="4" w:space="0" w:color="auto"/>
              <w:left w:val="single" w:sz="4" w:space="0" w:color="auto"/>
              <w:bottom w:val="single" w:sz="4" w:space="0" w:color="auto"/>
              <w:right w:val="single" w:sz="4" w:space="0" w:color="auto"/>
            </w:tcBorders>
          </w:tcPr>
          <w:p w14:paraId="53364CD6" w14:textId="77777777" w:rsidR="00776603" w:rsidRPr="00A7476A" w:rsidRDefault="00776603" w:rsidP="00776603">
            <w:pPr>
              <w:pStyle w:val="aff3"/>
              <w:rPr>
                <w:rFonts w:ascii="Times New Roman" w:hAnsi="Times New Roman" w:cs="Times New Roman"/>
              </w:rPr>
            </w:pPr>
          </w:p>
        </w:tc>
        <w:tc>
          <w:tcPr>
            <w:tcW w:w="2268" w:type="dxa"/>
            <w:gridSpan w:val="2"/>
            <w:tcBorders>
              <w:top w:val="nil"/>
              <w:left w:val="single" w:sz="4" w:space="0" w:color="auto"/>
              <w:bottom w:val="nil"/>
              <w:right w:val="single" w:sz="4" w:space="0" w:color="auto"/>
            </w:tcBorders>
          </w:tcPr>
          <w:p w14:paraId="652E9DE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300 - 230</w:t>
            </w:r>
          </w:p>
        </w:tc>
        <w:tc>
          <w:tcPr>
            <w:tcW w:w="1842" w:type="dxa"/>
            <w:vMerge/>
            <w:tcBorders>
              <w:top w:val="single" w:sz="4" w:space="0" w:color="auto"/>
              <w:left w:val="single" w:sz="4" w:space="0" w:color="auto"/>
              <w:bottom w:val="single" w:sz="4" w:space="0" w:color="auto"/>
              <w:right w:val="single" w:sz="4" w:space="0" w:color="auto"/>
            </w:tcBorders>
          </w:tcPr>
          <w:p w14:paraId="486CCA43"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10984548" w14:textId="77777777" w:rsidR="00776603" w:rsidRPr="00A7476A" w:rsidRDefault="00776603" w:rsidP="00776603">
            <w:pPr>
              <w:pStyle w:val="aff3"/>
              <w:rPr>
                <w:rFonts w:ascii="Times New Roman" w:hAnsi="Times New Roman" w:cs="Times New Roman"/>
              </w:rPr>
            </w:pPr>
          </w:p>
        </w:tc>
      </w:tr>
      <w:tr w:rsidR="00776603" w:rsidRPr="00A7476A" w14:paraId="12A06FFF" w14:textId="77777777" w:rsidTr="00C27496">
        <w:trPr>
          <w:trHeight w:val="20"/>
        </w:trPr>
        <w:tc>
          <w:tcPr>
            <w:tcW w:w="2410" w:type="dxa"/>
            <w:tcBorders>
              <w:top w:val="nil"/>
              <w:bottom w:val="nil"/>
              <w:right w:val="single" w:sz="4" w:space="0" w:color="auto"/>
            </w:tcBorders>
          </w:tcPr>
          <w:p w14:paraId="6038A64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3 до 5</w:t>
            </w:r>
          </w:p>
        </w:tc>
        <w:tc>
          <w:tcPr>
            <w:tcW w:w="993" w:type="dxa"/>
            <w:vMerge/>
            <w:tcBorders>
              <w:top w:val="single" w:sz="4" w:space="0" w:color="auto"/>
              <w:left w:val="single" w:sz="4" w:space="0" w:color="auto"/>
              <w:bottom w:val="single" w:sz="4" w:space="0" w:color="auto"/>
              <w:right w:val="single" w:sz="4" w:space="0" w:color="auto"/>
            </w:tcBorders>
          </w:tcPr>
          <w:p w14:paraId="7850C810" w14:textId="77777777" w:rsidR="00776603" w:rsidRPr="00A7476A" w:rsidRDefault="00776603" w:rsidP="00776603">
            <w:pPr>
              <w:pStyle w:val="aff3"/>
              <w:rPr>
                <w:rFonts w:ascii="Times New Roman" w:hAnsi="Times New Roman" w:cs="Times New Roman"/>
              </w:rPr>
            </w:pPr>
          </w:p>
        </w:tc>
        <w:tc>
          <w:tcPr>
            <w:tcW w:w="2268" w:type="dxa"/>
            <w:gridSpan w:val="2"/>
            <w:tcBorders>
              <w:top w:val="nil"/>
              <w:left w:val="single" w:sz="4" w:space="0" w:color="auto"/>
              <w:bottom w:val="nil"/>
              <w:right w:val="single" w:sz="4" w:space="0" w:color="auto"/>
            </w:tcBorders>
          </w:tcPr>
          <w:p w14:paraId="4E1803D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230 - 190</w:t>
            </w:r>
          </w:p>
        </w:tc>
        <w:tc>
          <w:tcPr>
            <w:tcW w:w="1842" w:type="dxa"/>
            <w:vMerge/>
            <w:tcBorders>
              <w:top w:val="single" w:sz="4" w:space="0" w:color="auto"/>
              <w:left w:val="single" w:sz="4" w:space="0" w:color="auto"/>
              <w:bottom w:val="single" w:sz="4" w:space="0" w:color="auto"/>
              <w:right w:val="single" w:sz="4" w:space="0" w:color="auto"/>
            </w:tcBorders>
          </w:tcPr>
          <w:p w14:paraId="0A5792CB"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5CA720C1" w14:textId="77777777" w:rsidR="00776603" w:rsidRPr="00A7476A" w:rsidRDefault="00776603" w:rsidP="00776603">
            <w:pPr>
              <w:pStyle w:val="aff3"/>
              <w:rPr>
                <w:rFonts w:ascii="Times New Roman" w:hAnsi="Times New Roman" w:cs="Times New Roman"/>
              </w:rPr>
            </w:pPr>
          </w:p>
        </w:tc>
      </w:tr>
      <w:tr w:rsidR="00776603" w:rsidRPr="00A7476A" w14:paraId="0180A5B5" w14:textId="77777777" w:rsidTr="00C27496">
        <w:trPr>
          <w:trHeight w:val="20"/>
        </w:trPr>
        <w:tc>
          <w:tcPr>
            <w:tcW w:w="2410" w:type="dxa"/>
            <w:tcBorders>
              <w:top w:val="nil"/>
              <w:bottom w:val="single" w:sz="4" w:space="0" w:color="auto"/>
              <w:right w:val="single" w:sz="4" w:space="0" w:color="auto"/>
            </w:tcBorders>
          </w:tcPr>
          <w:p w14:paraId="2FF541F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5 до 10</w:t>
            </w:r>
          </w:p>
        </w:tc>
        <w:tc>
          <w:tcPr>
            <w:tcW w:w="993" w:type="dxa"/>
            <w:vMerge/>
            <w:tcBorders>
              <w:top w:val="single" w:sz="4" w:space="0" w:color="auto"/>
              <w:left w:val="single" w:sz="4" w:space="0" w:color="auto"/>
              <w:bottom w:val="single" w:sz="4" w:space="0" w:color="auto"/>
              <w:right w:val="single" w:sz="4" w:space="0" w:color="auto"/>
            </w:tcBorders>
          </w:tcPr>
          <w:p w14:paraId="6EF12ACC" w14:textId="77777777" w:rsidR="00776603" w:rsidRPr="00A7476A" w:rsidRDefault="00776603" w:rsidP="00776603">
            <w:pPr>
              <w:pStyle w:val="aff3"/>
              <w:rPr>
                <w:rFonts w:ascii="Times New Roman" w:hAnsi="Times New Roman" w:cs="Times New Roman"/>
              </w:rPr>
            </w:pPr>
          </w:p>
        </w:tc>
        <w:tc>
          <w:tcPr>
            <w:tcW w:w="2268" w:type="dxa"/>
            <w:gridSpan w:val="2"/>
            <w:tcBorders>
              <w:top w:val="nil"/>
              <w:left w:val="single" w:sz="4" w:space="0" w:color="auto"/>
              <w:bottom w:val="single" w:sz="4" w:space="0" w:color="auto"/>
              <w:right w:val="single" w:sz="4" w:space="0" w:color="auto"/>
            </w:tcBorders>
          </w:tcPr>
          <w:p w14:paraId="3503D48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190 - 140</w:t>
            </w:r>
          </w:p>
        </w:tc>
        <w:tc>
          <w:tcPr>
            <w:tcW w:w="1842" w:type="dxa"/>
            <w:vMerge/>
            <w:tcBorders>
              <w:top w:val="single" w:sz="4" w:space="0" w:color="auto"/>
              <w:left w:val="single" w:sz="4" w:space="0" w:color="auto"/>
              <w:bottom w:val="single" w:sz="4" w:space="0" w:color="auto"/>
              <w:right w:val="single" w:sz="4" w:space="0" w:color="auto"/>
            </w:tcBorders>
          </w:tcPr>
          <w:p w14:paraId="6EFD727E"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0C1E4D1A" w14:textId="77777777" w:rsidR="00776603" w:rsidRPr="00A7476A" w:rsidRDefault="00776603" w:rsidP="00776603">
            <w:pPr>
              <w:pStyle w:val="aff3"/>
              <w:rPr>
                <w:rFonts w:ascii="Times New Roman" w:hAnsi="Times New Roman" w:cs="Times New Roman"/>
              </w:rPr>
            </w:pPr>
          </w:p>
        </w:tc>
      </w:tr>
      <w:tr w:rsidR="00776603" w:rsidRPr="00A7476A" w14:paraId="0D8F2019" w14:textId="77777777" w:rsidTr="00C27496">
        <w:trPr>
          <w:trHeight w:val="20"/>
        </w:trPr>
        <w:tc>
          <w:tcPr>
            <w:tcW w:w="2410" w:type="dxa"/>
            <w:vMerge w:val="restart"/>
            <w:tcBorders>
              <w:top w:val="single" w:sz="4" w:space="0" w:color="auto"/>
              <w:bottom w:val="nil"/>
              <w:right w:val="single" w:sz="4" w:space="0" w:color="auto"/>
            </w:tcBorders>
          </w:tcPr>
          <w:p w14:paraId="3F61BA44" w14:textId="77777777" w:rsidR="00776603" w:rsidRPr="00A7476A" w:rsidRDefault="00BC7058" w:rsidP="00776603">
            <w:pPr>
              <w:pStyle w:val="affffff0"/>
              <w:rPr>
                <w:rFonts w:ascii="Times New Roman" w:hAnsi="Times New Roman" w:cs="Times New Roman"/>
              </w:rPr>
            </w:pPr>
            <w:r w:rsidRPr="00A7476A">
              <w:rPr>
                <w:rFonts w:ascii="Times New Roman" w:hAnsi="Times New Roman" w:cs="Times New Roman"/>
              </w:rPr>
              <w:tab/>
            </w:r>
            <w:r w:rsidR="00776603" w:rsidRPr="00A7476A">
              <w:rPr>
                <w:rFonts w:ascii="Times New Roman" w:hAnsi="Times New Roman" w:cs="Times New Roman"/>
              </w:rPr>
              <w:t>Сельские массовые библиотеки, тыс. чел.:</w:t>
            </w:r>
          </w:p>
        </w:tc>
        <w:tc>
          <w:tcPr>
            <w:tcW w:w="993" w:type="dxa"/>
            <w:vMerge w:val="restart"/>
            <w:tcBorders>
              <w:top w:val="single" w:sz="4" w:space="0" w:color="auto"/>
              <w:left w:val="single" w:sz="4" w:space="0" w:color="auto"/>
              <w:bottom w:val="single" w:sz="4" w:space="0" w:color="auto"/>
              <w:right w:val="single" w:sz="4" w:space="0" w:color="auto"/>
            </w:tcBorders>
          </w:tcPr>
          <w:p w14:paraId="23338E4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тыс. единиц хранения / место</w:t>
            </w:r>
          </w:p>
        </w:tc>
        <w:tc>
          <w:tcPr>
            <w:tcW w:w="2268" w:type="dxa"/>
            <w:gridSpan w:val="2"/>
            <w:tcBorders>
              <w:top w:val="single" w:sz="4" w:space="0" w:color="auto"/>
              <w:left w:val="single" w:sz="4" w:space="0" w:color="auto"/>
              <w:bottom w:val="single" w:sz="4" w:space="0" w:color="auto"/>
              <w:right w:val="single" w:sz="4" w:space="0" w:color="auto"/>
            </w:tcBorders>
          </w:tcPr>
          <w:p w14:paraId="0BE73635" w14:textId="77777777" w:rsidR="00776603" w:rsidRPr="00A7476A" w:rsidRDefault="00776603" w:rsidP="00776603">
            <w:pPr>
              <w:pStyle w:val="aff3"/>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14:paraId="401749F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587EA50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зона обслуживания в пределах 30-минутной доступности</w:t>
            </w:r>
          </w:p>
        </w:tc>
      </w:tr>
      <w:tr w:rsidR="00776603" w:rsidRPr="00A7476A" w14:paraId="702F966B" w14:textId="77777777" w:rsidTr="00C27496">
        <w:trPr>
          <w:trHeight w:val="20"/>
        </w:trPr>
        <w:tc>
          <w:tcPr>
            <w:tcW w:w="2410" w:type="dxa"/>
            <w:vMerge/>
            <w:tcBorders>
              <w:top w:val="single" w:sz="4" w:space="0" w:color="auto"/>
              <w:bottom w:val="nil"/>
              <w:right w:val="single" w:sz="4" w:space="0" w:color="auto"/>
            </w:tcBorders>
          </w:tcPr>
          <w:p w14:paraId="46CF04EC" w14:textId="77777777" w:rsidR="00776603" w:rsidRPr="00A7476A" w:rsidRDefault="00776603" w:rsidP="00776603">
            <w:pPr>
              <w:pStyle w:val="aff3"/>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tcPr>
          <w:p w14:paraId="0EFCA129" w14:textId="77777777" w:rsidR="00776603" w:rsidRPr="00A7476A" w:rsidRDefault="00776603" w:rsidP="00776603">
            <w:pPr>
              <w:pStyle w:val="aff3"/>
              <w:rPr>
                <w:rFonts w:ascii="Times New Roman" w:hAnsi="Times New Roman" w:cs="Times New Roman"/>
              </w:rPr>
            </w:pPr>
          </w:p>
        </w:tc>
        <w:tc>
          <w:tcPr>
            <w:tcW w:w="2268" w:type="dxa"/>
            <w:gridSpan w:val="2"/>
            <w:tcBorders>
              <w:top w:val="single" w:sz="4" w:space="0" w:color="auto"/>
              <w:left w:val="single" w:sz="4" w:space="0" w:color="auto"/>
              <w:bottom w:val="single" w:sz="4" w:space="0" w:color="auto"/>
              <w:right w:val="single" w:sz="4" w:space="0" w:color="auto"/>
            </w:tcBorders>
          </w:tcPr>
          <w:p w14:paraId="0CBF6A0E" w14:textId="7A708E78" w:rsidR="00776603" w:rsidRPr="00A7476A" w:rsidRDefault="00566D5B" w:rsidP="00776603">
            <w:pPr>
              <w:pStyle w:val="aff3"/>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4C418390" wp14:editId="0860FD5D">
                  <wp:extent cx="600075" cy="428625"/>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2"/>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26544B7E"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0AE0E14A" w14:textId="77777777" w:rsidR="00776603" w:rsidRPr="00A7476A" w:rsidRDefault="00776603" w:rsidP="00776603">
            <w:pPr>
              <w:pStyle w:val="aff3"/>
              <w:rPr>
                <w:rFonts w:ascii="Times New Roman" w:hAnsi="Times New Roman" w:cs="Times New Roman"/>
              </w:rPr>
            </w:pPr>
          </w:p>
        </w:tc>
      </w:tr>
      <w:tr w:rsidR="00776603" w:rsidRPr="00A7476A" w14:paraId="0E7606DA" w14:textId="77777777" w:rsidTr="00C27496">
        <w:trPr>
          <w:trHeight w:val="467"/>
        </w:trPr>
        <w:tc>
          <w:tcPr>
            <w:tcW w:w="2410" w:type="dxa"/>
            <w:tcBorders>
              <w:top w:val="nil"/>
              <w:bottom w:val="nil"/>
              <w:right w:val="single" w:sz="4" w:space="0" w:color="auto"/>
            </w:tcBorders>
          </w:tcPr>
          <w:p w14:paraId="6CAA6C1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1 до 3</w:t>
            </w:r>
          </w:p>
        </w:tc>
        <w:tc>
          <w:tcPr>
            <w:tcW w:w="993" w:type="dxa"/>
            <w:vMerge/>
            <w:tcBorders>
              <w:top w:val="single" w:sz="4" w:space="0" w:color="auto"/>
              <w:left w:val="single" w:sz="4" w:space="0" w:color="auto"/>
              <w:bottom w:val="single" w:sz="4" w:space="0" w:color="auto"/>
              <w:right w:val="single" w:sz="4" w:space="0" w:color="auto"/>
            </w:tcBorders>
          </w:tcPr>
          <w:p w14:paraId="6101E434" w14:textId="77777777" w:rsidR="00776603" w:rsidRPr="00A7476A" w:rsidRDefault="00776603" w:rsidP="00776603">
            <w:pPr>
              <w:pStyle w:val="aff3"/>
              <w:rPr>
                <w:rFonts w:ascii="Times New Roman" w:hAnsi="Times New Roman" w:cs="Times New Roman"/>
              </w:rPr>
            </w:pPr>
          </w:p>
        </w:tc>
        <w:tc>
          <w:tcPr>
            <w:tcW w:w="2268" w:type="dxa"/>
            <w:gridSpan w:val="2"/>
            <w:tcBorders>
              <w:top w:val="single" w:sz="4" w:space="0" w:color="auto"/>
              <w:left w:val="single" w:sz="4" w:space="0" w:color="auto"/>
              <w:bottom w:val="single" w:sz="4" w:space="0" w:color="auto"/>
              <w:right w:val="single" w:sz="4" w:space="0" w:color="auto"/>
            </w:tcBorders>
          </w:tcPr>
          <w:p w14:paraId="209C991A" w14:textId="5E7DCBB5" w:rsidR="00776603" w:rsidRPr="00A7476A" w:rsidRDefault="00566D5B" w:rsidP="00776603">
            <w:pPr>
              <w:pStyle w:val="aff3"/>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0BE4884B" wp14:editId="594D5EDD">
                  <wp:extent cx="476250" cy="428625"/>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3"/>
                          <a:srcRect/>
                          <a:stretch>
                            <a:fillRect/>
                          </a:stretch>
                        </pic:blipFill>
                        <pic:spPr bwMode="auto">
                          <a:xfrm>
                            <a:off x="0" y="0"/>
                            <a:ext cx="476250"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32AA37BD"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47291777" w14:textId="77777777" w:rsidR="00776603" w:rsidRPr="00A7476A" w:rsidRDefault="00776603" w:rsidP="00776603">
            <w:pPr>
              <w:pStyle w:val="aff3"/>
              <w:rPr>
                <w:rFonts w:ascii="Times New Roman" w:hAnsi="Times New Roman" w:cs="Times New Roman"/>
              </w:rPr>
            </w:pPr>
          </w:p>
        </w:tc>
      </w:tr>
      <w:tr w:rsidR="00776603" w:rsidRPr="00A7476A" w14:paraId="64665D5C" w14:textId="77777777" w:rsidTr="00C27496">
        <w:trPr>
          <w:trHeight w:val="20"/>
        </w:trPr>
        <w:tc>
          <w:tcPr>
            <w:tcW w:w="2410" w:type="dxa"/>
            <w:tcBorders>
              <w:top w:val="nil"/>
              <w:bottom w:val="nil"/>
              <w:right w:val="single" w:sz="4" w:space="0" w:color="auto"/>
            </w:tcBorders>
          </w:tcPr>
          <w:p w14:paraId="60F18BC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3 до 5</w:t>
            </w:r>
          </w:p>
        </w:tc>
        <w:tc>
          <w:tcPr>
            <w:tcW w:w="993" w:type="dxa"/>
            <w:vMerge/>
            <w:tcBorders>
              <w:top w:val="single" w:sz="4" w:space="0" w:color="auto"/>
              <w:left w:val="single" w:sz="4" w:space="0" w:color="auto"/>
              <w:bottom w:val="single" w:sz="4" w:space="0" w:color="auto"/>
              <w:right w:val="single" w:sz="4" w:space="0" w:color="auto"/>
            </w:tcBorders>
          </w:tcPr>
          <w:p w14:paraId="2D8BF5B6" w14:textId="77777777" w:rsidR="00776603" w:rsidRPr="00A7476A" w:rsidRDefault="00776603" w:rsidP="00776603">
            <w:pPr>
              <w:pStyle w:val="aff3"/>
              <w:rPr>
                <w:rFonts w:ascii="Times New Roman" w:hAnsi="Times New Roman" w:cs="Times New Roman"/>
              </w:rPr>
            </w:pPr>
          </w:p>
        </w:tc>
        <w:tc>
          <w:tcPr>
            <w:tcW w:w="2268" w:type="dxa"/>
            <w:gridSpan w:val="2"/>
            <w:vMerge w:val="restart"/>
            <w:tcBorders>
              <w:top w:val="single" w:sz="4" w:space="0" w:color="auto"/>
              <w:left w:val="single" w:sz="4" w:space="0" w:color="auto"/>
              <w:bottom w:val="single" w:sz="4" w:space="0" w:color="auto"/>
              <w:right w:val="single" w:sz="4" w:space="0" w:color="auto"/>
            </w:tcBorders>
          </w:tcPr>
          <w:p w14:paraId="6D5E053B" w14:textId="2D9A8A07" w:rsidR="00776603" w:rsidRPr="00A7476A" w:rsidRDefault="00566D5B" w:rsidP="00776603">
            <w:pPr>
              <w:pStyle w:val="aff3"/>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083D3847" wp14:editId="2FA4B62A">
                  <wp:extent cx="600075" cy="428625"/>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4"/>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4AFB9887"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311742B1" w14:textId="77777777" w:rsidR="00776603" w:rsidRPr="00A7476A" w:rsidRDefault="00776603" w:rsidP="00776603">
            <w:pPr>
              <w:pStyle w:val="aff3"/>
              <w:rPr>
                <w:rFonts w:ascii="Times New Roman" w:hAnsi="Times New Roman" w:cs="Times New Roman"/>
              </w:rPr>
            </w:pPr>
          </w:p>
        </w:tc>
      </w:tr>
      <w:tr w:rsidR="00776603" w:rsidRPr="00A7476A" w14:paraId="543F5C67" w14:textId="77777777" w:rsidTr="00C27496">
        <w:trPr>
          <w:trHeight w:val="20"/>
        </w:trPr>
        <w:tc>
          <w:tcPr>
            <w:tcW w:w="2410" w:type="dxa"/>
            <w:tcBorders>
              <w:top w:val="nil"/>
              <w:bottom w:val="single" w:sz="4" w:space="0" w:color="auto"/>
              <w:right w:val="single" w:sz="4" w:space="0" w:color="auto"/>
            </w:tcBorders>
          </w:tcPr>
          <w:p w14:paraId="4618833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5 до 10</w:t>
            </w:r>
          </w:p>
        </w:tc>
        <w:tc>
          <w:tcPr>
            <w:tcW w:w="993" w:type="dxa"/>
            <w:vMerge/>
            <w:tcBorders>
              <w:top w:val="single" w:sz="4" w:space="0" w:color="auto"/>
              <w:left w:val="single" w:sz="4" w:space="0" w:color="auto"/>
              <w:bottom w:val="single" w:sz="4" w:space="0" w:color="auto"/>
              <w:right w:val="single" w:sz="4" w:space="0" w:color="auto"/>
            </w:tcBorders>
          </w:tcPr>
          <w:p w14:paraId="356DB070" w14:textId="77777777" w:rsidR="00776603" w:rsidRPr="00A7476A" w:rsidRDefault="00776603" w:rsidP="00776603">
            <w:pPr>
              <w:pStyle w:val="aff3"/>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14:paraId="4C169706" w14:textId="77777777" w:rsidR="00776603" w:rsidRPr="00A7476A" w:rsidRDefault="00776603" w:rsidP="00776603">
            <w:pPr>
              <w:pStyle w:val="aff3"/>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tcPr>
          <w:p w14:paraId="19AC8EF5"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0BF51550" w14:textId="77777777" w:rsidR="00776603" w:rsidRPr="00A7476A" w:rsidRDefault="00776603" w:rsidP="00776603">
            <w:pPr>
              <w:pStyle w:val="aff3"/>
              <w:rPr>
                <w:rFonts w:ascii="Times New Roman" w:hAnsi="Times New Roman" w:cs="Times New Roman"/>
              </w:rPr>
            </w:pPr>
          </w:p>
        </w:tc>
      </w:tr>
      <w:tr w:rsidR="00776603" w:rsidRPr="00A7476A" w14:paraId="38966E5F" w14:textId="77777777" w:rsidTr="00C27496">
        <w:trPr>
          <w:trHeight w:val="20"/>
        </w:trPr>
        <w:tc>
          <w:tcPr>
            <w:tcW w:w="9894" w:type="dxa"/>
            <w:gridSpan w:val="6"/>
            <w:tcBorders>
              <w:top w:val="single" w:sz="4" w:space="0" w:color="auto"/>
              <w:bottom w:val="single" w:sz="4" w:space="0" w:color="auto"/>
            </w:tcBorders>
          </w:tcPr>
          <w:p w14:paraId="1DC8BA0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Физкультурно-спортивные сооружения</w:t>
            </w:r>
          </w:p>
        </w:tc>
      </w:tr>
      <w:tr w:rsidR="00776603" w:rsidRPr="00A7476A" w14:paraId="1B5FE5FF" w14:textId="77777777" w:rsidTr="00C27496">
        <w:trPr>
          <w:trHeight w:val="20"/>
        </w:trPr>
        <w:tc>
          <w:tcPr>
            <w:tcW w:w="2410" w:type="dxa"/>
            <w:tcBorders>
              <w:top w:val="single" w:sz="4" w:space="0" w:color="auto"/>
              <w:bottom w:val="single" w:sz="4" w:space="0" w:color="auto"/>
              <w:right w:val="single" w:sz="4" w:space="0" w:color="auto"/>
            </w:tcBorders>
          </w:tcPr>
          <w:p w14:paraId="7E1510B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Территория плоскостных спортивных сооружений</w:t>
            </w:r>
          </w:p>
        </w:tc>
        <w:tc>
          <w:tcPr>
            <w:tcW w:w="993" w:type="dxa"/>
            <w:tcBorders>
              <w:top w:val="single" w:sz="4" w:space="0" w:color="auto"/>
              <w:left w:val="single" w:sz="4" w:space="0" w:color="auto"/>
              <w:bottom w:val="single" w:sz="4" w:space="0" w:color="auto"/>
              <w:right w:val="single" w:sz="4" w:space="0" w:color="auto"/>
            </w:tcBorders>
          </w:tcPr>
          <w:p w14:paraId="092E62D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5393AF3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3B4F51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0,9 га</w:t>
            </w:r>
          </w:p>
        </w:tc>
        <w:tc>
          <w:tcPr>
            <w:tcW w:w="2381" w:type="dxa"/>
            <w:vMerge w:val="restart"/>
            <w:tcBorders>
              <w:top w:val="nil"/>
              <w:left w:val="single" w:sz="4" w:space="0" w:color="auto"/>
              <w:bottom w:val="single" w:sz="4" w:space="0" w:color="auto"/>
            </w:tcBorders>
          </w:tcPr>
          <w:p w14:paraId="302C659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Для малых населенных пунктов нормы расчета залов и бассейнов необходимо принимать с учетом минимальной вместимости объектов по технологическим </w:t>
            </w:r>
            <w:r w:rsidRPr="00A7476A">
              <w:rPr>
                <w:rFonts w:ascii="Times New Roman" w:hAnsi="Times New Roman" w:cs="Times New Roman"/>
              </w:rPr>
              <w:lastRenderedPageBreak/>
              <w:t xml:space="preserve">требованиям. </w:t>
            </w:r>
          </w:p>
          <w:p w14:paraId="3241A4E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помещений для физкультурно-оздоровительных занятий - 500 м</w:t>
            </w:r>
          </w:p>
        </w:tc>
      </w:tr>
      <w:tr w:rsidR="00776603" w:rsidRPr="00A7476A" w14:paraId="44B18058" w14:textId="77777777" w:rsidTr="00C27496">
        <w:trPr>
          <w:trHeight w:val="20"/>
        </w:trPr>
        <w:tc>
          <w:tcPr>
            <w:tcW w:w="2410" w:type="dxa"/>
            <w:tcBorders>
              <w:top w:val="single" w:sz="4" w:space="0" w:color="auto"/>
              <w:bottom w:val="single" w:sz="4" w:space="0" w:color="auto"/>
              <w:right w:val="single" w:sz="4" w:space="0" w:color="auto"/>
            </w:tcBorders>
          </w:tcPr>
          <w:p w14:paraId="4907245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Помещения для физкультурно-оздоровительных занятий в микрорайоне</w:t>
            </w:r>
          </w:p>
        </w:tc>
        <w:tc>
          <w:tcPr>
            <w:tcW w:w="993" w:type="dxa"/>
            <w:tcBorders>
              <w:top w:val="single" w:sz="4" w:space="0" w:color="auto"/>
              <w:left w:val="single" w:sz="4" w:space="0" w:color="auto"/>
              <w:bottom w:val="single" w:sz="4" w:space="0" w:color="auto"/>
              <w:right w:val="single" w:sz="4" w:space="0" w:color="auto"/>
            </w:tcBorders>
          </w:tcPr>
          <w:p w14:paraId="3209894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32E5203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1B10F41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747196C2" w14:textId="77777777" w:rsidR="00776603" w:rsidRPr="00A7476A" w:rsidRDefault="00776603" w:rsidP="00776603">
            <w:pPr>
              <w:pStyle w:val="aff3"/>
              <w:rPr>
                <w:rFonts w:ascii="Times New Roman" w:hAnsi="Times New Roman" w:cs="Times New Roman"/>
              </w:rPr>
            </w:pPr>
          </w:p>
        </w:tc>
      </w:tr>
      <w:tr w:rsidR="00776603" w:rsidRPr="00A7476A" w14:paraId="71DDEA36" w14:textId="77777777" w:rsidTr="00C27496">
        <w:trPr>
          <w:trHeight w:val="20"/>
        </w:trPr>
        <w:tc>
          <w:tcPr>
            <w:tcW w:w="2410" w:type="dxa"/>
            <w:tcBorders>
              <w:top w:val="single" w:sz="4" w:space="0" w:color="auto"/>
              <w:bottom w:val="single" w:sz="4" w:space="0" w:color="auto"/>
              <w:right w:val="single" w:sz="4" w:space="0" w:color="auto"/>
            </w:tcBorders>
          </w:tcPr>
          <w:p w14:paraId="6895912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Спортивный зал общего пользования</w:t>
            </w:r>
          </w:p>
        </w:tc>
        <w:tc>
          <w:tcPr>
            <w:tcW w:w="993" w:type="dxa"/>
            <w:tcBorders>
              <w:top w:val="single" w:sz="4" w:space="0" w:color="auto"/>
              <w:left w:val="single" w:sz="4" w:space="0" w:color="auto"/>
              <w:bottom w:val="single" w:sz="4" w:space="0" w:color="auto"/>
              <w:right w:val="single" w:sz="4" w:space="0" w:color="auto"/>
            </w:tcBorders>
          </w:tcPr>
          <w:p w14:paraId="4CEE4F3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6D611CA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4196588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3FCE8C01" w14:textId="77777777" w:rsidR="00776603" w:rsidRPr="00A7476A" w:rsidRDefault="00776603" w:rsidP="00776603">
            <w:pPr>
              <w:pStyle w:val="aff3"/>
              <w:rPr>
                <w:rFonts w:ascii="Times New Roman" w:hAnsi="Times New Roman" w:cs="Times New Roman"/>
              </w:rPr>
            </w:pPr>
          </w:p>
        </w:tc>
      </w:tr>
      <w:tr w:rsidR="00776603" w:rsidRPr="00A7476A" w14:paraId="5334FD93" w14:textId="77777777" w:rsidTr="00C27496">
        <w:trPr>
          <w:trHeight w:val="20"/>
        </w:trPr>
        <w:tc>
          <w:tcPr>
            <w:tcW w:w="2410" w:type="dxa"/>
            <w:tcBorders>
              <w:top w:val="single" w:sz="4" w:space="0" w:color="auto"/>
              <w:bottom w:val="single" w:sz="4" w:space="0" w:color="auto"/>
              <w:right w:val="single" w:sz="4" w:space="0" w:color="auto"/>
            </w:tcBorders>
          </w:tcPr>
          <w:p w14:paraId="696F106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Спортивно-тренажерный зал повседневного обслуживания</w:t>
            </w:r>
          </w:p>
        </w:tc>
        <w:tc>
          <w:tcPr>
            <w:tcW w:w="993" w:type="dxa"/>
            <w:tcBorders>
              <w:top w:val="single" w:sz="4" w:space="0" w:color="auto"/>
              <w:left w:val="single" w:sz="4" w:space="0" w:color="auto"/>
              <w:bottom w:val="single" w:sz="4" w:space="0" w:color="auto"/>
              <w:right w:val="single" w:sz="4" w:space="0" w:color="auto"/>
            </w:tcBorders>
          </w:tcPr>
          <w:p w14:paraId="64D42F5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3B289E6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2051BD0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7ACE30D9" w14:textId="77777777" w:rsidR="00776603" w:rsidRPr="00A7476A" w:rsidRDefault="00776603" w:rsidP="00776603">
            <w:pPr>
              <w:pStyle w:val="aff3"/>
              <w:rPr>
                <w:rFonts w:ascii="Times New Roman" w:hAnsi="Times New Roman" w:cs="Times New Roman"/>
              </w:rPr>
            </w:pPr>
          </w:p>
        </w:tc>
      </w:tr>
      <w:tr w:rsidR="00776603" w:rsidRPr="00A7476A" w14:paraId="64671AA3" w14:textId="77777777" w:rsidTr="00C27496">
        <w:trPr>
          <w:trHeight w:val="20"/>
        </w:trPr>
        <w:tc>
          <w:tcPr>
            <w:tcW w:w="2410" w:type="dxa"/>
            <w:tcBorders>
              <w:top w:val="single" w:sz="4" w:space="0" w:color="auto"/>
              <w:bottom w:val="single" w:sz="4" w:space="0" w:color="auto"/>
              <w:right w:val="single" w:sz="4" w:space="0" w:color="auto"/>
            </w:tcBorders>
          </w:tcPr>
          <w:p w14:paraId="32F0DD4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Бассейн (открытый и закрытый общего пользования)</w:t>
            </w:r>
          </w:p>
        </w:tc>
        <w:tc>
          <w:tcPr>
            <w:tcW w:w="993" w:type="dxa"/>
            <w:tcBorders>
              <w:top w:val="single" w:sz="4" w:space="0" w:color="auto"/>
              <w:left w:val="single" w:sz="4" w:space="0" w:color="auto"/>
              <w:bottom w:val="single" w:sz="4" w:space="0" w:color="auto"/>
              <w:right w:val="single" w:sz="4" w:space="0" w:color="auto"/>
            </w:tcBorders>
          </w:tcPr>
          <w:p w14:paraId="5D659D5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зеркала воды</w:t>
            </w:r>
          </w:p>
        </w:tc>
        <w:tc>
          <w:tcPr>
            <w:tcW w:w="2268" w:type="dxa"/>
            <w:gridSpan w:val="2"/>
            <w:tcBorders>
              <w:top w:val="single" w:sz="4" w:space="0" w:color="auto"/>
              <w:left w:val="single" w:sz="4" w:space="0" w:color="auto"/>
              <w:bottom w:val="single" w:sz="4" w:space="0" w:color="auto"/>
              <w:right w:val="single" w:sz="4" w:space="0" w:color="auto"/>
            </w:tcBorders>
          </w:tcPr>
          <w:p w14:paraId="1E522DC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25</w:t>
            </w:r>
          </w:p>
        </w:tc>
        <w:tc>
          <w:tcPr>
            <w:tcW w:w="1842" w:type="dxa"/>
            <w:tcBorders>
              <w:top w:val="single" w:sz="4" w:space="0" w:color="auto"/>
              <w:left w:val="single" w:sz="4" w:space="0" w:color="auto"/>
              <w:bottom w:val="single" w:sz="4" w:space="0" w:color="auto"/>
              <w:right w:val="single" w:sz="4" w:space="0" w:color="auto"/>
            </w:tcBorders>
          </w:tcPr>
          <w:p w14:paraId="51B3325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629E0D0A" w14:textId="77777777" w:rsidR="00776603" w:rsidRPr="00A7476A" w:rsidRDefault="00776603" w:rsidP="00776603">
            <w:pPr>
              <w:pStyle w:val="aff3"/>
              <w:rPr>
                <w:rFonts w:ascii="Times New Roman" w:hAnsi="Times New Roman" w:cs="Times New Roman"/>
              </w:rPr>
            </w:pPr>
          </w:p>
        </w:tc>
      </w:tr>
      <w:tr w:rsidR="00776603" w:rsidRPr="00A7476A" w14:paraId="2598F6E6" w14:textId="77777777" w:rsidTr="00C27496">
        <w:trPr>
          <w:trHeight w:val="20"/>
        </w:trPr>
        <w:tc>
          <w:tcPr>
            <w:tcW w:w="2410" w:type="dxa"/>
            <w:tcBorders>
              <w:top w:val="single" w:sz="4" w:space="0" w:color="auto"/>
              <w:bottom w:val="single" w:sz="4" w:space="0" w:color="auto"/>
              <w:right w:val="single" w:sz="4" w:space="0" w:color="auto"/>
            </w:tcBorders>
          </w:tcPr>
          <w:p w14:paraId="6275CF8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Детско-юношеская спортивная школа</w:t>
            </w:r>
          </w:p>
        </w:tc>
        <w:tc>
          <w:tcPr>
            <w:tcW w:w="993" w:type="dxa"/>
            <w:tcBorders>
              <w:top w:val="single" w:sz="4" w:space="0" w:color="auto"/>
              <w:left w:val="single" w:sz="4" w:space="0" w:color="auto"/>
              <w:bottom w:val="single" w:sz="4" w:space="0" w:color="auto"/>
              <w:right w:val="single" w:sz="4" w:space="0" w:color="auto"/>
            </w:tcBorders>
          </w:tcPr>
          <w:p w14:paraId="5CA778F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1FD8461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tcPr>
          <w:p w14:paraId="4704C5B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1,5 га на объект</w:t>
            </w:r>
          </w:p>
        </w:tc>
        <w:tc>
          <w:tcPr>
            <w:tcW w:w="2381" w:type="dxa"/>
            <w:vMerge/>
            <w:tcBorders>
              <w:top w:val="nil"/>
              <w:left w:val="single" w:sz="4" w:space="0" w:color="auto"/>
              <w:bottom w:val="nil"/>
            </w:tcBorders>
          </w:tcPr>
          <w:p w14:paraId="1D2167D4" w14:textId="77777777" w:rsidR="00776603" w:rsidRPr="00A7476A" w:rsidRDefault="00776603" w:rsidP="00776603">
            <w:pPr>
              <w:pStyle w:val="aff3"/>
              <w:rPr>
                <w:rFonts w:ascii="Times New Roman" w:hAnsi="Times New Roman" w:cs="Times New Roman"/>
              </w:rPr>
            </w:pPr>
          </w:p>
        </w:tc>
      </w:tr>
      <w:tr w:rsidR="00776603" w:rsidRPr="00A7476A" w14:paraId="1D527173" w14:textId="77777777" w:rsidTr="00C27496">
        <w:trPr>
          <w:trHeight w:val="20"/>
        </w:trPr>
        <w:tc>
          <w:tcPr>
            <w:tcW w:w="2410" w:type="dxa"/>
            <w:tcBorders>
              <w:top w:val="single" w:sz="4" w:space="0" w:color="auto"/>
              <w:bottom w:val="single" w:sz="4" w:space="0" w:color="auto"/>
              <w:right w:val="single" w:sz="4" w:space="0" w:color="auto"/>
            </w:tcBorders>
          </w:tcPr>
          <w:p w14:paraId="7844A8F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Спортивно-досуговый центр на территориях </w:t>
            </w:r>
            <w:r w:rsidRPr="00A7476A">
              <w:rPr>
                <w:rFonts w:ascii="Times New Roman" w:hAnsi="Times New Roman" w:cs="Times New Roman"/>
              </w:rPr>
              <w:lastRenderedPageBreak/>
              <w:t>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14:paraId="7D12527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42F3419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300</w:t>
            </w:r>
          </w:p>
        </w:tc>
        <w:tc>
          <w:tcPr>
            <w:tcW w:w="1842" w:type="dxa"/>
            <w:tcBorders>
              <w:top w:val="single" w:sz="4" w:space="0" w:color="auto"/>
              <w:left w:val="single" w:sz="4" w:space="0" w:color="auto"/>
              <w:bottom w:val="single" w:sz="4" w:space="0" w:color="auto"/>
              <w:right w:val="single" w:sz="4" w:space="0" w:color="auto"/>
            </w:tcBorders>
          </w:tcPr>
          <w:p w14:paraId="09279F3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0,5 га на объект</w:t>
            </w:r>
          </w:p>
        </w:tc>
        <w:tc>
          <w:tcPr>
            <w:tcW w:w="2381" w:type="dxa"/>
            <w:vMerge/>
            <w:tcBorders>
              <w:top w:val="nil"/>
              <w:left w:val="single" w:sz="4" w:space="0" w:color="auto"/>
              <w:bottom w:val="single" w:sz="4" w:space="0" w:color="auto"/>
            </w:tcBorders>
          </w:tcPr>
          <w:p w14:paraId="5013A94B" w14:textId="77777777" w:rsidR="00776603" w:rsidRPr="00A7476A" w:rsidRDefault="00776603" w:rsidP="00776603">
            <w:pPr>
              <w:pStyle w:val="aff3"/>
              <w:rPr>
                <w:rFonts w:ascii="Times New Roman" w:hAnsi="Times New Roman" w:cs="Times New Roman"/>
              </w:rPr>
            </w:pPr>
          </w:p>
        </w:tc>
      </w:tr>
      <w:tr w:rsidR="00776603" w:rsidRPr="00A7476A" w14:paraId="53885B50" w14:textId="77777777" w:rsidTr="00C27496">
        <w:trPr>
          <w:trHeight w:val="20"/>
        </w:trPr>
        <w:tc>
          <w:tcPr>
            <w:tcW w:w="9894" w:type="dxa"/>
            <w:gridSpan w:val="6"/>
            <w:tcBorders>
              <w:top w:val="single" w:sz="4" w:space="0" w:color="auto"/>
              <w:bottom w:val="single" w:sz="4" w:space="0" w:color="auto"/>
            </w:tcBorders>
          </w:tcPr>
          <w:p w14:paraId="188F7BAD" w14:textId="04B074DB" w:rsidR="00776603" w:rsidRPr="00A7476A" w:rsidRDefault="00BC7058" w:rsidP="00776603">
            <w:pPr>
              <w:pStyle w:val="affffff0"/>
              <w:rPr>
                <w:rFonts w:ascii="Times New Roman" w:hAnsi="Times New Roman" w:cs="Times New Roman"/>
              </w:rPr>
            </w:pPr>
            <w:r w:rsidRPr="00A7476A">
              <w:lastRenderedPageBreak/>
              <w:br w:type="page"/>
            </w:r>
            <w:r w:rsidR="00776603" w:rsidRPr="00A7476A">
              <w:rPr>
                <w:rFonts w:ascii="Times New Roman" w:hAnsi="Times New Roman" w:cs="Times New Roman"/>
                <w:b/>
              </w:rPr>
              <w:t>Торговля и общественное питание</w:t>
            </w:r>
          </w:p>
        </w:tc>
      </w:tr>
      <w:tr w:rsidR="00776603" w:rsidRPr="00A7476A" w14:paraId="6F4D161B" w14:textId="77777777" w:rsidTr="00C27496">
        <w:trPr>
          <w:trHeight w:val="20"/>
        </w:trPr>
        <w:tc>
          <w:tcPr>
            <w:tcW w:w="2410" w:type="dxa"/>
            <w:tcBorders>
              <w:top w:val="single" w:sz="4" w:space="0" w:color="auto"/>
              <w:bottom w:val="single" w:sz="4" w:space="0" w:color="auto"/>
              <w:right w:val="single" w:sz="4" w:space="0" w:color="auto"/>
            </w:tcBorders>
          </w:tcPr>
          <w:p w14:paraId="3123E02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Торговый центр</w:t>
            </w:r>
          </w:p>
        </w:tc>
        <w:tc>
          <w:tcPr>
            <w:tcW w:w="993" w:type="dxa"/>
            <w:tcBorders>
              <w:top w:val="single" w:sz="4" w:space="0" w:color="auto"/>
              <w:left w:val="single" w:sz="4" w:space="0" w:color="auto"/>
              <w:bottom w:val="single" w:sz="4" w:space="0" w:color="auto"/>
              <w:right w:val="single" w:sz="4" w:space="0" w:color="auto"/>
            </w:tcBorders>
          </w:tcPr>
          <w:p w14:paraId="485A4A8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w:t>
            </w:r>
            <w:proofErr w:type="gramStart"/>
            <w:r w:rsidRPr="00A7476A">
              <w:rPr>
                <w:rFonts w:ascii="Times New Roman" w:hAnsi="Times New Roman" w:cs="Times New Roman"/>
              </w:rPr>
              <w:t>.</w:t>
            </w:r>
            <w:proofErr w:type="gramEnd"/>
            <w:r w:rsidRPr="00A7476A">
              <w:rPr>
                <w:rFonts w:ascii="Times New Roman" w:hAnsi="Times New Roman" w:cs="Times New Roman"/>
              </w:rPr>
              <w:t xml:space="preserve"> </w:t>
            </w:r>
            <w:proofErr w:type="gramStart"/>
            <w:r w:rsidRPr="00A7476A">
              <w:rPr>
                <w:rFonts w:ascii="Times New Roman" w:hAnsi="Times New Roman" w:cs="Times New Roman"/>
              </w:rPr>
              <w:t>п</w:t>
            </w:r>
            <w:proofErr w:type="gramEnd"/>
            <w:r w:rsidRPr="00A7476A">
              <w:rPr>
                <w:rFonts w:ascii="Times New Roman" w:hAnsi="Times New Roman" w:cs="Times New Roman"/>
              </w:rPr>
              <w:t>лощади</w:t>
            </w:r>
          </w:p>
        </w:tc>
        <w:tc>
          <w:tcPr>
            <w:tcW w:w="2268" w:type="dxa"/>
            <w:gridSpan w:val="2"/>
            <w:tcBorders>
              <w:top w:val="single" w:sz="4" w:space="0" w:color="auto"/>
              <w:left w:val="single" w:sz="4" w:space="0" w:color="auto"/>
              <w:bottom w:val="single" w:sz="4" w:space="0" w:color="auto"/>
              <w:right w:val="single" w:sz="4" w:space="0" w:color="auto"/>
            </w:tcBorders>
          </w:tcPr>
          <w:p w14:paraId="4AEAC0A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300</w:t>
            </w:r>
          </w:p>
        </w:tc>
        <w:tc>
          <w:tcPr>
            <w:tcW w:w="1842" w:type="dxa"/>
            <w:tcBorders>
              <w:top w:val="single" w:sz="4" w:space="0" w:color="auto"/>
              <w:left w:val="single" w:sz="4" w:space="0" w:color="auto"/>
              <w:bottom w:val="single" w:sz="4" w:space="0" w:color="auto"/>
              <w:right w:val="single" w:sz="4" w:space="0" w:color="auto"/>
            </w:tcBorders>
          </w:tcPr>
          <w:p w14:paraId="2AEE118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при торговой площади, </w:t>
            </w:r>
            <w:proofErr w:type="spellStart"/>
            <w:r w:rsidRPr="00A7476A">
              <w:rPr>
                <w:rFonts w:ascii="Times New Roman" w:hAnsi="Times New Roman" w:cs="Times New Roman"/>
              </w:rPr>
              <w:t>кв</w:t>
            </w:r>
            <w:proofErr w:type="gramStart"/>
            <w:r w:rsidRPr="00A7476A">
              <w:rPr>
                <w:rFonts w:ascii="Times New Roman" w:hAnsi="Times New Roman" w:cs="Times New Roman"/>
              </w:rPr>
              <w:t>.м</w:t>
            </w:r>
            <w:proofErr w:type="spellEnd"/>
            <w:proofErr w:type="gramEnd"/>
            <w:r w:rsidRPr="00A7476A">
              <w:rPr>
                <w:rFonts w:ascii="Times New Roman" w:hAnsi="Times New Roman" w:cs="Times New Roman"/>
              </w:rPr>
              <w:t>:</w:t>
            </w:r>
          </w:p>
          <w:p w14:paraId="0A2229E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 250 - 0,08 га на 100 кв. м торговой площади;</w:t>
            </w:r>
          </w:p>
          <w:p w14:paraId="5BAD501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250 до 650 - 0,08 - 0,06 кв. м торговой площади;</w:t>
            </w:r>
          </w:p>
          <w:p w14:paraId="22E55FE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650 до 1500 - 0,06 - 0,04 кв. м торговой площади;</w:t>
            </w:r>
          </w:p>
          <w:p w14:paraId="549D4F4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1500 до 3500 - 0,04 - 0,02 кв. м торговой площади;</w:t>
            </w:r>
          </w:p>
          <w:p w14:paraId="31F7244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3500 - 0,02 кв. м торговой площади</w:t>
            </w:r>
          </w:p>
        </w:tc>
        <w:tc>
          <w:tcPr>
            <w:tcW w:w="2381" w:type="dxa"/>
            <w:tcBorders>
              <w:top w:val="nil"/>
              <w:left w:val="single" w:sz="4" w:space="0" w:color="auto"/>
              <w:bottom w:val="single" w:sz="4" w:space="0" w:color="auto"/>
            </w:tcBorders>
          </w:tcPr>
          <w:p w14:paraId="71373DDC" w14:textId="77777777" w:rsidR="00776603" w:rsidRPr="00A7476A" w:rsidRDefault="00776603" w:rsidP="00776603">
            <w:pPr>
              <w:pStyle w:val="affffff0"/>
              <w:rPr>
                <w:rFonts w:ascii="Times New Roman" w:hAnsi="Times New Roman" w:cs="Times New Roman"/>
              </w:rPr>
            </w:pPr>
          </w:p>
        </w:tc>
      </w:tr>
      <w:tr w:rsidR="00776603" w:rsidRPr="00A7476A" w14:paraId="47E8153D" w14:textId="77777777" w:rsidTr="00C27496">
        <w:trPr>
          <w:trHeight w:val="20"/>
        </w:trPr>
        <w:tc>
          <w:tcPr>
            <w:tcW w:w="2410" w:type="dxa"/>
            <w:tcBorders>
              <w:top w:val="single" w:sz="4" w:space="0" w:color="auto"/>
              <w:bottom w:val="single" w:sz="4" w:space="0" w:color="auto"/>
              <w:right w:val="single" w:sz="4" w:space="0" w:color="auto"/>
            </w:tcBorders>
          </w:tcPr>
          <w:p w14:paraId="7B560D4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Магазин 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14:paraId="2F49612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w:t>
            </w:r>
            <w:proofErr w:type="gramStart"/>
            <w:r w:rsidRPr="00A7476A">
              <w:rPr>
                <w:rFonts w:ascii="Times New Roman" w:hAnsi="Times New Roman" w:cs="Times New Roman"/>
              </w:rPr>
              <w:t>.</w:t>
            </w:r>
            <w:proofErr w:type="gramEnd"/>
            <w:r w:rsidRPr="00A7476A">
              <w:rPr>
                <w:rFonts w:ascii="Times New Roman" w:hAnsi="Times New Roman" w:cs="Times New Roman"/>
              </w:rPr>
              <w:t xml:space="preserve"> </w:t>
            </w:r>
            <w:proofErr w:type="gramStart"/>
            <w:r w:rsidRPr="00A7476A">
              <w:rPr>
                <w:rFonts w:ascii="Times New Roman" w:hAnsi="Times New Roman" w:cs="Times New Roman"/>
              </w:rPr>
              <w:t>п</w:t>
            </w:r>
            <w:proofErr w:type="gramEnd"/>
            <w:r w:rsidRPr="00A7476A">
              <w:rPr>
                <w:rFonts w:ascii="Times New Roman" w:hAnsi="Times New Roman" w:cs="Times New Roman"/>
              </w:rPr>
              <w:t>лощади</w:t>
            </w:r>
          </w:p>
        </w:tc>
        <w:tc>
          <w:tcPr>
            <w:tcW w:w="2268" w:type="dxa"/>
            <w:gridSpan w:val="2"/>
            <w:tcBorders>
              <w:top w:val="single" w:sz="4" w:space="0" w:color="auto"/>
              <w:left w:val="single" w:sz="4" w:space="0" w:color="auto"/>
              <w:bottom w:val="single" w:sz="4" w:space="0" w:color="auto"/>
              <w:right w:val="single" w:sz="4" w:space="0" w:color="auto"/>
            </w:tcBorders>
          </w:tcPr>
          <w:p w14:paraId="2D20B35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100</w:t>
            </w:r>
          </w:p>
        </w:tc>
        <w:tc>
          <w:tcPr>
            <w:tcW w:w="1842" w:type="dxa"/>
            <w:tcBorders>
              <w:top w:val="single" w:sz="4" w:space="0" w:color="auto"/>
              <w:left w:val="single" w:sz="4" w:space="0" w:color="auto"/>
              <w:bottom w:val="single" w:sz="4" w:space="0" w:color="auto"/>
              <w:right w:val="single" w:sz="4" w:space="0" w:color="auto"/>
            </w:tcBorders>
          </w:tcPr>
          <w:p w14:paraId="5A8DD857" w14:textId="77777777" w:rsidR="00776603" w:rsidRPr="00A7476A" w:rsidRDefault="00776603" w:rsidP="00776603">
            <w:pPr>
              <w:pStyle w:val="aff3"/>
              <w:rPr>
                <w:rFonts w:ascii="Times New Roman" w:hAnsi="Times New Roman" w:cs="Times New Roman"/>
              </w:rPr>
            </w:pPr>
          </w:p>
        </w:tc>
        <w:tc>
          <w:tcPr>
            <w:tcW w:w="2381" w:type="dxa"/>
            <w:tcBorders>
              <w:top w:val="nil"/>
              <w:left w:val="single" w:sz="4" w:space="0" w:color="auto"/>
              <w:bottom w:val="single" w:sz="4" w:space="0" w:color="auto"/>
            </w:tcBorders>
          </w:tcPr>
          <w:p w14:paraId="0EB16E7B" w14:textId="77777777" w:rsidR="00776603" w:rsidRPr="00A7476A" w:rsidRDefault="00776603" w:rsidP="00776603">
            <w:pPr>
              <w:pStyle w:val="aff3"/>
              <w:rPr>
                <w:rFonts w:ascii="Times New Roman" w:hAnsi="Times New Roman" w:cs="Times New Roman"/>
              </w:rPr>
            </w:pPr>
          </w:p>
        </w:tc>
      </w:tr>
      <w:tr w:rsidR="00776603" w:rsidRPr="00A7476A" w14:paraId="3E426E3A" w14:textId="77777777" w:rsidTr="00C27496">
        <w:trPr>
          <w:trHeight w:val="20"/>
        </w:trPr>
        <w:tc>
          <w:tcPr>
            <w:tcW w:w="2410" w:type="dxa"/>
            <w:tcBorders>
              <w:top w:val="single" w:sz="4" w:space="0" w:color="auto"/>
              <w:bottom w:val="single" w:sz="4" w:space="0" w:color="auto"/>
              <w:right w:val="single" w:sz="4" w:space="0" w:color="auto"/>
            </w:tcBorders>
          </w:tcPr>
          <w:p w14:paraId="2D83939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Магазин непродовольственных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14:paraId="2BC2A85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w:t>
            </w:r>
            <w:proofErr w:type="gramStart"/>
            <w:r w:rsidRPr="00A7476A">
              <w:rPr>
                <w:rFonts w:ascii="Times New Roman" w:hAnsi="Times New Roman" w:cs="Times New Roman"/>
              </w:rPr>
              <w:t>.</w:t>
            </w:r>
            <w:proofErr w:type="gramEnd"/>
            <w:r w:rsidRPr="00A7476A">
              <w:rPr>
                <w:rFonts w:ascii="Times New Roman" w:hAnsi="Times New Roman" w:cs="Times New Roman"/>
              </w:rPr>
              <w:t xml:space="preserve"> </w:t>
            </w:r>
            <w:proofErr w:type="gramStart"/>
            <w:r w:rsidRPr="00A7476A">
              <w:rPr>
                <w:rFonts w:ascii="Times New Roman" w:hAnsi="Times New Roman" w:cs="Times New Roman"/>
              </w:rPr>
              <w:t>п</w:t>
            </w:r>
            <w:proofErr w:type="gramEnd"/>
            <w:r w:rsidRPr="00A7476A">
              <w:rPr>
                <w:rFonts w:ascii="Times New Roman" w:hAnsi="Times New Roman" w:cs="Times New Roman"/>
              </w:rPr>
              <w:t>лощади</w:t>
            </w:r>
          </w:p>
        </w:tc>
        <w:tc>
          <w:tcPr>
            <w:tcW w:w="2268" w:type="dxa"/>
            <w:gridSpan w:val="2"/>
            <w:tcBorders>
              <w:top w:val="single" w:sz="4" w:space="0" w:color="auto"/>
              <w:left w:val="single" w:sz="4" w:space="0" w:color="auto"/>
              <w:bottom w:val="single" w:sz="4" w:space="0" w:color="auto"/>
              <w:right w:val="single" w:sz="4" w:space="0" w:color="auto"/>
            </w:tcBorders>
          </w:tcPr>
          <w:p w14:paraId="65C0847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200</w:t>
            </w:r>
          </w:p>
        </w:tc>
        <w:tc>
          <w:tcPr>
            <w:tcW w:w="1842" w:type="dxa"/>
            <w:tcBorders>
              <w:top w:val="single" w:sz="4" w:space="0" w:color="auto"/>
              <w:left w:val="single" w:sz="4" w:space="0" w:color="auto"/>
              <w:bottom w:val="single" w:sz="4" w:space="0" w:color="auto"/>
              <w:right w:val="single" w:sz="4" w:space="0" w:color="auto"/>
            </w:tcBorders>
          </w:tcPr>
          <w:p w14:paraId="25A7B7C8" w14:textId="77777777" w:rsidR="00776603" w:rsidRPr="00A7476A" w:rsidRDefault="00776603" w:rsidP="00776603">
            <w:pPr>
              <w:pStyle w:val="aff3"/>
              <w:rPr>
                <w:rFonts w:ascii="Times New Roman" w:hAnsi="Times New Roman" w:cs="Times New Roman"/>
              </w:rPr>
            </w:pPr>
          </w:p>
        </w:tc>
        <w:tc>
          <w:tcPr>
            <w:tcW w:w="2381" w:type="dxa"/>
            <w:tcBorders>
              <w:top w:val="nil"/>
              <w:left w:val="single" w:sz="4" w:space="0" w:color="auto"/>
              <w:bottom w:val="single" w:sz="4" w:space="0" w:color="auto"/>
            </w:tcBorders>
          </w:tcPr>
          <w:p w14:paraId="2E423D9D" w14:textId="77777777" w:rsidR="00776603" w:rsidRPr="00A7476A" w:rsidRDefault="00776603" w:rsidP="00776603">
            <w:pPr>
              <w:pStyle w:val="aff3"/>
              <w:rPr>
                <w:rFonts w:ascii="Times New Roman" w:hAnsi="Times New Roman" w:cs="Times New Roman"/>
              </w:rPr>
            </w:pPr>
          </w:p>
        </w:tc>
      </w:tr>
      <w:tr w:rsidR="00776603" w:rsidRPr="00A7476A" w14:paraId="08D545DF" w14:textId="77777777" w:rsidTr="00C27496">
        <w:trPr>
          <w:trHeight w:val="20"/>
        </w:trPr>
        <w:tc>
          <w:tcPr>
            <w:tcW w:w="2410" w:type="dxa"/>
            <w:tcBorders>
              <w:top w:val="single" w:sz="4" w:space="0" w:color="auto"/>
              <w:bottom w:val="single" w:sz="4" w:space="0" w:color="auto"/>
              <w:right w:val="single" w:sz="4" w:space="0" w:color="auto"/>
            </w:tcBorders>
          </w:tcPr>
          <w:p w14:paraId="158B77C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Магазин кулинарии</w:t>
            </w:r>
          </w:p>
        </w:tc>
        <w:tc>
          <w:tcPr>
            <w:tcW w:w="993" w:type="dxa"/>
            <w:tcBorders>
              <w:top w:val="single" w:sz="4" w:space="0" w:color="auto"/>
              <w:left w:val="single" w:sz="4" w:space="0" w:color="auto"/>
              <w:bottom w:val="single" w:sz="4" w:space="0" w:color="auto"/>
              <w:right w:val="single" w:sz="4" w:space="0" w:color="auto"/>
            </w:tcBorders>
          </w:tcPr>
          <w:p w14:paraId="227E8C1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w:t>
            </w:r>
            <w:proofErr w:type="gramStart"/>
            <w:r w:rsidRPr="00A7476A">
              <w:rPr>
                <w:rFonts w:ascii="Times New Roman" w:hAnsi="Times New Roman" w:cs="Times New Roman"/>
              </w:rPr>
              <w:t>.</w:t>
            </w:r>
            <w:proofErr w:type="gramEnd"/>
            <w:r w:rsidRPr="00A7476A">
              <w:rPr>
                <w:rFonts w:ascii="Times New Roman" w:hAnsi="Times New Roman" w:cs="Times New Roman"/>
              </w:rPr>
              <w:t xml:space="preserve"> </w:t>
            </w:r>
            <w:proofErr w:type="gramStart"/>
            <w:r w:rsidRPr="00A7476A">
              <w:rPr>
                <w:rFonts w:ascii="Times New Roman" w:hAnsi="Times New Roman" w:cs="Times New Roman"/>
              </w:rPr>
              <w:t>п</w:t>
            </w:r>
            <w:proofErr w:type="gramEnd"/>
            <w:r w:rsidRPr="00A7476A">
              <w:rPr>
                <w:rFonts w:ascii="Times New Roman" w:hAnsi="Times New Roman" w:cs="Times New Roman"/>
              </w:rPr>
              <w:t>лощади</w:t>
            </w:r>
          </w:p>
        </w:tc>
        <w:tc>
          <w:tcPr>
            <w:tcW w:w="2268" w:type="dxa"/>
            <w:gridSpan w:val="2"/>
            <w:tcBorders>
              <w:top w:val="single" w:sz="4" w:space="0" w:color="auto"/>
              <w:left w:val="single" w:sz="4" w:space="0" w:color="auto"/>
              <w:bottom w:val="single" w:sz="4" w:space="0" w:color="auto"/>
              <w:right w:val="single" w:sz="4" w:space="0" w:color="auto"/>
            </w:tcBorders>
          </w:tcPr>
          <w:p w14:paraId="6BD15227"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14:paraId="58498F6A" w14:textId="77777777" w:rsidR="00776603" w:rsidRPr="00A7476A" w:rsidRDefault="00776603" w:rsidP="00776603">
            <w:pPr>
              <w:pStyle w:val="aff3"/>
              <w:rPr>
                <w:rFonts w:ascii="Times New Roman" w:hAnsi="Times New Roman" w:cs="Times New Roman"/>
              </w:rPr>
            </w:pPr>
          </w:p>
        </w:tc>
        <w:tc>
          <w:tcPr>
            <w:tcW w:w="2381" w:type="dxa"/>
            <w:tcBorders>
              <w:top w:val="nil"/>
              <w:left w:val="single" w:sz="4" w:space="0" w:color="auto"/>
              <w:bottom w:val="single" w:sz="4" w:space="0" w:color="auto"/>
            </w:tcBorders>
          </w:tcPr>
          <w:p w14:paraId="190FA90E" w14:textId="77777777" w:rsidR="00776603" w:rsidRPr="00A7476A" w:rsidRDefault="00776603" w:rsidP="00776603">
            <w:pPr>
              <w:pStyle w:val="aff3"/>
              <w:rPr>
                <w:rFonts w:ascii="Times New Roman" w:hAnsi="Times New Roman" w:cs="Times New Roman"/>
              </w:rPr>
            </w:pPr>
          </w:p>
        </w:tc>
      </w:tr>
      <w:tr w:rsidR="00776603" w:rsidRPr="00A7476A" w14:paraId="2B50BC62" w14:textId="77777777" w:rsidTr="00C27496">
        <w:trPr>
          <w:trHeight w:val="20"/>
        </w:trPr>
        <w:tc>
          <w:tcPr>
            <w:tcW w:w="2410" w:type="dxa"/>
            <w:tcBorders>
              <w:top w:val="single" w:sz="4" w:space="0" w:color="auto"/>
              <w:bottom w:val="single" w:sz="4" w:space="0" w:color="auto"/>
              <w:right w:val="single" w:sz="4" w:space="0" w:color="auto"/>
            </w:tcBorders>
          </w:tcPr>
          <w:p w14:paraId="78E62FE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Рынок, ярмарка</w:t>
            </w:r>
          </w:p>
        </w:tc>
        <w:tc>
          <w:tcPr>
            <w:tcW w:w="993" w:type="dxa"/>
            <w:tcBorders>
              <w:top w:val="single" w:sz="4" w:space="0" w:color="auto"/>
              <w:left w:val="single" w:sz="4" w:space="0" w:color="auto"/>
              <w:bottom w:val="single" w:sz="4" w:space="0" w:color="auto"/>
              <w:right w:val="single" w:sz="4" w:space="0" w:color="auto"/>
            </w:tcBorders>
          </w:tcPr>
          <w:p w14:paraId="31C9DF4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w:t>
            </w:r>
            <w:proofErr w:type="gramStart"/>
            <w:r w:rsidRPr="00A7476A">
              <w:rPr>
                <w:rFonts w:ascii="Times New Roman" w:hAnsi="Times New Roman" w:cs="Times New Roman"/>
              </w:rPr>
              <w:t>.</w:t>
            </w:r>
            <w:proofErr w:type="gramEnd"/>
            <w:r w:rsidRPr="00A7476A">
              <w:rPr>
                <w:rFonts w:ascii="Times New Roman" w:hAnsi="Times New Roman" w:cs="Times New Roman"/>
              </w:rPr>
              <w:t xml:space="preserve"> </w:t>
            </w:r>
            <w:proofErr w:type="gramStart"/>
            <w:r w:rsidRPr="00A7476A">
              <w:rPr>
                <w:rFonts w:ascii="Times New Roman" w:hAnsi="Times New Roman" w:cs="Times New Roman"/>
              </w:rPr>
              <w:t>п</w:t>
            </w:r>
            <w:proofErr w:type="gramEnd"/>
            <w:r w:rsidRPr="00A7476A">
              <w:rPr>
                <w:rFonts w:ascii="Times New Roman" w:hAnsi="Times New Roman" w:cs="Times New Roman"/>
              </w:rPr>
              <w:t>лощади</w:t>
            </w:r>
          </w:p>
        </w:tc>
        <w:tc>
          <w:tcPr>
            <w:tcW w:w="2268" w:type="dxa"/>
            <w:gridSpan w:val="2"/>
            <w:tcBorders>
              <w:top w:val="single" w:sz="4" w:space="0" w:color="auto"/>
              <w:left w:val="single" w:sz="4" w:space="0" w:color="auto"/>
              <w:bottom w:val="single" w:sz="4" w:space="0" w:color="auto"/>
              <w:right w:val="single" w:sz="4" w:space="0" w:color="auto"/>
            </w:tcBorders>
          </w:tcPr>
          <w:p w14:paraId="28889A5D" w14:textId="4DA801E6" w:rsidR="00E3425C" w:rsidRPr="00E3425C" w:rsidRDefault="00776603" w:rsidP="00E3425C">
            <w:pPr>
              <w:pStyle w:val="a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1B96B24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7F416AF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Рынки - в соответствии с планом, предусматривающим организацию рынков на </w:t>
            </w:r>
            <w:r w:rsidRPr="00A7476A">
              <w:rPr>
                <w:rFonts w:ascii="Times New Roman" w:hAnsi="Times New Roman" w:cs="Times New Roman"/>
              </w:rPr>
              <w:lastRenderedPageBreak/>
              <w:t>территории Краснодарского края</w:t>
            </w:r>
          </w:p>
          <w:p w14:paraId="3AF15884" w14:textId="77777777" w:rsidR="00904D8F" w:rsidRDefault="00776603" w:rsidP="00776603">
            <w:pPr>
              <w:pStyle w:val="affffff0"/>
              <w:rPr>
                <w:rFonts w:ascii="Times New Roman" w:hAnsi="Times New Roman" w:cs="Times New Roman"/>
              </w:rPr>
            </w:pPr>
            <w:r w:rsidRPr="00A7476A">
              <w:rPr>
                <w:rFonts w:ascii="Times New Roman" w:hAnsi="Times New Roman" w:cs="Times New Roman"/>
              </w:rPr>
              <w:t xml:space="preserve">Ярмарки - на основании решения органов местного </w:t>
            </w:r>
          </w:p>
          <w:p w14:paraId="0BB1492B" w14:textId="57DD94EC"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самоуправления муниципального образования, в соответствии с видом ярмарки</w:t>
            </w:r>
          </w:p>
        </w:tc>
      </w:tr>
      <w:tr w:rsidR="00776603" w:rsidRPr="00A7476A" w14:paraId="6CF79F96" w14:textId="77777777" w:rsidTr="00C27496">
        <w:trPr>
          <w:trHeight w:val="20"/>
        </w:trPr>
        <w:tc>
          <w:tcPr>
            <w:tcW w:w="2410" w:type="dxa"/>
            <w:tcBorders>
              <w:top w:val="single" w:sz="4" w:space="0" w:color="auto"/>
              <w:bottom w:val="single" w:sz="4" w:space="0" w:color="auto"/>
              <w:right w:val="single" w:sz="4" w:space="0" w:color="auto"/>
            </w:tcBorders>
          </w:tcPr>
          <w:p w14:paraId="66827CD3" w14:textId="007FA06C" w:rsidR="00776603" w:rsidRPr="00A7476A" w:rsidRDefault="00BC7058" w:rsidP="00776603">
            <w:pPr>
              <w:pStyle w:val="affffff0"/>
              <w:rPr>
                <w:rFonts w:ascii="Times New Roman" w:hAnsi="Times New Roman" w:cs="Times New Roman"/>
              </w:rPr>
            </w:pPr>
            <w:r w:rsidRPr="00A7476A">
              <w:lastRenderedPageBreak/>
              <w:br w:type="page"/>
            </w:r>
            <w:r w:rsidR="00776603" w:rsidRPr="00A7476A">
              <w:rPr>
                <w:rFonts w:ascii="Times New Roman" w:hAnsi="Times New Roman" w:cs="Times New Roman"/>
              </w:rPr>
              <w:t>Предприятие общественного питания</w:t>
            </w:r>
          </w:p>
        </w:tc>
        <w:tc>
          <w:tcPr>
            <w:tcW w:w="993" w:type="dxa"/>
            <w:tcBorders>
              <w:top w:val="single" w:sz="4" w:space="0" w:color="auto"/>
              <w:left w:val="single" w:sz="4" w:space="0" w:color="auto"/>
              <w:bottom w:val="single" w:sz="4" w:space="0" w:color="auto"/>
              <w:right w:val="single" w:sz="4" w:space="0" w:color="auto"/>
            </w:tcBorders>
          </w:tcPr>
          <w:p w14:paraId="36FB879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посадочное место</w:t>
            </w:r>
          </w:p>
        </w:tc>
        <w:tc>
          <w:tcPr>
            <w:tcW w:w="2268" w:type="dxa"/>
            <w:gridSpan w:val="2"/>
            <w:tcBorders>
              <w:top w:val="single" w:sz="4" w:space="0" w:color="auto"/>
              <w:left w:val="single" w:sz="4" w:space="0" w:color="auto"/>
              <w:bottom w:val="single" w:sz="4" w:space="0" w:color="auto"/>
              <w:right w:val="single" w:sz="4" w:space="0" w:color="auto"/>
            </w:tcBorders>
          </w:tcPr>
          <w:p w14:paraId="6A8C822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14:paraId="2B698F5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при числе мест, </w:t>
            </w:r>
            <w:proofErr w:type="gramStart"/>
            <w:r w:rsidRPr="00A7476A">
              <w:rPr>
                <w:rFonts w:ascii="Times New Roman" w:hAnsi="Times New Roman" w:cs="Times New Roman"/>
              </w:rPr>
              <w:t>га</w:t>
            </w:r>
            <w:proofErr w:type="gramEnd"/>
            <w:r w:rsidRPr="00A7476A">
              <w:rPr>
                <w:rFonts w:ascii="Times New Roman" w:hAnsi="Times New Roman" w:cs="Times New Roman"/>
              </w:rPr>
              <w:t xml:space="preserve"> на 100 мест:</w:t>
            </w:r>
          </w:p>
          <w:p w14:paraId="0BAC1A6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 50 - 0,2 - 0,25;</w:t>
            </w:r>
          </w:p>
          <w:p w14:paraId="647CA9B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50 до 150 - 0,15 - 0,2;</w:t>
            </w:r>
          </w:p>
          <w:p w14:paraId="1D86DCD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150 - 0,1</w:t>
            </w:r>
          </w:p>
        </w:tc>
        <w:tc>
          <w:tcPr>
            <w:tcW w:w="2381" w:type="dxa"/>
            <w:tcBorders>
              <w:top w:val="single" w:sz="4" w:space="0" w:color="auto"/>
              <w:left w:val="single" w:sz="4" w:space="0" w:color="auto"/>
              <w:bottom w:val="single" w:sz="4" w:space="0" w:color="auto"/>
            </w:tcBorders>
          </w:tcPr>
          <w:p w14:paraId="59D21EE2" w14:textId="77777777" w:rsidR="00776603" w:rsidRPr="00A7476A" w:rsidRDefault="00776603" w:rsidP="00776603">
            <w:pPr>
              <w:pStyle w:val="affffff0"/>
              <w:rPr>
                <w:rFonts w:ascii="Times New Roman" w:hAnsi="Times New Roman" w:cs="Times New Roman"/>
              </w:rPr>
            </w:pPr>
          </w:p>
        </w:tc>
      </w:tr>
      <w:tr w:rsidR="00776603" w:rsidRPr="00A7476A" w14:paraId="39B695B1" w14:textId="77777777" w:rsidTr="00C27496">
        <w:trPr>
          <w:trHeight w:val="20"/>
        </w:trPr>
        <w:tc>
          <w:tcPr>
            <w:tcW w:w="9894" w:type="dxa"/>
            <w:gridSpan w:val="6"/>
            <w:tcBorders>
              <w:top w:val="single" w:sz="4" w:space="0" w:color="auto"/>
              <w:bottom w:val="single" w:sz="4" w:space="0" w:color="auto"/>
            </w:tcBorders>
          </w:tcPr>
          <w:p w14:paraId="72B2356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Учреждения и предприятия бытового и коммунального обслуживания</w:t>
            </w:r>
          </w:p>
        </w:tc>
      </w:tr>
      <w:tr w:rsidR="00776603" w:rsidRPr="00A7476A" w14:paraId="5B337373" w14:textId="77777777" w:rsidTr="00C27496">
        <w:trPr>
          <w:trHeight w:val="20"/>
        </w:trPr>
        <w:tc>
          <w:tcPr>
            <w:tcW w:w="2410" w:type="dxa"/>
            <w:tcBorders>
              <w:top w:val="single" w:sz="4" w:space="0" w:color="auto"/>
              <w:bottom w:val="single" w:sz="4" w:space="0" w:color="auto"/>
              <w:right w:val="single" w:sz="4" w:space="0" w:color="auto"/>
            </w:tcBorders>
          </w:tcPr>
          <w:p w14:paraId="2C997DD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Предприятия бытового обслуживания населения</w:t>
            </w:r>
          </w:p>
        </w:tc>
        <w:tc>
          <w:tcPr>
            <w:tcW w:w="993" w:type="dxa"/>
            <w:tcBorders>
              <w:top w:val="single" w:sz="4" w:space="0" w:color="auto"/>
              <w:left w:val="single" w:sz="4" w:space="0" w:color="auto"/>
              <w:bottom w:val="single" w:sz="4" w:space="0" w:color="auto"/>
              <w:right w:val="single" w:sz="4" w:space="0" w:color="auto"/>
            </w:tcBorders>
          </w:tcPr>
          <w:p w14:paraId="177D997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268" w:type="dxa"/>
            <w:gridSpan w:val="2"/>
            <w:tcBorders>
              <w:top w:val="single" w:sz="4" w:space="0" w:color="auto"/>
              <w:left w:val="single" w:sz="4" w:space="0" w:color="auto"/>
              <w:bottom w:val="single" w:sz="4" w:space="0" w:color="auto"/>
              <w:right w:val="single" w:sz="4" w:space="0" w:color="auto"/>
            </w:tcBorders>
          </w:tcPr>
          <w:p w14:paraId="487452F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14:paraId="319F186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0,15 га на объект - для территорий малоэтажной застройки в городах и пригородных поселениях</w:t>
            </w:r>
          </w:p>
        </w:tc>
        <w:tc>
          <w:tcPr>
            <w:tcW w:w="2381" w:type="dxa"/>
            <w:tcBorders>
              <w:top w:val="nil"/>
              <w:left w:val="single" w:sz="4" w:space="0" w:color="auto"/>
              <w:bottom w:val="single" w:sz="4" w:space="0" w:color="auto"/>
            </w:tcBorders>
          </w:tcPr>
          <w:p w14:paraId="3F7734DA" w14:textId="77777777" w:rsidR="00776603" w:rsidRPr="00A7476A" w:rsidRDefault="00776603" w:rsidP="00776603">
            <w:pPr>
              <w:pStyle w:val="aff3"/>
              <w:rPr>
                <w:rFonts w:ascii="Times New Roman" w:hAnsi="Times New Roman" w:cs="Times New Roman"/>
              </w:rPr>
            </w:pPr>
          </w:p>
        </w:tc>
      </w:tr>
      <w:tr w:rsidR="00776603" w:rsidRPr="00A7476A" w14:paraId="7F91310E" w14:textId="77777777" w:rsidTr="00C27496">
        <w:trPr>
          <w:trHeight w:val="20"/>
        </w:trPr>
        <w:tc>
          <w:tcPr>
            <w:tcW w:w="2410" w:type="dxa"/>
            <w:tcBorders>
              <w:top w:val="single" w:sz="4" w:space="0" w:color="auto"/>
              <w:bottom w:val="single" w:sz="4" w:space="0" w:color="auto"/>
              <w:right w:val="single" w:sz="4" w:space="0" w:color="auto"/>
            </w:tcBorders>
          </w:tcPr>
          <w:p w14:paraId="5FE0DDF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 том числе: непосредственного обслуживания населения</w:t>
            </w:r>
          </w:p>
        </w:tc>
        <w:tc>
          <w:tcPr>
            <w:tcW w:w="993" w:type="dxa"/>
            <w:tcBorders>
              <w:top w:val="single" w:sz="4" w:space="0" w:color="auto"/>
              <w:left w:val="single" w:sz="4" w:space="0" w:color="auto"/>
              <w:bottom w:val="single" w:sz="4" w:space="0" w:color="auto"/>
              <w:right w:val="single" w:sz="4" w:space="0" w:color="auto"/>
            </w:tcBorders>
          </w:tcPr>
          <w:p w14:paraId="50B028B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268" w:type="dxa"/>
            <w:gridSpan w:val="2"/>
            <w:tcBorders>
              <w:top w:val="single" w:sz="4" w:space="0" w:color="auto"/>
              <w:left w:val="single" w:sz="4" w:space="0" w:color="auto"/>
              <w:bottom w:val="single" w:sz="4" w:space="0" w:color="auto"/>
              <w:right w:val="single" w:sz="4" w:space="0" w:color="auto"/>
            </w:tcBorders>
          </w:tcPr>
          <w:p w14:paraId="1117DCF7"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14:paraId="5B849E5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на 10 рабочих мест для предприятий мощностью, рабочих мест:</w:t>
            </w:r>
          </w:p>
          <w:p w14:paraId="09BB225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10 - 50 - 0,1 - 0,2 га;</w:t>
            </w:r>
          </w:p>
          <w:p w14:paraId="6B20EF9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50 - 150 - 0,05 - 0,08 га</w:t>
            </w:r>
          </w:p>
        </w:tc>
        <w:tc>
          <w:tcPr>
            <w:tcW w:w="2381" w:type="dxa"/>
            <w:tcBorders>
              <w:top w:val="nil"/>
              <w:left w:val="single" w:sz="4" w:space="0" w:color="auto"/>
              <w:bottom w:val="single" w:sz="4" w:space="0" w:color="auto"/>
            </w:tcBorders>
          </w:tcPr>
          <w:p w14:paraId="6994767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населения - 2000 м</w:t>
            </w:r>
          </w:p>
        </w:tc>
      </w:tr>
      <w:tr w:rsidR="00776603" w:rsidRPr="00A7476A" w14:paraId="2D5A8AAD" w14:textId="77777777" w:rsidTr="00C27496">
        <w:trPr>
          <w:trHeight w:val="20"/>
        </w:trPr>
        <w:tc>
          <w:tcPr>
            <w:tcW w:w="2410" w:type="dxa"/>
            <w:tcBorders>
              <w:top w:val="single" w:sz="4" w:space="0" w:color="auto"/>
              <w:bottom w:val="single" w:sz="4" w:space="0" w:color="auto"/>
              <w:right w:val="single" w:sz="4" w:space="0" w:color="auto"/>
            </w:tcBorders>
          </w:tcPr>
          <w:p w14:paraId="0013DC0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производственные предприятия бытового обслуживания малой мощности централизованного выполнения заказов</w:t>
            </w:r>
          </w:p>
        </w:tc>
        <w:tc>
          <w:tcPr>
            <w:tcW w:w="993" w:type="dxa"/>
            <w:tcBorders>
              <w:top w:val="single" w:sz="4" w:space="0" w:color="auto"/>
              <w:left w:val="single" w:sz="4" w:space="0" w:color="auto"/>
              <w:bottom w:val="single" w:sz="4" w:space="0" w:color="auto"/>
              <w:right w:val="single" w:sz="4" w:space="0" w:color="auto"/>
            </w:tcBorders>
          </w:tcPr>
          <w:p w14:paraId="14ECA86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268" w:type="dxa"/>
            <w:gridSpan w:val="2"/>
            <w:tcBorders>
              <w:top w:val="single" w:sz="4" w:space="0" w:color="auto"/>
              <w:left w:val="single" w:sz="4" w:space="0" w:color="auto"/>
              <w:bottom w:val="single" w:sz="4" w:space="0" w:color="auto"/>
              <w:right w:val="single" w:sz="4" w:space="0" w:color="auto"/>
            </w:tcBorders>
          </w:tcPr>
          <w:p w14:paraId="560613B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w:t>
            </w:r>
          </w:p>
        </w:tc>
        <w:tc>
          <w:tcPr>
            <w:tcW w:w="1842" w:type="dxa"/>
            <w:tcBorders>
              <w:top w:val="single" w:sz="4" w:space="0" w:color="auto"/>
              <w:left w:val="single" w:sz="4" w:space="0" w:color="auto"/>
              <w:bottom w:val="single" w:sz="4" w:space="0" w:color="auto"/>
              <w:right w:val="single" w:sz="4" w:space="0" w:color="auto"/>
            </w:tcBorders>
          </w:tcPr>
          <w:p w14:paraId="422E80B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0,5 - 1,2 га на объект</w:t>
            </w:r>
          </w:p>
        </w:tc>
        <w:tc>
          <w:tcPr>
            <w:tcW w:w="2381" w:type="dxa"/>
            <w:tcBorders>
              <w:top w:val="nil"/>
              <w:left w:val="single" w:sz="4" w:space="0" w:color="auto"/>
              <w:bottom w:val="single" w:sz="4" w:space="0" w:color="auto"/>
            </w:tcBorders>
          </w:tcPr>
          <w:p w14:paraId="0D0C566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предприятий бытового обслуживания населения - 500 м</w:t>
            </w:r>
          </w:p>
        </w:tc>
      </w:tr>
      <w:tr w:rsidR="00776603" w:rsidRPr="00A7476A" w14:paraId="1CC877E9" w14:textId="77777777" w:rsidTr="00C27496">
        <w:trPr>
          <w:trHeight w:val="20"/>
        </w:trPr>
        <w:tc>
          <w:tcPr>
            <w:tcW w:w="2410" w:type="dxa"/>
            <w:tcBorders>
              <w:top w:val="single" w:sz="4" w:space="0" w:color="auto"/>
              <w:bottom w:val="single" w:sz="4" w:space="0" w:color="auto"/>
              <w:right w:val="single" w:sz="4" w:space="0" w:color="auto"/>
            </w:tcBorders>
          </w:tcPr>
          <w:p w14:paraId="0586D49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Прачечные</w:t>
            </w:r>
          </w:p>
        </w:tc>
        <w:tc>
          <w:tcPr>
            <w:tcW w:w="993" w:type="dxa"/>
            <w:tcBorders>
              <w:top w:val="single" w:sz="4" w:space="0" w:color="auto"/>
              <w:left w:val="single" w:sz="4" w:space="0" w:color="auto"/>
              <w:bottom w:val="single" w:sz="4" w:space="0" w:color="auto"/>
              <w:right w:val="single" w:sz="4" w:space="0" w:color="auto"/>
            </w:tcBorders>
          </w:tcPr>
          <w:p w14:paraId="20971C45" w14:textId="77777777" w:rsidR="00776603" w:rsidRPr="00A7476A" w:rsidRDefault="00776603" w:rsidP="00776603">
            <w:pPr>
              <w:pStyle w:val="aff3"/>
              <w:jc w:val="center"/>
              <w:rPr>
                <w:rFonts w:ascii="Times New Roman" w:hAnsi="Times New Roman" w:cs="Times New Roman"/>
              </w:rPr>
            </w:pPr>
            <w:proofErr w:type="gramStart"/>
            <w:r w:rsidRPr="00A7476A">
              <w:rPr>
                <w:rFonts w:ascii="Times New Roman" w:hAnsi="Times New Roman" w:cs="Times New Roman"/>
              </w:rPr>
              <w:t>кг</w:t>
            </w:r>
            <w:proofErr w:type="gramEnd"/>
            <w:r w:rsidRPr="00A7476A">
              <w:rPr>
                <w:rFonts w:ascii="Times New Roman" w:hAnsi="Times New Roman" w:cs="Times New Roman"/>
              </w:rPr>
              <w:t xml:space="preserve"> / смену</w:t>
            </w:r>
          </w:p>
        </w:tc>
        <w:tc>
          <w:tcPr>
            <w:tcW w:w="2268" w:type="dxa"/>
            <w:gridSpan w:val="2"/>
            <w:tcBorders>
              <w:top w:val="single" w:sz="4" w:space="0" w:color="auto"/>
              <w:left w:val="single" w:sz="4" w:space="0" w:color="auto"/>
              <w:bottom w:val="single" w:sz="4" w:space="0" w:color="auto"/>
              <w:right w:val="single" w:sz="4" w:space="0" w:color="auto"/>
            </w:tcBorders>
          </w:tcPr>
          <w:p w14:paraId="6024545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60</w:t>
            </w:r>
          </w:p>
        </w:tc>
        <w:tc>
          <w:tcPr>
            <w:tcW w:w="1842" w:type="dxa"/>
            <w:tcBorders>
              <w:top w:val="single" w:sz="4" w:space="0" w:color="auto"/>
              <w:left w:val="single" w:sz="4" w:space="0" w:color="auto"/>
              <w:bottom w:val="single" w:sz="4" w:space="0" w:color="auto"/>
              <w:right w:val="single" w:sz="4" w:space="0" w:color="auto"/>
            </w:tcBorders>
          </w:tcPr>
          <w:p w14:paraId="6CC550B2" w14:textId="77777777" w:rsidR="00776603" w:rsidRPr="00A7476A" w:rsidRDefault="00776603" w:rsidP="00776603">
            <w:pPr>
              <w:pStyle w:val="aff3"/>
              <w:rPr>
                <w:rFonts w:ascii="Times New Roman" w:hAnsi="Times New Roman" w:cs="Times New Roman"/>
              </w:rPr>
            </w:pPr>
          </w:p>
        </w:tc>
        <w:tc>
          <w:tcPr>
            <w:tcW w:w="2381" w:type="dxa"/>
            <w:vMerge w:val="restart"/>
            <w:tcBorders>
              <w:top w:val="single" w:sz="4" w:space="0" w:color="auto"/>
              <w:left w:val="single" w:sz="4" w:space="0" w:color="auto"/>
            </w:tcBorders>
          </w:tcPr>
          <w:p w14:paraId="68B59F7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Радиус обслуживания </w:t>
            </w:r>
          </w:p>
          <w:p w14:paraId="1AB4951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- 2000 м</w:t>
            </w:r>
          </w:p>
        </w:tc>
      </w:tr>
      <w:tr w:rsidR="00776603" w:rsidRPr="00A7476A" w14:paraId="15F6121C" w14:textId="77777777" w:rsidTr="00C27496">
        <w:trPr>
          <w:trHeight w:val="20"/>
        </w:trPr>
        <w:tc>
          <w:tcPr>
            <w:tcW w:w="2410" w:type="dxa"/>
            <w:tcBorders>
              <w:top w:val="single" w:sz="4" w:space="0" w:color="auto"/>
              <w:bottom w:val="single" w:sz="4" w:space="0" w:color="auto"/>
              <w:right w:val="single" w:sz="4" w:space="0" w:color="auto"/>
            </w:tcBorders>
          </w:tcPr>
          <w:p w14:paraId="51ACF65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 том числе: предприятия по </w:t>
            </w:r>
            <w:r w:rsidRPr="00A7476A">
              <w:rPr>
                <w:rFonts w:ascii="Times New Roman" w:hAnsi="Times New Roman" w:cs="Times New Roman"/>
              </w:rPr>
              <w:lastRenderedPageBreak/>
              <w:t>стирке белья (фабрика - прачечная)</w:t>
            </w:r>
          </w:p>
        </w:tc>
        <w:tc>
          <w:tcPr>
            <w:tcW w:w="993" w:type="dxa"/>
            <w:tcBorders>
              <w:top w:val="single" w:sz="4" w:space="0" w:color="auto"/>
              <w:left w:val="single" w:sz="4" w:space="0" w:color="auto"/>
              <w:bottom w:val="single" w:sz="4" w:space="0" w:color="auto"/>
              <w:right w:val="single" w:sz="4" w:space="0" w:color="auto"/>
            </w:tcBorders>
          </w:tcPr>
          <w:p w14:paraId="7373597E" w14:textId="77777777" w:rsidR="00776603" w:rsidRPr="00A7476A" w:rsidRDefault="00776603" w:rsidP="00776603">
            <w:pPr>
              <w:pStyle w:val="aff3"/>
              <w:jc w:val="center"/>
              <w:rPr>
                <w:rFonts w:ascii="Times New Roman" w:hAnsi="Times New Roman" w:cs="Times New Roman"/>
              </w:rPr>
            </w:pPr>
            <w:proofErr w:type="gramStart"/>
            <w:r w:rsidRPr="00A7476A">
              <w:rPr>
                <w:rFonts w:ascii="Times New Roman" w:hAnsi="Times New Roman" w:cs="Times New Roman"/>
              </w:rPr>
              <w:lastRenderedPageBreak/>
              <w:t>кг</w:t>
            </w:r>
            <w:proofErr w:type="gramEnd"/>
            <w:r w:rsidRPr="00A7476A">
              <w:rPr>
                <w:rFonts w:ascii="Times New Roman" w:hAnsi="Times New Roman" w:cs="Times New Roman"/>
              </w:rPr>
              <w:t xml:space="preserve"> / смену</w:t>
            </w:r>
          </w:p>
        </w:tc>
        <w:tc>
          <w:tcPr>
            <w:tcW w:w="2268" w:type="dxa"/>
            <w:gridSpan w:val="2"/>
            <w:tcBorders>
              <w:top w:val="single" w:sz="4" w:space="0" w:color="auto"/>
              <w:left w:val="single" w:sz="4" w:space="0" w:color="auto"/>
              <w:bottom w:val="single" w:sz="4" w:space="0" w:color="auto"/>
              <w:right w:val="single" w:sz="4" w:space="0" w:color="auto"/>
            </w:tcBorders>
          </w:tcPr>
          <w:p w14:paraId="2B3D3A9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14:paraId="66FCE05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0,5 - 1,0 га на объект</w:t>
            </w:r>
          </w:p>
        </w:tc>
        <w:tc>
          <w:tcPr>
            <w:tcW w:w="2381" w:type="dxa"/>
            <w:vMerge/>
            <w:tcBorders>
              <w:left w:val="single" w:sz="4" w:space="0" w:color="auto"/>
            </w:tcBorders>
          </w:tcPr>
          <w:p w14:paraId="0E3803CA" w14:textId="77777777" w:rsidR="00776603" w:rsidRPr="00A7476A" w:rsidRDefault="00776603" w:rsidP="00776603">
            <w:pPr>
              <w:pStyle w:val="affffff0"/>
              <w:rPr>
                <w:rFonts w:ascii="Times New Roman" w:hAnsi="Times New Roman" w:cs="Times New Roman"/>
              </w:rPr>
            </w:pPr>
          </w:p>
        </w:tc>
      </w:tr>
      <w:tr w:rsidR="00776603" w:rsidRPr="00A7476A" w14:paraId="3777D95D" w14:textId="77777777" w:rsidTr="00C27496">
        <w:trPr>
          <w:trHeight w:val="20"/>
        </w:trPr>
        <w:tc>
          <w:tcPr>
            <w:tcW w:w="2410" w:type="dxa"/>
            <w:tcBorders>
              <w:top w:val="single" w:sz="4" w:space="0" w:color="auto"/>
              <w:bottom w:val="single" w:sz="4" w:space="0" w:color="auto"/>
              <w:right w:val="single" w:sz="4" w:space="0" w:color="auto"/>
            </w:tcBorders>
          </w:tcPr>
          <w:p w14:paraId="1C2178B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прачечные самообслуживания, мини-прачечные</w:t>
            </w:r>
          </w:p>
        </w:tc>
        <w:tc>
          <w:tcPr>
            <w:tcW w:w="993" w:type="dxa"/>
            <w:tcBorders>
              <w:top w:val="single" w:sz="4" w:space="0" w:color="auto"/>
              <w:left w:val="single" w:sz="4" w:space="0" w:color="auto"/>
              <w:bottom w:val="single" w:sz="4" w:space="0" w:color="auto"/>
              <w:right w:val="single" w:sz="4" w:space="0" w:color="auto"/>
            </w:tcBorders>
          </w:tcPr>
          <w:p w14:paraId="4B20D554" w14:textId="77777777" w:rsidR="00776603" w:rsidRPr="00A7476A" w:rsidRDefault="00776603" w:rsidP="00776603">
            <w:pPr>
              <w:pStyle w:val="aff3"/>
              <w:jc w:val="center"/>
              <w:rPr>
                <w:rFonts w:ascii="Times New Roman" w:hAnsi="Times New Roman" w:cs="Times New Roman"/>
              </w:rPr>
            </w:pPr>
            <w:proofErr w:type="gramStart"/>
            <w:r w:rsidRPr="00A7476A">
              <w:rPr>
                <w:rFonts w:ascii="Times New Roman" w:hAnsi="Times New Roman" w:cs="Times New Roman"/>
              </w:rPr>
              <w:t>кг</w:t>
            </w:r>
            <w:proofErr w:type="gramEnd"/>
            <w:r w:rsidRPr="00A7476A">
              <w:rPr>
                <w:rFonts w:ascii="Times New Roman" w:hAnsi="Times New Roman" w:cs="Times New Roman"/>
              </w:rPr>
              <w:t xml:space="preserve"> / смену</w:t>
            </w:r>
          </w:p>
        </w:tc>
        <w:tc>
          <w:tcPr>
            <w:tcW w:w="2268" w:type="dxa"/>
            <w:gridSpan w:val="2"/>
            <w:tcBorders>
              <w:top w:val="single" w:sz="4" w:space="0" w:color="auto"/>
              <w:left w:val="single" w:sz="4" w:space="0" w:color="auto"/>
              <w:bottom w:val="single" w:sz="4" w:space="0" w:color="auto"/>
              <w:right w:val="single" w:sz="4" w:space="0" w:color="auto"/>
            </w:tcBorders>
          </w:tcPr>
          <w:p w14:paraId="45A4D0F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20</w:t>
            </w:r>
          </w:p>
        </w:tc>
        <w:tc>
          <w:tcPr>
            <w:tcW w:w="1842" w:type="dxa"/>
            <w:tcBorders>
              <w:top w:val="single" w:sz="4" w:space="0" w:color="auto"/>
              <w:left w:val="single" w:sz="4" w:space="0" w:color="auto"/>
              <w:bottom w:val="single" w:sz="4" w:space="0" w:color="auto"/>
              <w:right w:val="single" w:sz="4" w:space="0" w:color="auto"/>
            </w:tcBorders>
          </w:tcPr>
          <w:p w14:paraId="5EF2026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0,1 - 0,2 га на объект</w:t>
            </w:r>
          </w:p>
        </w:tc>
        <w:tc>
          <w:tcPr>
            <w:tcW w:w="2381" w:type="dxa"/>
            <w:vMerge/>
            <w:tcBorders>
              <w:left w:val="single" w:sz="4" w:space="0" w:color="auto"/>
              <w:bottom w:val="single" w:sz="4" w:space="0" w:color="auto"/>
            </w:tcBorders>
          </w:tcPr>
          <w:p w14:paraId="05520AE0" w14:textId="77777777" w:rsidR="00776603" w:rsidRPr="00A7476A" w:rsidRDefault="00776603" w:rsidP="00776603">
            <w:pPr>
              <w:pStyle w:val="affffff0"/>
              <w:rPr>
                <w:rFonts w:ascii="Times New Roman" w:hAnsi="Times New Roman" w:cs="Times New Roman"/>
              </w:rPr>
            </w:pPr>
          </w:p>
        </w:tc>
      </w:tr>
      <w:tr w:rsidR="00776603" w:rsidRPr="00A7476A" w14:paraId="1EC497BC" w14:textId="77777777" w:rsidTr="00C27496">
        <w:trPr>
          <w:trHeight w:val="20"/>
        </w:trPr>
        <w:tc>
          <w:tcPr>
            <w:tcW w:w="2410" w:type="dxa"/>
            <w:tcBorders>
              <w:top w:val="single" w:sz="4" w:space="0" w:color="auto"/>
              <w:bottom w:val="single" w:sz="4" w:space="0" w:color="auto"/>
              <w:right w:val="single" w:sz="4" w:space="0" w:color="auto"/>
            </w:tcBorders>
          </w:tcPr>
          <w:p w14:paraId="0BDAA22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Предприятия по химчистке</w:t>
            </w:r>
          </w:p>
        </w:tc>
        <w:tc>
          <w:tcPr>
            <w:tcW w:w="993" w:type="dxa"/>
            <w:tcBorders>
              <w:top w:val="single" w:sz="4" w:space="0" w:color="auto"/>
              <w:left w:val="single" w:sz="4" w:space="0" w:color="auto"/>
              <w:bottom w:val="single" w:sz="4" w:space="0" w:color="auto"/>
              <w:right w:val="single" w:sz="4" w:space="0" w:color="auto"/>
            </w:tcBorders>
          </w:tcPr>
          <w:p w14:paraId="5D8B4BB8" w14:textId="77777777" w:rsidR="00776603" w:rsidRPr="00A7476A" w:rsidRDefault="00776603" w:rsidP="00776603">
            <w:pPr>
              <w:pStyle w:val="aff3"/>
              <w:jc w:val="center"/>
              <w:rPr>
                <w:rFonts w:ascii="Times New Roman" w:hAnsi="Times New Roman" w:cs="Times New Roman"/>
              </w:rPr>
            </w:pPr>
            <w:proofErr w:type="gramStart"/>
            <w:r w:rsidRPr="00A7476A">
              <w:rPr>
                <w:rFonts w:ascii="Times New Roman" w:hAnsi="Times New Roman" w:cs="Times New Roman"/>
              </w:rPr>
              <w:t>кг</w:t>
            </w:r>
            <w:proofErr w:type="gramEnd"/>
            <w:r w:rsidRPr="00A7476A">
              <w:rPr>
                <w:rFonts w:ascii="Times New Roman" w:hAnsi="Times New Roman" w:cs="Times New Roman"/>
              </w:rPr>
              <w:t xml:space="preserve"> / смену</w:t>
            </w:r>
          </w:p>
        </w:tc>
        <w:tc>
          <w:tcPr>
            <w:tcW w:w="2268" w:type="dxa"/>
            <w:gridSpan w:val="2"/>
            <w:tcBorders>
              <w:top w:val="single" w:sz="4" w:space="0" w:color="auto"/>
              <w:left w:val="single" w:sz="4" w:space="0" w:color="auto"/>
              <w:bottom w:val="single" w:sz="4" w:space="0" w:color="auto"/>
              <w:right w:val="single" w:sz="4" w:space="0" w:color="auto"/>
            </w:tcBorders>
          </w:tcPr>
          <w:p w14:paraId="43E4A95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14:paraId="36420E4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0,5 - 1,0 га на объект</w:t>
            </w:r>
          </w:p>
        </w:tc>
        <w:tc>
          <w:tcPr>
            <w:tcW w:w="2381" w:type="dxa"/>
            <w:vMerge w:val="restart"/>
            <w:tcBorders>
              <w:top w:val="nil"/>
              <w:left w:val="single" w:sz="4" w:space="0" w:color="auto"/>
            </w:tcBorders>
          </w:tcPr>
          <w:p w14:paraId="1F29B9A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населения - 2000 м</w:t>
            </w:r>
          </w:p>
        </w:tc>
      </w:tr>
      <w:tr w:rsidR="00776603" w:rsidRPr="00A7476A" w14:paraId="649C16E3" w14:textId="77777777" w:rsidTr="00C27496">
        <w:trPr>
          <w:trHeight w:val="20"/>
        </w:trPr>
        <w:tc>
          <w:tcPr>
            <w:tcW w:w="2410" w:type="dxa"/>
            <w:tcBorders>
              <w:top w:val="single" w:sz="4" w:space="0" w:color="auto"/>
              <w:bottom w:val="single" w:sz="4" w:space="0" w:color="auto"/>
              <w:right w:val="single" w:sz="4" w:space="0" w:color="auto"/>
            </w:tcBorders>
          </w:tcPr>
          <w:p w14:paraId="76FDCD2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 том числе: фабрики - химчистки</w:t>
            </w:r>
          </w:p>
        </w:tc>
        <w:tc>
          <w:tcPr>
            <w:tcW w:w="993" w:type="dxa"/>
            <w:tcBorders>
              <w:top w:val="single" w:sz="4" w:space="0" w:color="auto"/>
              <w:left w:val="single" w:sz="4" w:space="0" w:color="auto"/>
              <w:bottom w:val="single" w:sz="4" w:space="0" w:color="auto"/>
              <w:right w:val="single" w:sz="4" w:space="0" w:color="auto"/>
            </w:tcBorders>
          </w:tcPr>
          <w:p w14:paraId="01B34FEC" w14:textId="77777777" w:rsidR="00776603" w:rsidRPr="00A7476A" w:rsidRDefault="00776603" w:rsidP="00776603">
            <w:pPr>
              <w:pStyle w:val="aff3"/>
              <w:jc w:val="center"/>
              <w:rPr>
                <w:rFonts w:ascii="Times New Roman" w:hAnsi="Times New Roman" w:cs="Times New Roman"/>
              </w:rPr>
            </w:pPr>
            <w:proofErr w:type="gramStart"/>
            <w:r w:rsidRPr="00A7476A">
              <w:rPr>
                <w:rFonts w:ascii="Times New Roman" w:hAnsi="Times New Roman" w:cs="Times New Roman"/>
              </w:rPr>
              <w:t>кг</w:t>
            </w:r>
            <w:proofErr w:type="gramEnd"/>
            <w:r w:rsidRPr="00A7476A">
              <w:rPr>
                <w:rFonts w:ascii="Times New Roman" w:hAnsi="Times New Roman" w:cs="Times New Roman"/>
              </w:rPr>
              <w:t xml:space="preserve"> / смену</w:t>
            </w:r>
          </w:p>
        </w:tc>
        <w:tc>
          <w:tcPr>
            <w:tcW w:w="2268" w:type="dxa"/>
            <w:gridSpan w:val="2"/>
            <w:tcBorders>
              <w:top w:val="single" w:sz="4" w:space="0" w:color="auto"/>
              <w:left w:val="single" w:sz="4" w:space="0" w:color="auto"/>
              <w:bottom w:val="single" w:sz="4" w:space="0" w:color="auto"/>
              <w:right w:val="single" w:sz="4" w:space="0" w:color="auto"/>
            </w:tcBorders>
          </w:tcPr>
          <w:p w14:paraId="570DB79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14:paraId="444A330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0,5 - 1,0 га на объект</w:t>
            </w:r>
          </w:p>
        </w:tc>
        <w:tc>
          <w:tcPr>
            <w:tcW w:w="2381" w:type="dxa"/>
            <w:vMerge/>
            <w:tcBorders>
              <w:left w:val="single" w:sz="4" w:space="0" w:color="auto"/>
            </w:tcBorders>
          </w:tcPr>
          <w:p w14:paraId="6D9412A4" w14:textId="77777777" w:rsidR="00776603" w:rsidRPr="00A7476A" w:rsidRDefault="00776603" w:rsidP="00776603">
            <w:pPr>
              <w:pStyle w:val="aff3"/>
              <w:rPr>
                <w:rFonts w:ascii="Times New Roman" w:hAnsi="Times New Roman" w:cs="Times New Roman"/>
              </w:rPr>
            </w:pPr>
          </w:p>
        </w:tc>
      </w:tr>
      <w:tr w:rsidR="00776603" w:rsidRPr="00A7476A" w14:paraId="3D1DA579" w14:textId="77777777" w:rsidTr="00C27496">
        <w:trPr>
          <w:trHeight w:val="20"/>
        </w:trPr>
        <w:tc>
          <w:tcPr>
            <w:tcW w:w="2410" w:type="dxa"/>
            <w:tcBorders>
              <w:top w:val="single" w:sz="4" w:space="0" w:color="auto"/>
              <w:bottom w:val="single" w:sz="4" w:space="0" w:color="auto"/>
              <w:right w:val="single" w:sz="4" w:space="0" w:color="auto"/>
            </w:tcBorders>
          </w:tcPr>
          <w:p w14:paraId="5326DF4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химчистки самообслуживания, мини-химчистки</w:t>
            </w:r>
          </w:p>
        </w:tc>
        <w:tc>
          <w:tcPr>
            <w:tcW w:w="993" w:type="dxa"/>
            <w:tcBorders>
              <w:top w:val="single" w:sz="4" w:space="0" w:color="auto"/>
              <w:left w:val="single" w:sz="4" w:space="0" w:color="auto"/>
              <w:bottom w:val="single" w:sz="4" w:space="0" w:color="auto"/>
              <w:right w:val="single" w:sz="4" w:space="0" w:color="auto"/>
            </w:tcBorders>
          </w:tcPr>
          <w:p w14:paraId="155168D6" w14:textId="77777777" w:rsidR="00776603" w:rsidRPr="00A7476A" w:rsidRDefault="00776603" w:rsidP="00776603">
            <w:pPr>
              <w:pStyle w:val="aff3"/>
              <w:jc w:val="center"/>
              <w:rPr>
                <w:rFonts w:ascii="Times New Roman" w:hAnsi="Times New Roman" w:cs="Times New Roman"/>
              </w:rPr>
            </w:pPr>
            <w:proofErr w:type="gramStart"/>
            <w:r w:rsidRPr="00A7476A">
              <w:rPr>
                <w:rFonts w:ascii="Times New Roman" w:hAnsi="Times New Roman" w:cs="Times New Roman"/>
              </w:rPr>
              <w:t>кг</w:t>
            </w:r>
            <w:proofErr w:type="gramEnd"/>
            <w:r w:rsidRPr="00A7476A">
              <w:rPr>
                <w:rFonts w:ascii="Times New Roman" w:hAnsi="Times New Roman" w:cs="Times New Roman"/>
              </w:rPr>
              <w:t xml:space="preserve"> / смену</w:t>
            </w:r>
          </w:p>
        </w:tc>
        <w:tc>
          <w:tcPr>
            <w:tcW w:w="2268" w:type="dxa"/>
            <w:gridSpan w:val="2"/>
            <w:tcBorders>
              <w:top w:val="single" w:sz="4" w:space="0" w:color="auto"/>
              <w:left w:val="single" w:sz="4" w:space="0" w:color="auto"/>
              <w:bottom w:val="single" w:sz="4" w:space="0" w:color="auto"/>
              <w:right w:val="single" w:sz="4" w:space="0" w:color="auto"/>
            </w:tcBorders>
          </w:tcPr>
          <w:p w14:paraId="6F2FA7B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1,2</w:t>
            </w:r>
          </w:p>
        </w:tc>
        <w:tc>
          <w:tcPr>
            <w:tcW w:w="1842" w:type="dxa"/>
            <w:tcBorders>
              <w:top w:val="single" w:sz="4" w:space="0" w:color="auto"/>
              <w:left w:val="single" w:sz="4" w:space="0" w:color="auto"/>
              <w:bottom w:val="single" w:sz="4" w:space="0" w:color="auto"/>
              <w:right w:val="single" w:sz="4" w:space="0" w:color="auto"/>
            </w:tcBorders>
          </w:tcPr>
          <w:p w14:paraId="1243013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0,1 - 0,2 га на объект</w:t>
            </w:r>
          </w:p>
        </w:tc>
        <w:tc>
          <w:tcPr>
            <w:tcW w:w="2381" w:type="dxa"/>
            <w:vMerge/>
            <w:tcBorders>
              <w:left w:val="single" w:sz="4" w:space="0" w:color="auto"/>
              <w:bottom w:val="single" w:sz="4" w:space="0" w:color="auto"/>
            </w:tcBorders>
          </w:tcPr>
          <w:p w14:paraId="2F933323" w14:textId="77777777" w:rsidR="00776603" w:rsidRPr="00A7476A" w:rsidRDefault="00776603" w:rsidP="00776603">
            <w:pPr>
              <w:pStyle w:val="aff3"/>
              <w:rPr>
                <w:rFonts w:ascii="Times New Roman" w:hAnsi="Times New Roman" w:cs="Times New Roman"/>
              </w:rPr>
            </w:pPr>
          </w:p>
        </w:tc>
      </w:tr>
      <w:tr w:rsidR="00776603" w:rsidRPr="00A7476A" w14:paraId="3D884951" w14:textId="77777777" w:rsidTr="00C27496">
        <w:trPr>
          <w:trHeight w:val="20"/>
        </w:trPr>
        <w:tc>
          <w:tcPr>
            <w:tcW w:w="2410" w:type="dxa"/>
            <w:tcBorders>
              <w:top w:val="single" w:sz="4" w:space="0" w:color="auto"/>
              <w:bottom w:val="single" w:sz="4" w:space="0" w:color="auto"/>
              <w:right w:val="single" w:sz="4" w:space="0" w:color="auto"/>
            </w:tcBorders>
          </w:tcPr>
          <w:p w14:paraId="3561F20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Банно-оздоровительный комплекс</w:t>
            </w:r>
          </w:p>
        </w:tc>
        <w:tc>
          <w:tcPr>
            <w:tcW w:w="993" w:type="dxa"/>
            <w:tcBorders>
              <w:top w:val="single" w:sz="4" w:space="0" w:color="auto"/>
              <w:left w:val="single" w:sz="4" w:space="0" w:color="auto"/>
              <w:bottom w:val="single" w:sz="4" w:space="0" w:color="auto"/>
              <w:right w:val="single" w:sz="4" w:space="0" w:color="auto"/>
            </w:tcBorders>
          </w:tcPr>
          <w:p w14:paraId="098F56B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помывочное место</w:t>
            </w:r>
          </w:p>
        </w:tc>
        <w:tc>
          <w:tcPr>
            <w:tcW w:w="2268" w:type="dxa"/>
            <w:gridSpan w:val="2"/>
            <w:tcBorders>
              <w:top w:val="single" w:sz="4" w:space="0" w:color="auto"/>
              <w:left w:val="single" w:sz="4" w:space="0" w:color="auto"/>
              <w:bottom w:val="single" w:sz="4" w:space="0" w:color="auto"/>
              <w:right w:val="single" w:sz="4" w:space="0" w:color="auto"/>
            </w:tcBorders>
          </w:tcPr>
          <w:p w14:paraId="5AFF096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14:paraId="051829C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0,2 - 0,4 га на объект</w:t>
            </w:r>
          </w:p>
        </w:tc>
        <w:tc>
          <w:tcPr>
            <w:tcW w:w="2381" w:type="dxa"/>
            <w:tcBorders>
              <w:top w:val="nil"/>
              <w:left w:val="single" w:sz="4" w:space="0" w:color="auto"/>
              <w:bottom w:val="single" w:sz="4" w:space="0" w:color="auto"/>
            </w:tcBorders>
          </w:tcPr>
          <w:p w14:paraId="0B079914" w14:textId="77777777" w:rsidR="00776603" w:rsidRPr="00A7476A" w:rsidRDefault="00776603" w:rsidP="00776603">
            <w:pPr>
              <w:pStyle w:val="affffff0"/>
              <w:rPr>
                <w:rFonts w:ascii="Times New Roman" w:hAnsi="Times New Roman" w:cs="Times New Roman"/>
              </w:rPr>
            </w:pPr>
          </w:p>
        </w:tc>
      </w:tr>
      <w:tr w:rsidR="00776603" w:rsidRPr="00A7476A" w14:paraId="2ED62D0C" w14:textId="77777777" w:rsidTr="00C27496">
        <w:trPr>
          <w:trHeight w:val="20"/>
        </w:trPr>
        <w:tc>
          <w:tcPr>
            <w:tcW w:w="2410" w:type="dxa"/>
            <w:tcBorders>
              <w:top w:val="single" w:sz="4" w:space="0" w:color="auto"/>
              <w:bottom w:val="single" w:sz="4" w:space="0" w:color="auto"/>
              <w:right w:val="single" w:sz="4" w:space="0" w:color="auto"/>
            </w:tcBorders>
          </w:tcPr>
          <w:p w14:paraId="307172F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Пожарное депо</w:t>
            </w:r>
          </w:p>
        </w:tc>
        <w:tc>
          <w:tcPr>
            <w:tcW w:w="993" w:type="dxa"/>
            <w:tcBorders>
              <w:top w:val="single" w:sz="4" w:space="0" w:color="auto"/>
              <w:left w:val="single" w:sz="4" w:space="0" w:color="auto"/>
              <w:bottom w:val="single" w:sz="4" w:space="0" w:color="auto"/>
              <w:right w:val="single" w:sz="4" w:space="0" w:color="auto"/>
            </w:tcBorders>
          </w:tcPr>
          <w:p w14:paraId="0B54D6C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пожарный автомобиль</w:t>
            </w:r>
          </w:p>
        </w:tc>
        <w:tc>
          <w:tcPr>
            <w:tcW w:w="2268" w:type="dxa"/>
            <w:gridSpan w:val="2"/>
            <w:tcBorders>
              <w:top w:val="single" w:sz="4" w:space="0" w:color="auto"/>
              <w:left w:val="single" w:sz="4" w:space="0" w:color="auto"/>
              <w:bottom w:val="single" w:sz="4" w:space="0" w:color="auto"/>
              <w:right w:val="single" w:sz="4" w:space="0" w:color="auto"/>
            </w:tcBorders>
          </w:tcPr>
          <w:p w14:paraId="50BFA69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0,4</w:t>
            </w:r>
          </w:p>
        </w:tc>
        <w:tc>
          <w:tcPr>
            <w:tcW w:w="1842" w:type="dxa"/>
            <w:tcBorders>
              <w:top w:val="single" w:sz="4" w:space="0" w:color="auto"/>
              <w:left w:val="single" w:sz="4" w:space="0" w:color="auto"/>
              <w:bottom w:val="single" w:sz="4" w:space="0" w:color="auto"/>
              <w:right w:val="single" w:sz="4" w:space="0" w:color="auto"/>
            </w:tcBorders>
          </w:tcPr>
          <w:p w14:paraId="6365FD9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0,55 - 2,2 га на объект</w:t>
            </w:r>
          </w:p>
        </w:tc>
        <w:tc>
          <w:tcPr>
            <w:tcW w:w="2381" w:type="dxa"/>
            <w:tcBorders>
              <w:top w:val="single" w:sz="4" w:space="0" w:color="auto"/>
              <w:left w:val="single" w:sz="4" w:space="0" w:color="auto"/>
              <w:bottom w:val="single" w:sz="4" w:space="0" w:color="auto"/>
            </w:tcBorders>
          </w:tcPr>
          <w:p w14:paraId="5ABD64F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максимальное время прибытия пожарного подразделения не более 20 минут </w:t>
            </w:r>
          </w:p>
        </w:tc>
      </w:tr>
      <w:tr w:rsidR="00776603" w:rsidRPr="00A7476A" w14:paraId="7F21A674" w14:textId="77777777" w:rsidTr="00C27496">
        <w:trPr>
          <w:trHeight w:val="20"/>
        </w:trPr>
        <w:tc>
          <w:tcPr>
            <w:tcW w:w="2410" w:type="dxa"/>
            <w:tcBorders>
              <w:top w:val="single" w:sz="4" w:space="0" w:color="auto"/>
              <w:bottom w:val="single" w:sz="4" w:space="0" w:color="auto"/>
              <w:right w:val="single" w:sz="4" w:space="0" w:color="auto"/>
            </w:tcBorders>
          </w:tcPr>
          <w:p w14:paraId="698AE16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Общественный туалет</w:t>
            </w:r>
          </w:p>
        </w:tc>
        <w:tc>
          <w:tcPr>
            <w:tcW w:w="993" w:type="dxa"/>
            <w:tcBorders>
              <w:top w:val="single" w:sz="4" w:space="0" w:color="auto"/>
              <w:left w:val="single" w:sz="4" w:space="0" w:color="auto"/>
              <w:bottom w:val="single" w:sz="4" w:space="0" w:color="auto"/>
              <w:right w:val="single" w:sz="4" w:space="0" w:color="auto"/>
            </w:tcBorders>
          </w:tcPr>
          <w:p w14:paraId="0FF50CA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прибор</w:t>
            </w:r>
          </w:p>
        </w:tc>
        <w:tc>
          <w:tcPr>
            <w:tcW w:w="2268" w:type="dxa"/>
            <w:gridSpan w:val="2"/>
            <w:tcBorders>
              <w:top w:val="single" w:sz="4" w:space="0" w:color="auto"/>
              <w:left w:val="single" w:sz="4" w:space="0" w:color="auto"/>
              <w:bottom w:val="single" w:sz="4" w:space="0" w:color="auto"/>
              <w:right w:val="single" w:sz="4" w:space="0" w:color="auto"/>
            </w:tcBorders>
          </w:tcPr>
          <w:p w14:paraId="46F3F26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 (2 - для женщин и 1 для мужчин)</w:t>
            </w:r>
          </w:p>
        </w:tc>
        <w:tc>
          <w:tcPr>
            <w:tcW w:w="1842" w:type="dxa"/>
            <w:tcBorders>
              <w:top w:val="single" w:sz="4" w:space="0" w:color="auto"/>
              <w:left w:val="single" w:sz="4" w:space="0" w:color="auto"/>
              <w:bottom w:val="single" w:sz="4" w:space="0" w:color="auto"/>
              <w:right w:val="single" w:sz="4" w:space="0" w:color="auto"/>
            </w:tcBorders>
          </w:tcPr>
          <w:p w14:paraId="17A85EE6" w14:textId="77777777" w:rsidR="00776603" w:rsidRPr="00A7476A" w:rsidRDefault="00776603" w:rsidP="00776603">
            <w:pPr>
              <w:pStyle w:val="aff3"/>
              <w:rPr>
                <w:rFonts w:ascii="Times New Roman" w:hAnsi="Times New Roman" w:cs="Times New Roman"/>
              </w:rPr>
            </w:pPr>
          </w:p>
        </w:tc>
        <w:tc>
          <w:tcPr>
            <w:tcW w:w="2381" w:type="dxa"/>
            <w:tcBorders>
              <w:top w:val="nil"/>
              <w:left w:val="single" w:sz="4" w:space="0" w:color="auto"/>
              <w:bottom w:val="single" w:sz="4" w:space="0" w:color="auto"/>
            </w:tcBorders>
          </w:tcPr>
          <w:p w14:paraId="314D577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 местах массового пребывания людей (в </w:t>
            </w:r>
            <w:proofErr w:type="spellStart"/>
            <w:r w:rsidRPr="00A7476A">
              <w:rPr>
                <w:rFonts w:ascii="Times New Roman" w:hAnsi="Times New Roman" w:cs="Times New Roman"/>
              </w:rPr>
              <w:t>т.ч</w:t>
            </w:r>
            <w:proofErr w:type="spellEnd"/>
            <w:r w:rsidRPr="00A7476A">
              <w:rPr>
                <w:rFonts w:ascii="Times New Roman" w:hAnsi="Times New Roman" w:cs="Times New Roman"/>
              </w:rPr>
              <w:t>. на территориях парков, скверов) Радиус обслуживания - 500 м. На территориях рынков, общественных и торговых центров радиус - 150 м</w:t>
            </w:r>
          </w:p>
        </w:tc>
      </w:tr>
      <w:tr w:rsidR="00776603" w:rsidRPr="00A7476A" w14:paraId="27BB0D9A" w14:textId="77777777" w:rsidTr="00C27496">
        <w:trPr>
          <w:trHeight w:val="20"/>
        </w:trPr>
        <w:tc>
          <w:tcPr>
            <w:tcW w:w="2410" w:type="dxa"/>
            <w:tcBorders>
              <w:top w:val="single" w:sz="4" w:space="0" w:color="auto"/>
              <w:bottom w:val="single" w:sz="4" w:space="0" w:color="auto"/>
              <w:right w:val="single" w:sz="4" w:space="0" w:color="auto"/>
            </w:tcBorders>
          </w:tcPr>
          <w:p w14:paraId="48FBA6C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Кладбище традиционного захоронения</w:t>
            </w:r>
          </w:p>
        </w:tc>
        <w:tc>
          <w:tcPr>
            <w:tcW w:w="993" w:type="dxa"/>
            <w:tcBorders>
              <w:top w:val="single" w:sz="4" w:space="0" w:color="auto"/>
              <w:left w:val="single" w:sz="4" w:space="0" w:color="auto"/>
              <w:bottom w:val="single" w:sz="4" w:space="0" w:color="auto"/>
              <w:right w:val="single" w:sz="4" w:space="0" w:color="auto"/>
            </w:tcBorders>
          </w:tcPr>
          <w:p w14:paraId="7939024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га</w:t>
            </w:r>
          </w:p>
        </w:tc>
        <w:tc>
          <w:tcPr>
            <w:tcW w:w="2268" w:type="dxa"/>
            <w:gridSpan w:val="2"/>
            <w:tcBorders>
              <w:top w:val="single" w:sz="4" w:space="0" w:color="auto"/>
              <w:left w:val="single" w:sz="4" w:space="0" w:color="auto"/>
              <w:bottom w:val="single" w:sz="4" w:space="0" w:color="auto"/>
              <w:right w:val="single" w:sz="4" w:space="0" w:color="auto"/>
            </w:tcBorders>
          </w:tcPr>
          <w:p w14:paraId="1B18E7D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0,24</w:t>
            </w:r>
          </w:p>
        </w:tc>
        <w:tc>
          <w:tcPr>
            <w:tcW w:w="1842" w:type="dxa"/>
            <w:tcBorders>
              <w:top w:val="single" w:sz="4" w:space="0" w:color="auto"/>
              <w:left w:val="single" w:sz="4" w:space="0" w:color="auto"/>
              <w:bottom w:val="single" w:sz="4" w:space="0" w:color="auto"/>
              <w:right w:val="single" w:sz="4" w:space="0" w:color="auto"/>
            </w:tcBorders>
          </w:tcPr>
          <w:p w14:paraId="2582BD6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single" w:sz="4" w:space="0" w:color="auto"/>
              <w:left w:val="single" w:sz="4" w:space="0" w:color="auto"/>
              <w:bottom w:val="single" w:sz="4" w:space="0" w:color="auto"/>
            </w:tcBorders>
          </w:tcPr>
          <w:p w14:paraId="23A90F42" w14:textId="77777777" w:rsidR="00776603" w:rsidRPr="00A7476A" w:rsidRDefault="00776603" w:rsidP="00776603">
            <w:pPr>
              <w:pStyle w:val="affffff0"/>
              <w:rPr>
                <w:rFonts w:ascii="Times New Roman" w:hAnsi="Times New Roman" w:cs="Times New Roman"/>
              </w:rPr>
            </w:pPr>
          </w:p>
        </w:tc>
      </w:tr>
      <w:tr w:rsidR="00776603" w:rsidRPr="00A7476A" w14:paraId="1540D410" w14:textId="77777777" w:rsidTr="00C27496">
        <w:trPr>
          <w:trHeight w:val="20"/>
        </w:trPr>
        <w:tc>
          <w:tcPr>
            <w:tcW w:w="2410" w:type="dxa"/>
            <w:tcBorders>
              <w:top w:val="single" w:sz="4" w:space="0" w:color="auto"/>
              <w:bottom w:val="single" w:sz="4" w:space="0" w:color="auto"/>
              <w:right w:val="single" w:sz="4" w:space="0" w:color="auto"/>
            </w:tcBorders>
          </w:tcPr>
          <w:p w14:paraId="4E05906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Кладбище </w:t>
            </w:r>
            <w:proofErr w:type="spellStart"/>
            <w:r w:rsidRPr="00A7476A">
              <w:rPr>
                <w:rFonts w:ascii="Times New Roman" w:hAnsi="Times New Roman" w:cs="Times New Roman"/>
              </w:rPr>
              <w:t>урновых</w:t>
            </w:r>
            <w:proofErr w:type="spellEnd"/>
            <w:r w:rsidRPr="00A7476A">
              <w:rPr>
                <w:rFonts w:ascii="Times New Roman" w:hAnsi="Times New Roman" w:cs="Times New Roman"/>
              </w:rPr>
              <w:t xml:space="preserve"> захоронений после кремации</w:t>
            </w:r>
          </w:p>
        </w:tc>
        <w:tc>
          <w:tcPr>
            <w:tcW w:w="993" w:type="dxa"/>
            <w:tcBorders>
              <w:top w:val="single" w:sz="4" w:space="0" w:color="auto"/>
              <w:left w:val="single" w:sz="4" w:space="0" w:color="auto"/>
              <w:bottom w:val="single" w:sz="4" w:space="0" w:color="auto"/>
              <w:right w:val="single" w:sz="4" w:space="0" w:color="auto"/>
            </w:tcBorders>
          </w:tcPr>
          <w:p w14:paraId="4680C55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га</w:t>
            </w:r>
          </w:p>
        </w:tc>
        <w:tc>
          <w:tcPr>
            <w:tcW w:w="2268" w:type="dxa"/>
            <w:gridSpan w:val="2"/>
            <w:tcBorders>
              <w:top w:val="single" w:sz="4" w:space="0" w:color="auto"/>
              <w:left w:val="single" w:sz="4" w:space="0" w:color="auto"/>
              <w:bottom w:val="single" w:sz="4" w:space="0" w:color="auto"/>
              <w:right w:val="single" w:sz="4" w:space="0" w:color="auto"/>
            </w:tcBorders>
          </w:tcPr>
          <w:p w14:paraId="5520386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0,02</w:t>
            </w:r>
          </w:p>
        </w:tc>
        <w:tc>
          <w:tcPr>
            <w:tcW w:w="1842" w:type="dxa"/>
            <w:tcBorders>
              <w:top w:val="single" w:sz="4" w:space="0" w:color="auto"/>
              <w:left w:val="single" w:sz="4" w:space="0" w:color="auto"/>
              <w:bottom w:val="single" w:sz="4" w:space="0" w:color="auto"/>
              <w:right w:val="single" w:sz="4" w:space="0" w:color="auto"/>
            </w:tcBorders>
          </w:tcPr>
          <w:p w14:paraId="501FD8E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single" w:sz="4" w:space="0" w:color="auto"/>
            </w:tcBorders>
          </w:tcPr>
          <w:p w14:paraId="70D0CC77" w14:textId="77777777" w:rsidR="00776603" w:rsidRPr="00A7476A" w:rsidRDefault="00776603" w:rsidP="00776603">
            <w:pPr>
              <w:pStyle w:val="aff3"/>
              <w:rPr>
                <w:rFonts w:ascii="Times New Roman" w:hAnsi="Times New Roman" w:cs="Times New Roman"/>
              </w:rPr>
            </w:pPr>
          </w:p>
        </w:tc>
      </w:tr>
      <w:tr w:rsidR="00776603" w:rsidRPr="00A7476A" w14:paraId="3D3872DA" w14:textId="77777777" w:rsidTr="00C27496">
        <w:trPr>
          <w:trHeight w:val="20"/>
        </w:trPr>
        <w:tc>
          <w:tcPr>
            <w:tcW w:w="2410" w:type="dxa"/>
            <w:tcBorders>
              <w:top w:val="single" w:sz="4" w:space="0" w:color="auto"/>
              <w:bottom w:val="single" w:sz="4" w:space="0" w:color="auto"/>
              <w:right w:val="single" w:sz="4" w:space="0" w:color="auto"/>
            </w:tcBorders>
          </w:tcPr>
          <w:p w14:paraId="731433C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Бюро похоронного обслуживания</w:t>
            </w:r>
          </w:p>
        </w:tc>
        <w:tc>
          <w:tcPr>
            <w:tcW w:w="993" w:type="dxa"/>
            <w:tcBorders>
              <w:top w:val="single" w:sz="4" w:space="0" w:color="auto"/>
              <w:left w:val="single" w:sz="4" w:space="0" w:color="auto"/>
              <w:bottom w:val="single" w:sz="4" w:space="0" w:color="auto"/>
              <w:right w:val="single" w:sz="4" w:space="0" w:color="auto"/>
            </w:tcBorders>
          </w:tcPr>
          <w:p w14:paraId="6912CAC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10F9455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45E55A9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single" w:sz="4" w:space="0" w:color="auto"/>
              <w:left w:val="single" w:sz="4" w:space="0" w:color="auto"/>
              <w:bottom w:val="single" w:sz="4" w:space="0" w:color="auto"/>
            </w:tcBorders>
          </w:tcPr>
          <w:p w14:paraId="0AD23498" w14:textId="77777777" w:rsidR="00776603" w:rsidRPr="00A7476A" w:rsidRDefault="00776603" w:rsidP="00776603">
            <w:pPr>
              <w:pStyle w:val="aff3"/>
              <w:rPr>
                <w:rFonts w:ascii="Times New Roman" w:hAnsi="Times New Roman" w:cs="Times New Roman"/>
              </w:rPr>
            </w:pPr>
          </w:p>
        </w:tc>
      </w:tr>
      <w:tr w:rsidR="00776603" w:rsidRPr="00A7476A" w14:paraId="528CD12D" w14:textId="77777777" w:rsidTr="00C27496">
        <w:trPr>
          <w:trHeight w:val="20"/>
        </w:trPr>
        <w:tc>
          <w:tcPr>
            <w:tcW w:w="2410" w:type="dxa"/>
            <w:tcBorders>
              <w:top w:val="single" w:sz="4" w:space="0" w:color="auto"/>
              <w:bottom w:val="single" w:sz="4" w:space="0" w:color="auto"/>
              <w:right w:val="single" w:sz="4" w:space="0" w:color="auto"/>
            </w:tcBorders>
          </w:tcPr>
          <w:p w14:paraId="399AE18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Дом траурных обрядов</w:t>
            </w:r>
          </w:p>
        </w:tc>
        <w:tc>
          <w:tcPr>
            <w:tcW w:w="993" w:type="dxa"/>
            <w:tcBorders>
              <w:top w:val="single" w:sz="4" w:space="0" w:color="auto"/>
              <w:left w:val="single" w:sz="4" w:space="0" w:color="auto"/>
              <w:bottom w:val="single" w:sz="4" w:space="0" w:color="auto"/>
              <w:right w:val="single" w:sz="4" w:space="0" w:color="auto"/>
            </w:tcBorders>
          </w:tcPr>
          <w:p w14:paraId="05CB953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6E286B9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1FB58A4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1286A5A1" w14:textId="77777777" w:rsidR="00776603" w:rsidRPr="00A7476A" w:rsidRDefault="00776603" w:rsidP="00776603">
            <w:pPr>
              <w:pStyle w:val="aff3"/>
              <w:rPr>
                <w:rFonts w:ascii="Times New Roman" w:hAnsi="Times New Roman" w:cs="Times New Roman"/>
              </w:rPr>
            </w:pPr>
          </w:p>
        </w:tc>
      </w:tr>
      <w:tr w:rsidR="00776603" w:rsidRPr="00A7476A" w14:paraId="222A0D49" w14:textId="77777777" w:rsidTr="00C27496">
        <w:trPr>
          <w:trHeight w:val="20"/>
        </w:trPr>
        <w:tc>
          <w:tcPr>
            <w:tcW w:w="2410" w:type="dxa"/>
            <w:tcBorders>
              <w:top w:val="single" w:sz="4" w:space="0" w:color="auto"/>
              <w:bottom w:val="single" w:sz="4" w:space="0" w:color="auto"/>
              <w:right w:val="single" w:sz="4" w:space="0" w:color="auto"/>
            </w:tcBorders>
          </w:tcPr>
          <w:p w14:paraId="7F41945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Пункт приема вторичного сырья</w:t>
            </w:r>
          </w:p>
        </w:tc>
        <w:tc>
          <w:tcPr>
            <w:tcW w:w="993" w:type="dxa"/>
            <w:tcBorders>
              <w:top w:val="single" w:sz="4" w:space="0" w:color="auto"/>
              <w:left w:val="single" w:sz="4" w:space="0" w:color="auto"/>
              <w:bottom w:val="single" w:sz="4" w:space="0" w:color="auto"/>
              <w:right w:val="single" w:sz="4" w:space="0" w:color="auto"/>
            </w:tcBorders>
          </w:tcPr>
          <w:p w14:paraId="11E3F9F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71FA1D7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23499E8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0,01 га</w:t>
            </w:r>
          </w:p>
        </w:tc>
        <w:tc>
          <w:tcPr>
            <w:tcW w:w="2381" w:type="dxa"/>
            <w:tcBorders>
              <w:top w:val="nil"/>
              <w:left w:val="single" w:sz="4" w:space="0" w:color="auto"/>
              <w:bottom w:val="single" w:sz="4" w:space="0" w:color="auto"/>
            </w:tcBorders>
          </w:tcPr>
          <w:p w14:paraId="5A524B92" w14:textId="77777777" w:rsidR="00776603" w:rsidRPr="00A7476A" w:rsidRDefault="00776603" w:rsidP="00776603">
            <w:pPr>
              <w:pStyle w:val="aff3"/>
              <w:rPr>
                <w:rFonts w:ascii="Times New Roman" w:hAnsi="Times New Roman" w:cs="Times New Roman"/>
              </w:rPr>
            </w:pPr>
          </w:p>
        </w:tc>
      </w:tr>
      <w:tr w:rsidR="00776603" w:rsidRPr="00A7476A" w14:paraId="0B60FD38" w14:textId="77777777" w:rsidTr="00C27496">
        <w:trPr>
          <w:trHeight w:val="20"/>
        </w:trPr>
        <w:tc>
          <w:tcPr>
            <w:tcW w:w="9894" w:type="dxa"/>
            <w:gridSpan w:val="6"/>
            <w:tcBorders>
              <w:top w:val="single" w:sz="4" w:space="0" w:color="auto"/>
              <w:bottom w:val="single" w:sz="4" w:space="0" w:color="auto"/>
            </w:tcBorders>
          </w:tcPr>
          <w:p w14:paraId="424C7CE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lastRenderedPageBreak/>
              <w:t>Административно-деловые и хозяйственные учреждения</w:t>
            </w:r>
          </w:p>
        </w:tc>
      </w:tr>
      <w:tr w:rsidR="00776603" w:rsidRPr="00A7476A" w14:paraId="4EC5CEAB" w14:textId="77777777" w:rsidTr="00C27496">
        <w:trPr>
          <w:trHeight w:val="20"/>
        </w:trPr>
        <w:tc>
          <w:tcPr>
            <w:tcW w:w="2410" w:type="dxa"/>
            <w:vMerge w:val="restart"/>
            <w:tcBorders>
              <w:top w:val="single" w:sz="4" w:space="0" w:color="auto"/>
              <w:bottom w:val="single" w:sz="4" w:space="0" w:color="auto"/>
              <w:right w:val="single" w:sz="4" w:space="0" w:color="auto"/>
            </w:tcBorders>
          </w:tcPr>
          <w:p w14:paraId="22DF098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Административно - управленческие учреждения и организации для территорий 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14:paraId="617CBAF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097" w:type="dxa"/>
            <w:tcBorders>
              <w:top w:val="single" w:sz="4" w:space="0" w:color="auto"/>
              <w:left w:val="single" w:sz="4" w:space="0" w:color="auto"/>
              <w:bottom w:val="single" w:sz="4" w:space="0" w:color="auto"/>
              <w:right w:val="single" w:sz="4" w:space="0" w:color="auto"/>
            </w:tcBorders>
          </w:tcPr>
          <w:p w14:paraId="091D371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2013" w:type="dxa"/>
            <w:gridSpan w:val="2"/>
            <w:tcBorders>
              <w:top w:val="single" w:sz="4" w:space="0" w:color="auto"/>
              <w:left w:val="single" w:sz="4" w:space="0" w:color="auto"/>
              <w:bottom w:val="single" w:sz="4" w:space="0" w:color="auto"/>
              <w:right w:val="single" w:sz="4" w:space="0" w:color="auto"/>
            </w:tcBorders>
          </w:tcPr>
          <w:p w14:paraId="40D6A73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этажности здания: 3 - 5 этажей - 44 - 18,5;</w:t>
            </w:r>
          </w:p>
          <w:p w14:paraId="05DA0EF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органов власти при этажности 2 - 3 этажа - 60 - 40</w:t>
            </w:r>
          </w:p>
        </w:tc>
        <w:tc>
          <w:tcPr>
            <w:tcW w:w="2381" w:type="dxa"/>
            <w:tcBorders>
              <w:top w:val="nil"/>
              <w:left w:val="single" w:sz="4" w:space="0" w:color="auto"/>
              <w:bottom w:val="single" w:sz="4" w:space="0" w:color="auto"/>
            </w:tcBorders>
          </w:tcPr>
          <w:p w14:paraId="197C4092" w14:textId="77777777" w:rsidR="00776603" w:rsidRPr="00A7476A" w:rsidRDefault="00776603" w:rsidP="00776603">
            <w:pPr>
              <w:pStyle w:val="aff3"/>
              <w:rPr>
                <w:rFonts w:ascii="Times New Roman" w:hAnsi="Times New Roman" w:cs="Times New Roman"/>
              </w:rPr>
            </w:pPr>
          </w:p>
        </w:tc>
      </w:tr>
      <w:tr w:rsidR="00776603" w:rsidRPr="00A7476A" w14:paraId="32117D17" w14:textId="77777777" w:rsidTr="00C27496">
        <w:trPr>
          <w:trHeight w:val="20"/>
        </w:trPr>
        <w:tc>
          <w:tcPr>
            <w:tcW w:w="2410" w:type="dxa"/>
            <w:vMerge/>
            <w:tcBorders>
              <w:top w:val="single" w:sz="4" w:space="0" w:color="auto"/>
              <w:bottom w:val="single" w:sz="4" w:space="0" w:color="auto"/>
              <w:right w:val="single" w:sz="4" w:space="0" w:color="auto"/>
            </w:tcBorders>
          </w:tcPr>
          <w:p w14:paraId="159667B7" w14:textId="77777777" w:rsidR="00776603" w:rsidRPr="00A7476A" w:rsidRDefault="00776603" w:rsidP="00776603">
            <w:pPr>
              <w:pStyle w:val="aff3"/>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14:paraId="4615990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объект</w:t>
            </w:r>
          </w:p>
        </w:tc>
        <w:tc>
          <w:tcPr>
            <w:tcW w:w="2097" w:type="dxa"/>
            <w:tcBorders>
              <w:top w:val="single" w:sz="4" w:space="0" w:color="auto"/>
              <w:left w:val="single" w:sz="4" w:space="0" w:color="auto"/>
              <w:bottom w:val="single" w:sz="4" w:space="0" w:color="auto"/>
              <w:right w:val="single" w:sz="4" w:space="0" w:color="auto"/>
            </w:tcBorders>
          </w:tcPr>
          <w:p w14:paraId="459D125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w:t>
            </w:r>
          </w:p>
        </w:tc>
        <w:tc>
          <w:tcPr>
            <w:tcW w:w="2013" w:type="dxa"/>
            <w:gridSpan w:val="2"/>
            <w:tcBorders>
              <w:top w:val="single" w:sz="4" w:space="0" w:color="auto"/>
              <w:left w:val="single" w:sz="4" w:space="0" w:color="auto"/>
              <w:bottom w:val="single" w:sz="4" w:space="0" w:color="auto"/>
              <w:right w:val="single" w:sz="4" w:space="0" w:color="auto"/>
            </w:tcBorders>
          </w:tcPr>
          <w:p w14:paraId="35D64BA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0,1 - 0,15 га на объект</w:t>
            </w:r>
          </w:p>
        </w:tc>
        <w:tc>
          <w:tcPr>
            <w:tcW w:w="2381" w:type="dxa"/>
            <w:tcBorders>
              <w:top w:val="single" w:sz="4" w:space="0" w:color="auto"/>
              <w:left w:val="single" w:sz="4" w:space="0" w:color="auto"/>
              <w:bottom w:val="single" w:sz="4" w:space="0" w:color="auto"/>
            </w:tcBorders>
          </w:tcPr>
          <w:p w14:paraId="7922408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1200 м</w:t>
            </w:r>
          </w:p>
        </w:tc>
      </w:tr>
      <w:tr w:rsidR="00776603" w:rsidRPr="00A7476A" w14:paraId="44F37863" w14:textId="77777777" w:rsidTr="00C27496">
        <w:trPr>
          <w:trHeight w:val="20"/>
        </w:trPr>
        <w:tc>
          <w:tcPr>
            <w:tcW w:w="2410" w:type="dxa"/>
            <w:tcBorders>
              <w:top w:val="single" w:sz="4" w:space="0" w:color="auto"/>
              <w:bottom w:val="single" w:sz="4" w:space="0" w:color="auto"/>
              <w:right w:val="single" w:sz="4" w:space="0" w:color="auto"/>
            </w:tcBorders>
          </w:tcPr>
          <w:p w14:paraId="63F8A84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Отделения милиции</w:t>
            </w:r>
          </w:p>
        </w:tc>
        <w:tc>
          <w:tcPr>
            <w:tcW w:w="993" w:type="dxa"/>
            <w:tcBorders>
              <w:top w:val="single" w:sz="4" w:space="0" w:color="auto"/>
              <w:left w:val="single" w:sz="4" w:space="0" w:color="auto"/>
              <w:bottom w:val="single" w:sz="4" w:space="0" w:color="auto"/>
              <w:right w:val="single" w:sz="4" w:space="0" w:color="auto"/>
            </w:tcBorders>
          </w:tcPr>
          <w:p w14:paraId="555DA71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097" w:type="dxa"/>
            <w:tcBorders>
              <w:top w:val="single" w:sz="4" w:space="0" w:color="auto"/>
              <w:left w:val="single" w:sz="4" w:space="0" w:color="auto"/>
              <w:bottom w:val="single" w:sz="4" w:space="0" w:color="auto"/>
              <w:right w:val="single" w:sz="4" w:space="0" w:color="auto"/>
            </w:tcBorders>
          </w:tcPr>
          <w:p w14:paraId="04DF95F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2013" w:type="dxa"/>
            <w:gridSpan w:val="2"/>
            <w:tcBorders>
              <w:top w:val="single" w:sz="4" w:space="0" w:color="auto"/>
              <w:left w:val="single" w:sz="4" w:space="0" w:color="auto"/>
              <w:bottom w:val="single" w:sz="4" w:space="0" w:color="auto"/>
              <w:right w:val="single" w:sz="4" w:space="0" w:color="auto"/>
            </w:tcBorders>
          </w:tcPr>
          <w:p w14:paraId="1087F2B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0,3 - 0,5 га</w:t>
            </w:r>
          </w:p>
        </w:tc>
        <w:tc>
          <w:tcPr>
            <w:tcW w:w="2381" w:type="dxa"/>
            <w:tcBorders>
              <w:top w:val="nil"/>
              <w:left w:val="single" w:sz="4" w:space="0" w:color="auto"/>
              <w:bottom w:val="single" w:sz="4" w:space="0" w:color="auto"/>
            </w:tcBorders>
          </w:tcPr>
          <w:p w14:paraId="4A76A70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 сельской местности может обслуживать комплекс сельских поселений</w:t>
            </w:r>
          </w:p>
        </w:tc>
      </w:tr>
      <w:tr w:rsidR="00776603" w:rsidRPr="00A7476A" w14:paraId="4EB960E6" w14:textId="77777777" w:rsidTr="00C27496">
        <w:trPr>
          <w:trHeight w:val="20"/>
        </w:trPr>
        <w:tc>
          <w:tcPr>
            <w:tcW w:w="2410" w:type="dxa"/>
            <w:tcBorders>
              <w:top w:val="single" w:sz="4" w:space="0" w:color="auto"/>
              <w:bottom w:val="single" w:sz="4" w:space="0" w:color="auto"/>
              <w:right w:val="single" w:sz="4" w:space="0" w:color="auto"/>
            </w:tcBorders>
          </w:tcPr>
          <w:p w14:paraId="4B5E3F9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Опорные пункты охраны порядка </w:t>
            </w:r>
          </w:p>
        </w:tc>
        <w:tc>
          <w:tcPr>
            <w:tcW w:w="993" w:type="dxa"/>
            <w:tcBorders>
              <w:top w:val="single" w:sz="4" w:space="0" w:color="auto"/>
              <w:left w:val="single" w:sz="4" w:space="0" w:color="auto"/>
              <w:bottom w:val="single" w:sz="4" w:space="0" w:color="auto"/>
              <w:right w:val="single" w:sz="4" w:space="0" w:color="auto"/>
            </w:tcBorders>
          </w:tcPr>
          <w:p w14:paraId="79B949B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097" w:type="dxa"/>
            <w:tcBorders>
              <w:top w:val="single" w:sz="4" w:space="0" w:color="auto"/>
              <w:left w:val="single" w:sz="4" w:space="0" w:color="auto"/>
              <w:bottom w:val="single" w:sz="4" w:space="0" w:color="auto"/>
              <w:right w:val="single" w:sz="4" w:space="0" w:color="auto"/>
            </w:tcBorders>
          </w:tcPr>
          <w:p w14:paraId="544E83A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в составе отделения милиции</w:t>
            </w:r>
          </w:p>
        </w:tc>
        <w:tc>
          <w:tcPr>
            <w:tcW w:w="2013" w:type="dxa"/>
            <w:gridSpan w:val="2"/>
            <w:tcBorders>
              <w:top w:val="single" w:sz="4" w:space="0" w:color="auto"/>
              <w:left w:val="single" w:sz="4" w:space="0" w:color="auto"/>
              <w:bottom w:val="single" w:sz="4" w:space="0" w:color="auto"/>
              <w:right w:val="single" w:sz="4" w:space="0" w:color="auto"/>
            </w:tcBorders>
          </w:tcPr>
          <w:p w14:paraId="631D1C6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w:t>
            </w:r>
          </w:p>
        </w:tc>
        <w:tc>
          <w:tcPr>
            <w:tcW w:w="2381" w:type="dxa"/>
            <w:tcBorders>
              <w:top w:val="nil"/>
              <w:left w:val="single" w:sz="4" w:space="0" w:color="auto"/>
              <w:bottom w:val="single" w:sz="4" w:space="0" w:color="auto"/>
            </w:tcBorders>
          </w:tcPr>
          <w:p w14:paraId="6ED72528" w14:textId="0168867D"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возможно </w:t>
            </w:r>
            <w:proofErr w:type="gramStart"/>
            <w:r w:rsidRPr="00A7476A">
              <w:rPr>
                <w:rFonts w:ascii="Times New Roman" w:hAnsi="Times New Roman" w:cs="Times New Roman"/>
              </w:rPr>
              <w:t>встроенно-пристроенное</w:t>
            </w:r>
            <w:proofErr w:type="gramEnd"/>
            <w:r w:rsidR="00AA2809">
              <w:rPr>
                <w:rFonts w:ascii="Times New Roman" w:hAnsi="Times New Roman" w:cs="Times New Roman"/>
              </w:rPr>
              <w:t xml:space="preserve"> </w:t>
            </w:r>
            <w:r w:rsidRPr="00A7476A">
              <w:rPr>
                <w:rFonts w:ascii="Times New Roman" w:hAnsi="Times New Roman" w:cs="Times New Roman"/>
              </w:rPr>
              <w:t>радиус обслуживания - 750 м</w:t>
            </w:r>
          </w:p>
        </w:tc>
      </w:tr>
      <w:tr w:rsidR="00776603" w:rsidRPr="00A7476A" w14:paraId="79BD55ED" w14:textId="77777777" w:rsidTr="00C27496">
        <w:trPr>
          <w:trHeight w:val="20"/>
        </w:trPr>
        <w:tc>
          <w:tcPr>
            <w:tcW w:w="2410" w:type="dxa"/>
            <w:tcBorders>
              <w:top w:val="single" w:sz="4" w:space="0" w:color="auto"/>
              <w:bottom w:val="single" w:sz="4" w:space="0" w:color="auto"/>
              <w:right w:val="single" w:sz="4" w:space="0" w:color="auto"/>
            </w:tcBorders>
          </w:tcPr>
          <w:p w14:paraId="38C72AA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Банки, конторы, офисы, коммерческо-деловые объекты</w:t>
            </w:r>
          </w:p>
        </w:tc>
        <w:tc>
          <w:tcPr>
            <w:tcW w:w="993" w:type="dxa"/>
            <w:tcBorders>
              <w:top w:val="single" w:sz="4" w:space="0" w:color="auto"/>
              <w:left w:val="single" w:sz="4" w:space="0" w:color="auto"/>
              <w:bottom w:val="single" w:sz="4" w:space="0" w:color="auto"/>
              <w:right w:val="single" w:sz="4" w:space="0" w:color="auto"/>
            </w:tcBorders>
          </w:tcPr>
          <w:p w14:paraId="4BBC0D0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097" w:type="dxa"/>
            <w:tcBorders>
              <w:top w:val="single" w:sz="4" w:space="0" w:color="auto"/>
              <w:left w:val="single" w:sz="4" w:space="0" w:color="auto"/>
              <w:bottom w:val="single" w:sz="4" w:space="0" w:color="auto"/>
              <w:right w:val="single" w:sz="4" w:space="0" w:color="auto"/>
            </w:tcBorders>
          </w:tcPr>
          <w:p w14:paraId="084BAC0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2013" w:type="dxa"/>
            <w:gridSpan w:val="2"/>
            <w:tcBorders>
              <w:top w:val="single" w:sz="4" w:space="0" w:color="auto"/>
              <w:left w:val="single" w:sz="4" w:space="0" w:color="auto"/>
              <w:bottom w:val="single" w:sz="4" w:space="0" w:color="auto"/>
              <w:right w:val="single" w:sz="4" w:space="0" w:color="auto"/>
            </w:tcBorders>
          </w:tcPr>
          <w:p w14:paraId="5A12E85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22678DF3" w14:textId="77777777" w:rsidR="00776603" w:rsidRPr="00A7476A" w:rsidRDefault="00776603" w:rsidP="00776603">
            <w:pPr>
              <w:pStyle w:val="aff3"/>
              <w:rPr>
                <w:rFonts w:ascii="Times New Roman" w:hAnsi="Times New Roman" w:cs="Times New Roman"/>
              </w:rPr>
            </w:pPr>
          </w:p>
        </w:tc>
      </w:tr>
      <w:tr w:rsidR="00776603" w:rsidRPr="00A7476A" w14:paraId="7261A0DB" w14:textId="77777777" w:rsidTr="00C27496">
        <w:trPr>
          <w:trHeight w:val="20"/>
        </w:trPr>
        <w:tc>
          <w:tcPr>
            <w:tcW w:w="2410" w:type="dxa"/>
            <w:tcBorders>
              <w:top w:val="single" w:sz="4" w:space="0" w:color="auto"/>
              <w:bottom w:val="single" w:sz="4" w:space="0" w:color="auto"/>
              <w:right w:val="single" w:sz="4" w:space="0" w:color="auto"/>
            </w:tcBorders>
          </w:tcPr>
          <w:p w14:paraId="6F965D3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Отделения, филиалы банка (операционное место обслуживания вкладчиков)</w:t>
            </w:r>
          </w:p>
        </w:tc>
        <w:tc>
          <w:tcPr>
            <w:tcW w:w="993" w:type="dxa"/>
            <w:tcBorders>
              <w:top w:val="single" w:sz="4" w:space="0" w:color="auto"/>
              <w:left w:val="single" w:sz="4" w:space="0" w:color="auto"/>
              <w:bottom w:val="single" w:sz="4" w:space="0" w:color="auto"/>
              <w:right w:val="single" w:sz="4" w:space="0" w:color="auto"/>
            </w:tcBorders>
          </w:tcPr>
          <w:p w14:paraId="76829AA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операционное место</w:t>
            </w:r>
          </w:p>
        </w:tc>
        <w:tc>
          <w:tcPr>
            <w:tcW w:w="2097" w:type="dxa"/>
            <w:tcBorders>
              <w:top w:val="single" w:sz="4" w:space="0" w:color="auto"/>
              <w:left w:val="single" w:sz="4" w:space="0" w:color="auto"/>
              <w:bottom w:val="single" w:sz="4" w:space="0" w:color="auto"/>
              <w:right w:val="single" w:sz="4" w:space="0" w:color="auto"/>
            </w:tcBorders>
          </w:tcPr>
          <w:p w14:paraId="0B752317"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0,3 - 0,5</w:t>
            </w:r>
          </w:p>
        </w:tc>
        <w:tc>
          <w:tcPr>
            <w:tcW w:w="2013" w:type="dxa"/>
            <w:gridSpan w:val="2"/>
            <w:tcBorders>
              <w:top w:val="single" w:sz="4" w:space="0" w:color="auto"/>
              <w:left w:val="single" w:sz="4" w:space="0" w:color="auto"/>
              <w:bottom w:val="single" w:sz="4" w:space="0" w:color="auto"/>
              <w:right w:val="single" w:sz="4" w:space="0" w:color="auto"/>
            </w:tcBorders>
          </w:tcPr>
          <w:p w14:paraId="27CFD20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0,05 га - при 3 - операционных местах; 0,4 га - при 20-операционных местах</w:t>
            </w:r>
          </w:p>
        </w:tc>
        <w:tc>
          <w:tcPr>
            <w:tcW w:w="2381" w:type="dxa"/>
            <w:tcBorders>
              <w:top w:val="nil"/>
              <w:left w:val="single" w:sz="4" w:space="0" w:color="auto"/>
              <w:bottom w:val="single" w:sz="4" w:space="0" w:color="auto"/>
            </w:tcBorders>
          </w:tcPr>
          <w:p w14:paraId="6AB9BBA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- 500 м</w:t>
            </w:r>
          </w:p>
        </w:tc>
      </w:tr>
      <w:tr w:rsidR="00776603" w:rsidRPr="00A7476A" w14:paraId="36E41B7F" w14:textId="77777777" w:rsidTr="00C27496">
        <w:trPr>
          <w:trHeight w:val="20"/>
        </w:trPr>
        <w:tc>
          <w:tcPr>
            <w:tcW w:w="2410" w:type="dxa"/>
            <w:vMerge w:val="restart"/>
            <w:tcBorders>
              <w:top w:val="single" w:sz="4" w:space="0" w:color="auto"/>
              <w:bottom w:val="single" w:sz="4" w:space="0" w:color="auto"/>
              <w:right w:val="single" w:sz="4" w:space="0" w:color="auto"/>
            </w:tcBorders>
          </w:tcPr>
          <w:p w14:paraId="2664D69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Отделения, филиалы банка, операционные кассы отделения Сбербанка</w:t>
            </w:r>
          </w:p>
        </w:tc>
        <w:tc>
          <w:tcPr>
            <w:tcW w:w="993" w:type="dxa"/>
            <w:tcBorders>
              <w:top w:val="single" w:sz="4" w:space="0" w:color="auto"/>
              <w:left w:val="single" w:sz="4" w:space="0" w:color="auto"/>
              <w:bottom w:val="single" w:sz="4" w:space="0" w:color="auto"/>
              <w:right w:val="single" w:sz="4" w:space="0" w:color="auto"/>
            </w:tcBorders>
          </w:tcPr>
          <w:p w14:paraId="0588267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операционное место</w:t>
            </w:r>
          </w:p>
        </w:tc>
        <w:tc>
          <w:tcPr>
            <w:tcW w:w="2097" w:type="dxa"/>
            <w:tcBorders>
              <w:top w:val="single" w:sz="4" w:space="0" w:color="auto"/>
              <w:left w:val="single" w:sz="4" w:space="0" w:color="auto"/>
              <w:bottom w:val="single" w:sz="4" w:space="0" w:color="auto"/>
              <w:right w:val="single" w:sz="4" w:space="0" w:color="auto"/>
            </w:tcBorders>
          </w:tcPr>
          <w:p w14:paraId="53382FA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на 10 - 30 тыс. чел.</w:t>
            </w:r>
          </w:p>
        </w:tc>
        <w:tc>
          <w:tcPr>
            <w:tcW w:w="2013" w:type="dxa"/>
            <w:gridSpan w:val="2"/>
            <w:tcBorders>
              <w:top w:val="single" w:sz="4" w:space="0" w:color="auto"/>
              <w:left w:val="single" w:sz="4" w:space="0" w:color="auto"/>
              <w:bottom w:val="single" w:sz="4" w:space="0" w:color="auto"/>
              <w:right w:val="single" w:sz="4" w:space="0" w:color="auto"/>
            </w:tcBorders>
          </w:tcPr>
          <w:p w14:paraId="2D8992C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0,2 га - при 2-операционных местах; 0,5 га - при 7-операционных местах</w:t>
            </w:r>
          </w:p>
        </w:tc>
        <w:tc>
          <w:tcPr>
            <w:tcW w:w="2381" w:type="dxa"/>
            <w:tcBorders>
              <w:top w:val="nil"/>
              <w:left w:val="single" w:sz="4" w:space="0" w:color="auto"/>
              <w:bottom w:val="single" w:sz="4" w:space="0" w:color="auto"/>
            </w:tcBorders>
          </w:tcPr>
          <w:p w14:paraId="11D1C0F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возможно </w:t>
            </w:r>
            <w:proofErr w:type="gramStart"/>
            <w:r w:rsidRPr="00A7476A">
              <w:rPr>
                <w:rFonts w:ascii="Times New Roman" w:hAnsi="Times New Roman" w:cs="Times New Roman"/>
              </w:rPr>
              <w:t>встроенно-пристроенное</w:t>
            </w:r>
            <w:proofErr w:type="gramEnd"/>
            <w:r w:rsidRPr="00A7476A">
              <w:rPr>
                <w:rFonts w:ascii="Times New Roman" w:hAnsi="Times New Roman" w:cs="Times New Roman"/>
              </w:rPr>
              <w:t>, радиус обслуживания - 500 м</w:t>
            </w:r>
          </w:p>
        </w:tc>
      </w:tr>
      <w:tr w:rsidR="00776603" w:rsidRPr="00A7476A" w14:paraId="584FFF5D" w14:textId="77777777" w:rsidTr="00C27496">
        <w:trPr>
          <w:trHeight w:val="20"/>
        </w:trPr>
        <w:tc>
          <w:tcPr>
            <w:tcW w:w="2410" w:type="dxa"/>
            <w:vMerge/>
            <w:tcBorders>
              <w:top w:val="single" w:sz="4" w:space="0" w:color="auto"/>
              <w:bottom w:val="single" w:sz="4" w:space="0" w:color="auto"/>
              <w:right w:val="single" w:sz="4" w:space="0" w:color="auto"/>
            </w:tcBorders>
          </w:tcPr>
          <w:p w14:paraId="67FF9C38" w14:textId="77777777" w:rsidR="00776603" w:rsidRPr="00A7476A" w:rsidRDefault="00776603" w:rsidP="00776603">
            <w:pPr>
              <w:pStyle w:val="aff3"/>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14:paraId="5418FC5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 xml:space="preserve">кв. м общей </w:t>
            </w:r>
            <w:proofErr w:type="spellStart"/>
            <w:r w:rsidRPr="00A7476A">
              <w:rPr>
                <w:rFonts w:ascii="Times New Roman" w:hAnsi="Times New Roman" w:cs="Times New Roman"/>
              </w:rPr>
              <w:t>площ</w:t>
            </w:r>
            <w:proofErr w:type="spellEnd"/>
            <w:r w:rsidRPr="00A7476A">
              <w:rPr>
                <w:rFonts w:ascii="Times New Roman" w:hAnsi="Times New Roman" w:cs="Times New Roman"/>
              </w:rPr>
              <w:t>.</w:t>
            </w:r>
          </w:p>
        </w:tc>
        <w:tc>
          <w:tcPr>
            <w:tcW w:w="2097" w:type="dxa"/>
            <w:tcBorders>
              <w:top w:val="single" w:sz="4" w:space="0" w:color="auto"/>
              <w:left w:val="single" w:sz="4" w:space="0" w:color="auto"/>
              <w:bottom w:val="single" w:sz="4" w:space="0" w:color="auto"/>
              <w:right w:val="single" w:sz="4" w:space="0" w:color="auto"/>
            </w:tcBorders>
          </w:tcPr>
          <w:p w14:paraId="5D947F7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40,0</w:t>
            </w:r>
          </w:p>
        </w:tc>
        <w:tc>
          <w:tcPr>
            <w:tcW w:w="2013" w:type="dxa"/>
            <w:gridSpan w:val="2"/>
            <w:tcBorders>
              <w:top w:val="single" w:sz="4" w:space="0" w:color="auto"/>
              <w:left w:val="single" w:sz="4" w:space="0" w:color="auto"/>
              <w:bottom w:val="single" w:sz="4" w:space="0" w:color="auto"/>
              <w:right w:val="single" w:sz="4" w:space="0" w:color="auto"/>
            </w:tcBorders>
          </w:tcPr>
          <w:p w14:paraId="24EA385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0,1 - 0,15 га на объект</w:t>
            </w:r>
          </w:p>
        </w:tc>
        <w:tc>
          <w:tcPr>
            <w:tcW w:w="2381" w:type="dxa"/>
            <w:tcBorders>
              <w:top w:val="single" w:sz="4" w:space="0" w:color="auto"/>
              <w:left w:val="single" w:sz="4" w:space="0" w:color="auto"/>
              <w:bottom w:val="single" w:sz="4" w:space="0" w:color="auto"/>
            </w:tcBorders>
          </w:tcPr>
          <w:p w14:paraId="487F579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- 800 м</w:t>
            </w:r>
          </w:p>
        </w:tc>
      </w:tr>
      <w:tr w:rsidR="00776603" w:rsidRPr="00A7476A" w14:paraId="17FE8B04" w14:textId="77777777" w:rsidTr="00C27496">
        <w:trPr>
          <w:trHeight w:val="20"/>
        </w:trPr>
        <w:tc>
          <w:tcPr>
            <w:tcW w:w="2410" w:type="dxa"/>
            <w:tcBorders>
              <w:top w:val="single" w:sz="4" w:space="0" w:color="auto"/>
              <w:bottom w:val="single" w:sz="4" w:space="0" w:color="auto"/>
              <w:right w:val="single" w:sz="4" w:space="0" w:color="auto"/>
            </w:tcBorders>
          </w:tcPr>
          <w:p w14:paraId="100485E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Отделение связи для территорий малоэтажной застройки в городах и пригородных </w:t>
            </w:r>
            <w:r w:rsidRPr="00A7476A">
              <w:rPr>
                <w:rFonts w:ascii="Times New Roman" w:hAnsi="Times New Roman" w:cs="Times New Roman"/>
              </w:rPr>
              <w:lastRenderedPageBreak/>
              <w:t>поселениях</w:t>
            </w:r>
          </w:p>
        </w:tc>
        <w:tc>
          <w:tcPr>
            <w:tcW w:w="993" w:type="dxa"/>
            <w:tcBorders>
              <w:top w:val="single" w:sz="4" w:space="0" w:color="auto"/>
              <w:left w:val="single" w:sz="4" w:space="0" w:color="auto"/>
              <w:bottom w:val="single" w:sz="4" w:space="0" w:color="auto"/>
              <w:right w:val="single" w:sz="4" w:space="0" w:color="auto"/>
            </w:tcBorders>
          </w:tcPr>
          <w:p w14:paraId="1890BC37"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1 объект</w:t>
            </w:r>
          </w:p>
        </w:tc>
        <w:tc>
          <w:tcPr>
            <w:tcW w:w="2097" w:type="dxa"/>
            <w:tcBorders>
              <w:top w:val="single" w:sz="4" w:space="0" w:color="auto"/>
              <w:left w:val="single" w:sz="4" w:space="0" w:color="auto"/>
              <w:bottom w:val="single" w:sz="4" w:space="0" w:color="auto"/>
              <w:right w:val="single" w:sz="4" w:space="0" w:color="auto"/>
            </w:tcBorders>
          </w:tcPr>
          <w:p w14:paraId="03915BA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на 0,5 - 6,0 тыс. жителей</w:t>
            </w:r>
          </w:p>
        </w:tc>
        <w:tc>
          <w:tcPr>
            <w:tcW w:w="2013" w:type="dxa"/>
            <w:gridSpan w:val="2"/>
            <w:tcBorders>
              <w:top w:val="single" w:sz="4" w:space="0" w:color="auto"/>
              <w:left w:val="single" w:sz="4" w:space="0" w:color="auto"/>
              <w:bottom w:val="single" w:sz="4" w:space="0" w:color="auto"/>
              <w:right w:val="single" w:sz="4" w:space="0" w:color="auto"/>
            </w:tcBorders>
          </w:tcPr>
          <w:p w14:paraId="7A75EF0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Отделения связи сельского поселения, </w:t>
            </w:r>
            <w:proofErr w:type="gramStart"/>
            <w:r w:rsidRPr="00A7476A">
              <w:rPr>
                <w:rFonts w:ascii="Times New Roman" w:hAnsi="Times New Roman" w:cs="Times New Roman"/>
              </w:rPr>
              <w:t>га</w:t>
            </w:r>
            <w:proofErr w:type="gramEnd"/>
            <w:r w:rsidRPr="00A7476A">
              <w:rPr>
                <w:rFonts w:ascii="Times New Roman" w:hAnsi="Times New Roman" w:cs="Times New Roman"/>
              </w:rPr>
              <w:t xml:space="preserve">, для обслуживаемого </w:t>
            </w:r>
            <w:r w:rsidRPr="00A7476A">
              <w:rPr>
                <w:rFonts w:ascii="Times New Roman" w:hAnsi="Times New Roman" w:cs="Times New Roman"/>
              </w:rPr>
              <w:lastRenderedPageBreak/>
              <w:t>населения, групп:</w:t>
            </w:r>
          </w:p>
          <w:p w14:paraId="1960E0A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V - VI (0,5 - 2 тыс. чел.) - 0,3 - 0,35;</w:t>
            </w:r>
          </w:p>
          <w:p w14:paraId="3498189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III - IV (2 - 6 тыс. чел.) - 0,4 - 0,45</w:t>
            </w:r>
          </w:p>
          <w:p w14:paraId="49F497E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0,1 - 0,15 га на объект</w:t>
            </w:r>
          </w:p>
        </w:tc>
        <w:tc>
          <w:tcPr>
            <w:tcW w:w="2381" w:type="dxa"/>
            <w:tcBorders>
              <w:top w:val="nil"/>
              <w:left w:val="single" w:sz="4" w:space="0" w:color="auto"/>
              <w:bottom w:val="single" w:sz="4" w:space="0" w:color="auto"/>
            </w:tcBorders>
          </w:tcPr>
          <w:p w14:paraId="4775199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радиус обслуживания</w:t>
            </w:r>
          </w:p>
          <w:p w14:paraId="726496E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- 800 м</w:t>
            </w:r>
          </w:p>
        </w:tc>
      </w:tr>
      <w:tr w:rsidR="00776603" w:rsidRPr="00A7476A" w14:paraId="22F51EC7" w14:textId="77777777" w:rsidTr="00C27496">
        <w:trPr>
          <w:trHeight w:val="20"/>
        </w:trPr>
        <w:tc>
          <w:tcPr>
            <w:tcW w:w="2410" w:type="dxa"/>
            <w:tcBorders>
              <w:top w:val="single" w:sz="4" w:space="0" w:color="auto"/>
              <w:bottom w:val="single" w:sz="4" w:space="0" w:color="auto"/>
              <w:right w:val="single" w:sz="4" w:space="0" w:color="auto"/>
            </w:tcBorders>
          </w:tcPr>
          <w:p w14:paraId="1B27E39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Юридические консультации</w:t>
            </w:r>
          </w:p>
        </w:tc>
        <w:tc>
          <w:tcPr>
            <w:tcW w:w="993" w:type="dxa"/>
            <w:tcBorders>
              <w:top w:val="single" w:sz="4" w:space="0" w:color="auto"/>
              <w:left w:val="single" w:sz="4" w:space="0" w:color="auto"/>
              <w:bottom w:val="single" w:sz="4" w:space="0" w:color="auto"/>
              <w:right w:val="single" w:sz="4" w:space="0" w:color="auto"/>
            </w:tcBorders>
          </w:tcPr>
          <w:p w14:paraId="6453924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юрист-адвокат</w:t>
            </w:r>
          </w:p>
        </w:tc>
        <w:tc>
          <w:tcPr>
            <w:tcW w:w="2097" w:type="dxa"/>
            <w:tcBorders>
              <w:top w:val="single" w:sz="4" w:space="0" w:color="auto"/>
              <w:left w:val="single" w:sz="4" w:space="0" w:color="auto"/>
              <w:bottom w:val="single" w:sz="4" w:space="0" w:color="auto"/>
              <w:right w:val="single" w:sz="4" w:space="0" w:color="auto"/>
            </w:tcBorders>
          </w:tcPr>
          <w:p w14:paraId="751F163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на 10 тыс. жителей</w:t>
            </w:r>
          </w:p>
        </w:tc>
        <w:tc>
          <w:tcPr>
            <w:tcW w:w="2013" w:type="dxa"/>
            <w:gridSpan w:val="2"/>
            <w:tcBorders>
              <w:top w:val="single" w:sz="4" w:space="0" w:color="auto"/>
              <w:left w:val="single" w:sz="4" w:space="0" w:color="auto"/>
              <w:bottom w:val="single" w:sz="4" w:space="0" w:color="auto"/>
              <w:right w:val="single" w:sz="4" w:space="0" w:color="auto"/>
            </w:tcBorders>
          </w:tcPr>
          <w:p w14:paraId="44A3275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4228669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встроенно-пристроенные</w:t>
            </w:r>
          </w:p>
        </w:tc>
      </w:tr>
    </w:tbl>
    <w:p w14:paraId="30591EC6" w14:textId="77777777" w:rsidR="00316C61" w:rsidRDefault="00316C61" w:rsidP="009D1D9F">
      <w:pPr>
        <w:pStyle w:val="ad"/>
      </w:pPr>
    </w:p>
    <w:p w14:paraId="187BCDA2" w14:textId="7A63D04B" w:rsidR="00776603" w:rsidRPr="00A7476A" w:rsidRDefault="00776603" w:rsidP="00B76577">
      <w:pPr>
        <w:spacing w:line="240" w:lineRule="auto"/>
        <w:ind w:firstLine="709"/>
        <w:outlineLvl w:val="0"/>
        <w:rPr>
          <w:sz w:val="24"/>
          <w:szCs w:val="24"/>
        </w:rPr>
      </w:pPr>
      <w:bookmarkStart w:id="162" w:name="_Toc158661522"/>
      <w:r w:rsidRPr="00A7476A">
        <w:rPr>
          <w:sz w:val="24"/>
          <w:szCs w:val="24"/>
        </w:rPr>
        <w:t>2. Расчетные показатели объектов коммунальной инфраструктуры.</w:t>
      </w:r>
      <w:bookmarkEnd w:id="162"/>
    </w:p>
    <w:p w14:paraId="608C7D37" w14:textId="77777777" w:rsidR="00776603" w:rsidRPr="00A7476A" w:rsidRDefault="00776603" w:rsidP="00776603">
      <w:pPr>
        <w:spacing w:line="240" w:lineRule="auto"/>
        <w:ind w:firstLine="709"/>
        <w:rPr>
          <w:sz w:val="24"/>
          <w:szCs w:val="24"/>
        </w:rPr>
      </w:pPr>
      <w:r w:rsidRPr="00A7476A">
        <w:rPr>
          <w:sz w:val="24"/>
          <w:szCs w:val="24"/>
        </w:rPr>
        <w:t>Расчетные суточные расходы воды, расчетные среднесуточные расходы сточных вод, укрупненные показатели электропотребления, нормы тепловой энергии на отопление, расчетные расходы газа, обеспеченность объектами связи принимаются в соответствии с Нормативами градостроительного проектирования Краснодарского края.</w:t>
      </w:r>
    </w:p>
    <w:p w14:paraId="08AC9E1F" w14:textId="77777777" w:rsidR="00776603" w:rsidRPr="00A7476A" w:rsidRDefault="00776603" w:rsidP="00776603">
      <w:pPr>
        <w:spacing w:line="240" w:lineRule="auto"/>
        <w:ind w:firstLine="709"/>
        <w:rPr>
          <w:sz w:val="24"/>
          <w:szCs w:val="24"/>
        </w:rPr>
      </w:pPr>
      <w:r w:rsidRPr="00A7476A">
        <w:rPr>
          <w:sz w:val="24"/>
          <w:szCs w:val="24"/>
        </w:rPr>
        <w:t>Нормы накопления бытовых отходов принимаются в соответствии с Нормативами градостроительного проектирования Краснодарского края.</w:t>
      </w:r>
    </w:p>
    <w:p w14:paraId="613AB765" w14:textId="77777777" w:rsidR="00776603" w:rsidRPr="00A7476A" w:rsidRDefault="00776603" w:rsidP="00776603">
      <w:pPr>
        <w:spacing w:line="240" w:lineRule="auto"/>
        <w:ind w:firstLine="709"/>
        <w:rPr>
          <w:sz w:val="24"/>
          <w:szCs w:val="24"/>
        </w:rPr>
      </w:pPr>
      <w:r w:rsidRPr="00A7476A">
        <w:rPr>
          <w:sz w:val="24"/>
          <w:szCs w:val="24"/>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9A7702" w14:textId="77777777" w:rsidR="00776603" w:rsidRPr="00A7476A" w:rsidRDefault="00776603" w:rsidP="00776603">
      <w:pPr>
        <w:spacing w:line="240" w:lineRule="auto"/>
        <w:ind w:firstLine="709"/>
        <w:rPr>
          <w:sz w:val="24"/>
          <w:szCs w:val="24"/>
        </w:rPr>
      </w:pPr>
      <w:bookmarkStart w:id="163" w:name="sub_1205445"/>
      <w:r w:rsidRPr="00A7476A">
        <w:rPr>
          <w:sz w:val="24"/>
          <w:szCs w:val="24"/>
        </w:rPr>
        <w:t xml:space="preserve">Для сбора жидких отходов от </w:t>
      </w:r>
      <w:proofErr w:type="spellStart"/>
      <w:r w:rsidRPr="00A7476A">
        <w:rPr>
          <w:sz w:val="24"/>
          <w:szCs w:val="24"/>
        </w:rPr>
        <w:t>неканализованных</w:t>
      </w:r>
      <w:proofErr w:type="spellEnd"/>
      <w:r w:rsidRPr="00A7476A">
        <w:rPr>
          <w:sz w:val="24"/>
          <w:szCs w:val="24"/>
        </w:rPr>
        <w:t xml:space="preserve"> зданий устраиваются дворовые </w:t>
      </w:r>
      <w:proofErr w:type="spellStart"/>
      <w:r w:rsidRPr="00A7476A">
        <w:rPr>
          <w:sz w:val="24"/>
          <w:szCs w:val="24"/>
        </w:rPr>
        <w:t>помойницы</w:t>
      </w:r>
      <w:proofErr w:type="spellEnd"/>
      <w:r w:rsidRPr="00A7476A">
        <w:rPr>
          <w:sz w:val="24"/>
          <w:szCs w:val="24"/>
        </w:rPr>
        <w:t>,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163"/>
    <w:p w14:paraId="54D44EFC" w14:textId="77777777" w:rsidR="00776603" w:rsidRPr="00A7476A" w:rsidRDefault="00776603" w:rsidP="00776603">
      <w:pPr>
        <w:spacing w:line="240" w:lineRule="auto"/>
        <w:ind w:firstLine="709"/>
        <w:rPr>
          <w:sz w:val="24"/>
          <w:szCs w:val="24"/>
        </w:rPr>
      </w:pPr>
      <w:r w:rsidRPr="00A7476A">
        <w:rPr>
          <w:sz w:val="24"/>
          <w:szCs w:val="24"/>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6FE6E96B" w14:textId="77777777" w:rsidR="00776603" w:rsidRPr="00A7476A" w:rsidRDefault="00776603" w:rsidP="00776603">
      <w:pPr>
        <w:spacing w:line="240" w:lineRule="auto"/>
        <w:ind w:firstLine="709"/>
        <w:rPr>
          <w:sz w:val="24"/>
          <w:szCs w:val="24"/>
        </w:rPr>
      </w:pPr>
      <w:r w:rsidRPr="00A7476A">
        <w:rPr>
          <w:sz w:val="24"/>
          <w:szCs w:val="24"/>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08959FD7" w14:textId="77777777" w:rsidR="00776603" w:rsidRPr="00A7476A" w:rsidRDefault="00776603" w:rsidP="00776603">
      <w:pPr>
        <w:spacing w:line="240" w:lineRule="auto"/>
        <w:ind w:firstLine="709"/>
        <w:rPr>
          <w:sz w:val="24"/>
          <w:szCs w:val="24"/>
        </w:rPr>
      </w:pPr>
      <w:r w:rsidRPr="00A7476A">
        <w:rPr>
          <w:sz w:val="24"/>
          <w:szCs w:val="24"/>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6F21B938" w14:textId="78518401" w:rsidR="00776603" w:rsidRPr="00A7476A" w:rsidRDefault="00776603" w:rsidP="00B76577">
      <w:pPr>
        <w:spacing w:line="240" w:lineRule="auto"/>
        <w:ind w:firstLine="709"/>
        <w:outlineLvl w:val="0"/>
        <w:rPr>
          <w:sz w:val="24"/>
          <w:szCs w:val="24"/>
        </w:rPr>
      </w:pPr>
      <w:bookmarkStart w:id="164" w:name="_Toc158661523"/>
      <w:r w:rsidRPr="00A7476A">
        <w:rPr>
          <w:sz w:val="24"/>
          <w:szCs w:val="24"/>
        </w:rPr>
        <w:t>3. Расчетные показатели объектов транспортной инфраструктуры.</w:t>
      </w:r>
      <w:bookmarkEnd w:id="164"/>
    </w:p>
    <w:p w14:paraId="7BCB896F" w14:textId="77777777" w:rsidR="00776603" w:rsidRPr="00A7476A" w:rsidRDefault="00776603" w:rsidP="00776603">
      <w:pPr>
        <w:spacing w:line="240" w:lineRule="auto"/>
        <w:ind w:firstLine="709"/>
        <w:rPr>
          <w:sz w:val="24"/>
          <w:szCs w:val="24"/>
        </w:rPr>
      </w:pPr>
      <w:r w:rsidRPr="00A7476A">
        <w:rPr>
          <w:sz w:val="24"/>
          <w:szCs w:val="24"/>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4A645D56" w14:textId="77777777" w:rsidR="00776603" w:rsidRPr="00A7476A" w:rsidRDefault="00776603" w:rsidP="00776603">
      <w:pPr>
        <w:spacing w:line="240" w:lineRule="auto"/>
        <w:ind w:firstLine="709"/>
        <w:rPr>
          <w:sz w:val="24"/>
          <w:szCs w:val="24"/>
        </w:rPr>
      </w:pPr>
      <w:r w:rsidRPr="00A7476A">
        <w:rPr>
          <w:sz w:val="24"/>
          <w:szCs w:val="24"/>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w:t>
      </w:r>
    </w:p>
    <w:p w14:paraId="075D8962" w14:textId="77777777" w:rsidR="00776603" w:rsidRPr="00A7476A" w:rsidRDefault="00776603" w:rsidP="00776603">
      <w:pPr>
        <w:spacing w:line="240" w:lineRule="auto"/>
        <w:ind w:firstLine="709"/>
        <w:rPr>
          <w:sz w:val="24"/>
          <w:szCs w:val="24"/>
        </w:rPr>
      </w:pPr>
      <w:bookmarkStart w:id="165" w:name="sub_1205543"/>
      <w:r w:rsidRPr="00A7476A">
        <w:rPr>
          <w:sz w:val="24"/>
          <w:szCs w:val="24"/>
        </w:rPr>
        <w:lastRenderedPageBreak/>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1000 человек 200 - 250 легковых автомобилей, включая 3 - 4 такси и 2 - 3 ведомственных автомобиля, 25 - 40 грузовых автомобилей в зависимости от состава парка. Число мотоциклов и мопедов на 1000 человек следует принимать 100 - 150 единиц</w:t>
      </w:r>
      <w:proofErr w:type="gramStart"/>
      <w:r w:rsidRPr="00A7476A">
        <w:rPr>
          <w:sz w:val="24"/>
          <w:szCs w:val="24"/>
        </w:rPr>
        <w:t xml:space="preserve"> Н</w:t>
      </w:r>
      <w:proofErr w:type="gramEnd"/>
      <w:r w:rsidRPr="00A7476A">
        <w:rPr>
          <w:sz w:val="24"/>
          <w:szCs w:val="24"/>
        </w:rPr>
        <w:t>а расчетный срок (2025 год) число транспортных средств принимается с коэффициентом 1,4.</w:t>
      </w:r>
    </w:p>
    <w:bookmarkEnd w:id="165"/>
    <w:p w14:paraId="2A6C1F9D" w14:textId="77777777" w:rsidR="00776603" w:rsidRPr="00A7476A" w:rsidRDefault="00776603" w:rsidP="00776603">
      <w:pPr>
        <w:spacing w:line="240" w:lineRule="auto"/>
        <w:ind w:firstLine="709"/>
        <w:rPr>
          <w:sz w:val="24"/>
          <w:szCs w:val="24"/>
        </w:rPr>
      </w:pPr>
      <w:r w:rsidRPr="00A7476A">
        <w:rPr>
          <w:sz w:val="24"/>
          <w:szCs w:val="24"/>
        </w:rPr>
        <w:t>Ширину и поперечный профиль улиц в пределах красных линий, уровень их благоустройства следует определять в зависимости от прогнозируемых потоков движения, условий прокладки инженерных коммуникаций, типа, этажности и общего архитектурно-</w:t>
      </w:r>
      <w:proofErr w:type="gramStart"/>
      <w:r w:rsidRPr="00A7476A">
        <w:rPr>
          <w:sz w:val="24"/>
          <w:szCs w:val="24"/>
        </w:rPr>
        <w:t>планировочного решения</w:t>
      </w:r>
      <w:proofErr w:type="gramEnd"/>
      <w:r w:rsidRPr="00A7476A">
        <w:rPr>
          <w:sz w:val="24"/>
          <w:szCs w:val="24"/>
        </w:rPr>
        <w:t xml:space="preserve"> застройки, но не менее 15 м.</w:t>
      </w:r>
    </w:p>
    <w:p w14:paraId="1105878E" w14:textId="77777777" w:rsidR="00776603" w:rsidRPr="00A7476A" w:rsidRDefault="00776603" w:rsidP="00776603">
      <w:pPr>
        <w:spacing w:line="240" w:lineRule="auto"/>
        <w:ind w:firstLine="709"/>
        <w:rPr>
          <w:sz w:val="24"/>
          <w:szCs w:val="24"/>
        </w:rPr>
      </w:pPr>
      <w:r w:rsidRPr="00A7476A">
        <w:rPr>
          <w:sz w:val="24"/>
          <w:szCs w:val="24"/>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1C2E0AEF" w14:textId="77777777" w:rsidR="00776603" w:rsidRPr="00A7476A" w:rsidRDefault="00776603" w:rsidP="00776603">
      <w:pPr>
        <w:spacing w:line="240" w:lineRule="auto"/>
        <w:ind w:firstLine="709"/>
        <w:rPr>
          <w:sz w:val="24"/>
          <w:szCs w:val="24"/>
        </w:rPr>
      </w:pPr>
      <w:r w:rsidRPr="00A7476A">
        <w:rPr>
          <w:sz w:val="24"/>
          <w:szCs w:val="24"/>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D663D14" w14:textId="77777777" w:rsidR="00776603" w:rsidRPr="00A7476A" w:rsidRDefault="00776603" w:rsidP="00776603">
      <w:pPr>
        <w:spacing w:line="240" w:lineRule="auto"/>
        <w:ind w:firstLine="709"/>
        <w:rPr>
          <w:sz w:val="24"/>
          <w:szCs w:val="24"/>
        </w:rPr>
      </w:pPr>
      <w:proofErr w:type="gramStart"/>
      <w:r w:rsidRPr="00A7476A">
        <w:rPr>
          <w:sz w:val="24"/>
          <w:szCs w:val="24"/>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roofErr w:type="gramEnd"/>
    </w:p>
    <w:p w14:paraId="46420254" w14:textId="77777777" w:rsidR="00776603" w:rsidRPr="00A7476A" w:rsidRDefault="00776603" w:rsidP="00776603">
      <w:pPr>
        <w:spacing w:line="240" w:lineRule="auto"/>
        <w:ind w:firstLine="709"/>
        <w:rPr>
          <w:sz w:val="24"/>
          <w:szCs w:val="24"/>
        </w:rPr>
      </w:pPr>
      <w:r w:rsidRPr="00A7476A">
        <w:rPr>
          <w:sz w:val="24"/>
          <w:szCs w:val="24"/>
        </w:rPr>
        <w:t>На второстепенных улицах и проездах следует предусматривать разъездные площадки размером 7 м x 15 м через каждые 200 м.</w:t>
      </w:r>
    </w:p>
    <w:p w14:paraId="6D603717" w14:textId="77777777" w:rsidR="00776603" w:rsidRPr="00A7476A" w:rsidRDefault="00776603" w:rsidP="00776603">
      <w:pPr>
        <w:spacing w:line="240" w:lineRule="auto"/>
        <w:ind w:firstLine="709"/>
        <w:rPr>
          <w:sz w:val="24"/>
          <w:szCs w:val="24"/>
        </w:rPr>
      </w:pPr>
      <w:proofErr w:type="gramStart"/>
      <w:r w:rsidRPr="00A7476A">
        <w:rPr>
          <w:sz w:val="24"/>
          <w:szCs w:val="24"/>
        </w:rPr>
        <w:t>Хозяйственные проезды допускается принимать совмещенными со скотопрогонами.</w:t>
      </w:r>
      <w:proofErr w:type="gramEnd"/>
      <w:r w:rsidRPr="00A7476A">
        <w:rPr>
          <w:sz w:val="24"/>
          <w:szCs w:val="24"/>
        </w:rPr>
        <w:t xml:space="preserve">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1F2E60BF" w14:textId="77777777" w:rsidR="00776603" w:rsidRPr="00A7476A" w:rsidRDefault="00776603" w:rsidP="00776603">
      <w:pPr>
        <w:spacing w:line="240" w:lineRule="auto"/>
        <w:ind w:firstLine="709"/>
        <w:rPr>
          <w:sz w:val="24"/>
          <w:szCs w:val="24"/>
        </w:rPr>
      </w:pPr>
      <w:r w:rsidRPr="00A7476A">
        <w:rPr>
          <w:sz w:val="24"/>
          <w:szCs w:val="24"/>
        </w:rPr>
        <w:t>Проезжую часть на прямолинейных участках улиц с односторонним движением и шириной до 15 м устраивают с односкатным поперечным профилем.</w:t>
      </w:r>
    </w:p>
    <w:p w14:paraId="51424EBC" w14:textId="77777777" w:rsidR="00776603" w:rsidRPr="00A7476A" w:rsidRDefault="00776603" w:rsidP="00776603">
      <w:pPr>
        <w:spacing w:line="240" w:lineRule="auto"/>
        <w:ind w:firstLine="709"/>
        <w:rPr>
          <w:sz w:val="24"/>
          <w:szCs w:val="24"/>
        </w:rPr>
      </w:pPr>
      <w:r w:rsidRPr="00A7476A">
        <w:rPr>
          <w:sz w:val="24"/>
          <w:szCs w:val="24"/>
        </w:rPr>
        <w:t>Ширина проезжих частей основных проездов должна быть не менее 6,0 м, второстепенных проездов - 5,5 м; ширина тротуаров - 1,5 м.</w:t>
      </w:r>
    </w:p>
    <w:p w14:paraId="77D369D8" w14:textId="77777777" w:rsidR="00776603" w:rsidRPr="00A7476A" w:rsidRDefault="00776603" w:rsidP="00776603">
      <w:pPr>
        <w:spacing w:line="240" w:lineRule="auto"/>
        <w:ind w:firstLine="709"/>
        <w:rPr>
          <w:sz w:val="24"/>
          <w:szCs w:val="24"/>
        </w:rPr>
      </w:pPr>
      <w:r w:rsidRPr="00A7476A">
        <w:rPr>
          <w:sz w:val="24"/>
          <w:szCs w:val="24"/>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049084B9" w14:textId="77777777" w:rsidR="00776603" w:rsidRPr="00A7476A" w:rsidRDefault="00776603" w:rsidP="00776603">
      <w:pPr>
        <w:spacing w:line="240" w:lineRule="auto"/>
        <w:ind w:firstLine="709"/>
        <w:rPr>
          <w:sz w:val="24"/>
          <w:szCs w:val="24"/>
        </w:rPr>
      </w:pPr>
      <w:bookmarkStart w:id="166" w:name="sub_1205565"/>
      <w:r w:rsidRPr="00A7476A">
        <w:rPr>
          <w:sz w:val="24"/>
          <w:szCs w:val="24"/>
        </w:rPr>
        <w:t xml:space="preserve">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A7476A">
        <w:rPr>
          <w:sz w:val="24"/>
          <w:szCs w:val="24"/>
        </w:rPr>
        <w:t>отстойно</w:t>
      </w:r>
      <w:proofErr w:type="spellEnd"/>
      <w:r w:rsidRPr="00A7476A">
        <w:rPr>
          <w:sz w:val="24"/>
          <w:szCs w:val="24"/>
        </w:rPr>
        <w:t>-разворотных площадках для автобусов быть обеспечен радиус разворота 15 м. Использование разворотных площадок для стоянки автомобилей не допускается.</w:t>
      </w:r>
    </w:p>
    <w:bookmarkEnd w:id="166"/>
    <w:p w14:paraId="37406D6C" w14:textId="77777777" w:rsidR="00776603" w:rsidRPr="00A7476A" w:rsidRDefault="00776603" w:rsidP="00776603">
      <w:pPr>
        <w:spacing w:line="240" w:lineRule="auto"/>
        <w:ind w:firstLine="709"/>
        <w:rPr>
          <w:sz w:val="24"/>
          <w:szCs w:val="24"/>
        </w:rPr>
      </w:pPr>
      <w:r w:rsidRPr="00A7476A">
        <w:rPr>
          <w:sz w:val="24"/>
          <w:szCs w:val="24"/>
        </w:rPr>
        <w:t xml:space="preserve">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A7476A">
        <w:rPr>
          <w:sz w:val="24"/>
          <w:szCs w:val="24"/>
        </w:rPr>
        <w:t>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w:t>
      </w:r>
      <w:proofErr w:type="gramEnd"/>
      <w:r w:rsidRPr="00A7476A">
        <w:rPr>
          <w:sz w:val="24"/>
          <w:szCs w:val="24"/>
        </w:rPr>
        <w:t> м.</w:t>
      </w:r>
    </w:p>
    <w:p w14:paraId="3DB29543" w14:textId="77777777" w:rsidR="00776603" w:rsidRPr="00A7476A" w:rsidRDefault="00776603" w:rsidP="00776603">
      <w:pPr>
        <w:spacing w:line="240" w:lineRule="auto"/>
        <w:ind w:firstLine="709"/>
        <w:rPr>
          <w:sz w:val="24"/>
          <w:szCs w:val="24"/>
        </w:rPr>
      </w:pPr>
      <w:r w:rsidRPr="00A7476A">
        <w:rPr>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714FAB1" w14:textId="77777777" w:rsidR="00776603" w:rsidRPr="00A7476A" w:rsidRDefault="00776603" w:rsidP="00776603">
      <w:pPr>
        <w:spacing w:line="240" w:lineRule="auto"/>
        <w:ind w:firstLine="709"/>
        <w:rPr>
          <w:sz w:val="24"/>
          <w:szCs w:val="24"/>
        </w:rPr>
      </w:pPr>
      <w:r w:rsidRPr="00A7476A">
        <w:rPr>
          <w:sz w:val="24"/>
          <w:szCs w:val="24"/>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4AE2197D" w14:textId="77777777" w:rsidR="00776603" w:rsidRPr="00A7476A" w:rsidRDefault="00776603" w:rsidP="00776603">
      <w:pPr>
        <w:spacing w:line="240" w:lineRule="auto"/>
        <w:ind w:firstLine="709"/>
        <w:rPr>
          <w:sz w:val="24"/>
          <w:szCs w:val="24"/>
        </w:rPr>
      </w:pPr>
      <w:bookmarkStart w:id="167" w:name="sub_1205570"/>
      <w:r w:rsidRPr="00A7476A">
        <w:rPr>
          <w:sz w:val="24"/>
          <w:szCs w:val="24"/>
        </w:rPr>
        <w:lastRenderedPageBreak/>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bookmarkEnd w:id="167"/>
    <w:p w14:paraId="5EF8AB4C" w14:textId="1B921519" w:rsidR="007B147F" w:rsidRDefault="00776603" w:rsidP="00776603">
      <w:pPr>
        <w:keepLines w:val="0"/>
        <w:overflowPunct/>
        <w:spacing w:line="240" w:lineRule="auto"/>
        <w:ind w:firstLine="709"/>
        <w:rPr>
          <w:sz w:val="24"/>
          <w:szCs w:val="24"/>
        </w:rPr>
      </w:pPr>
      <w:proofErr w:type="gramStart"/>
      <w:r w:rsidRPr="00A7476A">
        <w:rPr>
          <w:sz w:val="24"/>
          <w:szCs w:val="24"/>
        </w:rPr>
        <w:t xml:space="preserve">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w:t>
      </w:r>
      <w:proofErr w:type="spellStart"/>
      <w:r w:rsidRPr="00A7476A">
        <w:rPr>
          <w:sz w:val="24"/>
          <w:szCs w:val="24"/>
        </w:rPr>
        <w:t>предзаводских</w:t>
      </w:r>
      <w:proofErr w:type="spellEnd"/>
      <w:r w:rsidRPr="00A7476A">
        <w:rPr>
          <w:sz w:val="24"/>
          <w:szCs w:val="24"/>
        </w:rPr>
        <w:t xml:space="preserve"> площадях, у спортивно-зрелищных учреждений, кинотеатров, вокзалов - 0,8 чел./кв. м.</w:t>
      </w:r>
      <w:proofErr w:type="gramEnd"/>
    </w:p>
    <w:p w14:paraId="427A3EAE" w14:textId="77777777" w:rsidR="007A3BE1" w:rsidRPr="00A7476A" w:rsidRDefault="007A3BE1" w:rsidP="00175178">
      <w:pPr>
        <w:keepLines w:val="0"/>
        <w:overflowPunct/>
        <w:spacing w:line="240" w:lineRule="auto"/>
        <w:ind w:firstLine="0"/>
        <w:rPr>
          <w:rFonts w:eastAsia="Calibri"/>
          <w:sz w:val="24"/>
          <w:szCs w:val="24"/>
        </w:rPr>
      </w:pPr>
    </w:p>
    <w:p w14:paraId="0C1A007E" w14:textId="77777777" w:rsidR="00BC7058" w:rsidRPr="00A7476A" w:rsidRDefault="00FF744B" w:rsidP="00B76577">
      <w:pPr>
        <w:keepLines w:val="0"/>
        <w:widowControl w:val="0"/>
        <w:overflowPunct/>
        <w:spacing w:line="240" w:lineRule="auto"/>
        <w:ind w:firstLine="0"/>
        <w:jc w:val="center"/>
        <w:outlineLvl w:val="0"/>
        <w:rPr>
          <w:b/>
          <w:bCs/>
          <w:sz w:val="24"/>
          <w:szCs w:val="24"/>
          <w:lang w:eastAsia="en-US"/>
        </w:rPr>
      </w:pPr>
      <w:bookmarkStart w:id="168" w:name="_Toc158661524"/>
      <w:r w:rsidRPr="00A7476A">
        <w:rPr>
          <w:b/>
          <w:bCs/>
          <w:sz w:val="24"/>
          <w:szCs w:val="24"/>
          <w:lang w:eastAsia="en-US"/>
        </w:rPr>
        <w:t>ЧАСТЬ</w:t>
      </w:r>
      <w:r w:rsidR="00DA2BC4" w:rsidRPr="00A7476A">
        <w:rPr>
          <w:b/>
          <w:bCs/>
          <w:sz w:val="24"/>
          <w:szCs w:val="24"/>
          <w:lang w:eastAsia="en-US"/>
        </w:rPr>
        <w:t xml:space="preserve"> IV. </w:t>
      </w:r>
      <w:r w:rsidRPr="00A7476A">
        <w:rPr>
          <w:b/>
          <w:bCs/>
          <w:sz w:val="24"/>
          <w:szCs w:val="24"/>
          <w:lang w:eastAsia="en-US"/>
        </w:rPr>
        <w:t>ЗАКЛЮЧИТЕЛЬНЫЕ ПОЛОЖЕНИЯ</w:t>
      </w:r>
      <w:bookmarkEnd w:id="168"/>
      <w:r w:rsidRPr="00A7476A">
        <w:rPr>
          <w:b/>
          <w:bCs/>
          <w:sz w:val="24"/>
          <w:szCs w:val="24"/>
          <w:lang w:eastAsia="en-US"/>
        </w:rPr>
        <w:t xml:space="preserve"> </w:t>
      </w:r>
    </w:p>
    <w:p w14:paraId="5C9190E7" w14:textId="1E7CF241" w:rsidR="00DA2BC4" w:rsidRPr="00A7476A" w:rsidRDefault="004326C1" w:rsidP="00AA2809">
      <w:pPr>
        <w:pStyle w:val="7"/>
        <w:ind w:firstLine="0"/>
      </w:pPr>
      <w:bookmarkStart w:id="169" w:name="_Toc158661525"/>
      <w:r w:rsidRPr="00A7476A">
        <w:t>Статья 5</w:t>
      </w:r>
      <w:r w:rsidR="00271428">
        <w:t>4</w:t>
      </w:r>
      <w:r w:rsidR="00DA2BC4" w:rsidRPr="00A7476A">
        <w:t>. Действие настоящих Правил по отношению к ранее возникшим правоотношениям</w:t>
      </w:r>
      <w:bookmarkEnd w:id="169"/>
    </w:p>
    <w:p w14:paraId="5770D16C" w14:textId="77777777" w:rsidR="00DA2BC4" w:rsidRPr="00A7476A" w:rsidRDefault="00DA2BC4" w:rsidP="003030E3">
      <w:pPr>
        <w:keepNext/>
        <w:keepLines w:val="0"/>
        <w:tabs>
          <w:tab w:val="left" w:pos="1090"/>
        </w:tabs>
        <w:suppressAutoHyphens/>
        <w:spacing w:line="240" w:lineRule="auto"/>
        <w:ind w:firstLine="709"/>
        <w:rPr>
          <w:bCs/>
          <w:sz w:val="24"/>
          <w:szCs w:val="24"/>
        </w:rPr>
      </w:pPr>
    </w:p>
    <w:p w14:paraId="1E1EFE78" w14:textId="77777777"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1. Настоящие Правила вступает в силу со дня их официального опубликования.</w:t>
      </w:r>
    </w:p>
    <w:p w14:paraId="2614FA17" w14:textId="77777777"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0DCB1C8D" w14:textId="77777777" w:rsidR="00DA2BC4" w:rsidRPr="00A7476A" w:rsidRDefault="00DA2BC4" w:rsidP="003030E3">
      <w:pPr>
        <w:keepNext/>
        <w:keepLines w:val="0"/>
        <w:tabs>
          <w:tab w:val="left" w:pos="1090"/>
        </w:tabs>
        <w:suppressAutoHyphens/>
        <w:spacing w:line="240" w:lineRule="auto"/>
        <w:ind w:firstLine="709"/>
        <w:rPr>
          <w:rFonts w:eastAsia="Calibri"/>
          <w:sz w:val="24"/>
          <w:szCs w:val="24"/>
        </w:rPr>
      </w:pPr>
      <w:r w:rsidRPr="00A7476A">
        <w:rPr>
          <w:bCs/>
          <w:sz w:val="24"/>
          <w:szCs w:val="24"/>
        </w:rPr>
        <w:t>3. Требования</w:t>
      </w:r>
      <w:r w:rsidRPr="00A7476A">
        <w:rPr>
          <w:rFonts w:eastAsia="Calibri"/>
          <w:sz w:val="24"/>
          <w:szCs w:val="24"/>
        </w:rPr>
        <w:t xml:space="preserve"> к образуемым и измененным земельным участкам:</w:t>
      </w:r>
    </w:p>
    <w:p w14:paraId="4412F8AE"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 предельные (максимальные и минимальные) размеры земельных участков, в отношении которых в соответствии с </w:t>
      </w:r>
      <w:hyperlink r:id="rId65" w:history="1">
        <w:r w:rsidRPr="00A7476A">
          <w:rPr>
            <w:rFonts w:eastAsia="Calibri"/>
            <w:sz w:val="24"/>
            <w:szCs w:val="24"/>
          </w:rPr>
          <w:t>законодательством</w:t>
        </w:r>
      </w:hyperlink>
      <w:r w:rsidRPr="00A7476A">
        <w:rPr>
          <w:rFonts w:eastAsia="Calibri"/>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14:paraId="26DB128A" w14:textId="77777777" w:rsidR="00DA2BC4" w:rsidRPr="00A7476A" w:rsidRDefault="00DA2BC4" w:rsidP="003030E3">
      <w:pPr>
        <w:keepNext/>
        <w:keepLines w:val="0"/>
        <w:suppressAutoHyphens/>
        <w:overflowPunct/>
        <w:spacing w:line="240" w:lineRule="auto"/>
        <w:ind w:firstLine="709"/>
        <w:rPr>
          <w:bCs/>
          <w:sz w:val="24"/>
          <w:szCs w:val="24"/>
        </w:rPr>
      </w:pPr>
      <w:r w:rsidRPr="00A7476A">
        <w:rPr>
          <w:rFonts w:eastAsia="Calibri"/>
          <w:sz w:val="24"/>
          <w:szCs w:val="24"/>
        </w:rPr>
        <w:t xml:space="preserve">- предельные (максимальные и минимальные) размеры земельных участков, на которые действие градостроительных регламентов </w:t>
      </w:r>
      <w:hyperlink r:id="rId66" w:history="1">
        <w:r w:rsidRPr="00A7476A">
          <w:rPr>
            <w:rFonts w:eastAsia="Calibri"/>
            <w:sz w:val="24"/>
            <w:szCs w:val="24"/>
          </w:rPr>
          <w:t>не распространяется</w:t>
        </w:r>
      </w:hyperlink>
      <w:r w:rsidRPr="00A7476A">
        <w:rPr>
          <w:rFonts w:eastAsia="Calibri"/>
          <w:sz w:val="24"/>
          <w:szCs w:val="24"/>
        </w:rPr>
        <w:t xml:space="preserve"> или в отношении которых градостроительные регламенты </w:t>
      </w:r>
      <w:hyperlink r:id="rId67" w:history="1">
        <w:r w:rsidRPr="00A7476A">
          <w:rPr>
            <w:rFonts w:eastAsia="Calibri"/>
            <w:sz w:val="24"/>
            <w:szCs w:val="24"/>
          </w:rPr>
          <w:t>не устанавливаются</w:t>
        </w:r>
      </w:hyperlink>
      <w:r w:rsidRPr="00A7476A">
        <w:rPr>
          <w:rFonts w:eastAsia="Calibri"/>
          <w:sz w:val="24"/>
          <w:szCs w:val="24"/>
        </w:rPr>
        <w:t>, определяются в соответствии с Земельным кодексом, другими федеральными законами.</w:t>
      </w:r>
    </w:p>
    <w:p w14:paraId="3D62FE1E"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68" w:history="1">
        <w:r w:rsidRPr="00A7476A">
          <w:rPr>
            <w:rFonts w:eastAsia="Calibri"/>
            <w:sz w:val="24"/>
            <w:szCs w:val="24"/>
          </w:rPr>
          <w:t>разрешенным использованием</w:t>
        </w:r>
      </w:hyperlink>
      <w:r w:rsidRPr="00A7476A">
        <w:rPr>
          <w:rFonts w:eastAsia="Calibri"/>
          <w:sz w:val="24"/>
          <w:szCs w:val="24"/>
        </w:rPr>
        <w:t xml:space="preserve"> с соблюдением требований градостроительных регламентов.</w:t>
      </w:r>
    </w:p>
    <w:p w14:paraId="19BB9167"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4BC5E15A"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016317BC"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виды их использования не входят в перечень видов разрешенного использования;</w:t>
      </w:r>
    </w:p>
    <w:p w14:paraId="51923933"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их размеры не соответствуют предельным значениям, установленным градостроительным регламентом.</w:t>
      </w:r>
    </w:p>
    <w:p w14:paraId="71A93251"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14:paraId="02FC3C19"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219A4980" w14:textId="1514799C" w:rsidR="00DA2BC4"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w:t>
      </w:r>
      <w:r w:rsidRPr="00A7476A">
        <w:rPr>
          <w:rFonts w:eastAsia="Calibri"/>
          <w:sz w:val="24"/>
          <w:szCs w:val="24"/>
        </w:rPr>
        <w:lastRenderedPageBreak/>
        <w:t>осуществляться только в соответствии с установленными градостроительными регламентами.</w:t>
      </w:r>
    </w:p>
    <w:p w14:paraId="4D8A040D" w14:textId="77777777" w:rsidR="000B5BF1" w:rsidRPr="00A7476A" w:rsidRDefault="000B5BF1" w:rsidP="003030E3">
      <w:pPr>
        <w:keepNext/>
        <w:keepLines w:val="0"/>
        <w:suppressAutoHyphens/>
        <w:overflowPunct/>
        <w:spacing w:line="240" w:lineRule="auto"/>
        <w:ind w:firstLine="709"/>
        <w:rPr>
          <w:rFonts w:eastAsia="Calibri"/>
          <w:sz w:val="24"/>
          <w:szCs w:val="24"/>
        </w:rPr>
      </w:pPr>
    </w:p>
    <w:p w14:paraId="73F8B930" w14:textId="0FBD29A5" w:rsidR="00DA2BC4" w:rsidRPr="00A7476A" w:rsidRDefault="004326C1" w:rsidP="00AA2809">
      <w:pPr>
        <w:pStyle w:val="7"/>
        <w:ind w:firstLine="0"/>
      </w:pPr>
      <w:bookmarkStart w:id="170" w:name="_Toc158661526"/>
      <w:r w:rsidRPr="00A7476A">
        <w:t xml:space="preserve">Статья </w:t>
      </w:r>
      <w:r w:rsidR="00BC7058" w:rsidRPr="00A7476A">
        <w:t>5</w:t>
      </w:r>
      <w:r w:rsidR="00271428">
        <w:t>5</w:t>
      </w:r>
      <w:r w:rsidR="00DA2BC4" w:rsidRPr="00A7476A">
        <w:t>. Действие настоящих Правил по отношению к градостроительной документации</w:t>
      </w:r>
      <w:bookmarkEnd w:id="170"/>
    </w:p>
    <w:p w14:paraId="27E5624C" w14:textId="77777777" w:rsidR="00DA2BC4" w:rsidRPr="00A7476A" w:rsidRDefault="00DA2BC4" w:rsidP="003030E3">
      <w:pPr>
        <w:keepNext/>
        <w:keepLines w:val="0"/>
        <w:tabs>
          <w:tab w:val="left" w:pos="1090"/>
        </w:tabs>
        <w:suppressAutoHyphens/>
        <w:spacing w:line="240" w:lineRule="auto"/>
        <w:ind w:firstLine="709"/>
        <w:rPr>
          <w:bCs/>
          <w:sz w:val="24"/>
          <w:szCs w:val="24"/>
        </w:rPr>
      </w:pPr>
    </w:p>
    <w:p w14:paraId="25F8BAD4" w14:textId="77777777" w:rsidR="00E26298" w:rsidRPr="00A7476A" w:rsidRDefault="00E26298" w:rsidP="00D958C5">
      <w:pPr>
        <w:keepNext/>
        <w:keepLines w:val="0"/>
        <w:numPr>
          <w:ilvl w:val="0"/>
          <w:numId w:val="6"/>
        </w:numPr>
        <w:suppressAutoHyphens/>
        <w:overflowPunct/>
        <w:spacing w:line="240" w:lineRule="auto"/>
        <w:ind w:left="0" w:firstLine="709"/>
        <w:rPr>
          <w:bCs/>
          <w:sz w:val="24"/>
          <w:szCs w:val="24"/>
        </w:rPr>
      </w:pPr>
      <w:r w:rsidRPr="00A7476A">
        <w:rPr>
          <w:bCs/>
          <w:sz w:val="24"/>
          <w:szCs w:val="24"/>
        </w:rPr>
        <w:t xml:space="preserve">Подготовка проекта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w:t>
      </w:r>
    </w:p>
    <w:p w14:paraId="522419DA" w14:textId="77777777" w:rsidR="00DA2BC4" w:rsidRPr="00A7476A" w:rsidRDefault="00B87990" w:rsidP="003030E3">
      <w:pPr>
        <w:keepNext/>
        <w:keepLines w:val="0"/>
        <w:suppressAutoHyphens/>
        <w:overflowPunct/>
        <w:spacing w:line="240" w:lineRule="auto"/>
        <w:ind w:firstLine="709"/>
        <w:rPr>
          <w:rFonts w:eastAsia="Calibri"/>
          <w:sz w:val="24"/>
          <w:szCs w:val="24"/>
        </w:rPr>
      </w:pPr>
      <w:r w:rsidRPr="00A7476A">
        <w:rPr>
          <w:bCs/>
          <w:sz w:val="24"/>
          <w:szCs w:val="24"/>
        </w:rPr>
        <w:t>Несоответствие П</w:t>
      </w:r>
      <w:r w:rsidR="00DA2BC4" w:rsidRPr="00A7476A">
        <w:rPr>
          <w:bCs/>
          <w:sz w:val="24"/>
          <w:szCs w:val="24"/>
        </w:rPr>
        <w:t>равил генеральному плану поселения, схеме территориального планирования муниципального района, возникшее в результате внесения в</w:t>
      </w:r>
      <w:r w:rsidR="00DA2BC4" w:rsidRPr="00A7476A">
        <w:rPr>
          <w:rFonts w:eastAsia="Calibri"/>
          <w:sz w:val="24"/>
          <w:szCs w:val="24"/>
        </w:rPr>
        <w:t xml:space="preserve">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w:t>
      </w:r>
      <w:r w:rsidRPr="00A7476A">
        <w:rPr>
          <w:rFonts w:eastAsia="Calibri"/>
          <w:sz w:val="24"/>
          <w:szCs w:val="24"/>
        </w:rPr>
        <w:t>вопроса о внесении изменений в П</w:t>
      </w:r>
      <w:r w:rsidR="00DA2BC4" w:rsidRPr="00A7476A">
        <w:rPr>
          <w:rFonts w:eastAsia="Calibri"/>
          <w:sz w:val="24"/>
          <w:szCs w:val="24"/>
        </w:rPr>
        <w:t>равила.</w:t>
      </w:r>
    </w:p>
    <w:p w14:paraId="4E009AEF" w14:textId="77777777" w:rsidR="00681744" w:rsidRPr="00A7476A" w:rsidRDefault="001F12D8" w:rsidP="00D958C5">
      <w:pPr>
        <w:keepNext/>
        <w:keepLines w:val="0"/>
        <w:numPr>
          <w:ilvl w:val="0"/>
          <w:numId w:val="6"/>
        </w:numPr>
        <w:shd w:val="clear" w:color="auto" w:fill="FFFFFF"/>
        <w:suppressAutoHyphens/>
        <w:overflowPunct/>
        <w:spacing w:line="240" w:lineRule="auto"/>
        <w:ind w:left="0" w:firstLine="709"/>
        <w:rPr>
          <w:sz w:val="23"/>
          <w:szCs w:val="23"/>
        </w:rPr>
      </w:pPr>
      <w:proofErr w:type="gramStart"/>
      <w:r w:rsidRPr="00A7476A">
        <w:rPr>
          <w:bCs/>
          <w:sz w:val="24"/>
          <w:szCs w:val="24"/>
        </w:rPr>
        <w:t>Подготовка документации по планировки территории осуществляется на основании документов территориального планирования,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w:t>
      </w:r>
      <w:proofErr w:type="gramEnd"/>
      <w:r w:rsidRPr="00A7476A">
        <w:rPr>
          <w:bCs/>
          <w:sz w:val="24"/>
          <w:szCs w:val="24"/>
        </w:rPr>
        <w:t xml:space="preserve"> </w:t>
      </w:r>
      <w:proofErr w:type="gramStart"/>
      <w:r w:rsidRPr="00A7476A">
        <w:rPr>
          <w:bCs/>
          <w:sz w:val="24"/>
          <w:szCs w:val="24"/>
        </w:rPr>
        <w:t>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w:t>
      </w:r>
      <w:proofErr w:type="gramEnd"/>
      <w:r w:rsidRPr="00A7476A">
        <w:rPr>
          <w:bCs/>
          <w:sz w:val="24"/>
          <w:szCs w:val="24"/>
        </w:rPr>
        <w:t xml:space="preserve">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449B65" w14:textId="77777777" w:rsidR="00681744" w:rsidRPr="00A7476A" w:rsidRDefault="00681744" w:rsidP="00D958C5">
      <w:pPr>
        <w:keepNext/>
        <w:keepLines w:val="0"/>
        <w:numPr>
          <w:ilvl w:val="0"/>
          <w:numId w:val="6"/>
        </w:numPr>
        <w:shd w:val="clear" w:color="auto" w:fill="FFFFFF"/>
        <w:suppressAutoHyphens/>
        <w:overflowPunct/>
        <w:spacing w:line="240" w:lineRule="auto"/>
        <w:ind w:left="0" w:firstLine="709"/>
        <w:rPr>
          <w:bCs/>
          <w:sz w:val="24"/>
          <w:szCs w:val="24"/>
        </w:rPr>
      </w:pPr>
      <w:r w:rsidRPr="00A7476A">
        <w:rPr>
          <w:bCs/>
          <w:sz w:val="24"/>
          <w:szCs w:val="24"/>
        </w:rPr>
        <w:t>В градостроительном плане земельного участка содержится информация:</w:t>
      </w:r>
    </w:p>
    <w:p w14:paraId="4B0A19A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D860835"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2) о границах земельного участка и о кадастровом номере земельного участка (при его наличии) или в случае, предусмотренном частью 1.1 статьи 57.3 Градостроительного кодекса,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79F5C77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64F24E36"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3EAF652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lastRenderedPageBreak/>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14:paraId="69C771F6" w14:textId="77777777" w:rsidR="00681744" w:rsidRPr="00A7476A" w:rsidRDefault="00681744" w:rsidP="003030E3">
      <w:pPr>
        <w:pStyle w:val="s1"/>
        <w:shd w:val="clear" w:color="auto" w:fill="FFFFFF"/>
        <w:spacing w:before="0" w:beforeAutospacing="0" w:after="0" w:afterAutospacing="0"/>
        <w:ind w:firstLine="709"/>
        <w:jc w:val="both"/>
        <w:rPr>
          <w:bCs/>
        </w:rPr>
      </w:pPr>
      <w:proofErr w:type="gramStart"/>
      <w:r w:rsidRPr="00A7476A">
        <w:rPr>
          <w:bCs/>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14:paraId="236BD571" w14:textId="77777777" w:rsidR="00681744" w:rsidRPr="00A7476A" w:rsidRDefault="00681744" w:rsidP="003030E3">
      <w:pPr>
        <w:pStyle w:val="s1"/>
        <w:shd w:val="clear" w:color="auto" w:fill="FFFFFF"/>
        <w:spacing w:before="0" w:beforeAutospacing="0" w:after="0" w:afterAutospacing="0"/>
        <w:ind w:firstLine="709"/>
        <w:jc w:val="both"/>
        <w:rPr>
          <w:bCs/>
        </w:rPr>
      </w:pPr>
      <w:proofErr w:type="gramStart"/>
      <w:r w:rsidRPr="00A7476A">
        <w:rPr>
          <w:bCs/>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статьи 57.3 Градостроительного кодекса;</w:t>
      </w:r>
      <w:proofErr w:type="gramEnd"/>
    </w:p>
    <w:p w14:paraId="7AE8192D"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351ADE57"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w:t>
      </w:r>
      <w:r w:rsidR="00AE31D4" w:rsidRPr="00A7476A">
        <w:rPr>
          <w:bCs/>
        </w:rPr>
        <w:t>го</w:t>
      </w:r>
      <w:r w:rsidRPr="00A7476A">
        <w:rPr>
          <w:bCs/>
        </w:rPr>
        <w:t xml:space="preserve"> развити</w:t>
      </w:r>
      <w:r w:rsidR="00AE31D4" w:rsidRPr="00A7476A">
        <w:rPr>
          <w:bCs/>
        </w:rPr>
        <w:t>я</w:t>
      </w:r>
      <w:r w:rsidRPr="00A7476A">
        <w:rPr>
          <w:bCs/>
        </w:rPr>
        <w:t xml:space="preserve"> территории;</w:t>
      </w:r>
    </w:p>
    <w:p w14:paraId="62D0875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 xml:space="preserve">9) об ограничениях использования земельного участка, в том </w:t>
      </w:r>
      <w:proofErr w:type="gramStart"/>
      <w:r w:rsidRPr="00A7476A">
        <w:rPr>
          <w:bCs/>
        </w:rPr>
        <w:t>числе</w:t>
      </w:r>
      <w:proofErr w:type="gramEnd"/>
      <w:r w:rsidRPr="00A7476A">
        <w:rPr>
          <w:bCs/>
        </w:rPr>
        <w:t xml:space="preserve"> если земельный участок полностью или частично расположен в границах зон с особыми условиями использования территорий;</w:t>
      </w:r>
    </w:p>
    <w:p w14:paraId="74E52FB4"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17640C72"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11) о границах публичных сервитутов;</w:t>
      </w:r>
    </w:p>
    <w:p w14:paraId="743E3539"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12) о номере и (или) наименовании элемента планировочной структуры, в границах которого расположен земельный участок;</w:t>
      </w:r>
    </w:p>
    <w:p w14:paraId="118CB44F"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5DEE040D"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14) о наличии или отсутствии в границах земельного участка объектов культурного наследия, о границах территорий таких объектов;</w:t>
      </w:r>
    </w:p>
    <w:p w14:paraId="0F1E6042" w14:textId="77777777" w:rsidR="00AE31D4" w:rsidRPr="00A7476A" w:rsidRDefault="00AE31D4" w:rsidP="00AE31D4">
      <w:pPr>
        <w:pStyle w:val="s1"/>
        <w:shd w:val="clear" w:color="auto" w:fill="FFFFFF"/>
        <w:spacing w:before="0" w:beforeAutospacing="0" w:after="0" w:afterAutospacing="0"/>
        <w:ind w:firstLine="709"/>
        <w:jc w:val="both"/>
        <w:rPr>
          <w:bCs/>
        </w:rPr>
      </w:pPr>
      <w:proofErr w:type="gramStart"/>
      <w:r w:rsidRPr="00A7476A">
        <w:rPr>
          <w:bCs/>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roofErr w:type="gramEnd"/>
    </w:p>
    <w:p w14:paraId="1B5F8F4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3C0885B0"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17) о красных линиях.</w:t>
      </w:r>
    </w:p>
    <w:p w14:paraId="2DFD842F" w14:textId="77777777" w:rsidR="00DA2BC4" w:rsidRDefault="00DA2BC4" w:rsidP="00D958C5">
      <w:pPr>
        <w:keepNext/>
        <w:keepLines w:val="0"/>
        <w:numPr>
          <w:ilvl w:val="0"/>
          <w:numId w:val="6"/>
        </w:numPr>
        <w:suppressAutoHyphens/>
        <w:overflowPunct/>
        <w:spacing w:line="240" w:lineRule="auto"/>
        <w:ind w:left="0" w:firstLine="709"/>
        <w:rPr>
          <w:rFonts w:eastAsia="Calibri"/>
          <w:sz w:val="24"/>
          <w:szCs w:val="24"/>
        </w:rPr>
      </w:pPr>
      <w:proofErr w:type="gramStart"/>
      <w:r w:rsidRPr="00A7476A">
        <w:rPr>
          <w:rFonts w:eastAsia="Calibri"/>
          <w:sz w:val="24"/>
          <w:szCs w:val="24"/>
        </w:rPr>
        <w:lastRenderedPageBreak/>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w:t>
      </w:r>
      <w:proofErr w:type="gramEnd"/>
      <w:r w:rsidRPr="00A7476A">
        <w:rPr>
          <w:rFonts w:eastAsia="Calibri"/>
          <w:sz w:val="24"/>
          <w:szCs w:val="24"/>
        </w:rPr>
        <w:t xml:space="preserve"> капитального строительства.</w:t>
      </w:r>
    </w:p>
    <w:p w14:paraId="55E41117" w14:textId="684ADEF0" w:rsidR="00475BA8" w:rsidRPr="00475BA8" w:rsidRDefault="00475BA8" w:rsidP="0019705D">
      <w:pPr>
        <w:keepNext/>
        <w:keepLines w:val="0"/>
        <w:suppressAutoHyphens/>
        <w:overflowPunct/>
        <w:spacing w:line="240" w:lineRule="auto"/>
        <w:ind w:firstLine="0"/>
        <w:rPr>
          <w:rFonts w:eastAsia="Calibri"/>
          <w:color w:val="FF0000"/>
          <w:sz w:val="24"/>
          <w:szCs w:val="24"/>
        </w:rPr>
      </w:pPr>
    </w:p>
    <w:p w14:paraId="71C4D158" w14:textId="77777777" w:rsidR="00DB5A9B" w:rsidRPr="00A7476A" w:rsidRDefault="00DB5A9B">
      <w:pPr>
        <w:spacing w:line="240" w:lineRule="auto"/>
        <w:ind w:firstLine="709"/>
      </w:pPr>
    </w:p>
    <w:sectPr w:rsidR="00DB5A9B" w:rsidRPr="00A7476A" w:rsidSect="00423DC2">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813D2" w14:textId="77777777" w:rsidR="00095CC7" w:rsidRDefault="00095CC7" w:rsidP="00B12064">
      <w:pPr>
        <w:spacing w:line="240" w:lineRule="auto"/>
      </w:pPr>
      <w:r>
        <w:separator/>
      </w:r>
    </w:p>
  </w:endnote>
  <w:endnote w:type="continuationSeparator" w:id="0">
    <w:p w14:paraId="6C933473" w14:textId="77777777" w:rsidR="00095CC7" w:rsidRDefault="00095CC7" w:rsidP="00B1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Bo2">
    <w:panose1 w:val="02040F00000000000000"/>
    <w:charset w:val="CC"/>
    <w:family w:val="roman"/>
    <w:pitch w:val="variable"/>
    <w:sig w:usb0="00000201" w:usb1="00000000" w:usb2="00000000" w:usb3="00000000" w:csb0="00000004"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A50E1" w14:textId="77777777" w:rsidR="008602EE" w:rsidRDefault="008602EE" w:rsidP="00E71B89">
    <w:pPr>
      <w:pStyle w:val="af3"/>
      <w:ind w:firstLine="0"/>
      <w:jc w:val="center"/>
      <w:rPr>
        <w:color w:val="7F7F7F"/>
        <w:sz w:val="22"/>
        <w:szCs w:val="22"/>
      </w:rPr>
    </w:pPr>
  </w:p>
  <w:p w14:paraId="0BF03097" w14:textId="5E7D664B" w:rsidR="008602EE" w:rsidRPr="003A5F72" w:rsidRDefault="008602EE" w:rsidP="00E71B89">
    <w:pPr>
      <w:pStyle w:val="af3"/>
      <w:ind w:firstLine="0"/>
      <w:jc w:val="center"/>
      <w:rPr>
        <w:color w:val="7F7F7F"/>
        <w:sz w:val="22"/>
        <w:szCs w:val="22"/>
      </w:rPr>
    </w:pPr>
    <w:r w:rsidRPr="00B524C2">
      <w:rPr>
        <w:color w:val="7F7F7F"/>
        <w:sz w:val="22"/>
        <w:szCs w:val="22"/>
      </w:rPr>
      <w:t>«</w:t>
    </w:r>
    <w:r>
      <w:rPr>
        <w:color w:val="7F7F7F"/>
        <w:sz w:val="22"/>
        <w:szCs w:val="22"/>
      </w:rPr>
      <w:t xml:space="preserve">ПРАВИЛА ЗЕМЛЕПОЛЬЗОВАНИЯ И ЗАСТРОЙКИ </w:t>
    </w:r>
    <w:r w:rsidR="002D2AC8">
      <w:rPr>
        <w:color w:val="7F7F7F"/>
        <w:sz w:val="22"/>
        <w:szCs w:val="22"/>
      </w:rPr>
      <w:t>ГЕЙМАНОВСКОГО</w:t>
    </w:r>
    <w:r w:rsidRPr="00B524C2">
      <w:rPr>
        <w:color w:val="7F7F7F"/>
        <w:sz w:val="22"/>
        <w:szCs w:val="22"/>
      </w:rPr>
      <w:t xml:space="preserve"> СЕЛЬСКОГО ПОСЕЛЕНИЯ</w:t>
    </w:r>
    <w:r>
      <w:rPr>
        <w:color w:val="7F7F7F"/>
        <w:sz w:val="22"/>
        <w:szCs w:val="22"/>
      </w:rPr>
      <w:t xml:space="preserve"> ТБИЛИССКОГО</w:t>
    </w:r>
    <w:r w:rsidRPr="00B524C2">
      <w:rPr>
        <w:color w:val="7F7F7F"/>
        <w:sz w:val="22"/>
        <w:szCs w:val="22"/>
      </w:rPr>
      <w:t xml:space="preserve"> РАЙОНА» (в ред</w:t>
    </w:r>
    <w:r>
      <w:rPr>
        <w:color w:val="7F7F7F"/>
        <w:sz w:val="22"/>
        <w:szCs w:val="22"/>
      </w:rPr>
      <w:t>акции</w:t>
    </w:r>
    <w:r w:rsidRPr="00B524C2">
      <w:rPr>
        <w:color w:val="7F7F7F"/>
        <w:sz w:val="22"/>
        <w:szCs w:val="22"/>
      </w:rPr>
      <w:t xml:space="preserve"> 202</w:t>
    </w:r>
    <w:r>
      <w:rPr>
        <w:color w:val="7F7F7F"/>
        <w:sz w:val="22"/>
        <w:szCs w:val="22"/>
      </w:rPr>
      <w:t>4</w:t>
    </w:r>
    <w:r w:rsidRPr="00B524C2">
      <w:rPr>
        <w:color w:val="7F7F7F"/>
        <w:sz w:val="22"/>
        <w:szCs w:val="22"/>
      </w:rPr>
      <w:t xml:space="preserve">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DA880" w14:textId="77777777" w:rsidR="00095CC7" w:rsidRDefault="00095CC7" w:rsidP="00B12064">
      <w:pPr>
        <w:spacing w:line="240" w:lineRule="auto"/>
      </w:pPr>
      <w:r>
        <w:separator/>
      </w:r>
    </w:p>
  </w:footnote>
  <w:footnote w:type="continuationSeparator" w:id="0">
    <w:p w14:paraId="42E04AD5" w14:textId="77777777" w:rsidR="00095CC7" w:rsidRDefault="00095CC7" w:rsidP="00B120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783414"/>
      <w:docPartObj>
        <w:docPartGallery w:val="Page Numbers (Top of Page)"/>
        <w:docPartUnique/>
      </w:docPartObj>
    </w:sdtPr>
    <w:sdtEndPr/>
    <w:sdtContent>
      <w:p w14:paraId="754D5D1A" w14:textId="77777777" w:rsidR="008602EE" w:rsidRDefault="008602EE" w:rsidP="003A5F72">
        <w:pPr>
          <w:pStyle w:val="af1"/>
          <w:jc w:val="right"/>
        </w:pPr>
        <w:r w:rsidRPr="003A5F72">
          <w:rPr>
            <w:color w:val="808080" w:themeColor="background1" w:themeShade="80"/>
            <w:sz w:val="22"/>
            <w:szCs w:val="22"/>
          </w:rPr>
          <w:t>Страница -</w:t>
        </w:r>
        <w:r w:rsidRPr="003A5F72">
          <w:rPr>
            <w:color w:val="808080" w:themeColor="background1" w:themeShade="80"/>
            <w:sz w:val="22"/>
            <w:szCs w:val="22"/>
          </w:rPr>
          <w:fldChar w:fldCharType="begin"/>
        </w:r>
        <w:r w:rsidRPr="003A5F72">
          <w:rPr>
            <w:color w:val="808080" w:themeColor="background1" w:themeShade="80"/>
            <w:sz w:val="22"/>
            <w:szCs w:val="22"/>
          </w:rPr>
          <w:instrText>PAGE   \* MERGEFORMAT</w:instrText>
        </w:r>
        <w:r w:rsidRPr="003A5F72">
          <w:rPr>
            <w:color w:val="808080" w:themeColor="background1" w:themeShade="80"/>
            <w:sz w:val="22"/>
            <w:szCs w:val="22"/>
          </w:rPr>
          <w:fldChar w:fldCharType="separate"/>
        </w:r>
        <w:r w:rsidR="00AC0BE8">
          <w:rPr>
            <w:noProof/>
            <w:color w:val="808080" w:themeColor="background1" w:themeShade="80"/>
            <w:sz w:val="22"/>
            <w:szCs w:val="22"/>
          </w:rPr>
          <w:t>133</w:t>
        </w:r>
        <w:r w:rsidRPr="003A5F72">
          <w:rPr>
            <w:color w:val="808080" w:themeColor="background1" w:themeShade="80"/>
            <w:sz w:val="22"/>
            <w:szCs w:val="22"/>
          </w:rPr>
          <w:fldChar w:fldCharType="end"/>
        </w:r>
        <w:r w:rsidRPr="003A5F72">
          <w:rPr>
            <w:color w:val="808080" w:themeColor="background1" w:themeShade="80"/>
            <w:sz w:val="22"/>
            <w:szCs w:val="22"/>
          </w:rPr>
          <w: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E"/>
    <w:multiLevelType w:val="singleLevel"/>
    <w:tmpl w:val="0000000E"/>
    <w:lvl w:ilvl="0">
      <w:start w:val="10"/>
      <w:numFmt w:val="bullet"/>
      <w:lvlText w:val="-"/>
      <w:lvlJc w:val="left"/>
      <w:pPr>
        <w:tabs>
          <w:tab w:val="num" w:pos="1080"/>
        </w:tabs>
        <w:ind w:left="1080" w:hanging="360"/>
      </w:pPr>
      <w:rPr>
        <w:rFonts w:ascii="StarSymbol" w:hAnsi="StarSymbol"/>
      </w:rPr>
    </w:lvl>
  </w:abstractNum>
  <w:abstractNum w:abstractNumId="3">
    <w:nsid w:val="0000000F"/>
    <w:multiLevelType w:val="multilevel"/>
    <w:tmpl w:val="BD74BB8E"/>
    <w:name w:val="WW8Num17"/>
    <w:lvl w:ilvl="0">
      <w:start w:val="1"/>
      <w:numFmt w:val="bullet"/>
      <w:lvlText w:val=""/>
      <w:lvlJc w:val="left"/>
      <w:pPr>
        <w:tabs>
          <w:tab w:val="num" w:pos="1440"/>
        </w:tabs>
        <w:ind w:left="1440" w:hanging="360"/>
      </w:pPr>
      <w:rPr>
        <w:rFonts w:ascii="Symbol" w:hAnsi="Symbol" w:cs="Symbol"/>
        <w:color w:val="000000"/>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nsid w:val="00000011"/>
    <w:multiLevelType w:val="multilevel"/>
    <w:tmpl w:val="00000011"/>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7">
    <w:nsid w:val="00000015"/>
    <w:multiLevelType w:val="singleLevel"/>
    <w:tmpl w:val="00000015"/>
    <w:name w:val="WW8Num21"/>
    <w:lvl w:ilvl="0">
      <w:start w:val="1"/>
      <w:numFmt w:val="bullet"/>
      <w:lvlText w:val=""/>
      <w:lvlJc w:val="left"/>
      <w:pPr>
        <w:tabs>
          <w:tab w:val="num" w:pos="360"/>
        </w:tabs>
        <w:ind w:left="1702" w:hanging="851"/>
      </w:pPr>
      <w:rPr>
        <w:rFonts w:ascii="Symbol" w:hAnsi="Symbol" w:cs="Symbol"/>
      </w:rPr>
    </w:lvl>
  </w:abstractNum>
  <w:abstractNum w:abstractNumId="8">
    <w:nsid w:val="01D462BB"/>
    <w:multiLevelType w:val="hybridMultilevel"/>
    <w:tmpl w:val="8978637A"/>
    <w:lvl w:ilvl="0" w:tplc="0419000F">
      <w:start w:val="1"/>
      <w:numFmt w:val="decimal"/>
      <w:lvlText w:val="%1."/>
      <w:lvlJc w:val="left"/>
      <w:pPr>
        <w:ind w:left="720" w:hanging="360"/>
      </w:pPr>
      <w:rPr>
        <w:rFonts w:hint="default"/>
      </w:rPr>
    </w:lvl>
    <w:lvl w:ilvl="1" w:tplc="9EF8165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2D718E9"/>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05621D7D"/>
    <w:multiLevelType w:val="hybridMultilevel"/>
    <w:tmpl w:val="1CE624C4"/>
    <w:lvl w:ilvl="0" w:tplc="06EA7E4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B311A2D"/>
    <w:multiLevelType w:val="hybridMultilevel"/>
    <w:tmpl w:val="214255E0"/>
    <w:lvl w:ilvl="0" w:tplc="0419000F">
      <w:start w:val="1"/>
      <w:numFmt w:val="decimal"/>
      <w:lvlText w:val="%1."/>
      <w:lvlJc w:val="left"/>
      <w:pPr>
        <w:ind w:left="720" w:hanging="360"/>
      </w:pPr>
      <w:rPr>
        <w:rFonts w:hint="default"/>
      </w:rPr>
    </w:lvl>
    <w:lvl w:ilvl="1" w:tplc="F7E0EDF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F3B0431"/>
    <w:multiLevelType w:val="hybridMultilevel"/>
    <w:tmpl w:val="F1A02D50"/>
    <w:lvl w:ilvl="0" w:tplc="14FA3DB6">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092519E"/>
    <w:multiLevelType w:val="hybridMultilevel"/>
    <w:tmpl w:val="BBC619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1116673"/>
    <w:multiLevelType w:val="hybridMultilevel"/>
    <w:tmpl w:val="FF480096"/>
    <w:lvl w:ilvl="0" w:tplc="5B0EC2B4">
      <w:start w:val="1"/>
      <w:numFmt w:val="decimal"/>
      <w:lvlText w:val="%1."/>
      <w:lvlJc w:val="left"/>
      <w:pPr>
        <w:ind w:left="1071" w:hanging="645"/>
      </w:pPr>
      <w:rPr>
        <w:rFonts w:hint="default"/>
      </w:rPr>
    </w:lvl>
    <w:lvl w:ilvl="1" w:tplc="BF00F32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13F84153"/>
    <w:multiLevelType w:val="hybridMultilevel"/>
    <w:tmpl w:val="01C67130"/>
    <w:lvl w:ilvl="0" w:tplc="2CD0AAD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16E74478"/>
    <w:multiLevelType w:val="hybridMultilevel"/>
    <w:tmpl w:val="6D34F88C"/>
    <w:lvl w:ilvl="0" w:tplc="8EA4C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73C1A0A"/>
    <w:multiLevelType w:val="hybridMultilevel"/>
    <w:tmpl w:val="FC165F38"/>
    <w:lvl w:ilvl="0" w:tplc="7B62ECF8">
      <w:start w:val="1"/>
      <w:numFmt w:val="decimal"/>
      <w:lvlText w:val="%1."/>
      <w:lvlJc w:val="left"/>
      <w:pPr>
        <w:ind w:left="1362" w:hanging="795"/>
      </w:pPr>
      <w:rPr>
        <w:rFonts w:hint="default"/>
      </w:rPr>
    </w:lvl>
    <w:lvl w:ilvl="1" w:tplc="56DA72A2">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178A4E07"/>
    <w:multiLevelType w:val="hybridMultilevel"/>
    <w:tmpl w:val="581CA922"/>
    <w:lvl w:ilvl="0" w:tplc="8E1A2238">
      <w:start w:val="1"/>
      <w:numFmt w:val="decimal"/>
      <w:lvlText w:val="%1."/>
      <w:lvlJc w:val="left"/>
      <w:pPr>
        <w:ind w:left="1071" w:hanging="645"/>
      </w:pPr>
      <w:rPr>
        <w:rFonts w:hint="default"/>
      </w:rPr>
    </w:lvl>
    <w:lvl w:ilvl="1" w:tplc="0E6C7FD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18220187"/>
    <w:multiLevelType w:val="singleLevel"/>
    <w:tmpl w:val="B1B2AAC0"/>
    <w:lvl w:ilvl="0">
      <w:start w:val="10"/>
      <w:numFmt w:val="bullet"/>
      <w:pStyle w:val="21"/>
      <w:lvlText w:val="-"/>
      <w:lvlJc w:val="left"/>
      <w:pPr>
        <w:tabs>
          <w:tab w:val="num" w:pos="1080"/>
        </w:tabs>
        <w:ind w:left="1080" w:hanging="360"/>
      </w:pPr>
    </w:lvl>
  </w:abstractNum>
  <w:abstractNum w:abstractNumId="20">
    <w:nsid w:val="1D254C18"/>
    <w:multiLevelType w:val="hybridMultilevel"/>
    <w:tmpl w:val="394A34CC"/>
    <w:lvl w:ilvl="0" w:tplc="0419000F">
      <w:start w:val="1"/>
      <w:numFmt w:val="decimal"/>
      <w:lvlText w:val="%1."/>
      <w:lvlJc w:val="left"/>
      <w:pPr>
        <w:ind w:left="720" w:hanging="360"/>
      </w:pPr>
      <w:rPr>
        <w:rFonts w:hint="default"/>
      </w:rPr>
    </w:lvl>
    <w:lvl w:ilvl="1" w:tplc="D5F25B8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E9C0C1D"/>
    <w:multiLevelType w:val="hybridMultilevel"/>
    <w:tmpl w:val="D6E6B534"/>
    <w:lvl w:ilvl="0" w:tplc="66A2C0AE">
      <w:start w:val="1"/>
      <w:numFmt w:val="decimal"/>
      <w:lvlText w:val="%1."/>
      <w:lvlJc w:val="left"/>
      <w:pPr>
        <w:ind w:left="1362" w:hanging="795"/>
      </w:pPr>
      <w:rPr>
        <w:rFonts w:hint="default"/>
      </w:rPr>
    </w:lvl>
    <w:lvl w:ilvl="1" w:tplc="17206A64">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3">
    <w:nsid w:val="29D7536F"/>
    <w:multiLevelType w:val="hybridMultilevel"/>
    <w:tmpl w:val="B58679C6"/>
    <w:lvl w:ilvl="0" w:tplc="6272067A">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29DE60A4"/>
    <w:multiLevelType w:val="hybridMultilevel"/>
    <w:tmpl w:val="ADB6A496"/>
    <w:lvl w:ilvl="0" w:tplc="D6CCF9A4">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31695919"/>
    <w:multiLevelType w:val="hybridMultilevel"/>
    <w:tmpl w:val="C0CA9060"/>
    <w:lvl w:ilvl="0" w:tplc="DF20727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3824367"/>
    <w:multiLevelType w:val="hybridMultilevel"/>
    <w:tmpl w:val="DDBCF238"/>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3E04BE3"/>
    <w:multiLevelType w:val="hybridMultilevel"/>
    <w:tmpl w:val="9ACC2B50"/>
    <w:lvl w:ilvl="0" w:tplc="2F82F948">
      <w:start w:val="1"/>
      <w:numFmt w:val="decimal"/>
      <w:lvlText w:val="%1."/>
      <w:lvlJc w:val="left"/>
      <w:pPr>
        <w:ind w:left="1071" w:hanging="645"/>
      </w:pPr>
      <w:rPr>
        <w:rFonts w:hint="default"/>
      </w:rPr>
    </w:lvl>
    <w:lvl w:ilvl="1" w:tplc="1ABAC0EC">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353F740B"/>
    <w:multiLevelType w:val="hybridMultilevel"/>
    <w:tmpl w:val="038A399C"/>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9">
    <w:nsid w:val="3AC97842"/>
    <w:multiLevelType w:val="hybridMultilevel"/>
    <w:tmpl w:val="72F24D0E"/>
    <w:lvl w:ilvl="0" w:tplc="6854D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45EC2845"/>
    <w:multiLevelType w:val="hybridMultilevel"/>
    <w:tmpl w:val="CF2C4F00"/>
    <w:lvl w:ilvl="0" w:tplc="43B029D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675410B"/>
    <w:multiLevelType w:val="hybridMultilevel"/>
    <w:tmpl w:val="0FFEF6C6"/>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7473BE6"/>
    <w:multiLevelType w:val="hybridMultilevel"/>
    <w:tmpl w:val="7B945C16"/>
    <w:lvl w:ilvl="0" w:tplc="44583E6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47C814A2"/>
    <w:multiLevelType w:val="hybridMultilevel"/>
    <w:tmpl w:val="68BC6D8A"/>
    <w:lvl w:ilvl="0" w:tplc="729EB0C8">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47F95E10"/>
    <w:multiLevelType w:val="hybridMultilevel"/>
    <w:tmpl w:val="490CCA34"/>
    <w:lvl w:ilvl="0" w:tplc="AB70815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485E7108"/>
    <w:multiLevelType w:val="hybridMultilevel"/>
    <w:tmpl w:val="252ED6AC"/>
    <w:lvl w:ilvl="0" w:tplc="560A3C6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4CA63275"/>
    <w:multiLevelType w:val="hybridMultilevel"/>
    <w:tmpl w:val="DA00F3B0"/>
    <w:lvl w:ilvl="0" w:tplc="4FA4988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nsid w:val="532167FD"/>
    <w:multiLevelType w:val="hybridMultilevel"/>
    <w:tmpl w:val="5BAE87B2"/>
    <w:lvl w:ilvl="0" w:tplc="58B0F41C">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nsid w:val="53C86B50"/>
    <w:multiLevelType w:val="hybridMultilevel"/>
    <w:tmpl w:val="44DCF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5C700A4"/>
    <w:multiLevelType w:val="hybridMultilevel"/>
    <w:tmpl w:val="58C4F2B2"/>
    <w:lvl w:ilvl="0" w:tplc="5F36FED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nsid w:val="57A805E5"/>
    <w:multiLevelType w:val="hybridMultilevel"/>
    <w:tmpl w:val="47C60C16"/>
    <w:lvl w:ilvl="0" w:tplc="8BF851AA">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nsid w:val="5ED01648"/>
    <w:multiLevelType w:val="hybridMultilevel"/>
    <w:tmpl w:val="E69C92F0"/>
    <w:lvl w:ilvl="0" w:tplc="AF5850DE">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64BA113B"/>
    <w:multiLevelType w:val="hybridMultilevel"/>
    <w:tmpl w:val="E0EA002C"/>
    <w:lvl w:ilvl="0" w:tplc="BF964F7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nsid w:val="681C4045"/>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0181D0C"/>
    <w:multiLevelType w:val="hybridMultilevel"/>
    <w:tmpl w:val="821A7FB0"/>
    <w:lvl w:ilvl="0" w:tplc="EF06591E">
      <w:start w:val="1"/>
      <w:numFmt w:val="decimal"/>
      <w:lvlText w:val="%1."/>
      <w:lvlJc w:val="left"/>
      <w:pPr>
        <w:ind w:left="1069" w:hanging="360"/>
      </w:pPr>
      <w:rPr>
        <w:rFonts w:hint="default"/>
        <w:color w:val="00000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28C47EA"/>
    <w:multiLevelType w:val="hybridMultilevel"/>
    <w:tmpl w:val="6644C830"/>
    <w:lvl w:ilvl="0" w:tplc="1E14539A">
      <w:start w:val="1"/>
      <w:numFmt w:val="decimal"/>
      <w:lvlText w:val="%1."/>
      <w:lvlJc w:val="left"/>
      <w:pPr>
        <w:ind w:left="1362" w:hanging="795"/>
      </w:pPr>
      <w:rPr>
        <w:rFonts w:hint="default"/>
      </w:rPr>
    </w:lvl>
    <w:lvl w:ilvl="1" w:tplc="75ACAEDA">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nsid w:val="785C3586"/>
    <w:multiLevelType w:val="hybridMultilevel"/>
    <w:tmpl w:val="9684E336"/>
    <w:lvl w:ilvl="0" w:tplc="A5AEB51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nsid w:val="7CE95331"/>
    <w:multiLevelType w:val="hybridMultilevel"/>
    <w:tmpl w:val="A9629EFC"/>
    <w:lvl w:ilvl="0" w:tplc="2A36A78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2"/>
  </w:num>
  <w:num w:numId="2">
    <w:abstractNumId w:val="0"/>
  </w:num>
  <w:num w:numId="3">
    <w:abstractNumId w:val="19"/>
  </w:num>
  <w:num w:numId="4">
    <w:abstractNumId w:val="3"/>
  </w:num>
  <w:num w:numId="5">
    <w:abstractNumId w:val="2"/>
  </w:num>
  <w:num w:numId="6">
    <w:abstractNumId w:val="30"/>
  </w:num>
  <w:num w:numId="7">
    <w:abstractNumId w:val="40"/>
  </w:num>
  <w:num w:numId="8">
    <w:abstractNumId w:val="16"/>
  </w:num>
  <w:num w:numId="9">
    <w:abstractNumId w:val="5"/>
  </w:num>
  <w:num w:numId="10">
    <w:abstractNumId w:val="4"/>
  </w:num>
  <w:num w:numId="11">
    <w:abstractNumId w:val="6"/>
    <w:lvlOverride w:ilvl="0">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 w:numId="15">
    <w:abstractNumId w:val="28"/>
  </w:num>
  <w:num w:numId="16">
    <w:abstractNumId w:val="31"/>
  </w:num>
  <w:num w:numId="17">
    <w:abstractNumId w:val="32"/>
  </w:num>
  <w:num w:numId="18">
    <w:abstractNumId w:val="13"/>
  </w:num>
  <w:num w:numId="19">
    <w:abstractNumId w:val="26"/>
  </w:num>
  <w:num w:numId="20">
    <w:abstractNumId w:val="36"/>
  </w:num>
  <w:num w:numId="21">
    <w:abstractNumId w:val="8"/>
  </w:num>
  <w:num w:numId="22">
    <w:abstractNumId w:val="33"/>
  </w:num>
  <w:num w:numId="23">
    <w:abstractNumId w:val="20"/>
  </w:num>
  <w:num w:numId="24">
    <w:abstractNumId w:val="25"/>
  </w:num>
  <w:num w:numId="25">
    <w:abstractNumId w:val="11"/>
  </w:num>
  <w:num w:numId="26">
    <w:abstractNumId w:val="12"/>
  </w:num>
  <w:num w:numId="27">
    <w:abstractNumId w:val="39"/>
  </w:num>
  <w:num w:numId="28">
    <w:abstractNumId w:val="15"/>
  </w:num>
  <w:num w:numId="29">
    <w:abstractNumId w:val="38"/>
  </w:num>
  <w:num w:numId="30">
    <w:abstractNumId w:val="17"/>
  </w:num>
  <w:num w:numId="31">
    <w:abstractNumId w:val="21"/>
  </w:num>
  <w:num w:numId="32">
    <w:abstractNumId w:val="46"/>
  </w:num>
  <w:num w:numId="33">
    <w:abstractNumId w:val="34"/>
  </w:num>
  <w:num w:numId="34">
    <w:abstractNumId w:val="41"/>
  </w:num>
  <w:num w:numId="35">
    <w:abstractNumId w:val="10"/>
  </w:num>
  <w:num w:numId="36">
    <w:abstractNumId w:val="48"/>
  </w:num>
  <w:num w:numId="37">
    <w:abstractNumId w:val="42"/>
  </w:num>
  <w:num w:numId="38">
    <w:abstractNumId w:val="27"/>
  </w:num>
  <w:num w:numId="39">
    <w:abstractNumId w:val="37"/>
  </w:num>
  <w:num w:numId="40">
    <w:abstractNumId w:val="23"/>
  </w:num>
  <w:num w:numId="41">
    <w:abstractNumId w:val="14"/>
  </w:num>
  <w:num w:numId="42">
    <w:abstractNumId w:val="18"/>
  </w:num>
  <w:num w:numId="43">
    <w:abstractNumId w:val="43"/>
  </w:num>
  <w:num w:numId="44">
    <w:abstractNumId w:val="47"/>
  </w:num>
  <w:num w:numId="45">
    <w:abstractNumId w:val="24"/>
  </w:num>
  <w:num w:numId="46">
    <w:abstractNumId w:val="35"/>
  </w:num>
  <w:num w:numId="47">
    <w:abstractNumId w:val="44"/>
  </w:num>
  <w:num w:numId="48">
    <w:abstractNumId w:val="45"/>
  </w:num>
  <w:num w:numId="49">
    <w:abstractNumId w:val="29"/>
  </w:num>
  <w:num w:numId="5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189"/>
    <w:rsid w:val="00000FFF"/>
    <w:rsid w:val="00001376"/>
    <w:rsid w:val="0000305A"/>
    <w:rsid w:val="00003A38"/>
    <w:rsid w:val="00004179"/>
    <w:rsid w:val="00005219"/>
    <w:rsid w:val="0000735E"/>
    <w:rsid w:val="00007AC2"/>
    <w:rsid w:val="00010D1C"/>
    <w:rsid w:val="00013BD2"/>
    <w:rsid w:val="00016263"/>
    <w:rsid w:val="000164D5"/>
    <w:rsid w:val="00016DAA"/>
    <w:rsid w:val="00017461"/>
    <w:rsid w:val="0001796A"/>
    <w:rsid w:val="000179EF"/>
    <w:rsid w:val="000220EB"/>
    <w:rsid w:val="0002515D"/>
    <w:rsid w:val="0002639C"/>
    <w:rsid w:val="00026DAD"/>
    <w:rsid w:val="000302D8"/>
    <w:rsid w:val="00032770"/>
    <w:rsid w:val="00034D56"/>
    <w:rsid w:val="00035D8D"/>
    <w:rsid w:val="00035ECB"/>
    <w:rsid w:val="00037485"/>
    <w:rsid w:val="0004037C"/>
    <w:rsid w:val="000412A4"/>
    <w:rsid w:val="00042189"/>
    <w:rsid w:val="00042C72"/>
    <w:rsid w:val="000434E7"/>
    <w:rsid w:val="00043530"/>
    <w:rsid w:val="0004376A"/>
    <w:rsid w:val="00044867"/>
    <w:rsid w:val="00045EB3"/>
    <w:rsid w:val="00050C18"/>
    <w:rsid w:val="0005185B"/>
    <w:rsid w:val="00051946"/>
    <w:rsid w:val="00052453"/>
    <w:rsid w:val="0005285A"/>
    <w:rsid w:val="000529BD"/>
    <w:rsid w:val="00053896"/>
    <w:rsid w:val="0006008A"/>
    <w:rsid w:val="00060E2E"/>
    <w:rsid w:val="000610B4"/>
    <w:rsid w:val="00061667"/>
    <w:rsid w:val="000616C1"/>
    <w:rsid w:val="00063CF5"/>
    <w:rsid w:val="000647C4"/>
    <w:rsid w:val="00064F32"/>
    <w:rsid w:val="00064F46"/>
    <w:rsid w:val="000653DB"/>
    <w:rsid w:val="00067DB0"/>
    <w:rsid w:val="0007098A"/>
    <w:rsid w:val="00071DCA"/>
    <w:rsid w:val="00072108"/>
    <w:rsid w:val="0007405A"/>
    <w:rsid w:val="00074F9C"/>
    <w:rsid w:val="0007627B"/>
    <w:rsid w:val="000764FB"/>
    <w:rsid w:val="00077468"/>
    <w:rsid w:val="00077958"/>
    <w:rsid w:val="00077BDD"/>
    <w:rsid w:val="000806C0"/>
    <w:rsid w:val="00081251"/>
    <w:rsid w:val="00081DB4"/>
    <w:rsid w:val="0008772A"/>
    <w:rsid w:val="00090C3A"/>
    <w:rsid w:val="00091454"/>
    <w:rsid w:val="00092F45"/>
    <w:rsid w:val="00093C93"/>
    <w:rsid w:val="000949EA"/>
    <w:rsid w:val="00094A57"/>
    <w:rsid w:val="00095345"/>
    <w:rsid w:val="00095CC7"/>
    <w:rsid w:val="00097949"/>
    <w:rsid w:val="000A016A"/>
    <w:rsid w:val="000A0686"/>
    <w:rsid w:val="000A1381"/>
    <w:rsid w:val="000A20F4"/>
    <w:rsid w:val="000A25BC"/>
    <w:rsid w:val="000A27E7"/>
    <w:rsid w:val="000A6559"/>
    <w:rsid w:val="000A65EE"/>
    <w:rsid w:val="000A70E6"/>
    <w:rsid w:val="000A7784"/>
    <w:rsid w:val="000A7B2E"/>
    <w:rsid w:val="000B0788"/>
    <w:rsid w:val="000B15D4"/>
    <w:rsid w:val="000B2043"/>
    <w:rsid w:val="000B29C0"/>
    <w:rsid w:val="000B2A0E"/>
    <w:rsid w:val="000B2EE4"/>
    <w:rsid w:val="000B2F5E"/>
    <w:rsid w:val="000B53E3"/>
    <w:rsid w:val="000B5A8C"/>
    <w:rsid w:val="000B5BF1"/>
    <w:rsid w:val="000B6183"/>
    <w:rsid w:val="000B68AF"/>
    <w:rsid w:val="000B700A"/>
    <w:rsid w:val="000B7D51"/>
    <w:rsid w:val="000C1214"/>
    <w:rsid w:val="000C2639"/>
    <w:rsid w:val="000C314F"/>
    <w:rsid w:val="000C63AB"/>
    <w:rsid w:val="000C70BC"/>
    <w:rsid w:val="000C742D"/>
    <w:rsid w:val="000D1028"/>
    <w:rsid w:val="000D1A32"/>
    <w:rsid w:val="000D368D"/>
    <w:rsid w:val="000D3837"/>
    <w:rsid w:val="000D6D03"/>
    <w:rsid w:val="000E125A"/>
    <w:rsid w:val="000E1278"/>
    <w:rsid w:val="000E2655"/>
    <w:rsid w:val="000E3275"/>
    <w:rsid w:val="000E4D11"/>
    <w:rsid w:val="000E57D3"/>
    <w:rsid w:val="000E5CF5"/>
    <w:rsid w:val="000E6528"/>
    <w:rsid w:val="000E6EE8"/>
    <w:rsid w:val="000F1276"/>
    <w:rsid w:val="000F1E4E"/>
    <w:rsid w:val="000F234B"/>
    <w:rsid w:val="000F23A1"/>
    <w:rsid w:val="000F2B50"/>
    <w:rsid w:val="000F2C0F"/>
    <w:rsid w:val="000F4463"/>
    <w:rsid w:val="000F51B4"/>
    <w:rsid w:val="000F6B9B"/>
    <w:rsid w:val="000F77D3"/>
    <w:rsid w:val="00100313"/>
    <w:rsid w:val="00102C99"/>
    <w:rsid w:val="00103EC0"/>
    <w:rsid w:val="00104703"/>
    <w:rsid w:val="00104CC2"/>
    <w:rsid w:val="001068BB"/>
    <w:rsid w:val="00106E69"/>
    <w:rsid w:val="0011063D"/>
    <w:rsid w:val="00112925"/>
    <w:rsid w:val="00116B56"/>
    <w:rsid w:val="001175CB"/>
    <w:rsid w:val="0012116A"/>
    <w:rsid w:val="00121411"/>
    <w:rsid w:val="00122A96"/>
    <w:rsid w:val="00123FD8"/>
    <w:rsid w:val="00130221"/>
    <w:rsid w:val="00130D4D"/>
    <w:rsid w:val="00133773"/>
    <w:rsid w:val="00133AF0"/>
    <w:rsid w:val="001341BF"/>
    <w:rsid w:val="001350B1"/>
    <w:rsid w:val="0013694F"/>
    <w:rsid w:val="00136D65"/>
    <w:rsid w:val="00143AA2"/>
    <w:rsid w:val="00147F08"/>
    <w:rsid w:val="00151351"/>
    <w:rsid w:val="001517C0"/>
    <w:rsid w:val="0015196E"/>
    <w:rsid w:val="00152C00"/>
    <w:rsid w:val="001533D8"/>
    <w:rsid w:val="00155523"/>
    <w:rsid w:val="00155EB1"/>
    <w:rsid w:val="00157359"/>
    <w:rsid w:val="0016170B"/>
    <w:rsid w:val="001671C0"/>
    <w:rsid w:val="001674F5"/>
    <w:rsid w:val="00167A38"/>
    <w:rsid w:val="001709B4"/>
    <w:rsid w:val="00170D97"/>
    <w:rsid w:val="001727B3"/>
    <w:rsid w:val="00172E35"/>
    <w:rsid w:val="0017370F"/>
    <w:rsid w:val="00175178"/>
    <w:rsid w:val="00175291"/>
    <w:rsid w:val="00175A57"/>
    <w:rsid w:val="00175F45"/>
    <w:rsid w:val="001779F5"/>
    <w:rsid w:val="00181A5C"/>
    <w:rsid w:val="001826AD"/>
    <w:rsid w:val="00184E45"/>
    <w:rsid w:val="00184F6D"/>
    <w:rsid w:val="00194980"/>
    <w:rsid w:val="00195222"/>
    <w:rsid w:val="001961E8"/>
    <w:rsid w:val="00196A0D"/>
    <w:rsid w:val="00196D34"/>
    <w:rsid w:val="0019705D"/>
    <w:rsid w:val="00197160"/>
    <w:rsid w:val="001A07E9"/>
    <w:rsid w:val="001A1BE4"/>
    <w:rsid w:val="001A5119"/>
    <w:rsid w:val="001A59DA"/>
    <w:rsid w:val="001A7FE7"/>
    <w:rsid w:val="001B36DE"/>
    <w:rsid w:val="001B4A01"/>
    <w:rsid w:val="001B54FA"/>
    <w:rsid w:val="001B55BC"/>
    <w:rsid w:val="001B7894"/>
    <w:rsid w:val="001C01AC"/>
    <w:rsid w:val="001C0782"/>
    <w:rsid w:val="001C0A47"/>
    <w:rsid w:val="001C223F"/>
    <w:rsid w:val="001D0F4A"/>
    <w:rsid w:val="001D10CA"/>
    <w:rsid w:val="001D118B"/>
    <w:rsid w:val="001D1CE7"/>
    <w:rsid w:val="001D228C"/>
    <w:rsid w:val="001D28BA"/>
    <w:rsid w:val="001D28F0"/>
    <w:rsid w:val="001D40E9"/>
    <w:rsid w:val="001D5DFF"/>
    <w:rsid w:val="001D65C4"/>
    <w:rsid w:val="001D755A"/>
    <w:rsid w:val="001D7895"/>
    <w:rsid w:val="001E0450"/>
    <w:rsid w:val="001E1B8D"/>
    <w:rsid w:val="001E320D"/>
    <w:rsid w:val="001E44F4"/>
    <w:rsid w:val="001E5580"/>
    <w:rsid w:val="001E6727"/>
    <w:rsid w:val="001E6F3A"/>
    <w:rsid w:val="001E6F90"/>
    <w:rsid w:val="001F0021"/>
    <w:rsid w:val="001F0302"/>
    <w:rsid w:val="001F12D8"/>
    <w:rsid w:val="001F1B44"/>
    <w:rsid w:val="001F1F2E"/>
    <w:rsid w:val="001F4048"/>
    <w:rsid w:val="001F4338"/>
    <w:rsid w:val="001F5893"/>
    <w:rsid w:val="001F597C"/>
    <w:rsid w:val="001F5A57"/>
    <w:rsid w:val="001F644E"/>
    <w:rsid w:val="001F6499"/>
    <w:rsid w:val="001F72B3"/>
    <w:rsid w:val="001F72D3"/>
    <w:rsid w:val="002000CB"/>
    <w:rsid w:val="0020019B"/>
    <w:rsid w:val="00200AA4"/>
    <w:rsid w:val="002010CD"/>
    <w:rsid w:val="00202C9B"/>
    <w:rsid w:val="002039E2"/>
    <w:rsid w:val="00203ED9"/>
    <w:rsid w:val="00205A29"/>
    <w:rsid w:val="002067F7"/>
    <w:rsid w:val="00207ACE"/>
    <w:rsid w:val="00210197"/>
    <w:rsid w:val="00211CE5"/>
    <w:rsid w:val="00212305"/>
    <w:rsid w:val="00212730"/>
    <w:rsid w:val="002132F2"/>
    <w:rsid w:val="00213C41"/>
    <w:rsid w:val="00216DA2"/>
    <w:rsid w:val="00217F50"/>
    <w:rsid w:val="00220CAE"/>
    <w:rsid w:val="00221494"/>
    <w:rsid w:val="00222307"/>
    <w:rsid w:val="002227E4"/>
    <w:rsid w:val="00222D65"/>
    <w:rsid w:val="002235BA"/>
    <w:rsid w:val="00223BCD"/>
    <w:rsid w:val="0022485B"/>
    <w:rsid w:val="002252CA"/>
    <w:rsid w:val="00225581"/>
    <w:rsid w:val="0023003D"/>
    <w:rsid w:val="00230274"/>
    <w:rsid w:val="002313E5"/>
    <w:rsid w:val="00233550"/>
    <w:rsid w:val="00233B35"/>
    <w:rsid w:val="00237F31"/>
    <w:rsid w:val="00240880"/>
    <w:rsid w:val="00242620"/>
    <w:rsid w:val="002436F3"/>
    <w:rsid w:val="00243AC4"/>
    <w:rsid w:val="002455AD"/>
    <w:rsid w:val="00245E87"/>
    <w:rsid w:val="0024686D"/>
    <w:rsid w:val="0024716A"/>
    <w:rsid w:val="00247CB6"/>
    <w:rsid w:val="00250DFA"/>
    <w:rsid w:val="00251665"/>
    <w:rsid w:val="00251EC0"/>
    <w:rsid w:val="00254B2B"/>
    <w:rsid w:val="00255AB6"/>
    <w:rsid w:val="002569CD"/>
    <w:rsid w:val="00256AC1"/>
    <w:rsid w:val="0025700D"/>
    <w:rsid w:val="0025723C"/>
    <w:rsid w:val="00264B5B"/>
    <w:rsid w:val="00265DA0"/>
    <w:rsid w:val="00271428"/>
    <w:rsid w:val="00271643"/>
    <w:rsid w:val="00271BA4"/>
    <w:rsid w:val="002732A8"/>
    <w:rsid w:val="00273D48"/>
    <w:rsid w:val="00275208"/>
    <w:rsid w:val="00281BB7"/>
    <w:rsid w:val="00282C5D"/>
    <w:rsid w:val="002838B4"/>
    <w:rsid w:val="002850CB"/>
    <w:rsid w:val="00285819"/>
    <w:rsid w:val="00285E6E"/>
    <w:rsid w:val="00287571"/>
    <w:rsid w:val="002909C4"/>
    <w:rsid w:val="00290DC5"/>
    <w:rsid w:val="00295984"/>
    <w:rsid w:val="002969B5"/>
    <w:rsid w:val="002978FE"/>
    <w:rsid w:val="00297CA7"/>
    <w:rsid w:val="002A119B"/>
    <w:rsid w:val="002A2638"/>
    <w:rsid w:val="002A5400"/>
    <w:rsid w:val="002A5581"/>
    <w:rsid w:val="002A6A52"/>
    <w:rsid w:val="002A74AF"/>
    <w:rsid w:val="002A7F1D"/>
    <w:rsid w:val="002B0E50"/>
    <w:rsid w:val="002B1F25"/>
    <w:rsid w:val="002B27C7"/>
    <w:rsid w:val="002B2931"/>
    <w:rsid w:val="002B53CD"/>
    <w:rsid w:val="002B6D10"/>
    <w:rsid w:val="002B77CB"/>
    <w:rsid w:val="002C07F3"/>
    <w:rsid w:val="002C238F"/>
    <w:rsid w:val="002C377A"/>
    <w:rsid w:val="002C49E1"/>
    <w:rsid w:val="002C501A"/>
    <w:rsid w:val="002C52E1"/>
    <w:rsid w:val="002C5464"/>
    <w:rsid w:val="002C559D"/>
    <w:rsid w:val="002C5ECE"/>
    <w:rsid w:val="002C5F3E"/>
    <w:rsid w:val="002C7315"/>
    <w:rsid w:val="002D02B3"/>
    <w:rsid w:val="002D1BCD"/>
    <w:rsid w:val="002D220C"/>
    <w:rsid w:val="002D242D"/>
    <w:rsid w:val="002D29F9"/>
    <w:rsid w:val="002D2AC8"/>
    <w:rsid w:val="002D4170"/>
    <w:rsid w:val="002D46C6"/>
    <w:rsid w:val="002D529B"/>
    <w:rsid w:val="002D72B1"/>
    <w:rsid w:val="002D72DD"/>
    <w:rsid w:val="002D776A"/>
    <w:rsid w:val="002E0295"/>
    <w:rsid w:val="002E13ED"/>
    <w:rsid w:val="002E1DAB"/>
    <w:rsid w:val="002E2BC0"/>
    <w:rsid w:val="002E4966"/>
    <w:rsid w:val="002E62F5"/>
    <w:rsid w:val="002E6E49"/>
    <w:rsid w:val="002F388C"/>
    <w:rsid w:val="002F3FCF"/>
    <w:rsid w:val="002F6966"/>
    <w:rsid w:val="00302171"/>
    <w:rsid w:val="0030272A"/>
    <w:rsid w:val="003030E3"/>
    <w:rsid w:val="003033E3"/>
    <w:rsid w:val="00304330"/>
    <w:rsid w:val="00304A1F"/>
    <w:rsid w:val="00305413"/>
    <w:rsid w:val="00307742"/>
    <w:rsid w:val="003118D6"/>
    <w:rsid w:val="00311C12"/>
    <w:rsid w:val="00312444"/>
    <w:rsid w:val="003141F9"/>
    <w:rsid w:val="0031495D"/>
    <w:rsid w:val="00315192"/>
    <w:rsid w:val="00315AC5"/>
    <w:rsid w:val="00316782"/>
    <w:rsid w:val="00316C61"/>
    <w:rsid w:val="00320BB2"/>
    <w:rsid w:val="0032129A"/>
    <w:rsid w:val="003218B7"/>
    <w:rsid w:val="00326683"/>
    <w:rsid w:val="00327BF8"/>
    <w:rsid w:val="00331286"/>
    <w:rsid w:val="00331B0C"/>
    <w:rsid w:val="00333AAF"/>
    <w:rsid w:val="00333FE0"/>
    <w:rsid w:val="00334FFA"/>
    <w:rsid w:val="00336E95"/>
    <w:rsid w:val="00336F04"/>
    <w:rsid w:val="003421ED"/>
    <w:rsid w:val="00344AE3"/>
    <w:rsid w:val="00345C23"/>
    <w:rsid w:val="003510F3"/>
    <w:rsid w:val="003517DA"/>
    <w:rsid w:val="003541A4"/>
    <w:rsid w:val="003547D2"/>
    <w:rsid w:val="00354B61"/>
    <w:rsid w:val="003553CA"/>
    <w:rsid w:val="00355582"/>
    <w:rsid w:val="00356457"/>
    <w:rsid w:val="003565F7"/>
    <w:rsid w:val="00356EDB"/>
    <w:rsid w:val="00356FDD"/>
    <w:rsid w:val="0035708A"/>
    <w:rsid w:val="00357215"/>
    <w:rsid w:val="003572E8"/>
    <w:rsid w:val="00357D23"/>
    <w:rsid w:val="003600E2"/>
    <w:rsid w:val="00360C86"/>
    <w:rsid w:val="00361E50"/>
    <w:rsid w:val="00362D80"/>
    <w:rsid w:val="003650DD"/>
    <w:rsid w:val="003719E8"/>
    <w:rsid w:val="00371B84"/>
    <w:rsid w:val="00372853"/>
    <w:rsid w:val="00372C7F"/>
    <w:rsid w:val="00373601"/>
    <w:rsid w:val="00375BFB"/>
    <w:rsid w:val="003815DC"/>
    <w:rsid w:val="00382C96"/>
    <w:rsid w:val="0038303E"/>
    <w:rsid w:val="0038483E"/>
    <w:rsid w:val="00384BB2"/>
    <w:rsid w:val="00384C43"/>
    <w:rsid w:val="003857E5"/>
    <w:rsid w:val="00385E41"/>
    <w:rsid w:val="003862F8"/>
    <w:rsid w:val="003878B2"/>
    <w:rsid w:val="003940D2"/>
    <w:rsid w:val="00394136"/>
    <w:rsid w:val="003A00A7"/>
    <w:rsid w:val="003A0840"/>
    <w:rsid w:val="003A0C5E"/>
    <w:rsid w:val="003A12E9"/>
    <w:rsid w:val="003A35CB"/>
    <w:rsid w:val="003A5F72"/>
    <w:rsid w:val="003B13E6"/>
    <w:rsid w:val="003B4869"/>
    <w:rsid w:val="003B4AFA"/>
    <w:rsid w:val="003B71AA"/>
    <w:rsid w:val="003B7809"/>
    <w:rsid w:val="003C19E7"/>
    <w:rsid w:val="003C2A75"/>
    <w:rsid w:val="003C3B4E"/>
    <w:rsid w:val="003C66EC"/>
    <w:rsid w:val="003D1033"/>
    <w:rsid w:val="003D52DA"/>
    <w:rsid w:val="003D66C0"/>
    <w:rsid w:val="003D66DF"/>
    <w:rsid w:val="003D6888"/>
    <w:rsid w:val="003D6B0A"/>
    <w:rsid w:val="003D73C1"/>
    <w:rsid w:val="003E3C22"/>
    <w:rsid w:val="003E5AC1"/>
    <w:rsid w:val="003E5B00"/>
    <w:rsid w:val="003F1B1F"/>
    <w:rsid w:val="003F2536"/>
    <w:rsid w:val="003F32C7"/>
    <w:rsid w:val="003F3D82"/>
    <w:rsid w:val="003F474F"/>
    <w:rsid w:val="003F4B5B"/>
    <w:rsid w:val="003F7E71"/>
    <w:rsid w:val="004017D5"/>
    <w:rsid w:val="00401C30"/>
    <w:rsid w:val="00401CAF"/>
    <w:rsid w:val="0040250A"/>
    <w:rsid w:val="004027B7"/>
    <w:rsid w:val="00404532"/>
    <w:rsid w:val="00404F68"/>
    <w:rsid w:val="004064B0"/>
    <w:rsid w:val="004127A7"/>
    <w:rsid w:val="0041392B"/>
    <w:rsid w:val="0041469F"/>
    <w:rsid w:val="00414E4B"/>
    <w:rsid w:val="004164DA"/>
    <w:rsid w:val="00417C38"/>
    <w:rsid w:val="0042187D"/>
    <w:rsid w:val="0042223E"/>
    <w:rsid w:val="00422322"/>
    <w:rsid w:val="004224D3"/>
    <w:rsid w:val="0042293C"/>
    <w:rsid w:val="00422A04"/>
    <w:rsid w:val="00422BF5"/>
    <w:rsid w:val="00423DC2"/>
    <w:rsid w:val="00426490"/>
    <w:rsid w:val="00427388"/>
    <w:rsid w:val="00430363"/>
    <w:rsid w:val="004311A2"/>
    <w:rsid w:val="004312D4"/>
    <w:rsid w:val="00431A08"/>
    <w:rsid w:val="004324AF"/>
    <w:rsid w:val="004326C1"/>
    <w:rsid w:val="0043474A"/>
    <w:rsid w:val="0043700D"/>
    <w:rsid w:val="004431B7"/>
    <w:rsid w:val="004451B5"/>
    <w:rsid w:val="00445859"/>
    <w:rsid w:val="00445E85"/>
    <w:rsid w:val="00445F85"/>
    <w:rsid w:val="004470F6"/>
    <w:rsid w:val="004514C0"/>
    <w:rsid w:val="00452C4A"/>
    <w:rsid w:val="004557FA"/>
    <w:rsid w:val="00455DC6"/>
    <w:rsid w:val="00456497"/>
    <w:rsid w:val="004567D0"/>
    <w:rsid w:val="00457844"/>
    <w:rsid w:val="00460A9A"/>
    <w:rsid w:val="0046125E"/>
    <w:rsid w:val="00461EA1"/>
    <w:rsid w:val="00462587"/>
    <w:rsid w:val="00466023"/>
    <w:rsid w:val="00466188"/>
    <w:rsid w:val="00466E3F"/>
    <w:rsid w:val="00467341"/>
    <w:rsid w:val="004704FD"/>
    <w:rsid w:val="0047152A"/>
    <w:rsid w:val="004719D7"/>
    <w:rsid w:val="00471A3F"/>
    <w:rsid w:val="00472F45"/>
    <w:rsid w:val="00474A76"/>
    <w:rsid w:val="00475BA8"/>
    <w:rsid w:val="00476C68"/>
    <w:rsid w:val="00477302"/>
    <w:rsid w:val="00477BEB"/>
    <w:rsid w:val="00480B21"/>
    <w:rsid w:val="00481124"/>
    <w:rsid w:val="004848F4"/>
    <w:rsid w:val="00486285"/>
    <w:rsid w:val="004922B2"/>
    <w:rsid w:val="00493791"/>
    <w:rsid w:val="004947FF"/>
    <w:rsid w:val="00496024"/>
    <w:rsid w:val="00496D38"/>
    <w:rsid w:val="004A03ED"/>
    <w:rsid w:val="004A1679"/>
    <w:rsid w:val="004A2D9A"/>
    <w:rsid w:val="004A5670"/>
    <w:rsid w:val="004A58F4"/>
    <w:rsid w:val="004B0123"/>
    <w:rsid w:val="004B0826"/>
    <w:rsid w:val="004B0B2B"/>
    <w:rsid w:val="004B4D50"/>
    <w:rsid w:val="004B580B"/>
    <w:rsid w:val="004B5882"/>
    <w:rsid w:val="004B7322"/>
    <w:rsid w:val="004B77D3"/>
    <w:rsid w:val="004C10B8"/>
    <w:rsid w:val="004C4E58"/>
    <w:rsid w:val="004C6BAE"/>
    <w:rsid w:val="004D05DD"/>
    <w:rsid w:val="004D09BD"/>
    <w:rsid w:val="004D23E2"/>
    <w:rsid w:val="004D303B"/>
    <w:rsid w:val="004D3A8B"/>
    <w:rsid w:val="004D4586"/>
    <w:rsid w:val="004D4E16"/>
    <w:rsid w:val="004D54F2"/>
    <w:rsid w:val="004D5E2C"/>
    <w:rsid w:val="004D6AEC"/>
    <w:rsid w:val="004E0579"/>
    <w:rsid w:val="004E1BF4"/>
    <w:rsid w:val="004E1EF6"/>
    <w:rsid w:val="004E25F4"/>
    <w:rsid w:val="004E772D"/>
    <w:rsid w:val="004E7A12"/>
    <w:rsid w:val="004F1F56"/>
    <w:rsid w:val="004F2404"/>
    <w:rsid w:val="004F5189"/>
    <w:rsid w:val="004F5E6D"/>
    <w:rsid w:val="004F6497"/>
    <w:rsid w:val="0050109F"/>
    <w:rsid w:val="00502B07"/>
    <w:rsid w:val="00506C40"/>
    <w:rsid w:val="00510558"/>
    <w:rsid w:val="00510F03"/>
    <w:rsid w:val="00511ED6"/>
    <w:rsid w:val="00512684"/>
    <w:rsid w:val="00513EE9"/>
    <w:rsid w:val="00514085"/>
    <w:rsid w:val="00515989"/>
    <w:rsid w:val="005159F3"/>
    <w:rsid w:val="00516D30"/>
    <w:rsid w:val="00517518"/>
    <w:rsid w:val="00520E02"/>
    <w:rsid w:val="00523115"/>
    <w:rsid w:val="00523468"/>
    <w:rsid w:val="00524CA1"/>
    <w:rsid w:val="0053015C"/>
    <w:rsid w:val="00530947"/>
    <w:rsid w:val="00531BF9"/>
    <w:rsid w:val="00532EB4"/>
    <w:rsid w:val="005342BF"/>
    <w:rsid w:val="005343BD"/>
    <w:rsid w:val="0053570C"/>
    <w:rsid w:val="00535B28"/>
    <w:rsid w:val="005375E7"/>
    <w:rsid w:val="00541C65"/>
    <w:rsid w:val="00543235"/>
    <w:rsid w:val="00543459"/>
    <w:rsid w:val="00544F15"/>
    <w:rsid w:val="00545873"/>
    <w:rsid w:val="005466E9"/>
    <w:rsid w:val="0054682A"/>
    <w:rsid w:val="00546DBF"/>
    <w:rsid w:val="00550747"/>
    <w:rsid w:val="00550DE8"/>
    <w:rsid w:val="00551461"/>
    <w:rsid w:val="00561381"/>
    <w:rsid w:val="00561737"/>
    <w:rsid w:val="00564372"/>
    <w:rsid w:val="005656A1"/>
    <w:rsid w:val="00566262"/>
    <w:rsid w:val="00566D5B"/>
    <w:rsid w:val="0056763B"/>
    <w:rsid w:val="00570B50"/>
    <w:rsid w:val="00573BCD"/>
    <w:rsid w:val="00576497"/>
    <w:rsid w:val="00576A55"/>
    <w:rsid w:val="00580032"/>
    <w:rsid w:val="00582C07"/>
    <w:rsid w:val="00583269"/>
    <w:rsid w:val="0058692B"/>
    <w:rsid w:val="00587AF5"/>
    <w:rsid w:val="0059060B"/>
    <w:rsid w:val="005918AE"/>
    <w:rsid w:val="00593FC8"/>
    <w:rsid w:val="00595AFD"/>
    <w:rsid w:val="00595B91"/>
    <w:rsid w:val="0059722A"/>
    <w:rsid w:val="005A1B6A"/>
    <w:rsid w:val="005A30A5"/>
    <w:rsid w:val="005A32F4"/>
    <w:rsid w:val="005A3C6C"/>
    <w:rsid w:val="005A3CCA"/>
    <w:rsid w:val="005A5480"/>
    <w:rsid w:val="005A6A3A"/>
    <w:rsid w:val="005A6C9A"/>
    <w:rsid w:val="005B082D"/>
    <w:rsid w:val="005B08C3"/>
    <w:rsid w:val="005B1432"/>
    <w:rsid w:val="005B2428"/>
    <w:rsid w:val="005B44E8"/>
    <w:rsid w:val="005B6551"/>
    <w:rsid w:val="005C0ED6"/>
    <w:rsid w:val="005C3B39"/>
    <w:rsid w:val="005C6655"/>
    <w:rsid w:val="005C7C30"/>
    <w:rsid w:val="005D148B"/>
    <w:rsid w:val="005D2718"/>
    <w:rsid w:val="005D3973"/>
    <w:rsid w:val="005D4A03"/>
    <w:rsid w:val="005D4FE9"/>
    <w:rsid w:val="005D5198"/>
    <w:rsid w:val="005D5CB1"/>
    <w:rsid w:val="005D6419"/>
    <w:rsid w:val="005E1095"/>
    <w:rsid w:val="005E580C"/>
    <w:rsid w:val="005F08F3"/>
    <w:rsid w:val="005F103C"/>
    <w:rsid w:val="005F221E"/>
    <w:rsid w:val="005F4855"/>
    <w:rsid w:val="005F504F"/>
    <w:rsid w:val="005F555C"/>
    <w:rsid w:val="005F72DF"/>
    <w:rsid w:val="005F7BAB"/>
    <w:rsid w:val="006041BD"/>
    <w:rsid w:val="0060426B"/>
    <w:rsid w:val="0060492C"/>
    <w:rsid w:val="00605382"/>
    <w:rsid w:val="006058C8"/>
    <w:rsid w:val="006065D9"/>
    <w:rsid w:val="0060721C"/>
    <w:rsid w:val="0061032E"/>
    <w:rsid w:val="00610E89"/>
    <w:rsid w:val="00614CA1"/>
    <w:rsid w:val="006159C2"/>
    <w:rsid w:val="00617FAC"/>
    <w:rsid w:val="0062132D"/>
    <w:rsid w:val="0062172C"/>
    <w:rsid w:val="00621B7B"/>
    <w:rsid w:val="006222DD"/>
    <w:rsid w:val="00623274"/>
    <w:rsid w:val="00623F4F"/>
    <w:rsid w:val="006249E5"/>
    <w:rsid w:val="00624B5C"/>
    <w:rsid w:val="00627331"/>
    <w:rsid w:val="006305F2"/>
    <w:rsid w:val="0063141F"/>
    <w:rsid w:val="00631617"/>
    <w:rsid w:val="00632456"/>
    <w:rsid w:val="00632548"/>
    <w:rsid w:val="006334C7"/>
    <w:rsid w:val="00633672"/>
    <w:rsid w:val="00633D08"/>
    <w:rsid w:val="00634C6B"/>
    <w:rsid w:val="00636421"/>
    <w:rsid w:val="0064008C"/>
    <w:rsid w:val="00640875"/>
    <w:rsid w:val="00642FD8"/>
    <w:rsid w:val="00646362"/>
    <w:rsid w:val="00651551"/>
    <w:rsid w:val="006520C1"/>
    <w:rsid w:val="00652B72"/>
    <w:rsid w:val="00653811"/>
    <w:rsid w:val="006558A1"/>
    <w:rsid w:val="00655A45"/>
    <w:rsid w:val="006563E6"/>
    <w:rsid w:val="00657AB0"/>
    <w:rsid w:val="00657E4D"/>
    <w:rsid w:val="0066100B"/>
    <w:rsid w:val="0066180B"/>
    <w:rsid w:val="00661CD8"/>
    <w:rsid w:val="00661DEF"/>
    <w:rsid w:val="0066207F"/>
    <w:rsid w:val="00664773"/>
    <w:rsid w:val="006711D2"/>
    <w:rsid w:val="00671BFB"/>
    <w:rsid w:val="00674469"/>
    <w:rsid w:val="0067766B"/>
    <w:rsid w:val="00681744"/>
    <w:rsid w:val="00681F33"/>
    <w:rsid w:val="00682722"/>
    <w:rsid w:val="00683A8E"/>
    <w:rsid w:val="006857E6"/>
    <w:rsid w:val="00686256"/>
    <w:rsid w:val="006875E5"/>
    <w:rsid w:val="006903A9"/>
    <w:rsid w:val="00691F13"/>
    <w:rsid w:val="00692E9B"/>
    <w:rsid w:val="0069398D"/>
    <w:rsid w:val="006940C2"/>
    <w:rsid w:val="00695F9C"/>
    <w:rsid w:val="00696B4A"/>
    <w:rsid w:val="00697215"/>
    <w:rsid w:val="00697922"/>
    <w:rsid w:val="006A14D1"/>
    <w:rsid w:val="006A1FB3"/>
    <w:rsid w:val="006A23A6"/>
    <w:rsid w:val="006A262C"/>
    <w:rsid w:val="006A2F1E"/>
    <w:rsid w:val="006A3CCC"/>
    <w:rsid w:val="006A411B"/>
    <w:rsid w:val="006A43B3"/>
    <w:rsid w:val="006A4F72"/>
    <w:rsid w:val="006A7495"/>
    <w:rsid w:val="006B20D9"/>
    <w:rsid w:val="006B25A5"/>
    <w:rsid w:val="006B264D"/>
    <w:rsid w:val="006B4635"/>
    <w:rsid w:val="006B47AA"/>
    <w:rsid w:val="006B650C"/>
    <w:rsid w:val="006B6A64"/>
    <w:rsid w:val="006B7C5A"/>
    <w:rsid w:val="006D0AC6"/>
    <w:rsid w:val="006D0D3D"/>
    <w:rsid w:val="006D606F"/>
    <w:rsid w:val="006E2AF9"/>
    <w:rsid w:val="006E4D34"/>
    <w:rsid w:val="006E53FA"/>
    <w:rsid w:val="006E641B"/>
    <w:rsid w:val="006E7BA8"/>
    <w:rsid w:val="006F0AB4"/>
    <w:rsid w:val="006F1A5B"/>
    <w:rsid w:val="006F3332"/>
    <w:rsid w:val="006F3EFF"/>
    <w:rsid w:val="006F4258"/>
    <w:rsid w:val="006F5ABA"/>
    <w:rsid w:val="006F6EDE"/>
    <w:rsid w:val="007035AF"/>
    <w:rsid w:val="007037E0"/>
    <w:rsid w:val="00703A73"/>
    <w:rsid w:val="007049E7"/>
    <w:rsid w:val="00704F60"/>
    <w:rsid w:val="007067F7"/>
    <w:rsid w:val="00707FBE"/>
    <w:rsid w:val="007103FE"/>
    <w:rsid w:val="00710C93"/>
    <w:rsid w:val="00710EE4"/>
    <w:rsid w:val="00712915"/>
    <w:rsid w:val="0071299E"/>
    <w:rsid w:val="00714D45"/>
    <w:rsid w:val="00716D89"/>
    <w:rsid w:val="007175EB"/>
    <w:rsid w:val="00717851"/>
    <w:rsid w:val="00721B6A"/>
    <w:rsid w:val="00721D7F"/>
    <w:rsid w:val="00722C5C"/>
    <w:rsid w:val="00723382"/>
    <w:rsid w:val="00724191"/>
    <w:rsid w:val="0072461C"/>
    <w:rsid w:val="00730E1E"/>
    <w:rsid w:val="00733195"/>
    <w:rsid w:val="0073409B"/>
    <w:rsid w:val="00734D4C"/>
    <w:rsid w:val="00736B04"/>
    <w:rsid w:val="007377D8"/>
    <w:rsid w:val="0073791E"/>
    <w:rsid w:val="00740C13"/>
    <w:rsid w:val="00741BB7"/>
    <w:rsid w:val="0074286B"/>
    <w:rsid w:val="00742B8C"/>
    <w:rsid w:val="00743D21"/>
    <w:rsid w:val="00743F61"/>
    <w:rsid w:val="0074701D"/>
    <w:rsid w:val="0074731B"/>
    <w:rsid w:val="00747F0E"/>
    <w:rsid w:val="007506E3"/>
    <w:rsid w:val="00750B40"/>
    <w:rsid w:val="00750E36"/>
    <w:rsid w:val="00751786"/>
    <w:rsid w:val="00752D98"/>
    <w:rsid w:val="00754DB8"/>
    <w:rsid w:val="00755A93"/>
    <w:rsid w:val="00764A60"/>
    <w:rsid w:val="00764B43"/>
    <w:rsid w:val="00764E47"/>
    <w:rsid w:val="00767B35"/>
    <w:rsid w:val="0077054B"/>
    <w:rsid w:val="007715A7"/>
    <w:rsid w:val="007715DD"/>
    <w:rsid w:val="00772100"/>
    <w:rsid w:val="007721CE"/>
    <w:rsid w:val="007735E2"/>
    <w:rsid w:val="00774246"/>
    <w:rsid w:val="007760CD"/>
    <w:rsid w:val="00776603"/>
    <w:rsid w:val="00776684"/>
    <w:rsid w:val="00776FB2"/>
    <w:rsid w:val="0078103A"/>
    <w:rsid w:val="00781527"/>
    <w:rsid w:val="007820E9"/>
    <w:rsid w:val="0078342D"/>
    <w:rsid w:val="00784610"/>
    <w:rsid w:val="00785499"/>
    <w:rsid w:val="00785B8A"/>
    <w:rsid w:val="007917A1"/>
    <w:rsid w:val="00791DBF"/>
    <w:rsid w:val="00793A70"/>
    <w:rsid w:val="007942DB"/>
    <w:rsid w:val="00794375"/>
    <w:rsid w:val="007952AC"/>
    <w:rsid w:val="00796C98"/>
    <w:rsid w:val="0079736D"/>
    <w:rsid w:val="00797E65"/>
    <w:rsid w:val="007A1BD0"/>
    <w:rsid w:val="007A1C3D"/>
    <w:rsid w:val="007A2067"/>
    <w:rsid w:val="007A2D8F"/>
    <w:rsid w:val="007A3BE1"/>
    <w:rsid w:val="007A3C63"/>
    <w:rsid w:val="007A7CB7"/>
    <w:rsid w:val="007B147F"/>
    <w:rsid w:val="007B15AA"/>
    <w:rsid w:val="007B225F"/>
    <w:rsid w:val="007B3D99"/>
    <w:rsid w:val="007C0DBD"/>
    <w:rsid w:val="007C39FC"/>
    <w:rsid w:val="007C5E28"/>
    <w:rsid w:val="007C6FD3"/>
    <w:rsid w:val="007D022D"/>
    <w:rsid w:val="007D1AFF"/>
    <w:rsid w:val="007D2754"/>
    <w:rsid w:val="007D3027"/>
    <w:rsid w:val="007D6DC9"/>
    <w:rsid w:val="007D7569"/>
    <w:rsid w:val="007D78B4"/>
    <w:rsid w:val="007E0B10"/>
    <w:rsid w:val="007E0EE3"/>
    <w:rsid w:val="007E12AB"/>
    <w:rsid w:val="007E24DC"/>
    <w:rsid w:val="007E2B63"/>
    <w:rsid w:val="007E2D6C"/>
    <w:rsid w:val="007E527C"/>
    <w:rsid w:val="007E6ACB"/>
    <w:rsid w:val="007E7D64"/>
    <w:rsid w:val="007F03A0"/>
    <w:rsid w:val="007F05AA"/>
    <w:rsid w:val="007F139A"/>
    <w:rsid w:val="007F23B1"/>
    <w:rsid w:val="007F2453"/>
    <w:rsid w:val="007F34AF"/>
    <w:rsid w:val="007F3B84"/>
    <w:rsid w:val="007F770B"/>
    <w:rsid w:val="007F77E9"/>
    <w:rsid w:val="00800089"/>
    <w:rsid w:val="0080037F"/>
    <w:rsid w:val="008016E4"/>
    <w:rsid w:val="00802FFE"/>
    <w:rsid w:val="00803A1B"/>
    <w:rsid w:val="0080449A"/>
    <w:rsid w:val="0080538D"/>
    <w:rsid w:val="00805749"/>
    <w:rsid w:val="00806528"/>
    <w:rsid w:val="00806B0F"/>
    <w:rsid w:val="00806EB6"/>
    <w:rsid w:val="0081004E"/>
    <w:rsid w:val="0081010E"/>
    <w:rsid w:val="00810366"/>
    <w:rsid w:val="00810B28"/>
    <w:rsid w:val="00811718"/>
    <w:rsid w:val="008117F2"/>
    <w:rsid w:val="00811DE2"/>
    <w:rsid w:val="008122A4"/>
    <w:rsid w:val="008148A2"/>
    <w:rsid w:val="00814921"/>
    <w:rsid w:val="00814DAF"/>
    <w:rsid w:val="008163FE"/>
    <w:rsid w:val="008248FE"/>
    <w:rsid w:val="00826C8E"/>
    <w:rsid w:val="00827EE2"/>
    <w:rsid w:val="00832005"/>
    <w:rsid w:val="00832411"/>
    <w:rsid w:val="00832C96"/>
    <w:rsid w:val="008337FC"/>
    <w:rsid w:val="00833A2D"/>
    <w:rsid w:val="0083556D"/>
    <w:rsid w:val="008369FC"/>
    <w:rsid w:val="00840271"/>
    <w:rsid w:val="0084127C"/>
    <w:rsid w:val="00841A02"/>
    <w:rsid w:val="00842BE5"/>
    <w:rsid w:val="00844AFA"/>
    <w:rsid w:val="008504E1"/>
    <w:rsid w:val="00850BD9"/>
    <w:rsid w:val="0085133E"/>
    <w:rsid w:val="00851DA4"/>
    <w:rsid w:val="00852D1D"/>
    <w:rsid w:val="00852DA3"/>
    <w:rsid w:val="00853B46"/>
    <w:rsid w:val="008545CA"/>
    <w:rsid w:val="008557F7"/>
    <w:rsid w:val="00856C2C"/>
    <w:rsid w:val="008578CD"/>
    <w:rsid w:val="008602EE"/>
    <w:rsid w:val="00860A6B"/>
    <w:rsid w:val="00861039"/>
    <w:rsid w:val="00861E8B"/>
    <w:rsid w:val="00864262"/>
    <w:rsid w:val="00864487"/>
    <w:rsid w:val="008650AF"/>
    <w:rsid w:val="008653CC"/>
    <w:rsid w:val="00865525"/>
    <w:rsid w:val="0086730C"/>
    <w:rsid w:val="00870447"/>
    <w:rsid w:val="00870AC7"/>
    <w:rsid w:val="008722F5"/>
    <w:rsid w:val="00872349"/>
    <w:rsid w:val="00872784"/>
    <w:rsid w:val="00872A25"/>
    <w:rsid w:val="00873049"/>
    <w:rsid w:val="00873154"/>
    <w:rsid w:val="008751BC"/>
    <w:rsid w:val="00875CF7"/>
    <w:rsid w:val="00876116"/>
    <w:rsid w:val="008770B1"/>
    <w:rsid w:val="00877EDC"/>
    <w:rsid w:val="00881EA8"/>
    <w:rsid w:val="00882AF0"/>
    <w:rsid w:val="00882CCE"/>
    <w:rsid w:val="00884D87"/>
    <w:rsid w:val="008856E0"/>
    <w:rsid w:val="0088572B"/>
    <w:rsid w:val="0088643F"/>
    <w:rsid w:val="008869A2"/>
    <w:rsid w:val="008876A1"/>
    <w:rsid w:val="0089128A"/>
    <w:rsid w:val="008916BE"/>
    <w:rsid w:val="0089204B"/>
    <w:rsid w:val="008934FF"/>
    <w:rsid w:val="00894475"/>
    <w:rsid w:val="00894ACF"/>
    <w:rsid w:val="0089543E"/>
    <w:rsid w:val="00895AD2"/>
    <w:rsid w:val="00896B8D"/>
    <w:rsid w:val="0089729E"/>
    <w:rsid w:val="0089733A"/>
    <w:rsid w:val="008A472A"/>
    <w:rsid w:val="008A6AA6"/>
    <w:rsid w:val="008A6B3C"/>
    <w:rsid w:val="008A7C46"/>
    <w:rsid w:val="008B0826"/>
    <w:rsid w:val="008B1447"/>
    <w:rsid w:val="008B31DB"/>
    <w:rsid w:val="008C038B"/>
    <w:rsid w:val="008C05D9"/>
    <w:rsid w:val="008C228B"/>
    <w:rsid w:val="008C324F"/>
    <w:rsid w:val="008C3574"/>
    <w:rsid w:val="008C4AB7"/>
    <w:rsid w:val="008C50A3"/>
    <w:rsid w:val="008C5686"/>
    <w:rsid w:val="008C56BE"/>
    <w:rsid w:val="008C7948"/>
    <w:rsid w:val="008D0239"/>
    <w:rsid w:val="008D02A9"/>
    <w:rsid w:val="008D0B19"/>
    <w:rsid w:val="008D330F"/>
    <w:rsid w:val="008D3B45"/>
    <w:rsid w:val="008D4530"/>
    <w:rsid w:val="008D4ACA"/>
    <w:rsid w:val="008D5CFE"/>
    <w:rsid w:val="008E1445"/>
    <w:rsid w:val="008E2150"/>
    <w:rsid w:val="008E516C"/>
    <w:rsid w:val="008E5214"/>
    <w:rsid w:val="008E52D7"/>
    <w:rsid w:val="008E5B43"/>
    <w:rsid w:val="008E631C"/>
    <w:rsid w:val="008F05C6"/>
    <w:rsid w:val="008F2702"/>
    <w:rsid w:val="008F288B"/>
    <w:rsid w:val="008F28AE"/>
    <w:rsid w:val="008F33B0"/>
    <w:rsid w:val="008F4515"/>
    <w:rsid w:val="008F537F"/>
    <w:rsid w:val="008F579E"/>
    <w:rsid w:val="008F6C9B"/>
    <w:rsid w:val="008F79B2"/>
    <w:rsid w:val="008F7BEC"/>
    <w:rsid w:val="009004D2"/>
    <w:rsid w:val="009016A2"/>
    <w:rsid w:val="009016B7"/>
    <w:rsid w:val="009023B3"/>
    <w:rsid w:val="00902FA4"/>
    <w:rsid w:val="00903C3E"/>
    <w:rsid w:val="00904D8F"/>
    <w:rsid w:val="00905E04"/>
    <w:rsid w:val="009104F9"/>
    <w:rsid w:val="009109FB"/>
    <w:rsid w:val="00913DED"/>
    <w:rsid w:val="00913E36"/>
    <w:rsid w:val="00914AF0"/>
    <w:rsid w:val="009203ED"/>
    <w:rsid w:val="00922486"/>
    <w:rsid w:val="009234A6"/>
    <w:rsid w:val="00924806"/>
    <w:rsid w:val="00925D32"/>
    <w:rsid w:val="00927F3B"/>
    <w:rsid w:val="00930117"/>
    <w:rsid w:val="00931226"/>
    <w:rsid w:val="009355D8"/>
    <w:rsid w:val="00944CAE"/>
    <w:rsid w:val="00944DB0"/>
    <w:rsid w:val="009473CB"/>
    <w:rsid w:val="00951C6A"/>
    <w:rsid w:val="00953A01"/>
    <w:rsid w:val="00954644"/>
    <w:rsid w:val="00954753"/>
    <w:rsid w:val="00954D99"/>
    <w:rsid w:val="00954F4A"/>
    <w:rsid w:val="00956BA5"/>
    <w:rsid w:val="00960EA5"/>
    <w:rsid w:val="00961B9C"/>
    <w:rsid w:val="00962925"/>
    <w:rsid w:val="00963920"/>
    <w:rsid w:val="0096699E"/>
    <w:rsid w:val="009678AB"/>
    <w:rsid w:val="00973657"/>
    <w:rsid w:val="0097571F"/>
    <w:rsid w:val="009758C4"/>
    <w:rsid w:val="00980150"/>
    <w:rsid w:val="00981392"/>
    <w:rsid w:val="009825E5"/>
    <w:rsid w:val="00982E43"/>
    <w:rsid w:val="00983F03"/>
    <w:rsid w:val="009844B8"/>
    <w:rsid w:val="00986983"/>
    <w:rsid w:val="00987579"/>
    <w:rsid w:val="009878D4"/>
    <w:rsid w:val="00987F81"/>
    <w:rsid w:val="00991796"/>
    <w:rsid w:val="00991B7A"/>
    <w:rsid w:val="00992AF8"/>
    <w:rsid w:val="009931B0"/>
    <w:rsid w:val="0099446F"/>
    <w:rsid w:val="009948FE"/>
    <w:rsid w:val="00995C3E"/>
    <w:rsid w:val="00995D16"/>
    <w:rsid w:val="009973DB"/>
    <w:rsid w:val="00997C18"/>
    <w:rsid w:val="009A0694"/>
    <w:rsid w:val="009A2DE1"/>
    <w:rsid w:val="009A44D0"/>
    <w:rsid w:val="009A52FC"/>
    <w:rsid w:val="009A56F6"/>
    <w:rsid w:val="009A628E"/>
    <w:rsid w:val="009A7911"/>
    <w:rsid w:val="009B0502"/>
    <w:rsid w:val="009B055D"/>
    <w:rsid w:val="009B2CF3"/>
    <w:rsid w:val="009B3A95"/>
    <w:rsid w:val="009B4429"/>
    <w:rsid w:val="009B4852"/>
    <w:rsid w:val="009B4994"/>
    <w:rsid w:val="009B6BE1"/>
    <w:rsid w:val="009C040B"/>
    <w:rsid w:val="009C0E4C"/>
    <w:rsid w:val="009C158C"/>
    <w:rsid w:val="009C2C3D"/>
    <w:rsid w:val="009C4558"/>
    <w:rsid w:val="009C57FF"/>
    <w:rsid w:val="009C631D"/>
    <w:rsid w:val="009C662A"/>
    <w:rsid w:val="009D06E8"/>
    <w:rsid w:val="009D1945"/>
    <w:rsid w:val="009D1BD9"/>
    <w:rsid w:val="009D1D9F"/>
    <w:rsid w:val="009D2A88"/>
    <w:rsid w:val="009D562F"/>
    <w:rsid w:val="009D64FD"/>
    <w:rsid w:val="009D7749"/>
    <w:rsid w:val="009E0E56"/>
    <w:rsid w:val="009E13FE"/>
    <w:rsid w:val="009E1923"/>
    <w:rsid w:val="009E2664"/>
    <w:rsid w:val="009E4FEE"/>
    <w:rsid w:val="009F1BFB"/>
    <w:rsid w:val="009F2633"/>
    <w:rsid w:val="009F2843"/>
    <w:rsid w:val="009F4031"/>
    <w:rsid w:val="009F512B"/>
    <w:rsid w:val="009F5D23"/>
    <w:rsid w:val="009F7695"/>
    <w:rsid w:val="00A008D8"/>
    <w:rsid w:val="00A00FB5"/>
    <w:rsid w:val="00A01CE9"/>
    <w:rsid w:val="00A01FF3"/>
    <w:rsid w:val="00A03BEE"/>
    <w:rsid w:val="00A0501C"/>
    <w:rsid w:val="00A053CD"/>
    <w:rsid w:val="00A057BA"/>
    <w:rsid w:val="00A058DE"/>
    <w:rsid w:val="00A0621F"/>
    <w:rsid w:val="00A07218"/>
    <w:rsid w:val="00A10474"/>
    <w:rsid w:val="00A125EB"/>
    <w:rsid w:val="00A12B48"/>
    <w:rsid w:val="00A12CDC"/>
    <w:rsid w:val="00A1450C"/>
    <w:rsid w:val="00A145B3"/>
    <w:rsid w:val="00A1472E"/>
    <w:rsid w:val="00A14CA7"/>
    <w:rsid w:val="00A1667C"/>
    <w:rsid w:val="00A16988"/>
    <w:rsid w:val="00A16A14"/>
    <w:rsid w:val="00A2045C"/>
    <w:rsid w:val="00A2233E"/>
    <w:rsid w:val="00A2265E"/>
    <w:rsid w:val="00A22E4E"/>
    <w:rsid w:val="00A26FFC"/>
    <w:rsid w:val="00A31A2B"/>
    <w:rsid w:val="00A32AFF"/>
    <w:rsid w:val="00A34244"/>
    <w:rsid w:val="00A35CC2"/>
    <w:rsid w:val="00A36043"/>
    <w:rsid w:val="00A36C12"/>
    <w:rsid w:val="00A40158"/>
    <w:rsid w:val="00A40C6F"/>
    <w:rsid w:val="00A41166"/>
    <w:rsid w:val="00A42090"/>
    <w:rsid w:val="00A45596"/>
    <w:rsid w:val="00A4575B"/>
    <w:rsid w:val="00A459D5"/>
    <w:rsid w:val="00A47A70"/>
    <w:rsid w:val="00A51777"/>
    <w:rsid w:val="00A53467"/>
    <w:rsid w:val="00A547CD"/>
    <w:rsid w:val="00A54EE4"/>
    <w:rsid w:val="00A552A7"/>
    <w:rsid w:val="00A5571D"/>
    <w:rsid w:val="00A60E96"/>
    <w:rsid w:val="00A659E3"/>
    <w:rsid w:val="00A66B85"/>
    <w:rsid w:val="00A67F99"/>
    <w:rsid w:val="00A70051"/>
    <w:rsid w:val="00A72442"/>
    <w:rsid w:val="00A745CB"/>
    <w:rsid w:val="00A7476A"/>
    <w:rsid w:val="00A76160"/>
    <w:rsid w:val="00A77955"/>
    <w:rsid w:val="00A77A50"/>
    <w:rsid w:val="00A80356"/>
    <w:rsid w:val="00A8207E"/>
    <w:rsid w:val="00A823DA"/>
    <w:rsid w:val="00A83297"/>
    <w:rsid w:val="00A8357E"/>
    <w:rsid w:val="00A84377"/>
    <w:rsid w:val="00A84403"/>
    <w:rsid w:val="00A844C0"/>
    <w:rsid w:val="00A84AC4"/>
    <w:rsid w:val="00A85F45"/>
    <w:rsid w:val="00A863BB"/>
    <w:rsid w:val="00A914C1"/>
    <w:rsid w:val="00A91EFF"/>
    <w:rsid w:val="00A92CC1"/>
    <w:rsid w:val="00A939EC"/>
    <w:rsid w:val="00A94263"/>
    <w:rsid w:val="00A95A42"/>
    <w:rsid w:val="00A97B6E"/>
    <w:rsid w:val="00AA0675"/>
    <w:rsid w:val="00AA0882"/>
    <w:rsid w:val="00AA10F4"/>
    <w:rsid w:val="00AA253B"/>
    <w:rsid w:val="00AA2809"/>
    <w:rsid w:val="00AA32C0"/>
    <w:rsid w:val="00AA43B3"/>
    <w:rsid w:val="00AA63BE"/>
    <w:rsid w:val="00AA6C42"/>
    <w:rsid w:val="00AA7D2C"/>
    <w:rsid w:val="00AB0219"/>
    <w:rsid w:val="00AB0439"/>
    <w:rsid w:val="00AB1A59"/>
    <w:rsid w:val="00AB3363"/>
    <w:rsid w:val="00AB4003"/>
    <w:rsid w:val="00AB405B"/>
    <w:rsid w:val="00AB5E3F"/>
    <w:rsid w:val="00AB7180"/>
    <w:rsid w:val="00AC0BE8"/>
    <w:rsid w:val="00AC41DD"/>
    <w:rsid w:val="00AC4F29"/>
    <w:rsid w:val="00AC5820"/>
    <w:rsid w:val="00AC6345"/>
    <w:rsid w:val="00AC7865"/>
    <w:rsid w:val="00AD06A6"/>
    <w:rsid w:val="00AD17B9"/>
    <w:rsid w:val="00AD1FA3"/>
    <w:rsid w:val="00AD25F4"/>
    <w:rsid w:val="00AD2D4A"/>
    <w:rsid w:val="00AD4693"/>
    <w:rsid w:val="00AD4775"/>
    <w:rsid w:val="00AD4987"/>
    <w:rsid w:val="00AD72CD"/>
    <w:rsid w:val="00AE092F"/>
    <w:rsid w:val="00AE0C29"/>
    <w:rsid w:val="00AE0CA4"/>
    <w:rsid w:val="00AE19AD"/>
    <w:rsid w:val="00AE1E2C"/>
    <w:rsid w:val="00AE31D4"/>
    <w:rsid w:val="00AE3C9B"/>
    <w:rsid w:val="00AE61FC"/>
    <w:rsid w:val="00AE6421"/>
    <w:rsid w:val="00AE7C08"/>
    <w:rsid w:val="00AF02FB"/>
    <w:rsid w:val="00AF05CD"/>
    <w:rsid w:val="00AF0F37"/>
    <w:rsid w:val="00AF4E2D"/>
    <w:rsid w:val="00AF6CC2"/>
    <w:rsid w:val="00AF7925"/>
    <w:rsid w:val="00B0048E"/>
    <w:rsid w:val="00B00F19"/>
    <w:rsid w:val="00B0194B"/>
    <w:rsid w:val="00B01B1A"/>
    <w:rsid w:val="00B02946"/>
    <w:rsid w:val="00B04BA7"/>
    <w:rsid w:val="00B07690"/>
    <w:rsid w:val="00B101EC"/>
    <w:rsid w:val="00B12064"/>
    <w:rsid w:val="00B12291"/>
    <w:rsid w:val="00B13772"/>
    <w:rsid w:val="00B1378B"/>
    <w:rsid w:val="00B13E03"/>
    <w:rsid w:val="00B1489A"/>
    <w:rsid w:val="00B1603C"/>
    <w:rsid w:val="00B179DE"/>
    <w:rsid w:val="00B2207E"/>
    <w:rsid w:val="00B23149"/>
    <w:rsid w:val="00B268E2"/>
    <w:rsid w:val="00B368D9"/>
    <w:rsid w:val="00B36ABD"/>
    <w:rsid w:val="00B36D4F"/>
    <w:rsid w:val="00B377D1"/>
    <w:rsid w:val="00B37BC1"/>
    <w:rsid w:val="00B37E15"/>
    <w:rsid w:val="00B37E40"/>
    <w:rsid w:val="00B42727"/>
    <w:rsid w:val="00B46457"/>
    <w:rsid w:val="00B469ED"/>
    <w:rsid w:val="00B47C76"/>
    <w:rsid w:val="00B47F65"/>
    <w:rsid w:val="00B50188"/>
    <w:rsid w:val="00B518D9"/>
    <w:rsid w:val="00B540DF"/>
    <w:rsid w:val="00B54D7C"/>
    <w:rsid w:val="00B555B0"/>
    <w:rsid w:val="00B57C26"/>
    <w:rsid w:val="00B61749"/>
    <w:rsid w:val="00B62788"/>
    <w:rsid w:val="00B66C22"/>
    <w:rsid w:val="00B71E60"/>
    <w:rsid w:val="00B75073"/>
    <w:rsid w:val="00B764E5"/>
    <w:rsid w:val="00B76577"/>
    <w:rsid w:val="00B76B36"/>
    <w:rsid w:val="00B76BBC"/>
    <w:rsid w:val="00B815DC"/>
    <w:rsid w:val="00B81A6C"/>
    <w:rsid w:val="00B81ABB"/>
    <w:rsid w:val="00B8317D"/>
    <w:rsid w:val="00B83334"/>
    <w:rsid w:val="00B83C40"/>
    <w:rsid w:val="00B876E5"/>
    <w:rsid w:val="00B87990"/>
    <w:rsid w:val="00B90B79"/>
    <w:rsid w:val="00B90D2D"/>
    <w:rsid w:val="00B92540"/>
    <w:rsid w:val="00B92623"/>
    <w:rsid w:val="00B92DE0"/>
    <w:rsid w:val="00B92FD9"/>
    <w:rsid w:val="00B94899"/>
    <w:rsid w:val="00B9563A"/>
    <w:rsid w:val="00B95B83"/>
    <w:rsid w:val="00B96354"/>
    <w:rsid w:val="00B97370"/>
    <w:rsid w:val="00BA0622"/>
    <w:rsid w:val="00BA0F14"/>
    <w:rsid w:val="00BA1597"/>
    <w:rsid w:val="00BA2E62"/>
    <w:rsid w:val="00BA4BB7"/>
    <w:rsid w:val="00BA6DB7"/>
    <w:rsid w:val="00BA74D8"/>
    <w:rsid w:val="00BB0E03"/>
    <w:rsid w:val="00BB2E47"/>
    <w:rsid w:val="00BB3044"/>
    <w:rsid w:val="00BB37DB"/>
    <w:rsid w:val="00BB40A2"/>
    <w:rsid w:val="00BB4198"/>
    <w:rsid w:val="00BB4CA7"/>
    <w:rsid w:val="00BC058C"/>
    <w:rsid w:val="00BC124C"/>
    <w:rsid w:val="00BC12DD"/>
    <w:rsid w:val="00BC1C16"/>
    <w:rsid w:val="00BC42D6"/>
    <w:rsid w:val="00BC544C"/>
    <w:rsid w:val="00BC5CAA"/>
    <w:rsid w:val="00BC6044"/>
    <w:rsid w:val="00BC7058"/>
    <w:rsid w:val="00BC7BCA"/>
    <w:rsid w:val="00BC7F58"/>
    <w:rsid w:val="00BD0113"/>
    <w:rsid w:val="00BD02EF"/>
    <w:rsid w:val="00BD0F3B"/>
    <w:rsid w:val="00BD1433"/>
    <w:rsid w:val="00BD18DE"/>
    <w:rsid w:val="00BD1CF1"/>
    <w:rsid w:val="00BD2EA8"/>
    <w:rsid w:val="00BD3291"/>
    <w:rsid w:val="00BD3F29"/>
    <w:rsid w:val="00BD786C"/>
    <w:rsid w:val="00BE14BD"/>
    <w:rsid w:val="00BE151F"/>
    <w:rsid w:val="00BE2B61"/>
    <w:rsid w:val="00BE4C80"/>
    <w:rsid w:val="00BE5A12"/>
    <w:rsid w:val="00BE62D6"/>
    <w:rsid w:val="00BE7313"/>
    <w:rsid w:val="00BF02BC"/>
    <w:rsid w:val="00BF0879"/>
    <w:rsid w:val="00BF334F"/>
    <w:rsid w:val="00BF4506"/>
    <w:rsid w:val="00BF4978"/>
    <w:rsid w:val="00BF5227"/>
    <w:rsid w:val="00BF76AE"/>
    <w:rsid w:val="00C003C0"/>
    <w:rsid w:val="00C00979"/>
    <w:rsid w:val="00C00F75"/>
    <w:rsid w:val="00C0473E"/>
    <w:rsid w:val="00C0681E"/>
    <w:rsid w:val="00C10616"/>
    <w:rsid w:val="00C11A76"/>
    <w:rsid w:val="00C12717"/>
    <w:rsid w:val="00C12FAD"/>
    <w:rsid w:val="00C14CC5"/>
    <w:rsid w:val="00C14CE6"/>
    <w:rsid w:val="00C156F3"/>
    <w:rsid w:val="00C174FD"/>
    <w:rsid w:val="00C179A7"/>
    <w:rsid w:val="00C23186"/>
    <w:rsid w:val="00C24A01"/>
    <w:rsid w:val="00C24B2A"/>
    <w:rsid w:val="00C256C3"/>
    <w:rsid w:val="00C25F19"/>
    <w:rsid w:val="00C26640"/>
    <w:rsid w:val="00C26F1F"/>
    <w:rsid w:val="00C27496"/>
    <w:rsid w:val="00C27796"/>
    <w:rsid w:val="00C305F1"/>
    <w:rsid w:val="00C30BF0"/>
    <w:rsid w:val="00C315FE"/>
    <w:rsid w:val="00C31C25"/>
    <w:rsid w:val="00C34359"/>
    <w:rsid w:val="00C37BA0"/>
    <w:rsid w:val="00C40D27"/>
    <w:rsid w:val="00C411DA"/>
    <w:rsid w:val="00C418E1"/>
    <w:rsid w:val="00C41EE4"/>
    <w:rsid w:val="00C42181"/>
    <w:rsid w:val="00C4611A"/>
    <w:rsid w:val="00C47B9E"/>
    <w:rsid w:val="00C47E9D"/>
    <w:rsid w:val="00C533D0"/>
    <w:rsid w:val="00C534AF"/>
    <w:rsid w:val="00C54206"/>
    <w:rsid w:val="00C5492E"/>
    <w:rsid w:val="00C575C7"/>
    <w:rsid w:val="00C57DAF"/>
    <w:rsid w:val="00C609F6"/>
    <w:rsid w:val="00C60BEF"/>
    <w:rsid w:val="00C615B5"/>
    <w:rsid w:val="00C61660"/>
    <w:rsid w:val="00C6582D"/>
    <w:rsid w:val="00C7115A"/>
    <w:rsid w:val="00C72A0B"/>
    <w:rsid w:val="00C73982"/>
    <w:rsid w:val="00C73D66"/>
    <w:rsid w:val="00C73F86"/>
    <w:rsid w:val="00C74C08"/>
    <w:rsid w:val="00C74EC9"/>
    <w:rsid w:val="00C75DE4"/>
    <w:rsid w:val="00C76363"/>
    <w:rsid w:val="00C767B0"/>
    <w:rsid w:val="00C8156A"/>
    <w:rsid w:val="00C81C23"/>
    <w:rsid w:val="00C81E20"/>
    <w:rsid w:val="00C82899"/>
    <w:rsid w:val="00C83C2C"/>
    <w:rsid w:val="00C87346"/>
    <w:rsid w:val="00C87721"/>
    <w:rsid w:val="00C93F8F"/>
    <w:rsid w:val="00C95186"/>
    <w:rsid w:val="00C951E3"/>
    <w:rsid w:val="00CA0286"/>
    <w:rsid w:val="00CA25DE"/>
    <w:rsid w:val="00CA35A5"/>
    <w:rsid w:val="00CA44B7"/>
    <w:rsid w:val="00CA51B4"/>
    <w:rsid w:val="00CA6469"/>
    <w:rsid w:val="00CA6866"/>
    <w:rsid w:val="00CA6F13"/>
    <w:rsid w:val="00CB1DD8"/>
    <w:rsid w:val="00CB2933"/>
    <w:rsid w:val="00CB2DC9"/>
    <w:rsid w:val="00CB300A"/>
    <w:rsid w:val="00CB3D3C"/>
    <w:rsid w:val="00CB50F1"/>
    <w:rsid w:val="00CB52DC"/>
    <w:rsid w:val="00CB5AC7"/>
    <w:rsid w:val="00CB6CA0"/>
    <w:rsid w:val="00CB7DEC"/>
    <w:rsid w:val="00CC10C0"/>
    <w:rsid w:val="00CC11D4"/>
    <w:rsid w:val="00CC18A7"/>
    <w:rsid w:val="00CC3C33"/>
    <w:rsid w:val="00CC49D5"/>
    <w:rsid w:val="00CC55A6"/>
    <w:rsid w:val="00CC6152"/>
    <w:rsid w:val="00CC6AD4"/>
    <w:rsid w:val="00CC6E51"/>
    <w:rsid w:val="00CC71E8"/>
    <w:rsid w:val="00CC7E38"/>
    <w:rsid w:val="00CD65FE"/>
    <w:rsid w:val="00CD6B5A"/>
    <w:rsid w:val="00CE058F"/>
    <w:rsid w:val="00CE1BD6"/>
    <w:rsid w:val="00CE23DB"/>
    <w:rsid w:val="00CE2CCC"/>
    <w:rsid w:val="00CE2D13"/>
    <w:rsid w:val="00CF1EF2"/>
    <w:rsid w:val="00CF2852"/>
    <w:rsid w:val="00CF3774"/>
    <w:rsid w:val="00CF4143"/>
    <w:rsid w:val="00CF41A4"/>
    <w:rsid w:val="00CF4816"/>
    <w:rsid w:val="00CF5BB1"/>
    <w:rsid w:val="00CF6A4F"/>
    <w:rsid w:val="00D01C6A"/>
    <w:rsid w:val="00D01EC5"/>
    <w:rsid w:val="00D02020"/>
    <w:rsid w:val="00D03824"/>
    <w:rsid w:val="00D038DE"/>
    <w:rsid w:val="00D05A93"/>
    <w:rsid w:val="00D05D48"/>
    <w:rsid w:val="00D0626C"/>
    <w:rsid w:val="00D062BE"/>
    <w:rsid w:val="00D063F8"/>
    <w:rsid w:val="00D0770A"/>
    <w:rsid w:val="00D07AB9"/>
    <w:rsid w:val="00D07FCB"/>
    <w:rsid w:val="00D10106"/>
    <w:rsid w:val="00D10644"/>
    <w:rsid w:val="00D10E77"/>
    <w:rsid w:val="00D11500"/>
    <w:rsid w:val="00D11F03"/>
    <w:rsid w:val="00D12124"/>
    <w:rsid w:val="00D132FD"/>
    <w:rsid w:val="00D133CF"/>
    <w:rsid w:val="00D150C6"/>
    <w:rsid w:val="00D15377"/>
    <w:rsid w:val="00D16AA0"/>
    <w:rsid w:val="00D2586D"/>
    <w:rsid w:val="00D30084"/>
    <w:rsid w:val="00D31B8C"/>
    <w:rsid w:val="00D31D89"/>
    <w:rsid w:val="00D32EE3"/>
    <w:rsid w:val="00D32F5F"/>
    <w:rsid w:val="00D331A3"/>
    <w:rsid w:val="00D331E7"/>
    <w:rsid w:val="00D35C42"/>
    <w:rsid w:val="00D369B2"/>
    <w:rsid w:val="00D37C3B"/>
    <w:rsid w:val="00D412A9"/>
    <w:rsid w:val="00D43B71"/>
    <w:rsid w:val="00D43D2F"/>
    <w:rsid w:val="00D45EB4"/>
    <w:rsid w:val="00D4636E"/>
    <w:rsid w:val="00D475B3"/>
    <w:rsid w:val="00D4781B"/>
    <w:rsid w:val="00D52ACD"/>
    <w:rsid w:val="00D52EA5"/>
    <w:rsid w:val="00D534B1"/>
    <w:rsid w:val="00D53567"/>
    <w:rsid w:val="00D545E8"/>
    <w:rsid w:val="00D54D28"/>
    <w:rsid w:val="00D55BAE"/>
    <w:rsid w:val="00D55BE3"/>
    <w:rsid w:val="00D57529"/>
    <w:rsid w:val="00D614B3"/>
    <w:rsid w:val="00D61690"/>
    <w:rsid w:val="00D621A4"/>
    <w:rsid w:val="00D62D32"/>
    <w:rsid w:val="00D63911"/>
    <w:rsid w:val="00D64CCC"/>
    <w:rsid w:val="00D66356"/>
    <w:rsid w:val="00D67EE8"/>
    <w:rsid w:val="00D71C4D"/>
    <w:rsid w:val="00D72CA3"/>
    <w:rsid w:val="00D74907"/>
    <w:rsid w:val="00D76549"/>
    <w:rsid w:val="00D7712F"/>
    <w:rsid w:val="00D80525"/>
    <w:rsid w:val="00D82550"/>
    <w:rsid w:val="00D83A32"/>
    <w:rsid w:val="00D84410"/>
    <w:rsid w:val="00D86040"/>
    <w:rsid w:val="00D8702A"/>
    <w:rsid w:val="00D87299"/>
    <w:rsid w:val="00D87B25"/>
    <w:rsid w:val="00D87D29"/>
    <w:rsid w:val="00D90BB5"/>
    <w:rsid w:val="00D91123"/>
    <w:rsid w:val="00D93972"/>
    <w:rsid w:val="00D93EFE"/>
    <w:rsid w:val="00D94B70"/>
    <w:rsid w:val="00D94C06"/>
    <w:rsid w:val="00D951CB"/>
    <w:rsid w:val="00D958C5"/>
    <w:rsid w:val="00D97271"/>
    <w:rsid w:val="00DA1F46"/>
    <w:rsid w:val="00DA2BC4"/>
    <w:rsid w:val="00DA5187"/>
    <w:rsid w:val="00DA5505"/>
    <w:rsid w:val="00DA5D8C"/>
    <w:rsid w:val="00DA6440"/>
    <w:rsid w:val="00DB1AC1"/>
    <w:rsid w:val="00DB1DFD"/>
    <w:rsid w:val="00DB333D"/>
    <w:rsid w:val="00DB5A9B"/>
    <w:rsid w:val="00DB6098"/>
    <w:rsid w:val="00DB7CCE"/>
    <w:rsid w:val="00DC0303"/>
    <w:rsid w:val="00DC078C"/>
    <w:rsid w:val="00DC207A"/>
    <w:rsid w:val="00DC257E"/>
    <w:rsid w:val="00DC2F60"/>
    <w:rsid w:val="00DC374B"/>
    <w:rsid w:val="00DC4246"/>
    <w:rsid w:val="00DC46B0"/>
    <w:rsid w:val="00DC5280"/>
    <w:rsid w:val="00DC599F"/>
    <w:rsid w:val="00DC5A33"/>
    <w:rsid w:val="00DC74CF"/>
    <w:rsid w:val="00DC7EC2"/>
    <w:rsid w:val="00DC7F93"/>
    <w:rsid w:val="00DD03BD"/>
    <w:rsid w:val="00DD1E55"/>
    <w:rsid w:val="00DD2F8F"/>
    <w:rsid w:val="00DD499E"/>
    <w:rsid w:val="00DD4EAB"/>
    <w:rsid w:val="00DD6463"/>
    <w:rsid w:val="00DE01A7"/>
    <w:rsid w:val="00DE04FF"/>
    <w:rsid w:val="00DE35D5"/>
    <w:rsid w:val="00DE3B6F"/>
    <w:rsid w:val="00DE428C"/>
    <w:rsid w:val="00DE6C5F"/>
    <w:rsid w:val="00DE72EC"/>
    <w:rsid w:val="00DE7B6B"/>
    <w:rsid w:val="00DE7E01"/>
    <w:rsid w:val="00DF1675"/>
    <w:rsid w:val="00DF3E80"/>
    <w:rsid w:val="00DF4E95"/>
    <w:rsid w:val="00DF5127"/>
    <w:rsid w:val="00DF6D8F"/>
    <w:rsid w:val="00E02A11"/>
    <w:rsid w:val="00E034D8"/>
    <w:rsid w:val="00E04085"/>
    <w:rsid w:val="00E05F9F"/>
    <w:rsid w:val="00E06EC6"/>
    <w:rsid w:val="00E11882"/>
    <w:rsid w:val="00E13D14"/>
    <w:rsid w:val="00E13FED"/>
    <w:rsid w:val="00E14FFD"/>
    <w:rsid w:val="00E168F6"/>
    <w:rsid w:val="00E17B6B"/>
    <w:rsid w:val="00E204B3"/>
    <w:rsid w:val="00E21B47"/>
    <w:rsid w:val="00E22355"/>
    <w:rsid w:val="00E23F76"/>
    <w:rsid w:val="00E24228"/>
    <w:rsid w:val="00E26298"/>
    <w:rsid w:val="00E317FF"/>
    <w:rsid w:val="00E3305D"/>
    <w:rsid w:val="00E34176"/>
    <w:rsid w:val="00E3425C"/>
    <w:rsid w:val="00E34EED"/>
    <w:rsid w:val="00E36213"/>
    <w:rsid w:val="00E36B22"/>
    <w:rsid w:val="00E37496"/>
    <w:rsid w:val="00E37DD6"/>
    <w:rsid w:val="00E408D7"/>
    <w:rsid w:val="00E42914"/>
    <w:rsid w:val="00E444A5"/>
    <w:rsid w:val="00E44A27"/>
    <w:rsid w:val="00E44FB0"/>
    <w:rsid w:val="00E462CA"/>
    <w:rsid w:val="00E47253"/>
    <w:rsid w:val="00E50263"/>
    <w:rsid w:val="00E5191C"/>
    <w:rsid w:val="00E540CD"/>
    <w:rsid w:val="00E553D8"/>
    <w:rsid w:val="00E55591"/>
    <w:rsid w:val="00E55A92"/>
    <w:rsid w:val="00E56160"/>
    <w:rsid w:val="00E56286"/>
    <w:rsid w:val="00E56B1D"/>
    <w:rsid w:val="00E571A1"/>
    <w:rsid w:val="00E60E76"/>
    <w:rsid w:val="00E60F8A"/>
    <w:rsid w:val="00E617B6"/>
    <w:rsid w:val="00E61EAE"/>
    <w:rsid w:val="00E61F53"/>
    <w:rsid w:val="00E6207D"/>
    <w:rsid w:val="00E62D37"/>
    <w:rsid w:val="00E63ADA"/>
    <w:rsid w:val="00E64B51"/>
    <w:rsid w:val="00E66213"/>
    <w:rsid w:val="00E71956"/>
    <w:rsid w:val="00E71B89"/>
    <w:rsid w:val="00E71D6E"/>
    <w:rsid w:val="00E7235C"/>
    <w:rsid w:val="00E747CA"/>
    <w:rsid w:val="00E767B3"/>
    <w:rsid w:val="00E76A82"/>
    <w:rsid w:val="00E804C1"/>
    <w:rsid w:val="00E808D8"/>
    <w:rsid w:val="00E810D5"/>
    <w:rsid w:val="00E813D8"/>
    <w:rsid w:val="00E83557"/>
    <w:rsid w:val="00E87265"/>
    <w:rsid w:val="00E91E06"/>
    <w:rsid w:val="00E9359E"/>
    <w:rsid w:val="00E94FE1"/>
    <w:rsid w:val="00E96D60"/>
    <w:rsid w:val="00E97151"/>
    <w:rsid w:val="00E972C9"/>
    <w:rsid w:val="00EA21E1"/>
    <w:rsid w:val="00EA33F4"/>
    <w:rsid w:val="00EA4185"/>
    <w:rsid w:val="00EB00A9"/>
    <w:rsid w:val="00EB0FC6"/>
    <w:rsid w:val="00EB1A5C"/>
    <w:rsid w:val="00EB1C42"/>
    <w:rsid w:val="00EB2B4B"/>
    <w:rsid w:val="00EB3818"/>
    <w:rsid w:val="00EB5E3E"/>
    <w:rsid w:val="00EB6B6E"/>
    <w:rsid w:val="00EB6D14"/>
    <w:rsid w:val="00EB7377"/>
    <w:rsid w:val="00EB7494"/>
    <w:rsid w:val="00EB77AA"/>
    <w:rsid w:val="00EC240B"/>
    <w:rsid w:val="00EC306F"/>
    <w:rsid w:val="00EC3237"/>
    <w:rsid w:val="00EC469B"/>
    <w:rsid w:val="00EC5EBF"/>
    <w:rsid w:val="00EC6287"/>
    <w:rsid w:val="00EC6615"/>
    <w:rsid w:val="00EC6A8E"/>
    <w:rsid w:val="00EC6C21"/>
    <w:rsid w:val="00EC6E52"/>
    <w:rsid w:val="00ED1E42"/>
    <w:rsid w:val="00ED7FDA"/>
    <w:rsid w:val="00EE0387"/>
    <w:rsid w:val="00EE16C6"/>
    <w:rsid w:val="00EE2A51"/>
    <w:rsid w:val="00EE37CD"/>
    <w:rsid w:val="00EE37EB"/>
    <w:rsid w:val="00EE5E83"/>
    <w:rsid w:val="00EE7973"/>
    <w:rsid w:val="00EF03C1"/>
    <w:rsid w:val="00EF1070"/>
    <w:rsid w:val="00EF20E2"/>
    <w:rsid w:val="00EF37C7"/>
    <w:rsid w:val="00EF4338"/>
    <w:rsid w:val="00EF61A7"/>
    <w:rsid w:val="00F00477"/>
    <w:rsid w:val="00F0063B"/>
    <w:rsid w:val="00F00757"/>
    <w:rsid w:val="00F01954"/>
    <w:rsid w:val="00F053D5"/>
    <w:rsid w:val="00F07977"/>
    <w:rsid w:val="00F14477"/>
    <w:rsid w:val="00F14D6A"/>
    <w:rsid w:val="00F16DE3"/>
    <w:rsid w:val="00F211BF"/>
    <w:rsid w:val="00F214B9"/>
    <w:rsid w:val="00F25E43"/>
    <w:rsid w:val="00F26DB6"/>
    <w:rsid w:val="00F27319"/>
    <w:rsid w:val="00F30D65"/>
    <w:rsid w:val="00F31526"/>
    <w:rsid w:val="00F315B8"/>
    <w:rsid w:val="00F36CCD"/>
    <w:rsid w:val="00F36DB3"/>
    <w:rsid w:val="00F410CD"/>
    <w:rsid w:val="00F4708A"/>
    <w:rsid w:val="00F50835"/>
    <w:rsid w:val="00F50917"/>
    <w:rsid w:val="00F54886"/>
    <w:rsid w:val="00F55A36"/>
    <w:rsid w:val="00F56D30"/>
    <w:rsid w:val="00F60720"/>
    <w:rsid w:val="00F60FD8"/>
    <w:rsid w:val="00F624AB"/>
    <w:rsid w:val="00F63190"/>
    <w:rsid w:val="00F6356F"/>
    <w:rsid w:val="00F641EA"/>
    <w:rsid w:val="00F65240"/>
    <w:rsid w:val="00F65A70"/>
    <w:rsid w:val="00F66ED5"/>
    <w:rsid w:val="00F67272"/>
    <w:rsid w:val="00F679DD"/>
    <w:rsid w:val="00F67B8D"/>
    <w:rsid w:val="00F70A35"/>
    <w:rsid w:val="00F70BE2"/>
    <w:rsid w:val="00F7139F"/>
    <w:rsid w:val="00F726D7"/>
    <w:rsid w:val="00F72751"/>
    <w:rsid w:val="00F728E2"/>
    <w:rsid w:val="00F72B7E"/>
    <w:rsid w:val="00F73436"/>
    <w:rsid w:val="00F742EC"/>
    <w:rsid w:val="00F745EB"/>
    <w:rsid w:val="00F821C7"/>
    <w:rsid w:val="00F8391C"/>
    <w:rsid w:val="00F84DA6"/>
    <w:rsid w:val="00F860CF"/>
    <w:rsid w:val="00F86172"/>
    <w:rsid w:val="00F872E1"/>
    <w:rsid w:val="00F9023C"/>
    <w:rsid w:val="00F91F47"/>
    <w:rsid w:val="00F94F59"/>
    <w:rsid w:val="00F95458"/>
    <w:rsid w:val="00F97F44"/>
    <w:rsid w:val="00FA0C2A"/>
    <w:rsid w:val="00FA1C10"/>
    <w:rsid w:val="00FA350D"/>
    <w:rsid w:val="00FA4546"/>
    <w:rsid w:val="00FA76A5"/>
    <w:rsid w:val="00FB1151"/>
    <w:rsid w:val="00FB1C89"/>
    <w:rsid w:val="00FB3C13"/>
    <w:rsid w:val="00FB43AA"/>
    <w:rsid w:val="00FB447C"/>
    <w:rsid w:val="00FB465F"/>
    <w:rsid w:val="00FB7164"/>
    <w:rsid w:val="00FB78F8"/>
    <w:rsid w:val="00FC39C0"/>
    <w:rsid w:val="00FC526C"/>
    <w:rsid w:val="00FC6343"/>
    <w:rsid w:val="00FD1819"/>
    <w:rsid w:val="00FD25AB"/>
    <w:rsid w:val="00FD324D"/>
    <w:rsid w:val="00FD3631"/>
    <w:rsid w:val="00FD3AC6"/>
    <w:rsid w:val="00FD4FEC"/>
    <w:rsid w:val="00FD5746"/>
    <w:rsid w:val="00FE4417"/>
    <w:rsid w:val="00FE6064"/>
    <w:rsid w:val="00FE6108"/>
    <w:rsid w:val="00FE791E"/>
    <w:rsid w:val="00FF220B"/>
    <w:rsid w:val="00FF282E"/>
    <w:rsid w:val="00FF311A"/>
    <w:rsid w:val="00FF3F18"/>
    <w:rsid w:val="00FF739F"/>
    <w:rsid w:val="00FF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C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qFormat/>
    <w:rsid w:val="004F5189"/>
    <w:pPr>
      <w:keepNext/>
      <w:spacing w:before="240" w:after="60"/>
      <w:outlineLvl w:val="2"/>
    </w:pPr>
    <w:rPr>
      <w:rFonts w:ascii="Arial" w:hAnsi="Arial"/>
      <w:b/>
      <w:bCs/>
      <w:sz w:val="26"/>
      <w:szCs w:val="26"/>
    </w:rPr>
  </w:style>
  <w:style w:type="paragraph" w:styleId="40">
    <w:name w:val="heading 4"/>
    <w:basedOn w:val="a"/>
    <w:next w:val="a"/>
    <w:link w:val="41"/>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4F5189"/>
    <w:pPr>
      <w:spacing w:before="240" w:after="60"/>
      <w:outlineLvl w:val="4"/>
    </w:pPr>
    <w:rPr>
      <w:b/>
      <w:bCs/>
      <w:i/>
      <w:iCs/>
      <w:sz w:val="26"/>
      <w:szCs w:val="26"/>
    </w:rPr>
  </w:style>
  <w:style w:type="paragraph" w:styleId="6">
    <w:name w:val="heading 6"/>
    <w:basedOn w:val="a"/>
    <w:next w:val="a"/>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4F5189"/>
    <w:pPr>
      <w:keepNext/>
      <w:ind w:firstLine="720"/>
      <w:jc w:val="center"/>
      <w:outlineLvl w:val="6"/>
    </w:pPr>
    <w:rPr>
      <w:b/>
      <w:sz w:val="23"/>
      <w:szCs w:val="20"/>
      <w:u w:val="single"/>
    </w:rPr>
  </w:style>
  <w:style w:type="paragraph" w:styleId="8">
    <w:name w:val="heading 8"/>
    <w:basedOn w:val="a"/>
    <w:next w:val="a"/>
    <w:link w:val="80"/>
    <w:qFormat/>
    <w:rsid w:val="004F5189"/>
    <w:pPr>
      <w:spacing w:before="240" w:after="60"/>
      <w:outlineLvl w:val="7"/>
    </w:pPr>
    <w:rPr>
      <w:i/>
      <w:iCs/>
      <w:sz w:val="24"/>
      <w:szCs w:val="24"/>
    </w:rPr>
  </w:style>
  <w:style w:type="paragraph" w:styleId="9">
    <w:name w:val="heading 9"/>
    <w:basedOn w:val="a"/>
    <w:next w:val="a"/>
    <w:link w:val="90"/>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F5189"/>
    <w:rPr>
      <w:rFonts w:ascii="Arial" w:eastAsia="Times New Roman" w:hAnsi="Arial" w:cs="Times New Roman"/>
      <w:b/>
      <w:bCs/>
      <w:kern w:val="32"/>
      <w:sz w:val="32"/>
      <w:szCs w:val="32"/>
    </w:rPr>
  </w:style>
  <w:style w:type="character" w:customStyle="1" w:styleId="20">
    <w:name w:val="Заголовок 2 Знак"/>
    <w:link w:val="2"/>
    <w:rsid w:val="004F5189"/>
    <w:rPr>
      <w:rFonts w:ascii="Arial" w:eastAsia="Times New Roman" w:hAnsi="Arial" w:cs="Times New Roman"/>
      <w:b/>
      <w:bCs/>
      <w:i/>
      <w:iCs/>
      <w:sz w:val="28"/>
      <w:szCs w:val="28"/>
    </w:rPr>
  </w:style>
  <w:style w:type="character" w:customStyle="1" w:styleId="30">
    <w:name w:val="Заголовок 3 Знак"/>
    <w:link w:val="3"/>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rsid w:val="004F5189"/>
    <w:rPr>
      <w:rFonts w:ascii="Arial" w:eastAsia="Times New Roman" w:hAnsi="Arial" w:cs="Times New Roman"/>
    </w:rPr>
  </w:style>
  <w:style w:type="paragraph" w:styleId="a3">
    <w:name w:val="caption"/>
    <w:basedOn w:val="a"/>
    <w:next w:val="a"/>
    <w:qFormat/>
    <w:rsid w:val="004F5189"/>
    <w:rPr>
      <w:b/>
      <w:bCs/>
    </w:rPr>
  </w:style>
  <w:style w:type="paragraph" w:styleId="a4">
    <w:name w:val="Title"/>
    <w:basedOn w:val="a"/>
    <w:next w:val="a5"/>
    <w:link w:val="a6"/>
    <w:qFormat/>
    <w:rsid w:val="004F5189"/>
    <w:pPr>
      <w:keepNext/>
      <w:widowControl w:val="0"/>
      <w:suppressAutoHyphens/>
      <w:spacing w:before="240" w:after="120"/>
    </w:pPr>
    <w:rPr>
      <w:rFonts w:ascii="Arial" w:eastAsia="Lucida Sans Unicode" w:hAnsi="Arial"/>
    </w:rPr>
  </w:style>
  <w:style w:type="character" w:customStyle="1" w:styleId="a6">
    <w:name w:val="Название Знак"/>
    <w:link w:val="a4"/>
    <w:rsid w:val="004F5189"/>
    <w:rPr>
      <w:rFonts w:ascii="Arial" w:eastAsia="Lucida Sans Unicode" w:hAnsi="Arial" w:cs="Times New Roman"/>
      <w:sz w:val="28"/>
      <w:szCs w:val="28"/>
    </w:rPr>
  </w:style>
  <w:style w:type="paragraph" w:styleId="a5">
    <w:name w:val="Subtitle"/>
    <w:basedOn w:val="a"/>
    <w:next w:val="a7"/>
    <w:link w:val="a8"/>
    <w:qFormat/>
    <w:rsid w:val="004F5189"/>
    <w:pPr>
      <w:keepNext/>
      <w:widowControl w:val="0"/>
      <w:suppressAutoHyphens/>
      <w:spacing w:before="240" w:after="120"/>
      <w:jc w:val="center"/>
    </w:pPr>
    <w:rPr>
      <w:rFonts w:ascii="Arial" w:eastAsia="Lucida Sans Unicode" w:hAnsi="Arial"/>
      <w:i/>
      <w:iCs/>
    </w:rPr>
  </w:style>
  <w:style w:type="character" w:customStyle="1" w:styleId="a8">
    <w:name w:val="Подзаголовок Знак"/>
    <w:link w:val="a5"/>
    <w:rsid w:val="004F5189"/>
    <w:rPr>
      <w:rFonts w:ascii="Arial" w:eastAsia="Lucida Sans Unicode" w:hAnsi="Arial" w:cs="Times New Roman"/>
      <w:i/>
      <w:iCs/>
      <w:sz w:val="28"/>
      <w:szCs w:val="28"/>
    </w:rPr>
  </w:style>
  <w:style w:type="paragraph" w:styleId="a7">
    <w:name w:val="Body Text"/>
    <w:basedOn w:val="a"/>
    <w:link w:val="a9"/>
    <w:uiPriority w:val="99"/>
    <w:unhideWhenUsed/>
    <w:rsid w:val="004F5189"/>
    <w:pPr>
      <w:spacing w:after="120"/>
    </w:pPr>
  </w:style>
  <w:style w:type="character" w:customStyle="1" w:styleId="a9">
    <w:name w:val="Основной текст Знак"/>
    <w:link w:val="a7"/>
    <w:uiPriority w:val="99"/>
    <w:rsid w:val="004F5189"/>
    <w:rPr>
      <w:rFonts w:ascii="Times New Roman" w:eastAsia="Times New Roman" w:hAnsi="Times New Roman" w:cs="Times New Roman"/>
      <w:sz w:val="28"/>
      <w:szCs w:val="28"/>
      <w:lang w:eastAsia="ru-RU"/>
    </w:rPr>
  </w:style>
  <w:style w:type="character" w:styleId="aa">
    <w:name w:val="Strong"/>
    <w:uiPriority w:val="22"/>
    <w:qFormat/>
    <w:rsid w:val="004F5189"/>
    <w:rPr>
      <w:b/>
      <w:bCs/>
    </w:rPr>
  </w:style>
  <w:style w:type="character" w:styleId="ab">
    <w:name w:val="Emphasis"/>
    <w:qFormat/>
    <w:rsid w:val="004F5189"/>
    <w:rPr>
      <w:i/>
      <w:iCs/>
    </w:rPr>
  </w:style>
  <w:style w:type="paragraph" w:styleId="ac">
    <w:name w:val="List Paragraph"/>
    <w:basedOn w:val="a"/>
    <w:uiPriority w:val="34"/>
    <w:qFormat/>
    <w:rsid w:val="004F5189"/>
    <w:pPr>
      <w:ind w:left="708"/>
    </w:pPr>
  </w:style>
  <w:style w:type="paragraph" w:styleId="ad">
    <w:name w:val="No Spacing"/>
    <w:link w:val="ae"/>
    <w:qFormat/>
    <w:rsid w:val="004F5189"/>
    <w:rPr>
      <w:rFonts w:eastAsia="Times New Roman"/>
    </w:rPr>
  </w:style>
  <w:style w:type="character" w:customStyle="1" w:styleId="ae">
    <w:name w:val="Без интервала Знак"/>
    <w:link w:val="ad"/>
    <w:rsid w:val="004F5189"/>
    <w:rPr>
      <w:rFonts w:eastAsia="Times New Roman"/>
      <w:lang w:val="ru-RU" w:eastAsia="ru-RU" w:bidi="ar-SA"/>
    </w:rPr>
  </w:style>
  <w:style w:type="character" w:styleId="af">
    <w:name w:val="Hyperlink"/>
    <w:uiPriority w:val="99"/>
    <w:rsid w:val="004F5189"/>
    <w:rPr>
      <w:color w:val="0000FF"/>
      <w:u w:val="single"/>
    </w:rPr>
  </w:style>
  <w:style w:type="character" w:styleId="af0">
    <w:name w:val="FollowedHyperlink"/>
    <w:rsid w:val="004F5189"/>
    <w:rPr>
      <w:color w:val="800080"/>
      <w:u w:val="single"/>
    </w:rPr>
  </w:style>
  <w:style w:type="paragraph" w:styleId="af1">
    <w:name w:val="header"/>
    <w:aliases w:val="ВерхКолонтитул"/>
    <w:basedOn w:val="a"/>
    <w:link w:val="af2"/>
    <w:uiPriority w:val="99"/>
    <w:rsid w:val="004F5189"/>
    <w:pPr>
      <w:tabs>
        <w:tab w:val="center" w:pos="4153"/>
        <w:tab w:val="right" w:pos="8306"/>
      </w:tabs>
    </w:pPr>
  </w:style>
  <w:style w:type="character" w:customStyle="1" w:styleId="af2">
    <w:name w:val="Верхний колонтитул Знак"/>
    <w:aliases w:val="ВерхКолонтитул Знак"/>
    <w:link w:val="af1"/>
    <w:uiPriority w:val="99"/>
    <w:rsid w:val="004F5189"/>
    <w:rPr>
      <w:rFonts w:ascii="Times New Roman" w:eastAsia="Times New Roman" w:hAnsi="Times New Roman" w:cs="Times New Roman"/>
      <w:sz w:val="28"/>
      <w:szCs w:val="28"/>
    </w:rPr>
  </w:style>
  <w:style w:type="paragraph" w:styleId="af3">
    <w:name w:val="footer"/>
    <w:aliases w:val=" Знак"/>
    <w:basedOn w:val="a"/>
    <w:link w:val="af4"/>
    <w:rsid w:val="004F5189"/>
    <w:pPr>
      <w:tabs>
        <w:tab w:val="center" w:pos="4153"/>
        <w:tab w:val="right" w:pos="8306"/>
      </w:tabs>
    </w:pPr>
  </w:style>
  <w:style w:type="character" w:customStyle="1" w:styleId="af4">
    <w:name w:val="Нижний колонтитул Знак"/>
    <w:aliases w:val=" Знак Знак"/>
    <w:link w:val="af3"/>
    <w:rsid w:val="004F5189"/>
    <w:rPr>
      <w:rFonts w:ascii="Times New Roman" w:eastAsia="Times New Roman" w:hAnsi="Times New Roman" w:cs="Times New Roman"/>
      <w:sz w:val="28"/>
      <w:szCs w:val="28"/>
    </w:rPr>
  </w:style>
  <w:style w:type="paragraph" w:styleId="4">
    <w:name w:val="List Bullet 4"/>
    <w:basedOn w:val="a"/>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2">
    <w:name w:val="Body Text Indent 2"/>
    <w:basedOn w:val="a"/>
    <w:link w:val="23"/>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rsid w:val="004F5189"/>
    <w:rPr>
      <w:rFonts w:ascii="Times New Roman" w:eastAsia="Times New Roman" w:hAnsi="Times New Roman" w:cs="Times New Roman"/>
      <w:sz w:val="28"/>
      <w:szCs w:val="28"/>
    </w:rPr>
  </w:style>
  <w:style w:type="paragraph" w:styleId="33">
    <w:name w:val="Body Text Indent 3"/>
    <w:basedOn w:val="a"/>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5">
    <w:name w:val="Plain Text"/>
    <w:basedOn w:val="a"/>
    <w:link w:val="af6"/>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rsid w:val="004F5189"/>
    <w:pPr>
      <w:widowControl w:val="0"/>
    </w:pPr>
    <w:rPr>
      <w:rFonts w:ascii="Times New Roman" w:eastAsia="Times New Roman" w:hAnsi="Times New Roman"/>
      <w:sz w:val="28"/>
      <w:szCs w:val="28"/>
    </w:rPr>
  </w:style>
  <w:style w:type="paragraph" w:customStyle="1" w:styleId="af8">
    <w:name w:val="основной"/>
    <w:basedOn w:val="a"/>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7"/>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rsid w:val="004F5189"/>
    <w:pPr>
      <w:keepNext/>
    </w:pPr>
  </w:style>
  <w:style w:type="paragraph" w:customStyle="1" w:styleId="af9">
    <w:name w:val="Îñíîâíîé òåêñò"/>
    <w:basedOn w:val="af7"/>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rsid w:val="004F5189"/>
    <w:pPr>
      <w:ind w:firstLine="720"/>
      <w:jc w:val="both"/>
    </w:pPr>
    <w:rPr>
      <w:b/>
      <w:bCs/>
      <w:color w:val="000000"/>
      <w:sz w:val="24"/>
      <w:szCs w:val="24"/>
      <w:lang w:val="en-US"/>
    </w:rPr>
  </w:style>
  <w:style w:type="paragraph" w:styleId="afa">
    <w:name w:val="Body Text Indent"/>
    <w:basedOn w:val="af7"/>
    <w:link w:val="afb"/>
    <w:rsid w:val="004F5189"/>
    <w:pPr>
      <w:ind w:firstLine="567"/>
      <w:jc w:val="both"/>
    </w:pPr>
    <w:rPr>
      <w:color w:val="000000"/>
      <w:sz w:val="24"/>
      <w:szCs w:val="24"/>
    </w:rPr>
  </w:style>
  <w:style w:type="character" w:customStyle="1" w:styleId="afb">
    <w:name w:val="Основной текст с отступом Знак"/>
    <w:link w:val="afa"/>
    <w:rsid w:val="004F5189"/>
    <w:rPr>
      <w:rFonts w:ascii="Times New Roman" w:eastAsia="Times New Roman" w:hAnsi="Times New Roman" w:cs="Times New Roman"/>
      <w:color w:val="000000"/>
      <w:sz w:val="24"/>
      <w:szCs w:val="24"/>
    </w:rPr>
  </w:style>
  <w:style w:type="character" w:styleId="afc">
    <w:name w:val="page number"/>
    <w:basedOn w:val="a0"/>
    <w:rsid w:val="004F5189"/>
  </w:style>
  <w:style w:type="character" w:styleId="afd">
    <w:name w:val="line number"/>
    <w:basedOn w:val="a0"/>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5">
    <w:name w:val="Основной шрифт абзаца1"/>
    <w:rsid w:val="004F5189"/>
  </w:style>
  <w:style w:type="paragraph" w:customStyle="1" w:styleId="16">
    <w:name w:val="Заголовок1"/>
    <w:basedOn w:val="a"/>
    <w:next w:val="a7"/>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e">
    <w:name w:val="List"/>
    <w:basedOn w:val="a7"/>
    <w:rsid w:val="004F5189"/>
    <w:pPr>
      <w:widowControl w:val="0"/>
      <w:suppressAutoHyphens/>
    </w:pPr>
    <w:rPr>
      <w:rFonts w:ascii="Arial" w:hAnsi="Arial" w:cs="Tahoma"/>
      <w:lang w:eastAsia="ar-SA"/>
    </w:rPr>
  </w:style>
  <w:style w:type="paragraph" w:customStyle="1" w:styleId="17">
    <w:name w:val="Название1"/>
    <w:basedOn w:val="a"/>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8">
    <w:name w:val="Указатель1"/>
    <w:basedOn w:val="a"/>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
    <w:name w:val="Balloon Text"/>
    <w:basedOn w:val="a"/>
    <w:link w:val="aff0"/>
    <w:rsid w:val="004F5189"/>
    <w:pPr>
      <w:suppressAutoHyphens/>
      <w:autoSpaceDN/>
      <w:adjustRightInd/>
      <w:textAlignment w:val="baseline"/>
    </w:pPr>
    <w:rPr>
      <w:rFonts w:ascii="Tahoma" w:hAnsi="Tahoma"/>
      <w:sz w:val="16"/>
      <w:szCs w:val="16"/>
      <w:lang w:eastAsia="ar-SA"/>
    </w:rPr>
  </w:style>
  <w:style w:type="character" w:customStyle="1" w:styleId="aff0">
    <w:name w:val="Текст выноски Знак"/>
    <w:link w:val="aff"/>
    <w:rsid w:val="004F5189"/>
    <w:rPr>
      <w:rFonts w:ascii="Tahoma" w:eastAsia="Times New Roman" w:hAnsi="Tahoma" w:cs="Times New Roman"/>
      <w:sz w:val="16"/>
      <w:szCs w:val="16"/>
      <w:lang w:eastAsia="ar-SA"/>
    </w:rPr>
  </w:style>
  <w:style w:type="paragraph" w:customStyle="1" w:styleId="aff1">
    <w:name w:val="Содержимое таблицы"/>
    <w:basedOn w:val="a"/>
    <w:rsid w:val="004F5189"/>
    <w:pPr>
      <w:suppressLineNumbers/>
      <w:suppressAutoHyphens/>
      <w:autoSpaceDN/>
      <w:adjustRightInd/>
      <w:textAlignment w:val="baseline"/>
    </w:pPr>
    <w:rPr>
      <w:lang w:eastAsia="ar-SA"/>
    </w:rPr>
  </w:style>
  <w:style w:type="paragraph" w:customStyle="1" w:styleId="aff2">
    <w:name w:val="Заголовок таблицы"/>
    <w:basedOn w:val="aff1"/>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rsid w:val="004F5189"/>
    <w:pPr>
      <w:keepLines w:val="0"/>
      <w:suppressAutoHyphens/>
      <w:overflowPunct/>
      <w:autoSpaceDE/>
      <w:autoSpaceDN/>
      <w:adjustRightInd/>
      <w:spacing w:line="240" w:lineRule="auto"/>
      <w:ind w:firstLine="720"/>
      <w:jc w:val="left"/>
    </w:pPr>
    <w:rPr>
      <w:lang w:eastAsia="ar-SA"/>
    </w:rPr>
  </w:style>
  <w:style w:type="paragraph" w:customStyle="1" w:styleId="19">
    <w:name w:val="Текст1"/>
    <w:basedOn w:val="a"/>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3">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4">
    <w:name w:val="Table Grid"/>
    <w:basedOn w:val="a1"/>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4"/>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сноски Знак"/>
    <w:link w:val="aff6"/>
    <w:semiHidden/>
    <w:rsid w:val="004F5189"/>
    <w:rPr>
      <w:lang w:eastAsia="ar-SA"/>
    </w:rPr>
  </w:style>
  <w:style w:type="paragraph" w:styleId="aff6">
    <w:name w:val="footnote text"/>
    <w:basedOn w:val="a"/>
    <w:link w:val="aff5"/>
    <w:semiHidden/>
    <w:unhideWhenUsed/>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b">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7">
    <w:name w:val="Текст примечания Знак"/>
    <w:link w:val="aff8"/>
    <w:uiPriority w:val="99"/>
    <w:semiHidden/>
    <w:rsid w:val="004F5189"/>
    <w:rPr>
      <w:rFonts w:eastAsia="SimSun"/>
      <w:lang w:eastAsia="ar-SA"/>
    </w:rPr>
  </w:style>
  <w:style w:type="paragraph" w:styleId="aff8">
    <w:name w:val="annotation text"/>
    <w:basedOn w:val="a"/>
    <w:link w:val="aff7"/>
    <w:uiPriority w:val="99"/>
    <w:semiHidden/>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c">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6">
    <w:name w:val="Цитата2"/>
    <w:basedOn w:val="a"/>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d">
    <w:name w:val="текст 1"/>
    <w:basedOn w:val="a"/>
    <w:next w:val="a"/>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9">
    <w:name w:val="Таблица"/>
    <w:basedOn w:val="a"/>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e">
    <w:name w:val="Схема документа1"/>
    <w:basedOn w:val="a"/>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
    <w:name w:val="Текст примечания1"/>
    <w:basedOn w:val="a"/>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a">
    <w:name w:val="Содержимое врезки"/>
    <w:basedOn w:val="a7"/>
    <w:rsid w:val="004F5189"/>
    <w:pPr>
      <w:widowControl w:val="0"/>
      <w:suppressAutoHyphens/>
      <w:autoSpaceDN/>
      <w:adjustRightInd/>
      <w:jc w:val="left"/>
    </w:pPr>
    <w:rPr>
      <w:sz w:val="20"/>
      <w:szCs w:val="20"/>
      <w:lang w:eastAsia="ar-SA"/>
    </w:rPr>
  </w:style>
  <w:style w:type="paragraph" w:customStyle="1" w:styleId="1f0">
    <w:name w:val="Цитата1"/>
    <w:basedOn w:val="a"/>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1">
    <w:name w:val="Название объекта1"/>
    <w:basedOn w:val="a"/>
    <w:next w:val="a"/>
    <w:rsid w:val="004F5189"/>
    <w:pPr>
      <w:suppressAutoHyphens/>
      <w:autoSpaceDN/>
      <w:adjustRightInd/>
    </w:pPr>
    <w:rPr>
      <w:b/>
      <w:bCs/>
      <w:lang w:eastAsia="ar-SA"/>
    </w:rPr>
  </w:style>
  <w:style w:type="paragraph" w:customStyle="1" w:styleId="affb">
    <w:name w:val="Знак Знак Знак Знак Знак Знак Знак"/>
    <w:basedOn w:val="a"/>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4F5189"/>
    <w:pPr>
      <w:widowControl w:val="0"/>
      <w:suppressAutoHyphens/>
      <w:autoSpaceDN/>
      <w:adjustRightInd/>
      <w:spacing w:line="320" w:lineRule="atLeast"/>
      <w:ind w:firstLine="709"/>
    </w:pPr>
    <w:rPr>
      <w:lang w:eastAsia="ar-SA"/>
    </w:rPr>
  </w:style>
  <w:style w:type="paragraph" w:customStyle="1" w:styleId="affc">
    <w:name w:val="таблица"/>
    <w:basedOn w:val="a"/>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d">
    <w:name w:val="Примечание"/>
    <w:basedOn w:val="a"/>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2">
    <w:name w:val="Заголовок 1 Знак Знак"/>
    <w:rsid w:val="004F5189"/>
    <w:rPr>
      <w:b/>
      <w:bCs/>
      <w:sz w:val="28"/>
      <w:szCs w:val="28"/>
      <w:lang w:val="ru-RU" w:eastAsia="ar-SA" w:bidi="ar-SA"/>
    </w:rPr>
  </w:style>
  <w:style w:type="character" w:customStyle="1" w:styleId="affe">
    <w:name w:val="Символ сноски"/>
    <w:rsid w:val="004F5189"/>
    <w:rPr>
      <w:vertAlign w:val="superscript"/>
    </w:rPr>
  </w:style>
  <w:style w:type="character" w:customStyle="1" w:styleId="1f3">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a">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4">
    <w:name w:val="Верхний колонтитул Знак1"/>
    <w:rsid w:val="004F5189"/>
    <w:rPr>
      <w:rFonts w:ascii="SimSun" w:eastAsia="SimSun" w:hAnsi="SimSun" w:hint="eastAsia"/>
      <w:sz w:val="24"/>
      <w:szCs w:val="24"/>
    </w:rPr>
  </w:style>
  <w:style w:type="character" w:customStyle="1" w:styleId="1f5">
    <w:name w:val="Нижний колонтитул Знак1"/>
    <w:rsid w:val="004F5189"/>
    <w:rPr>
      <w:rFonts w:ascii="SimSun" w:eastAsia="SimSun" w:hAnsi="SimSun" w:hint="eastAsia"/>
      <w:sz w:val="24"/>
      <w:szCs w:val="24"/>
    </w:rPr>
  </w:style>
  <w:style w:type="character" w:customStyle="1" w:styleId="1f6">
    <w:name w:val="Основной текст с отступом Знак1"/>
    <w:rsid w:val="004F5189"/>
    <w:rPr>
      <w:sz w:val="24"/>
      <w:szCs w:val="24"/>
    </w:rPr>
  </w:style>
  <w:style w:type="character" w:customStyle="1" w:styleId="1f7">
    <w:name w:val="Текст выноски Знак1"/>
    <w:rsid w:val="004F5189"/>
    <w:rPr>
      <w:rFonts w:ascii="Tahoma" w:eastAsia="SimSun" w:hAnsi="Tahoma" w:cs="Tahoma" w:hint="default"/>
      <w:sz w:val="16"/>
      <w:szCs w:val="16"/>
    </w:rPr>
  </w:style>
  <w:style w:type="character" w:customStyle="1" w:styleId="afff">
    <w:name w:val="Символ нумерации"/>
    <w:rsid w:val="004F5189"/>
  </w:style>
  <w:style w:type="character" w:customStyle="1" w:styleId="afff0">
    <w:name w:val="Маркеры списка"/>
    <w:rsid w:val="004F5189"/>
    <w:rPr>
      <w:rFonts w:ascii="OpenSymbol" w:eastAsia="OpenSymbol" w:hAnsi="OpenSymbol" w:cs="OpenSymbol" w:hint="eastAsia"/>
    </w:rPr>
  </w:style>
  <w:style w:type="character" w:customStyle="1" w:styleId="1f8">
    <w:name w:val="Название Знак1"/>
    <w:locked/>
    <w:rsid w:val="004F5189"/>
    <w:rPr>
      <w:sz w:val="28"/>
      <w:szCs w:val="28"/>
      <w:lang w:eastAsia="ar-SA"/>
    </w:rPr>
  </w:style>
  <w:style w:type="character" w:customStyle="1" w:styleId="1f9">
    <w:name w:val="Подзаголовок Знак1"/>
    <w:locked/>
    <w:rsid w:val="004F5189"/>
    <w:rPr>
      <w:rFonts w:ascii="Arial" w:eastAsia="Lucida Sans Unicode" w:hAnsi="Arial" w:cs="Tahoma"/>
      <w:i/>
      <w:iCs/>
      <w:sz w:val="28"/>
      <w:szCs w:val="28"/>
      <w:lang w:eastAsia="ar-SA"/>
    </w:rPr>
  </w:style>
  <w:style w:type="character" w:customStyle="1" w:styleId="afff1">
    <w:name w:val="Тема примечания Знак"/>
    <w:link w:val="afff2"/>
    <w:semiHidden/>
    <w:rsid w:val="004F5189"/>
    <w:rPr>
      <w:rFonts w:eastAsia="SimSun"/>
      <w:b/>
      <w:bCs/>
      <w:lang w:eastAsia="ar-SA"/>
    </w:rPr>
  </w:style>
  <w:style w:type="paragraph" w:styleId="afff2">
    <w:name w:val="annotation subject"/>
    <w:basedOn w:val="aff8"/>
    <w:next w:val="aff8"/>
    <w:link w:val="afff1"/>
    <w:semiHidden/>
    <w:unhideWhenUsed/>
    <w:rsid w:val="004F5189"/>
    <w:rPr>
      <w:b/>
      <w:bCs/>
    </w:rPr>
  </w:style>
  <w:style w:type="character" w:customStyle="1" w:styleId="1fa">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B92FD9"/>
    <w:pPr>
      <w:widowControl w:val="0"/>
      <w:spacing w:line="320" w:lineRule="atLeast"/>
      <w:ind w:firstLine="709"/>
    </w:pPr>
  </w:style>
  <w:style w:type="paragraph" w:customStyle="1" w:styleId="230">
    <w:name w:val="Основной текст 23"/>
    <w:basedOn w:val="a"/>
    <w:rsid w:val="00B92FD9"/>
    <w:pPr>
      <w:keepLines w:val="0"/>
      <w:widowControl w:val="0"/>
      <w:overflowPunct/>
      <w:autoSpaceDE/>
      <w:autoSpaceDN/>
      <w:adjustRightInd/>
      <w:spacing w:before="120" w:line="240" w:lineRule="auto"/>
      <w:ind w:firstLine="0"/>
    </w:pPr>
    <w:rPr>
      <w:sz w:val="24"/>
      <w:szCs w:val="20"/>
    </w:rPr>
  </w:style>
  <w:style w:type="paragraph" w:customStyle="1" w:styleId="afff3">
    <w:name w:val="Отступ перед"/>
    <w:basedOn w:val="a"/>
    <w:rsid w:val="00BA0F14"/>
    <w:pPr>
      <w:keepLines w:val="0"/>
      <w:widowControl w:val="0"/>
      <w:shd w:val="clear" w:color="auto" w:fill="FFFFFF"/>
      <w:overflowPunct/>
      <w:spacing w:before="120" w:line="240" w:lineRule="auto"/>
      <w:ind w:firstLine="284"/>
    </w:pPr>
    <w:rPr>
      <w:sz w:val="24"/>
      <w:szCs w:val="22"/>
    </w:rPr>
  </w:style>
  <w:style w:type="numbering" w:customStyle="1" w:styleId="1fb">
    <w:name w:val="Нет списка1"/>
    <w:next w:val="a2"/>
    <w:uiPriority w:val="99"/>
    <w:semiHidden/>
    <w:unhideWhenUsed/>
    <w:rsid w:val="00A547CD"/>
  </w:style>
  <w:style w:type="paragraph" w:customStyle="1" w:styleId="51">
    <w:name w:val="Основной текст с отступом5"/>
    <w:basedOn w:val="a"/>
    <w:rsid w:val="00A547CD"/>
    <w:pPr>
      <w:widowControl w:val="0"/>
      <w:spacing w:line="320" w:lineRule="atLeast"/>
      <w:ind w:firstLine="709"/>
    </w:pPr>
  </w:style>
  <w:style w:type="paragraph" w:customStyle="1" w:styleId="240">
    <w:name w:val="Основной текст 24"/>
    <w:basedOn w:val="a"/>
    <w:rsid w:val="00A547CD"/>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DB7CCE"/>
  </w:style>
  <w:style w:type="numbering" w:customStyle="1" w:styleId="3a">
    <w:name w:val="Нет списка3"/>
    <w:next w:val="a2"/>
    <w:uiPriority w:val="99"/>
    <w:semiHidden/>
    <w:unhideWhenUsed/>
    <w:rsid w:val="000E4D11"/>
  </w:style>
  <w:style w:type="paragraph" w:customStyle="1" w:styleId="111">
    <w:name w:val="Основной текст с отступом11"/>
    <w:basedOn w:val="a"/>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2"/>
    <w:uiPriority w:val="99"/>
    <w:semiHidden/>
    <w:unhideWhenUsed/>
    <w:rsid w:val="00DA2BC4"/>
  </w:style>
  <w:style w:type="numbering" w:customStyle="1" w:styleId="1110">
    <w:name w:val="Нет списка111"/>
    <w:next w:val="a2"/>
    <w:uiPriority w:val="99"/>
    <w:semiHidden/>
    <w:unhideWhenUsed/>
    <w:rsid w:val="00DA2BC4"/>
  </w:style>
  <w:style w:type="numbering" w:customStyle="1" w:styleId="213">
    <w:name w:val="Нет списка21"/>
    <w:next w:val="a2"/>
    <w:uiPriority w:val="99"/>
    <w:semiHidden/>
    <w:unhideWhenUsed/>
    <w:rsid w:val="00DA2BC4"/>
  </w:style>
  <w:style w:type="numbering" w:customStyle="1" w:styleId="44">
    <w:name w:val="Нет списка4"/>
    <w:next w:val="a2"/>
    <w:uiPriority w:val="99"/>
    <w:semiHidden/>
    <w:unhideWhenUsed/>
    <w:rsid w:val="00DA2BC4"/>
  </w:style>
  <w:style w:type="numbering" w:customStyle="1" w:styleId="52">
    <w:name w:val="Нет списка5"/>
    <w:next w:val="a2"/>
    <w:uiPriority w:val="99"/>
    <w:semiHidden/>
    <w:unhideWhenUsed/>
    <w:rsid w:val="00DA2BC4"/>
  </w:style>
  <w:style w:type="numbering" w:customStyle="1" w:styleId="121">
    <w:name w:val="Нет списка12"/>
    <w:next w:val="a2"/>
    <w:uiPriority w:val="99"/>
    <w:semiHidden/>
    <w:unhideWhenUsed/>
    <w:rsid w:val="00DA2BC4"/>
  </w:style>
  <w:style w:type="numbering" w:customStyle="1" w:styleId="1120">
    <w:name w:val="Нет списка112"/>
    <w:next w:val="a2"/>
    <w:uiPriority w:val="99"/>
    <w:semiHidden/>
    <w:unhideWhenUsed/>
    <w:rsid w:val="00DA2BC4"/>
  </w:style>
  <w:style w:type="numbering" w:customStyle="1" w:styleId="222">
    <w:name w:val="Нет списка22"/>
    <w:next w:val="a2"/>
    <w:uiPriority w:val="99"/>
    <w:semiHidden/>
    <w:unhideWhenUsed/>
    <w:rsid w:val="00DA2BC4"/>
  </w:style>
  <w:style w:type="numbering" w:customStyle="1" w:styleId="312">
    <w:name w:val="Нет списка31"/>
    <w:next w:val="a2"/>
    <w:uiPriority w:val="99"/>
    <w:semiHidden/>
    <w:unhideWhenUsed/>
    <w:rsid w:val="00DA2BC4"/>
  </w:style>
  <w:style w:type="numbering" w:customStyle="1" w:styleId="411">
    <w:name w:val="Нет списка41"/>
    <w:next w:val="a2"/>
    <w:uiPriority w:val="99"/>
    <w:semiHidden/>
    <w:unhideWhenUsed/>
    <w:rsid w:val="00DA2BC4"/>
  </w:style>
  <w:style w:type="numbering" w:customStyle="1" w:styleId="61">
    <w:name w:val="Нет списка6"/>
    <w:next w:val="a2"/>
    <w:semiHidden/>
    <w:rsid w:val="00DA2BC4"/>
  </w:style>
  <w:style w:type="numbering" w:customStyle="1" w:styleId="130">
    <w:name w:val="Нет списка13"/>
    <w:next w:val="a2"/>
    <w:semiHidden/>
    <w:unhideWhenUsed/>
    <w:rsid w:val="00DA2BC4"/>
  </w:style>
  <w:style w:type="numbering" w:customStyle="1" w:styleId="113">
    <w:name w:val="Нет списка113"/>
    <w:next w:val="a2"/>
    <w:semiHidden/>
    <w:unhideWhenUsed/>
    <w:rsid w:val="00DA2BC4"/>
  </w:style>
  <w:style w:type="numbering" w:customStyle="1" w:styleId="231">
    <w:name w:val="Нет списка23"/>
    <w:next w:val="a2"/>
    <w:semiHidden/>
    <w:unhideWhenUsed/>
    <w:rsid w:val="00DA2BC4"/>
  </w:style>
  <w:style w:type="numbering" w:customStyle="1" w:styleId="321">
    <w:name w:val="Нет списка32"/>
    <w:next w:val="a2"/>
    <w:semiHidden/>
    <w:unhideWhenUsed/>
    <w:rsid w:val="00DA2BC4"/>
  </w:style>
  <w:style w:type="numbering" w:customStyle="1" w:styleId="420">
    <w:name w:val="Нет списка42"/>
    <w:next w:val="a2"/>
    <w:semiHidden/>
    <w:unhideWhenUsed/>
    <w:rsid w:val="00DA2BC4"/>
  </w:style>
  <w:style w:type="numbering" w:customStyle="1" w:styleId="71">
    <w:name w:val="Нет списка7"/>
    <w:next w:val="a2"/>
    <w:semiHidden/>
    <w:unhideWhenUsed/>
    <w:rsid w:val="00DA2BC4"/>
  </w:style>
  <w:style w:type="numbering" w:customStyle="1" w:styleId="140">
    <w:name w:val="Нет списка14"/>
    <w:next w:val="a2"/>
    <w:semiHidden/>
    <w:unhideWhenUsed/>
    <w:rsid w:val="00DA2BC4"/>
  </w:style>
  <w:style w:type="numbering" w:customStyle="1" w:styleId="114">
    <w:name w:val="Нет списка114"/>
    <w:next w:val="a2"/>
    <w:semiHidden/>
    <w:unhideWhenUsed/>
    <w:rsid w:val="00DA2BC4"/>
  </w:style>
  <w:style w:type="numbering" w:customStyle="1" w:styleId="241">
    <w:name w:val="Нет списка24"/>
    <w:next w:val="a2"/>
    <w:semiHidden/>
    <w:unhideWhenUsed/>
    <w:rsid w:val="00DA2BC4"/>
  </w:style>
  <w:style w:type="numbering" w:customStyle="1" w:styleId="331">
    <w:name w:val="Нет списка33"/>
    <w:next w:val="a2"/>
    <w:semiHidden/>
    <w:unhideWhenUsed/>
    <w:rsid w:val="00DA2BC4"/>
  </w:style>
  <w:style w:type="numbering" w:customStyle="1" w:styleId="430">
    <w:name w:val="Нет списка43"/>
    <w:next w:val="a2"/>
    <w:semiHidden/>
    <w:unhideWhenUsed/>
    <w:rsid w:val="00DA2BC4"/>
  </w:style>
  <w:style w:type="numbering" w:customStyle="1" w:styleId="81">
    <w:name w:val="Нет списка8"/>
    <w:next w:val="a2"/>
    <w:semiHidden/>
    <w:rsid w:val="00DA2BC4"/>
  </w:style>
  <w:style w:type="numbering" w:customStyle="1" w:styleId="150">
    <w:name w:val="Нет списка15"/>
    <w:next w:val="a2"/>
    <w:semiHidden/>
    <w:unhideWhenUsed/>
    <w:rsid w:val="00DA2BC4"/>
  </w:style>
  <w:style w:type="numbering" w:customStyle="1" w:styleId="115">
    <w:name w:val="Нет списка115"/>
    <w:next w:val="a2"/>
    <w:semiHidden/>
    <w:unhideWhenUsed/>
    <w:rsid w:val="00DA2BC4"/>
  </w:style>
  <w:style w:type="numbering" w:customStyle="1" w:styleId="250">
    <w:name w:val="Нет списка25"/>
    <w:next w:val="a2"/>
    <w:semiHidden/>
    <w:unhideWhenUsed/>
    <w:rsid w:val="00DA2BC4"/>
  </w:style>
  <w:style w:type="numbering" w:customStyle="1" w:styleId="340">
    <w:name w:val="Нет списка34"/>
    <w:next w:val="a2"/>
    <w:semiHidden/>
    <w:unhideWhenUsed/>
    <w:rsid w:val="00DA2BC4"/>
  </w:style>
  <w:style w:type="numbering" w:customStyle="1" w:styleId="440">
    <w:name w:val="Нет списка44"/>
    <w:next w:val="a2"/>
    <w:semiHidden/>
    <w:unhideWhenUsed/>
    <w:rsid w:val="00DA2BC4"/>
  </w:style>
  <w:style w:type="character" w:customStyle="1" w:styleId="ep">
    <w:name w:val="ep"/>
    <w:rsid w:val="00DA2BC4"/>
  </w:style>
  <w:style w:type="character" w:styleId="afff4">
    <w:name w:val="footnote reference"/>
    <w:uiPriority w:val="99"/>
    <w:semiHidden/>
    <w:unhideWhenUsed/>
    <w:rsid w:val="00077BDD"/>
    <w:rPr>
      <w:vertAlign w:val="superscript"/>
    </w:rPr>
  </w:style>
  <w:style w:type="numbering" w:customStyle="1" w:styleId="91">
    <w:name w:val="Нет списка9"/>
    <w:next w:val="a2"/>
    <w:uiPriority w:val="99"/>
    <w:semiHidden/>
    <w:unhideWhenUsed/>
    <w:rsid w:val="00003A38"/>
  </w:style>
  <w:style w:type="character" w:customStyle="1" w:styleId="afff5">
    <w:name w:val="Цветовое выделение"/>
    <w:uiPriority w:val="99"/>
    <w:rsid w:val="00003A38"/>
    <w:rPr>
      <w:b/>
      <w:color w:val="26282F"/>
    </w:rPr>
  </w:style>
  <w:style w:type="character" w:customStyle="1" w:styleId="afff6">
    <w:name w:val="Гипертекстовая ссылка"/>
    <w:uiPriority w:val="99"/>
    <w:rsid w:val="00003A38"/>
    <w:rPr>
      <w:rFonts w:cs="Times New Roman"/>
      <w:b/>
      <w:color w:val="106BBE"/>
    </w:rPr>
  </w:style>
  <w:style w:type="character" w:customStyle="1" w:styleId="afff7">
    <w:name w:val="Активная гипертекстовая ссылка"/>
    <w:uiPriority w:val="99"/>
    <w:rsid w:val="00003A38"/>
    <w:rPr>
      <w:rFonts w:cs="Times New Roman"/>
      <w:b/>
      <w:color w:val="106BBE"/>
      <w:u w:val="single"/>
    </w:rPr>
  </w:style>
  <w:style w:type="paragraph" w:customStyle="1" w:styleId="afff8">
    <w:name w:val="Внимание"/>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003A38"/>
  </w:style>
  <w:style w:type="paragraph" w:customStyle="1" w:styleId="afffa">
    <w:name w:val="Внимание: недобросовестность!"/>
    <w:basedOn w:val="afff8"/>
    <w:next w:val="a"/>
    <w:uiPriority w:val="99"/>
    <w:rsid w:val="00003A38"/>
  </w:style>
  <w:style w:type="character" w:customStyle="1" w:styleId="afffb">
    <w:name w:val="Выделение для Базового Поиска"/>
    <w:uiPriority w:val="99"/>
    <w:rsid w:val="00003A38"/>
    <w:rPr>
      <w:rFonts w:cs="Times New Roman"/>
      <w:b/>
      <w:bCs/>
      <w:color w:val="0058A9"/>
    </w:rPr>
  </w:style>
  <w:style w:type="character" w:customStyle="1" w:styleId="afffc">
    <w:name w:val="Выделение для Базового Поиска (курсив)"/>
    <w:uiPriority w:val="99"/>
    <w:rsid w:val="00003A38"/>
    <w:rPr>
      <w:rFonts w:cs="Times New Roman"/>
      <w:b/>
      <w:bCs/>
      <w:i/>
      <w:iCs/>
      <w:color w:val="0058A9"/>
    </w:rPr>
  </w:style>
  <w:style w:type="paragraph" w:customStyle="1" w:styleId="afffd">
    <w:name w:val="Дочерний элемент списка"/>
    <w:basedOn w:val="a"/>
    <w:next w:val="a"/>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003A38"/>
    <w:rPr>
      <w:rFonts w:cs="Times New Roman"/>
      <w:b/>
      <w:bCs/>
      <w:color w:val="26282F"/>
    </w:rPr>
  </w:style>
  <w:style w:type="paragraph" w:customStyle="1" w:styleId="affff3">
    <w:name w:val="Заголовок статьи"/>
    <w:basedOn w:val="a"/>
    <w:next w:val="a"/>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003A38"/>
    <w:rPr>
      <w:rFonts w:cs="Times New Roman"/>
      <w:b/>
      <w:bCs/>
      <w:color w:val="FF0000"/>
    </w:rPr>
  </w:style>
  <w:style w:type="paragraph" w:customStyle="1" w:styleId="affff5">
    <w:name w:val="Заголовок ЭР (левое окно)"/>
    <w:basedOn w:val="a"/>
    <w:next w:val="a"/>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003A38"/>
    <w:pPr>
      <w:spacing w:after="0"/>
      <w:jc w:val="left"/>
    </w:pPr>
  </w:style>
  <w:style w:type="paragraph" w:customStyle="1" w:styleId="affff7">
    <w:name w:val="Интерактивный заголовок"/>
    <w:basedOn w:val="16"/>
    <w:next w:val="a"/>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003A38"/>
    <w:pPr>
      <w:spacing w:before="180"/>
      <w:ind w:left="360" w:right="360" w:firstLine="0"/>
    </w:pPr>
    <w:rPr>
      <w:shd w:val="clear" w:color="auto" w:fill="EAEFED"/>
    </w:rPr>
  </w:style>
  <w:style w:type="paragraph" w:customStyle="1" w:styleId="affffa">
    <w:name w:val="Текст (справка)"/>
    <w:basedOn w:val="a"/>
    <w:next w:val="a"/>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003A38"/>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003A38"/>
    <w:rPr>
      <w:i/>
      <w:iCs/>
    </w:rPr>
  </w:style>
  <w:style w:type="paragraph" w:customStyle="1" w:styleId="affffd">
    <w:name w:val="Текст (лев. подпись)"/>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003A38"/>
    <w:rPr>
      <w:sz w:val="14"/>
      <w:szCs w:val="14"/>
    </w:rPr>
  </w:style>
  <w:style w:type="paragraph" w:customStyle="1" w:styleId="afffff">
    <w:name w:val="Текст (прав. подпись)"/>
    <w:basedOn w:val="a"/>
    <w:next w:val="a"/>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003A38"/>
    <w:rPr>
      <w:sz w:val="14"/>
      <w:szCs w:val="14"/>
    </w:rPr>
  </w:style>
  <w:style w:type="paragraph" w:customStyle="1" w:styleId="afffff1">
    <w:name w:val="Комментарий пользователя"/>
    <w:basedOn w:val="affffb"/>
    <w:next w:val="a"/>
    <w:uiPriority w:val="99"/>
    <w:rsid w:val="00003A38"/>
    <w:pPr>
      <w:jc w:val="left"/>
    </w:pPr>
    <w:rPr>
      <w:shd w:val="clear" w:color="auto" w:fill="FFDFE0"/>
    </w:rPr>
  </w:style>
  <w:style w:type="paragraph" w:customStyle="1" w:styleId="afffff2">
    <w:name w:val="Куда обратиться?"/>
    <w:basedOn w:val="afff8"/>
    <w:next w:val="a"/>
    <w:uiPriority w:val="99"/>
    <w:rsid w:val="00003A38"/>
  </w:style>
  <w:style w:type="paragraph" w:customStyle="1" w:styleId="afffff3">
    <w:name w:val="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003A38"/>
    <w:rPr>
      <w:rFonts w:cs="Times New Roman"/>
      <w:b/>
      <w:color w:val="26282F"/>
      <w:shd w:val="clear" w:color="auto" w:fill="FFF580"/>
    </w:rPr>
  </w:style>
  <w:style w:type="paragraph" w:customStyle="1" w:styleId="afffff5">
    <w:name w:val="Напишите нам"/>
    <w:basedOn w:val="a"/>
    <w:next w:val="a"/>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003A38"/>
    <w:rPr>
      <w:rFonts w:cs="Times New Roman"/>
      <w:b/>
      <w:color w:val="000000"/>
      <w:shd w:val="clear" w:color="auto" w:fill="D8EDE8"/>
    </w:rPr>
  </w:style>
  <w:style w:type="paragraph" w:customStyle="1" w:styleId="afffff7">
    <w:name w:val="Необходимые документы"/>
    <w:basedOn w:val="afff8"/>
    <w:next w:val="a"/>
    <w:uiPriority w:val="99"/>
    <w:rsid w:val="00003A38"/>
    <w:pPr>
      <w:ind w:firstLine="118"/>
    </w:pPr>
  </w:style>
  <w:style w:type="paragraph" w:customStyle="1" w:styleId="afffff8">
    <w:name w:val="Таблицы (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003A38"/>
    <w:pPr>
      <w:ind w:left="140"/>
    </w:pPr>
  </w:style>
  <w:style w:type="character" w:customStyle="1" w:styleId="afffffa">
    <w:name w:val="Опечатки"/>
    <w:uiPriority w:val="99"/>
    <w:rsid w:val="00003A38"/>
    <w:rPr>
      <w:color w:val="FF0000"/>
    </w:rPr>
  </w:style>
  <w:style w:type="paragraph" w:customStyle="1" w:styleId="afffffb">
    <w:name w:val="Переменная часть"/>
    <w:basedOn w:val="afffe"/>
    <w:next w:val="a"/>
    <w:uiPriority w:val="99"/>
    <w:rsid w:val="00003A38"/>
    <w:rPr>
      <w:sz w:val="18"/>
      <w:szCs w:val="18"/>
    </w:rPr>
  </w:style>
  <w:style w:type="paragraph" w:customStyle="1" w:styleId="afffffc">
    <w:name w:val="Подвал для информации об изменениях"/>
    <w:basedOn w:val="10"/>
    <w:next w:val="a"/>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003A38"/>
    <w:rPr>
      <w:b/>
      <w:bCs/>
    </w:rPr>
  </w:style>
  <w:style w:type="paragraph" w:customStyle="1" w:styleId="afffffe">
    <w:name w:val="Подчёркнутый текст"/>
    <w:basedOn w:val="a"/>
    <w:next w:val="a"/>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003A38"/>
    <w:rPr>
      <w:sz w:val="20"/>
      <w:szCs w:val="20"/>
    </w:rPr>
  </w:style>
  <w:style w:type="paragraph" w:customStyle="1" w:styleId="affffff0">
    <w:name w:val="Прижатый влево"/>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003A38"/>
  </w:style>
  <w:style w:type="paragraph" w:customStyle="1" w:styleId="affffff2">
    <w:name w:val="Примечание."/>
    <w:basedOn w:val="afff8"/>
    <w:next w:val="a"/>
    <w:uiPriority w:val="99"/>
    <w:rsid w:val="00003A38"/>
  </w:style>
  <w:style w:type="character" w:customStyle="1" w:styleId="affffff3">
    <w:name w:val="Продолжение ссылки"/>
    <w:uiPriority w:val="99"/>
    <w:rsid w:val="00003A38"/>
  </w:style>
  <w:style w:type="paragraph" w:customStyle="1" w:styleId="affffff4">
    <w:name w:val="Словарная статья"/>
    <w:basedOn w:val="a"/>
    <w:next w:val="a"/>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003A38"/>
    <w:rPr>
      <w:rFonts w:cs="Times New Roman"/>
      <w:b/>
      <w:color w:val="26282F"/>
    </w:rPr>
  </w:style>
  <w:style w:type="character" w:customStyle="1" w:styleId="affffff6">
    <w:name w:val="Сравнение редакций. Добавленный фрагмент"/>
    <w:uiPriority w:val="99"/>
    <w:rsid w:val="00003A38"/>
    <w:rPr>
      <w:color w:val="000000"/>
      <w:shd w:val="clear" w:color="auto" w:fill="C1D7FF"/>
    </w:rPr>
  </w:style>
  <w:style w:type="character" w:customStyle="1" w:styleId="affffff7">
    <w:name w:val="Сравнение редакций. Удаленный фрагмент"/>
    <w:uiPriority w:val="99"/>
    <w:rsid w:val="00003A38"/>
    <w:rPr>
      <w:color w:val="000000"/>
      <w:shd w:val="clear" w:color="auto" w:fill="C4C413"/>
    </w:rPr>
  </w:style>
  <w:style w:type="paragraph" w:customStyle="1" w:styleId="affffff8">
    <w:name w:val="Ссылка на официальную публикацию"/>
    <w:basedOn w:val="a"/>
    <w:next w:val="a"/>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003A38"/>
    <w:rPr>
      <w:rFonts w:cs="Times New Roman"/>
      <w:b/>
      <w:color w:val="749232"/>
    </w:rPr>
  </w:style>
  <w:style w:type="paragraph" w:customStyle="1" w:styleId="affffffa">
    <w:name w:val="Текст в таблице"/>
    <w:basedOn w:val="aff3"/>
    <w:next w:val="a"/>
    <w:uiPriority w:val="99"/>
    <w:rsid w:val="00003A38"/>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003A38"/>
    <w:rPr>
      <w:rFonts w:cs="Times New Roman"/>
      <w:b/>
      <w:strike/>
      <w:color w:val="666600"/>
    </w:rPr>
  </w:style>
  <w:style w:type="paragraph" w:customStyle="1" w:styleId="affffffe">
    <w:name w:val="Формула"/>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3"/>
    <w:next w:val="a"/>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0">
    <w:name w:val="TOC Heading"/>
    <w:basedOn w:val="10"/>
    <w:next w:val="a"/>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
    <w:next w:val="a"/>
    <w:autoRedefine/>
    <w:uiPriority w:val="39"/>
    <w:unhideWhenUsed/>
    <w:rsid w:val="00E972C9"/>
    <w:pPr>
      <w:tabs>
        <w:tab w:val="right" w:leader="dot" w:pos="9628"/>
      </w:tabs>
      <w:ind w:left="560" w:firstLine="7"/>
    </w:pPr>
    <w:rPr>
      <w:bCs/>
      <w:noProof/>
      <w:sz w:val="24"/>
      <w:szCs w:val="24"/>
    </w:rPr>
  </w:style>
  <w:style w:type="paragraph" w:styleId="1fc">
    <w:name w:val="toc 1"/>
    <w:basedOn w:val="a"/>
    <w:next w:val="a"/>
    <w:autoRedefine/>
    <w:uiPriority w:val="39"/>
    <w:unhideWhenUsed/>
    <w:rsid w:val="00ED1E42"/>
    <w:pPr>
      <w:tabs>
        <w:tab w:val="right" w:leader="dot" w:pos="9628"/>
      </w:tabs>
    </w:pPr>
    <w:rPr>
      <w:bCs/>
      <w:noProof/>
      <w:sz w:val="24"/>
      <w:szCs w:val="24"/>
    </w:rPr>
  </w:style>
  <w:style w:type="paragraph" w:styleId="2c">
    <w:name w:val="toc 2"/>
    <w:basedOn w:val="a"/>
    <w:next w:val="a"/>
    <w:autoRedefine/>
    <w:uiPriority w:val="39"/>
    <w:unhideWhenUsed/>
    <w:rsid w:val="00CB300A"/>
    <w:pPr>
      <w:tabs>
        <w:tab w:val="right" w:leader="dot" w:pos="9628"/>
      </w:tabs>
      <w:spacing w:line="240" w:lineRule="auto"/>
    </w:pPr>
    <w:rPr>
      <w:bCs/>
      <w:noProof/>
      <w:sz w:val="24"/>
      <w:szCs w:val="24"/>
    </w:rPr>
  </w:style>
  <w:style w:type="paragraph" w:styleId="72">
    <w:name w:val="toc 7"/>
    <w:basedOn w:val="a"/>
    <w:next w:val="a"/>
    <w:autoRedefine/>
    <w:uiPriority w:val="39"/>
    <w:unhideWhenUsed/>
    <w:rsid w:val="00D57529"/>
    <w:pPr>
      <w:tabs>
        <w:tab w:val="right" w:leader="dot" w:pos="9628"/>
      </w:tabs>
    </w:pPr>
    <w:rPr>
      <w:noProof/>
      <w:sz w:val="24"/>
      <w:szCs w:val="24"/>
      <w:lang w:val="x-none" w:eastAsia="x-none"/>
    </w:rPr>
  </w:style>
  <w:style w:type="paragraph" w:styleId="53">
    <w:name w:val="toc 5"/>
    <w:basedOn w:val="a"/>
    <w:next w:val="a"/>
    <w:autoRedefine/>
    <w:uiPriority w:val="39"/>
    <w:unhideWhenUsed/>
    <w:rsid w:val="00E55591"/>
    <w:pPr>
      <w:ind w:left="1120"/>
    </w:pPr>
  </w:style>
  <w:style w:type="character" w:customStyle="1" w:styleId="blk">
    <w:name w:val="blk"/>
    <w:rsid w:val="00CA6866"/>
  </w:style>
  <w:style w:type="paragraph" w:styleId="afffffff1">
    <w:name w:val="Document Map"/>
    <w:basedOn w:val="a"/>
    <w:link w:val="afffffff2"/>
    <w:uiPriority w:val="99"/>
    <w:semiHidden/>
    <w:unhideWhenUsed/>
    <w:rsid w:val="00566D5B"/>
    <w:rPr>
      <w:rFonts w:ascii="Tahoma" w:hAnsi="Tahoma" w:cs="Tahoma"/>
      <w:sz w:val="16"/>
      <w:szCs w:val="16"/>
    </w:rPr>
  </w:style>
  <w:style w:type="character" w:customStyle="1" w:styleId="afffffff2">
    <w:name w:val="Схема документа Знак"/>
    <w:basedOn w:val="a0"/>
    <w:link w:val="afffffff1"/>
    <w:uiPriority w:val="99"/>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
    <w:next w:val="a"/>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
    <w:next w:val="a"/>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
    <w:next w:val="a"/>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customStyle="1" w:styleId="1fd">
    <w:name w:val="Неразрешенное упоминание1"/>
    <w:basedOn w:val="a0"/>
    <w:uiPriority w:val="99"/>
    <w:semiHidden/>
    <w:unhideWhenUsed/>
    <w:rsid w:val="000B5BF1"/>
    <w:rPr>
      <w:color w:val="605E5C"/>
      <w:shd w:val="clear" w:color="auto" w:fill="E1DFDD"/>
    </w:rPr>
  </w:style>
  <w:style w:type="character" w:customStyle="1" w:styleId="afffffff3">
    <w:name w:val="Основной текст_"/>
    <w:basedOn w:val="a0"/>
    <w:link w:val="1fe"/>
    <w:rsid w:val="009A628E"/>
    <w:rPr>
      <w:rFonts w:ascii="Times New Roman" w:eastAsia="Times New Roman" w:hAnsi="Times New Roman"/>
      <w:sz w:val="28"/>
      <w:szCs w:val="28"/>
    </w:rPr>
  </w:style>
  <w:style w:type="paragraph" w:customStyle="1" w:styleId="1fe">
    <w:name w:val="Основной текст1"/>
    <w:basedOn w:val="a"/>
    <w:link w:val="afffffff3"/>
    <w:rsid w:val="009A628E"/>
    <w:pPr>
      <w:keepLines w:val="0"/>
      <w:widowControl w:val="0"/>
      <w:overflowPunct/>
      <w:autoSpaceDE/>
      <w:autoSpaceDN/>
      <w:adjustRightInd/>
      <w:spacing w:line="240" w:lineRule="auto"/>
      <w:ind w:firstLine="400"/>
      <w:jc w:val="left"/>
    </w:pPr>
  </w:style>
  <w:style w:type="table" w:customStyle="1" w:styleId="2d">
    <w:name w:val="Сетка таблицы2"/>
    <w:basedOn w:val="a1"/>
    <w:next w:val="aff4"/>
    <w:uiPriority w:val="39"/>
    <w:rsid w:val="000F23A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D1E4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qFormat/>
    <w:rsid w:val="004F5189"/>
    <w:pPr>
      <w:keepNext/>
      <w:spacing w:before="240" w:after="60"/>
      <w:outlineLvl w:val="2"/>
    </w:pPr>
    <w:rPr>
      <w:rFonts w:ascii="Arial" w:hAnsi="Arial"/>
      <w:b/>
      <w:bCs/>
      <w:sz w:val="26"/>
      <w:szCs w:val="26"/>
    </w:rPr>
  </w:style>
  <w:style w:type="paragraph" w:styleId="40">
    <w:name w:val="heading 4"/>
    <w:basedOn w:val="a"/>
    <w:next w:val="a"/>
    <w:link w:val="41"/>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4F5189"/>
    <w:pPr>
      <w:spacing w:before="240" w:after="60"/>
      <w:outlineLvl w:val="4"/>
    </w:pPr>
    <w:rPr>
      <w:b/>
      <w:bCs/>
      <w:i/>
      <w:iCs/>
      <w:sz w:val="26"/>
      <w:szCs w:val="26"/>
    </w:rPr>
  </w:style>
  <w:style w:type="paragraph" w:styleId="6">
    <w:name w:val="heading 6"/>
    <w:basedOn w:val="a"/>
    <w:next w:val="a"/>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4F5189"/>
    <w:pPr>
      <w:keepNext/>
      <w:ind w:firstLine="720"/>
      <w:jc w:val="center"/>
      <w:outlineLvl w:val="6"/>
    </w:pPr>
    <w:rPr>
      <w:b/>
      <w:sz w:val="23"/>
      <w:szCs w:val="20"/>
      <w:u w:val="single"/>
    </w:rPr>
  </w:style>
  <w:style w:type="paragraph" w:styleId="8">
    <w:name w:val="heading 8"/>
    <w:basedOn w:val="a"/>
    <w:next w:val="a"/>
    <w:link w:val="80"/>
    <w:qFormat/>
    <w:rsid w:val="004F5189"/>
    <w:pPr>
      <w:spacing w:before="240" w:after="60"/>
      <w:outlineLvl w:val="7"/>
    </w:pPr>
    <w:rPr>
      <w:i/>
      <w:iCs/>
      <w:sz w:val="24"/>
      <w:szCs w:val="24"/>
    </w:rPr>
  </w:style>
  <w:style w:type="paragraph" w:styleId="9">
    <w:name w:val="heading 9"/>
    <w:basedOn w:val="a"/>
    <w:next w:val="a"/>
    <w:link w:val="90"/>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F5189"/>
    <w:rPr>
      <w:rFonts w:ascii="Arial" w:eastAsia="Times New Roman" w:hAnsi="Arial" w:cs="Times New Roman"/>
      <w:b/>
      <w:bCs/>
      <w:kern w:val="32"/>
      <w:sz w:val="32"/>
      <w:szCs w:val="32"/>
    </w:rPr>
  </w:style>
  <w:style w:type="character" w:customStyle="1" w:styleId="20">
    <w:name w:val="Заголовок 2 Знак"/>
    <w:link w:val="2"/>
    <w:rsid w:val="004F5189"/>
    <w:rPr>
      <w:rFonts w:ascii="Arial" w:eastAsia="Times New Roman" w:hAnsi="Arial" w:cs="Times New Roman"/>
      <w:b/>
      <w:bCs/>
      <w:i/>
      <w:iCs/>
      <w:sz w:val="28"/>
      <w:szCs w:val="28"/>
    </w:rPr>
  </w:style>
  <w:style w:type="character" w:customStyle="1" w:styleId="30">
    <w:name w:val="Заголовок 3 Знак"/>
    <w:link w:val="3"/>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rsid w:val="004F5189"/>
    <w:rPr>
      <w:rFonts w:ascii="Arial" w:eastAsia="Times New Roman" w:hAnsi="Arial" w:cs="Times New Roman"/>
    </w:rPr>
  </w:style>
  <w:style w:type="paragraph" w:styleId="a3">
    <w:name w:val="caption"/>
    <w:basedOn w:val="a"/>
    <w:next w:val="a"/>
    <w:qFormat/>
    <w:rsid w:val="004F5189"/>
    <w:rPr>
      <w:b/>
      <w:bCs/>
    </w:rPr>
  </w:style>
  <w:style w:type="paragraph" w:styleId="a4">
    <w:name w:val="Title"/>
    <w:basedOn w:val="a"/>
    <w:next w:val="a5"/>
    <w:link w:val="a6"/>
    <w:qFormat/>
    <w:rsid w:val="004F5189"/>
    <w:pPr>
      <w:keepNext/>
      <w:widowControl w:val="0"/>
      <w:suppressAutoHyphens/>
      <w:spacing w:before="240" w:after="120"/>
    </w:pPr>
    <w:rPr>
      <w:rFonts w:ascii="Arial" w:eastAsia="Lucida Sans Unicode" w:hAnsi="Arial"/>
    </w:rPr>
  </w:style>
  <w:style w:type="character" w:customStyle="1" w:styleId="a6">
    <w:name w:val="Название Знак"/>
    <w:link w:val="a4"/>
    <w:rsid w:val="004F5189"/>
    <w:rPr>
      <w:rFonts w:ascii="Arial" w:eastAsia="Lucida Sans Unicode" w:hAnsi="Arial" w:cs="Times New Roman"/>
      <w:sz w:val="28"/>
      <w:szCs w:val="28"/>
    </w:rPr>
  </w:style>
  <w:style w:type="paragraph" w:styleId="a5">
    <w:name w:val="Subtitle"/>
    <w:basedOn w:val="a"/>
    <w:next w:val="a7"/>
    <w:link w:val="a8"/>
    <w:qFormat/>
    <w:rsid w:val="004F5189"/>
    <w:pPr>
      <w:keepNext/>
      <w:widowControl w:val="0"/>
      <w:suppressAutoHyphens/>
      <w:spacing w:before="240" w:after="120"/>
      <w:jc w:val="center"/>
    </w:pPr>
    <w:rPr>
      <w:rFonts w:ascii="Arial" w:eastAsia="Lucida Sans Unicode" w:hAnsi="Arial"/>
      <w:i/>
      <w:iCs/>
    </w:rPr>
  </w:style>
  <w:style w:type="character" w:customStyle="1" w:styleId="a8">
    <w:name w:val="Подзаголовок Знак"/>
    <w:link w:val="a5"/>
    <w:rsid w:val="004F5189"/>
    <w:rPr>
      <w:rFonts w:ascii="Arial" w:eastAsia="Lucida Sans Unicode" w:hAnsi="Arial" w:cs="Times New Roman"/>
      <w:i/>
      <w:iCs/>
      <w:sz w:val="28"/>
      <w:szCs w:val="28"/>
    </w:rPr>
  </w:style>
  <w:style w:type="paragraph" w:styleId="a7">
    <w:name w:val="Body Text"/>
    <w:basedOn w:val="a"/>
    <w:link w:val="a9"/>
    <w:uiPriority w:val="99"/>
    <w:unhideWhenUsed/>
    <w:rsid w:val="004F5189"/>
    <w:pPr>
      <w:spacing w:after="120"/>
    </w:pPr>
  </w:style>
  <w:style w:type="character" w:customStyle="1" w:styleId="a9">
    <w:name w:val="Основной текст Знак"/>
    <w:link w:val="a7"/>
    <w:uiPriority w:val="99"/>
    <w:rsid w:val="004F5189"/>
    <w:rPr>
      <w:rFonts w:ascii="Times New Roman" w:eastAsia="Times New Roman" w:hAnsi="Times New Roman" w:cs="Times New Roman"/>
      <w:sz w:val="28"/>
      <w:szCs w:val="28"/>
      <w:lang w:eastAsia="ru-RU"/>
    </w:rPr>
  </w:style>
  <w:style w:type="character" w:styleId="aa">
    <w:name w:val="Strong"/>
    <w:uiPriority w:val="22"/>
    <w:qFormat/>
    <w:rsid w:val="004F5189"/>
    <w:rPr>
      <w:b/>
      <w:bCs/>
    </w:rPr>
  </w:style>
  <w:style w:type="character" w:styleId="ab">
    <w:name w:val="Emphasis"/>
    <w:qFormat/>
    <w:rsid w:val="004F5189"/>
    <w:rPr>
      <w:i/>
      <w:iCs/>
    </w:rPr>
  </w:style>
  <w:style w:type="paragraph" w:styleId="ac">
    <w:name w:val="List Paragraph"/>
    <w:basedOn w:val="a"/>
    <w:uiPriority w:val="34"/>
    <w:qFormat/>
    <w:rsid w:val="004F5189"/>
    <w:pPr>
      <w:ind w:left="708"/>
    </w:pPr>
  </w:style>
  <w:style w:type="paragraph" w:styleId="ad">
    <w:name w:val="No Spacing"/>
    <w:link w:val="ae"/>
    <w:qFormat/>
    <w:rsid w:val="004F5189"/>
    <w:rPr>
      <w:rFonts w:eastAsia="Times New Roman"/>
    </w:rPr>
  </w:style>
  <w:style w:type="character" w:customStyle="1" w:styleId="ae">
    <w:name w:val="Без интервала Знак"/>
    <w:link w:val="ad"/>
    <w:rsid w:val="004F5189"/>
    <w:rPr>
      <w:rFonts w:eastAsia="Times New Roman"/>
      <w:lang w:val="ru-RU" w:eastAsia="ru-RU" w:bidi="ar-SA"/>
    </w:rPr>
  </w:style>
  <w:style w:type="character" w:styleId="af">
    <w:name w:val="Hyperlink"/>
    <w:uiPriority w:val="99"/>
    <w:rsid w:val="004F5189"/>
    <w:rPr>
      <w:color w:val="0000FF"/>
      <w:u w:val="single"/>
    </w:rPr>
  </w:style>
  <w:style w:type="character" w:styleId="af0">
    <w:name w:val="FollowedHyperlink"/>
    <w:rsid w:val="004F5189"/>
    <w:rPr>
      <w:color w:val="800080"/>
      <w:u w:val="single"/>
    </w:rPr>
  </w:style>
  <w:style w:type="paragraph" w:styleId="af1">
    <w:name w:val="header"/>
    <w:aliases w:val="ВерхКолонтитул"/>
    <w:basedOn w:val="a"/>
    <w:link w:val="af2"/>
    <w:uiPriority w:val="99"/>
    <w:rsid w:val="004F5189"/>
    <w:pPr>
      <w:tabs>
        <w:tab w:val="center" w:pos="4153"/>
        <w:tab w:val="right" w:pos="8306"/>
      </w:tabs>
    </w:pPr>
  </w:style>
  <w:style w:type="character" w:customStyle="1" w:styleId="af2">
    <w:name w:val="Верхний колонтитул Знак"/>
    <w:aliases w:val="ВерхКолонтитул Знак"/>
    <w:link w:val="af1"/>
    <w:uiPriority w:val="99"/>
    <w:rsid w:val="004F5189"/>
    <w:rPr>
      <w:rFonts w:ascii="Times New Roman" w:eastAsia="Times New Roman" w:hAnsi="Times New Roman" w:cs="Times New Roman"/>
      <w:sz w:val="28"/>
      <w:szCs w:val="28"/>
    </w:rPr>
  </w:style>
  <w:style w:type="paragraph" w:styleId="af3">
    <w:name w:val="footer"/>
    <w:aliases w:val=" Знак"/>
    <w:basedOn w:val="a"/>
    <w:link w:val="af4"/>
    <w:rsid w:val="004F5189"/>
    <w:pPr>
      <w:tabs>
        <w:tab w:val="center" w:pos="4153"/>
        <w:tab w:val="right" w:pos="8306"/>
      </w:tabs>
    </w:pPr>
  </w:style>
  <w:style w:type="character" w:customStyle="1" w:styleId="af4">
    <w:name w:val="Нижний колонтитул Знак"/>
    <w:aliases w:val=" Знак Знак"/>
    <w:link w:val="af3"/>
    <w:rsid w:val="004F5189"/>
    <w:rPr>
      <w:rFonts w:ascii="Times New Roman" w:eastAsia="Times New Roman" w:hAnsi="Times New Roman" w:cs="Times New Roman"/>
      <w:sz w:val="28"/>
      <w:szCs w:val="28"/>
    </w:rPr>
  </w:style>
  <w:style w:type="paragraph" w:styleId="4">
    <w:name w:val="List Bullet 4"/>
    <w:basedOn w:val="a"/>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2">
    <w:name w:val="Body Text Indent 2"/>
    <w:basedOn w:val="a"/>
    <w:link w:val="23"/>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rsid w:val="004F5189"/>
    <w:rPr>
      <w:rFonts w:ascii="Times New Roman" w:eastAsia="Times New Roman" w:hAnsi="Times New Roman" w:cs="Times New Roman"/>
      <w:sz w:val="28"/>
      <w:szCs w:val="28"/>
    </w:rPr>
  </w:style>
  <w:style w:type="paragraph" w:styleId="33">
    <w:name w:val="Body Text Indent 3"/>
    <w:basedOn w:val="a"/>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5">
    <w:name w:val="Plain Text"/>
    <w:basedOn w:val="a"/>
    <w:link w:val="af6"/>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rsid w:val="004F5189"/>
    <w:pPr>
      <w:widowControl w:val="0"/>
    </w:pPr>
    <w:rPr>
      <w:rFonts w:ascii="Times New Roman" w:eastAsia="Times New Roman" w:hAnsi="Times New Roman"/>
      <w:sz w:val="28"/>
      <w:szCs w:val="28"/>
    </w:rPr>
  </w:style>
  <w:style w:type="paragraph" w:customStyle="1" w:styleId="af8">
    <w:name w:val="основной"/>
    <w:basedOn w:val="a"/>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7"/>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rsid w:val="004F5189"/>
    <w:pPr>
      <w:keepNext/>
    </w:pPr>
  </w:style>
  <w:style w:type="paragraph" w:customStyle="1" w:styleId="af9">
    <w:name w:val="Îñíîâíîé òåêñò"/>
    <w:basedOn w:val="af7"/>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rsid w:val="004F5189"/>
    <w:pPr>
      <w:ind w:firstLine="720"/>
      <w:jc w:val="both"/>
    </w:pPr>
    <w:rPr>
      <w:b/>
      <w:bCs/>
      <w:color w:val="000000"/>
      <w:sz w:val="24"/>
      <w:szCs w:val="24"/>
      <w:lang w:val="en-US"/>
    </w:rPr>
  </w:style>
  <w:style w:type="paragraph" w:styleId="afa">
    <w:name w:val="Body Text Indent"/>
    <w:basedOn w:val="af7"/>
    <w:link w:val="afb"/>
    <w:rsid w:val="004F5189"/>
    <w:pPr>
      <w:ind w:firstLine="567"/>
      <w:jc w:val="both"/>
    </w:pPr>
    <w:rPr>
      <w:color w:val="000000"/>
      <w:sz w:val="24"/>
      <w:szCs w:val="24"/>
    </w:rPr>
  </w:style>
  <w:style w:type="character" w:customStyle="1" w:styleId="afb">
    <w:name w:val="Основной текст с отступом Знак"/>
    <w:link w:val="afa"/>
    <w:rsid w:val="004F5189"/>
    <w:rPr>
      <w:rFonts w:ascii="Times New Roman" w:eastAsia="Times New Roman" w:hAnsi="Times New Roman" w:cs="Times New Roman"/>
      <w:color w:val="000000"/>
      <w:sz w:val="24"/>
      <w:szCs w:val="24"/>
    </w:rPr>
  </w:style>
  <w:style w:type="character" w:styleId="afc">
    <w:name w:val="page number"/>
    <w:basedOn w:val="a0"/>
    <w:rsid w:val="004F5189"/>
  </w:style>
  <w:style w:type="character" w:styleId="afd">
    <w:name w:val="line number"/>
    <w:basedOn w:val="a0"/>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5">
    <w:name w:val="Основной шрифт абзаца1"/>
    <w:rsid w:val="004F5189"/>
  </w:style>
  <w:style w:type="paragraph" w:customStyle="1" w:styleId="16">
    <w:name w:val="Заголовок1"/>
    <w:basedOn w:val="a"/>
    <w:next w:val="a7"/>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e">
    <w:name w:val="List"/>
    <w:basedOn w:val="a7"/>
    <w:rsid w:val="004F5189"/>
    <w:pPr>
      <w:widowControl w:val="0"/>
      <w:suppressAutoHyphens/>
    </w:pPr>
    <w:rPr>
      <w:rFonts w:ascii="Arial" w:hAnsi="Arial" w:cs="Tahoma"/>
      <w:lang w:eastAsia="ar-SA"/>
    </w:rPr>
  </w:style>
  <w:style w:type="paragraph" w:customStyle="1" w:styleId="17">
    <w:name w:val="Название1"/>
    <w:basedOn w:val="a"/>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8">
    <w:name w:val="Указатель1"/>
    <w:basedOn w:val="a"/>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
    <w:name w:val="Balloon Text"/>
    <w:basedOn w:val="a"/>
    <w:link w:val="aff0"/>
    <w:rsid w:val="004F5189"/>
    <w:pPr>
      <w:suppressAutoHyphens/>
      <w:autoSpaceDN/>
      <w:adjustRightInd/>
      <w:textAlignment w:val="baseline"/>
    </w:pPr>
    <w:rPr>
      <w:rFonts w:ascii="Tahoma" w:hAnsi="Tahoma"/>
      <w:sz w:val="16"/>
      <w:szCs w:val="16"/>
      <w:lang w:eastAsia="ar-SA"/>
    </w:rPr>
  </w:style>
  <w:style w:type="character" w:customStyle="1" w:styleId="aff0">
    <w:name w:val="Текст выноски Знак"/>
    <w:link w:val="aff"/>
    <w:rsid w:val="004F5189"/>
    <w:rPr>
      <w:rFonts w:ascii="Tahoma" w:eastAsia="Times New Roman" w:hAnsi="Tahoma" w:cs="Times New Roman"/>
      <w:sz w:val="16"/>
      <w:szCs w:val="16"/>
      <w:lang w:eastAsia="ar-SA"/>
    </w:rPr>
  </w:style>
  <w:style w:type="paragraph" w:customStyle="1" w:styleId="aff1">
    <w:name w:val="Содержимое таблицы"/>
    <w:basedOn w:val="a"/>
    <w:rsid w:val="004F5189"/>
    <w:pPr>
      <w:suppressLineNumbers/>
      <w:suppressAutoHyphens/>
      <w:autoSpaceDN/>
      <w:adjustRightInd/>
      <w:textAlignment w:val="baseline"/>
    </w:pPr>
    <w:rPr>
      <w:lang w:eastAsia="ar-SA"/>
    </w:rPr>
  </w:style>
  <w:style w:type="paragraph" w:customStyle="1" w:styleId="aff2">
    <w:name w:val="Заголовок таблицы"/>
    <w:basedOn w:val="aff1"/>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rsid w:val="004F5189"/>
    <w:pPr>
      <w:keepLines w:val="0"/>
      <w:suppressAutoHyphens/>
      <w:overflowPunct/>
      <w:autoSpaceDE/>
      <w:autoSpaceDN/>
      <w:adjustRightInd/>
      <w:spacing w:line="240" w:lineRule="auto"/>
      <w:ind w:firstLine="720"/>
      <w:jc w:val="left"/>
    </w:pPr>
    <w:rPr>
      <w:lang w:eastAsia="ar-SA"/>
    </w:rPr>
  </w:style>
  <w:style w:type="paragraph" w:customStyle="1" w:styleId="19">
    <w:name w:val="Текст1"/>
    <w:basedOn w:val="a"/>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3">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4">
    <w:name w:val="Table Grid"/>
    <w:basedOn w:val="a1"/>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4"/>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сноски Знак"/>
    <w:link w:val="aff6"/>
    <w:semiHidden/>
    <w:rsid w:val="004F5189"/>
    <w:rPr>
      <w:lang w:eastAsia="ar-SA"/>
    </w:rPr>
  </w:style>
  <w:style w:type="paragraph" w:styleId="aff6">
    <w:name w:val="footnote text"/>
    <w:basedOn w:val="a"/>
    <w:link w:val="aff5"/>
    <w:semiHidden/>
    <w:unhideWhenUsed/>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b">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7">
    <w:name w:val="Текст примечания Знак"/>
    <w:link w:val="aff8"/>
    <w:uiPriority w:val="99"/>
    <w:semiHidden/>
    <w:rsid w:val="004F5189"/>
    <w:rPr>
      <w:rFonts w:eastAsia="SimSun"/>
      <w:lang w:eastAsia="ar-SA"/>
    </w:rPr>
  </w:style>
  <w:style w:type="paragraph" w:styleId="aff8">
    <w:name w:val="annotation text"/>
    <w:basedOn w:val="a"/>
    <w:link w:val="aff7"/>
    <w:uiPriority w:val="99"/>
    <w:semiHidden/>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c">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6">
    <w:name w:val="Цитата2"/>
    <w:basedOn w:val="a"/>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d">
    <w:name w:val="текст 1"/>
    <w:basedOn w:val="a"/>
    <w:next w:val="a"/>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9">
    <w:name w:val="Таблица"/>
    <w:basedOn w:val="a"/>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e">
    <w:name w:val="Схема документа1"/>
    <w:basedOn w:val="a"/>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
    <w:name w:val="Текст примечания1"/>
    <w:basedOn w:val="a"/>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a">
    <w:name w:val="Содержимое врезки"/>
    <w:basedOn w:val="a7"/>
    <w:rsid w:val="004F5189"/>
    <w:pPr>
      <w:widowControl w:val="0"/>
      <w:suppressAutoHyphens/>
      <w:autoSpaceDN/>
      <w:adjustRightInd/>
      <w:jc w:val="left"/>
    </w:pPr>
    <w:rPr>
      <w:sz w:val="20"/>
      <w:szCs w:val="20"/>
      <w:lang w:eastAsia="ar-SA"/>
    </w:rPr>
  </w:style>
  <w:style w:type="paragraph" w:customStyle="1" w:styleId="1f0">
    <w:name w:val="Цитата1"/>
    <w:basedOn w:val="a"/>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1">
    <w:name w:val="Название объекта1"/>
    <w:basedOn w:val="a"/>
    <w:next w:val="a"/>
    <w:rsid w:val="004F5189"/>
    <w:pPr>
      <w:suppressAutoHyphens/>
      <w:autoSpaceDN/>
      <w:adjustRightInd/>
    </w:pPr>
    <w:rPr>
      <w:b/>
      <w:bCs/>
      <w:lang w:eastAsia="ar-SA"/>
    </w:rPr>
  </w:style>
  <w:style w:type="paragraph" w:customStyle="1" w:styleId="affb">
    <w:name w:val="Знак Знак Знак Знак Знак Знак Знак"/>
    <w:basedOn w:val="a"/>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4F5189"/>
    <w:pPr>
      <w:widowControl w:val="0"/>
      <w:suppressAutoHyphens/>
      <w:autoSpaceDN/>
      <w:adjustRightInd/>
      <w:spacing w:line="320" w:lineRule="atLeast"/>
      <w:ind w:firstLine="709"/>
    </w:pPr>
    <w:rPr>
      <w:lang w:eastAsia="ar-SA"/>
    </w:rPr>
  </w:style>
  <w:style w:type="paragraph" w:customStyle="1" w:styleId="affc">
    <w:name w:val="таблица"/>
    <w:basedOn w:val="a"/>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d">
    <w:name w:val="Примечание"/>
    <w:basedOn w:val="a"/>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2">
    <w:name w:val="Заголовок 1 Знак Знак"/>
    <w:rsid w:val="004F5189"/>
    <w:rPr>
      <w:b/>
      <w:bCs/>
      <w:sz w:val="28"/>
      <w:szCs w:val="28"/>
      <w:lang w:val="ru-RU" w:eastAsia="ar-SA" w:bidi="ar-SA"/>
    </w:rPr>
  </w:style>
  <w:style w:type="character" w:customStyle="1" w:styleId="affe">
    <w:name w:val="Символ сноски"/>
    <w:rsid w:val="004F5189"/>
    <w:rPr>
      <w:vertAlign w:val="superscript"/>
    </w:rPr>
  </w:style>
  <w:style w:type="character" w:customStyle="1" w:styleId="1f3">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a">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4">
    <w:name w:val="Верхний колонтитул Знак1"/>
    <w:rsid w:val="004F5189"/>
    <w:rPr>
      <w:rFonts w:ascii="SimSun" w:eastAsia="SimSun" w:hAnsi="SimSun" w:hint="eastAsia"/>
      <w:sz w:val="24"/>
      <w:szCs w:val="24"/>
    </w:rPr>
  </w:style>
  <w:style w:type="character" w:customStyle="1" w:styleId="1f5">
    <w:name w:val="Нижний колонтитул Знак1"/>
    <w:rsid w:val="004F5189"/>
    <w:rPr>
      <w:rFonts w:ascii="SimSun" w:eastAsia="SimSun" w:hAnsi="SimSun" w:hint="eastAsia"/>
      <w:sz w:val="24"/>
      <w:szCs w:val="24"/>
    </w:rPr>
  </w:style>
  <w:style w:type="character" w:customStyle="1" w:styleId="1f6">
    <w:name w:val="Основной текст с отступом Знак1"/>
    <w:rsid w:val="004F5189"/>
    <w:rPr>
      <w:sz w:val="24"/>
      <w:szCs w:val="24"/>
    </w:rPr>
  </w:style>
  <w:style w:type="character" w:customStyle="1" w:styleId="1f7">
    <w:name w:val="Текст выноски Знак1"/>
    <w:rsid w:val="004F5189"/>
    <w:rPr>
      <w:rFonts w:ascii="Tahoma" w:eastAsia="SimSun" w:hAnsi="Tahoma" w:cs="Tahoma" w:hint="default"/>
      <w:sz w:val="16"/>
      <w:szCs w:val="16"/>
    </w:rPr>
  </w:style>
  <w:style w:type="character" w:customStyle="1" w:styleId="afff">
    <w:name w:val="Символ нумерации"/>
    <w:rsid w:val="004F5189"/>
  </w:style>
  <w:style w:type="character" w:customStyle="1" w:styleId="afff0">
    <w:name w:val="Маркеры списка"/>
    <w:rsid w:val="004F5189"/>
    <w:rPr>
      <w:rFonts w:ascii="OpenSymbol" w:eastAsia="OpenSymbol" w:hAnsi="OpenSymbol" w:cs="OpenSymbol" w:hint="eastAsia"/>
    </w:rPr>
  </w:style>
  <w:style w:type="character" w:customStyle="1" w:styleId="1f8">
    <w:name w:val="Название Знак1"/>
    <w:locked/>
    <w:rsid w:val="004F5189"/>
    <w:rPr>
      <w:sz w:val="28"/>
      <w:szCs w:val="28"/>
      <w:lang w:eastAsia="ar-SA"/>
    </w:rPr>
  </w:style>
  <w:style w:type="character" w:customStyle="1" w:styleId="1f9">
    <w:name w:val="Подзаголовок Знак1"/>
    <w:locked/>
    <w:rsid w:val="004F5189"/>
    <w:rPr>
      <w:rFonts w:ascii="Arial" w:eastAsia="Lucida Sans Unicode" w:hAnsi="Arial" w:cs="Tahoma"/>
      <w:i/>
      <w:iCs/>
      <w:sz w:val="28"/>
      <w:szCs w:val="28"/>
      <w:lang w:eastAsia="ar-SA"/>
    </w:rPr>
  </w:style>
  <w:style w:type="character" w:customStyle="1" w:styleId="afff1">
    <w:name w:val="Тема примечания Знак"/>
    <w:link w:val="afff2"/>
    <w:semiHidden/>
    <w:rsid w:val="004F5189"/>
    <w:rPr>
      <w:rFonts w:eastAsia="SimSun"/>
      <w:b/>
      <w:bCs/>
      <w:lang w:eastAsia="ar-SA"/>
    </w:rPr>
  </w:style>
  <w:style w:type="paragraph" w:styleId="afff2">
    <w:name w:val="annotation subject"/>
    <w:basedOn w:val="aff8"/>
    <w:next w:val="aff8"/>
    <w:link w:val="afff1"/>
    <w:semiHidden/>
    <w:unhideWhenUsed/>
    <w:rsid w:val="004F5189"/>
    <w:rPr>
      <w:b/>
      <w:bCs/>
    </w:rPr>
  </w:style>
  <w:style w:type="character" w:customStyle="1" w:styleId="1fa">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B92FD9"/>
    <w:pPr>
      <w:widowControl w:val="0"/>
      <w:spacing w:line="320" w:lineRule="atLeast"/>
      <w:ind w:firstLine="709"/>
    </w:pPr>
  </w:style>
  <w:style w:type="paragraph" w:customStyle="1" w:styleId="230">
    <w:name w:val="Основной текст 23"/>
    <w:basedOn w:val="a"/>
    <w:rsid w:val="00B92FD9"/>
    <w:pPr>
      <w:keepLines w:val="0"/>
      <w:widowControl w:val="0"/>
      <w:overflowPunct/>
      <w:autoSpaceDE/>
      <w:autoSpaceDN/>
      <w:adjustRightInd/>
      <w:spacing w:before="120" w:line="240" w:lineRule="auto"/>
      <w:ind w:firstLine="0"/>
    </w:pPr>
    <w:rPr>
      <w:sz w:val="24"/>
      <w:szCs w:val="20"/>
    </w:rPr>
  </w:style>
  <w:style w:type="paragraph" w:customStyle="1" w:styleId="afff3">
    <w:name w:val="Отступ перед"/>
    <w:basedOn w:val="a"/>
    <w:rsid w:val="00BA0F14"/>
    <w:pPr>
      <w:keepLines w:val="0"/>
      <w:widowControl w:val="0"/>
      <w:shd w:val="clear" w:color="auto" w:fill="FFFFFF"/>
      <w:overflowPunct/>
      <w:spacing w:before="120" w:line="240" w:lineRule="auto"/>
      <w:ind w:firstLine="284"/>
    </w:pPr>
    <w:rPr>
      <w:sz w:val="24"/>
      <w:szCs w:val="22"/>
    </w:rPr>
  </w:style>
  <w:style w:type="numbering" w:customStyle="1" w:styleId="1fb">
    <w:name w:val="Нет списка1"/>
    <w:next w:val="a2"/>
    <w:uiPriority w:val="99"/>
    <w:semiHidden/>
    <w:unhideWhenUsed/>
    <w:rsid w:val="00A547CD"/>
  </w:style>
  <w:style w:type="paragraph" w:customStyle="1" w:styleId="51">
    <w:name w:val="Основной текст с отступом5"/>
    <w:basedOn w:val="a"/>
    <w:rsid w:val="00A547CD"/>
    <w:pPr>
      <w:widowControl w:val="0"/>
      <w:spacing w:line="320" w:lineRule="atLeast"/>
      <w:ind w:firstLine="709"/>
    </w:pPr>
  </w:style>
  <w:style w:type="paragraph" w:customStyle="1" w:styleId="240">
    <w:name w:val="Основной текст 24"/>
    <w:basedOn w:val="a"/>
    <w:rsid w:val="00A547CD"/>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DB7CCE"/>
  </w:style>
  <w:style w:type="numbering" w:customStyle="1" w:styleId="3a">
    <w:name w:val="Нет списка3"/>
    <w:next w:val="a2"/>
    <w:uiPriority w:val="99"/>
    <w:semiHidden/>
    <w:unhideWhenUsed/>
    <w:rsid w:val="000E4D11"/>
  </w:style>
  <w:style w:type="paragraph" w:customStyle="1" w:styleId="111">
    <w:name w:val="Основной текст с отступом11"/>
    <w:basedOn w:val="a"/>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2"/>
    <w:uiPriority w:val="99"/>
    <w:semiHidden/>
    <w:unhideWhenUsed/>
    <w:rsid w:val="00DA2BC4"/>
  </w:style>
  <w:style w:type="numbering" w:customStyle="1" w:styleId="1110">
    <w:name w:val="Нет списка111"/>
    <w:next w:val="a2"/>
    <w:uiPriority w:val="99"/>
    <w:semiHidden/>
    <w:unhideWhenUsed/>
    <w:rsid w:val="00DA2BC4"/>
  </w:style>
  <w:style w:type="numbering" w:customStyle="1" w:styleId="213">
    <w:name w:val="Нет списка21"/>
    <w:next w:val="a2"/>
    <w:uiPriority w:val="99"/>
    <w:semiHidden/>
    <w:unhideWhenUsed/>
    <w:rsid w:val="00DA2BC4"/>
  </w:style>
  <w:style w:type="numbering" w:customStyle="1" w:styleId="44">
    <w:name w:val="Нет списка4"/>
    <w:next w:val="a2"/>
    <w:uiPriority w:val="99"/>
    <w:semiHidden/>
    <w:unhideWhenUsed/>
    <w:rsid w:val="00DA2BC4"/>
  </w:style>
  <w:style w:type="numbering" w:customStyle="1" w:styleId="52">
    <w:name w:val="Нет списка5"/>
    <w:next w:val="a2"/>
    <w:uiPriority w:val="99"/>
    <w:semiHidden/>
    <w:unhideWhenUsed/>
    <w:rsid w:val="00DA2BC4"/>
  </w:style>
  <w:style w:type="numbering" w:customStyle="1" w:styleId="121">
    <w:name w:val="Нет списка12"/>
    <w:next w:val="a2"/>
    <w:uiPriority w:val="99"/>
    <w:semiHidden/>
    <w:unhideWhenUsed/>
    <w:rsid w:val="00DA2BC4"/>
  </w:style>
  <w:style w:type="numbering" w:customStyle="1" w:styleId="1120">
    <w:name w:val="Нет списка112"/>
    <w:next w:val="a2"/>
    <w:uiPriority w:val="99"/>
    <w:semiHidden/>
    <w:unhideWhenUsed/>
    <w:rsid w:val="00DA2BC4"/>
  </w:style>
  <w:style w:type="numbering" w:customStyle="1" w:styleId="222">
    <w:name w:val="Нет списка22"/>
    <w:next w:val="a2"/>
    <w:uiPriority w:val="99"/>
    <w:semiHidden/>
    <w:unhideWhenUsed/>
    <w:rsid w:val="00DA2BC4"/>
  </w:style>
  <w:style w:type="numbering" w:customStyle="1" w:styleId="312">
    <w:name w:val="Нет списка31"/>
    <w:next w:val="a2"/>
    <w:uiPriority w:val="99"/>
    <w:semiHidden/>
    <w:unhideWhenUsed/>
    <w:rsid w:val="00DA2BC4"/>
  </w:style>
  <w:style w:type="numbering" w:customStyle="1" w:styleId="411">
    <w:name w:val="Нет списка41"/>
    <w:next w:val="a2"/>
    <w:uiPriority w:val="99"/>
    <w:semiHidden/>
    <w:unhideWhenUsed/>
    <w:rsid w:val="00DA2BC4"/>
  </w:style>
  <w:style w:type="numbering" w:customStyle="1" w:styleId="61">
    <w:name w:val="Нет списка6"/>
    <w:next w:val="a2"/>
    <w:semiHidden/>
    <w:rsid w:val="00DA2BC4"/>
  </w:style>
  <w:style w:type="numbering" w:customStyle="1" w:styleId="130">
    <w:name w:val="Нет списка13"/>
    <w:next w:val="a2"/>
    <w:semiHidden/>
    <w:unhideWhenUsed/>
    <w:rsid w:val="00DA2BC4"/>
  </w:style>
  <w:style w:type="numbering" w:customStyle="1" w:styleId="113">
    <w:name w:val="Нет списка113"/>
    <w:next w:val="a2"/>
    <w:semiHidden/>
    <w:unhideWhenUsed/>
    <w:rsid w:val="00DA2BC4"/>
  </w:style>
  <w:style w:type="numbering" w:customStyle="1" w:styleId="231">
    <w:name w:val="Нет списка23"/>
    <w:next w:val="a2"/>
    <w:semiHidden/>
    <w:unhideWhenUsed/>
    <w:rsid w:val="00DA2BC4"/>
  </w:style>
  <w:style w:type="numbering" w:customStyle="1" w:styleId="321">
    <w:name w:val="Нет списка32"/>
    <w:next w:val="a2"/>
    <w:semiHidden/>
    <w:unhideWhenUsed/>
    <w:rsid w:val="00DA2BC4"/>
  </w:style>
  <w:style w:type="numbering" w:customStyle="1" w:styleId="420">
    <w:name w:val="Нет списка42"/>
    <w:next w:val="a2"/>
    <w:semiHidden/>
    <w:unhideWhenUsed/>
    <w:rsid w:val="00DA2BC4"/>
  </w:style>
  <w:style w:type="numbering" w:customStyle="1" w:styleId="71">
    <w:name w:val="Нет списка7"/>
    <w:next w:val="a2"/>
    <w:semiHidden/>
    <w:unhideWhenUsed/>
    <w:rsid w:val="00DA2BC4"/>
  </w:style>
  <w:style w:type="numbering" w:customStyle="1" w:styleId="140">
    <w:name w:val="Нет списка14"/>
    <w:next w:val="a2"/>
    <w:semiHidden/>
    <w:unhideWhenUsed/>
    <w:rsid w:val="00DA2BC4"/>
  </w:style>
  <w:style w:type="numbering" w:customStyle="1" w:styleId="114">
    <w:name w:val="Нет списка114"/>
    <w:next w:val="a2"/>
    <w:semiHidden/>
    <w:unhideWhenUsed/>
    <w:rsid w:val="00DA2BC4"/>
  </w:style>
  <w:style w:type="numbering" w:customStyle="1" w:styleId="241">
    <w:name w:val="Нет списка24"/>
    <w:next w:val="a2"/>
    <w:semiHidden/>
    <w:unhideWhenUsed/>
    <w:rsid w:val="00DA2BC4"/>
  </w:style>
  <w:style w:type="numbering" w:customStyle="1" w:styleId="331">
    <w:name w:val="Нет списка33"/>
    <w:next w:val="a2"/>
    <w:semiHidden/>
    <w:unhideWhenUsed/>
    <w:rsid w:val="00DA2BC4"/>
  </w:style>
  <w:style w:type="numbering" w:customStyle="1" w:styleId="430">
    <w:name w:val="Нет списка43"/>
    <w:next w:val="a2"/>
    <w:semiHidden/>
    <w:unhideWhenUsed/>
    <w:rsid w:val="00DA2BC4"/>
  </w:style>
  <w:style w:type="numbering" w:customStyle="1" w:styleId="81">
    <w:name w:val="Нет списка8"/>
    <w:next w:val="a2"/>
    <w:semiHidden/>
    <w:rsid w:val="00DA2BC4"/>
  </w:style>
  <w:style w:type="numbering" w:customStyle="1" w:styleId="150">
    <w:name w:val="Нет списка15"/>
    <w:next w:val="a2"/>
    <w:semiHidden/>
    <w:unhideWhenUsed/>
    <w:rsid w:val="00DA2BC4"/>
  </w:style>
  <w:style w:type="numbering" w:customStyle="1" w:styleId="115">
    <w:name w:val="Нет списка115"/>
    <w:next w:val="a2"/>
    <w:semiHidden/>
    <w:unhideWhenUsed/>
    <w:rsid w:val="00DA2BC4"/>
  </w:style>
  <w:style w:type="numbering" w:customStyle="1" w:styleId="250">
    <w:name w:val="Нет списка25"/>
    <w:next w:val="a2"/>
    <w:semiHidden/>
    <w:unhideWhenUsed/>
    <w:rsid w:val="00DA2BC4"/>
  </w:style>
  <w:style w:type="numbering" w:customStyle="1" w:styleId="340">
    <w:name w:val="Нет списка34"/>
    <w:next w:val="a2"/>
    <w:semiHidden/>
    <w:unhideWhenUsed/>
    <w:rsid w:val="00DA2BC4"/>
  </w:style>
  <w:style w:type="numbering" w:customStyle="1" w:styleId="440">
    <w:name w:val="Нет списка44"/>
    <w:next w:val="a2"/>
    <w:semiHidden/>
    <w:unhideWhenUsed/>
    <w:rsid w:val="00DA2BC4"/>
  </w:style>
  <w:style w:type="character" w:customStyle="1" w:styleId="ep">
    <w:name w:val="ep"/>
    <w:rsid w:val="00DA2BC4"/>
  </w:style>
  <w:style w:type="character" w:styleId="afff4">
    <w:name w:val="footnote reference"/>
    <w:uiPriority w:val="99"/>
    <w:semiHidden/>
    <w:unhideWhenUsed/>
    <w:rsid w:val="00077BDD"/>
    <w:rPr>
      <w:vertAlign w:val="superscript"/>
    </w:rPr>
  </w:style>
  <w:style w:type="numbering" w:customStyle="1" w:styleId="91">
    <w:name w:val="Нет списка9"/>
    <w:next w:val="a2"/>
    <w:uiPriority w:val="99"/>
    <w:semiHidden/>
    <w:unhideWhenUsed/>
    <w:rsid w:val="00003A38"/>
  </w:style>
  <w:style w:type="character" w:customStyle="1" w:styleId="afff5">
    <w:name w:val="Цветовое выделение"/>
    <w:uiPriority w:val="99"/>
    <w:rsid w:val="00003A38"/>
    <w:rPr>
      <w:b/>
      <w:color w:val="26282F"/>
    </w:rPr>
  </w:style>
  <w:style w:type="character" w:customStyle="1" w:styleId="afff6">
    <w:name w:val="Гипертекстовая ссылка"/>
    <w:uiPriority w:val="99"/>
    <w:rsid w:val="00003A38"/>
    <w:rPr>
      <w:rFonts w:cs="Times New Roman"/>
      <w:b/>
      <w:color w:val="106BBE"/>
    </w:rPr>
  </w:style>
  <w:style w:type="character" w:customStyle="1" w:styleId="afff7">
    <w:name w:val="Активная гипертекстовая ссылка"/>
    <w:uiPriority w:val="99"/>
    <w:rsid w:val="00003A38"/>
    <w:rPr>
      <w:rFonts w:cs="Times New Roman"/>
      <w:b/>
      <w:color w:val="106BBE"/>
      <w:u w:val="single"/>
    </w:rPr>
  </w:style>
  <w:style w:type="paragraph" w:customStyle="1" w:styleId="afff8">
    <w:name w:val="Внимание"/>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003A38"/>
  </w:style>
  <w:style w:type="paragraph" w:customStyle="1" w:styleId="afffa">
    <w:name w:val="Внимание: недобросовестность!"/>
    <w:basedOn w:val="afff8"/>
    <w:next w:val="a"/>
    <w:uiPriority w:val="99"/>
    <w:rsid w:val="00003A38"/>
  </w:style>
  <w:style w:type="character" w:customStyle="1" w:styleId="afffb">
    <w:name w:val="Выделение для Базового Поиска"/>
    <w:uiPriority w:val="99"/>
    <w:rsid w:val="00003A38"/>
    <w:rPr>
      <w:rFonts w:cs="Times New Roman"/>
      <w:b/>
      <w:bCs/>
      <w:color w:val="0058A9"/>
    </w:rPr>
  </w:style>
  <w:style w:type="character" w:customStyle="1" w:styleId="afffc">
    <w:name w:val="Выделение для Базового Поиска (курсив)"/>
    <w:uiPriority w:val="99"/>
    <w:rsid w:val="00003A38"/>
    <w:rPr>
      <w:rFonts w:cs="Times New Roman"/>
      <w:b/>
      <w:bCs/>
      <w:i/>
      <w:iCs/>
      <w:color w:val="0058A9"/>
    </w:rPr>
  </w:style>
  <w:style w:type="paragraph" w:customStyle="1" w:styleId="afffd">
    <w:name w:val="Дочерний элемент списка"/>
    <w:basedOn w:val="a"/>
    <w:next w:val="a"/>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003A38"/>
    <w:rPr>
      <w:rFonts w:cs="Times New Roman"/>
      <w:b/>
      <w:bCs/>
      <w:color w:val="26282F"/>
    </w:rPr>
  </w:style>
  <w:style w:type="paragraph" w:customStyle="1" w:styleId="affff3">
    <w:name w:val="Заголовок статьи"/>
    <w:basedOn w:val="a"/>
    <w:next w:val="a"/>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003A38"/>
    <w:rPr>
      <w:rFonts w:cs="Times New Roman"/>
      <w:b/>
      <w:bCs/>
      <w:color w:val="FF0000"/>
    </w:rPr>
  </w:style>
  <w:style w:type="paragraph" w:customStyle="1" w:styleId="affff5">
    <w:name w:val="Заголовок ЭР (левое окно)"/>
    <w:basedOn w:val="a"/>
    <w:next w:val="a"/>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003A38"/>
    <w:pPr>
      <w:spacing w:after="0"/>
      <w:jc w:val="left"/>
    </w:pPr>
  </w:style>
  <w:style w:type="paragraph" w:customStyle="1" w:styleId="affff7">
    <w:name w:val="Интерактивный заголовок"/>
    <w:basedOn w:val="16"/>
    <w:next w:val="a"/>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003A38"/>
    <w:pPr>
      <w:spacing w:before="180"/>
      <w:ind w:left="360" w:right="360" w:firstLine="0"/>
    </w:pPr>
    <w:rPr>
      <w:shd w:val="clear" w:color="auto" w:fill="EAEFED"/>
    </w:rPr>
  </w:style>
  <w:style w:type="paragraph" w:customStyle="1" w:styleId="affffa">
    <w:name w:val="Текст (справка)"/>
    <w:basedOn w:val="a"/>
    <w:next w:val="a"/>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003A38"/>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003A38"/>
    <w:rPr>
      <w:i/>
      <w:iCs/>
    </w:rPr>
  </w:style>
  <w:style w:type="paragraph" w:customStyle="1" w:styleId="affffd">
    <w:name w:val="Текст (лев. подпись)"/>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003A38"/>
    <w:rPr>
      <w:sz w:val="14"/>
      <w:szCs w:val="14"/>
    </w:rPr>
  </w:style>
  <w:style w:type="paragraph" w:customStyle="1" w:styleId="afffff">
    <w:name w:val="Текст (прав. подпись)"/>
    <w:basedOn w:val="a"/>
    <w:next w:val="a"/>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003A38"/>
    <w:rPr>
      <w:sz w:val="14"/>
      <w:szCs w:val="14"/>
    </w:rPr>
  </w:style>
  <w:style w:type="paragraph" w:customStyle="1" w:styleId="afffff1">
    <w:name w:val="Комментарий пользователя"/>
    <w:basedOn w:val="affffb"/>
    <w:next w:val="a"/>
    <w:uiPriority w:val="99"/>
    <w:rsid w:val="00003A38"/>
    <w:pPr>
      <w:jc w:val="left"/>
    </w:pPr>
    <w:rPr>
      <w:shd w:val="clear" w:color="auto" w:fill="FFDFE0"/>
    </w:rPr>
  </w:style>
  <w:style w:type="paragraph" w:customStyle="1" w:styleId="afffff2">
    <w:name w:val="Куда обратиться?"/>
    <w:basedOn w:val="afff8"/>
    <w:next w:val="a"/>
    <w:uiPriority w:val="99"/>
    <w:rsid w:val="00003A38"/>
  </w:style>
  <w:style w:type="paragraph" w:customStyle="1" w:styleId="afffff3">
    <w:name w:val="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003A38"/>
    <w:rPr>
      <w:rFonts w:cs="Times New Roman"/>
      <w:b/>
      <w:color w:val="26282F"/>
      <w:shd w:val="clear" w:color="auto" w:fill="FFF580"/>
    </w:rPr>
  </w:style>
  <w:style w:type="paragraph" w:customStyle="1" w:styleId="afffff5">
    <w:name w:val="Напишите нам"/>
    <w:basedOn w:val="a"/>
    <w:next w:val="a"/>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003A38"/>
    <w:rPr>
      <w:rFonts w:cs="Times New Roman"/>
      <w:b/>
      <w:color w:val="000000"/>
      <w:shd w:val="clear" w:color="auto" w:fill="D8EDE8"/>
    </w:rPr>
  </w:style>
  <w:style w:type="paragraph" w:customStyle="1" w:styleId="afffff7">
    <w:name w:val="Необходимые документы"/>
    <w:basedOn w:val="afff8"/>
    <w:next w:val="a"/>
    <w:uiPriority w:val="99"/>
    <w:rsid w:val="00003A38"/>
    <w:pPr>
      <w:ind w:firstLine="118"/>
    </w:pPr>
  </w:style>
  <w:style w:type="paragraph" w:customStyle="1" w:styleId="afffff8">
    <w:name w:val="Таблицы (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003A38"/>
    <w:pPr>
      <w:ind w:left="140"/>
    </w:pPr>
  </w:style>
  <w:style w:type="character" w:customStyle="1" w:styleId="afffffa">
    <w:name w:val="Опечатки"/>
    <w:uiPriority w:val="99"/>
    <w:rsid w:val="00003A38"/>
    <w:rPr>
      <w:color w:val="FF0000"/>
    </w:rPr>
  </w:style>
  <w:style w:type="paragraph" w:customStyle="1" w:styleId="afffffb">
    <w:name w:val="Переменная часть"/>
    <w:basedOn w:val="afffe"/>
    <w:next w:val="a"/>
    <w:uiPriority w:val="99"/>
    <w:rsid w:val="00003A38"/>
    <w:rPr>
      <w:sz w:val="18"/>
      <w:szCs w:val="18"/>
    </w:rPr>
  </w:style>
  <w:style w:type="paragraph" w:customStyle="1" w:styleId="afffffc">
    <w:name w:val="Подвал для информации об изменениях"/>
    <w:basedOn w:val="10"/>
    <w:next w:val="a"/>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003A38"/>
    <w:rPr>
      <w:b/>
      <w:bCs/>
    </w:rPr>
  </w:style>
  <w:style w:type="paragraph" w:customStyle="1" w:styleId="afffffe">
    <w:name w:val="Подчёркнутый текст"/>
    <w:basedOn w:val="a"/>
    <w:next w:val="a"/>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003A38"/>
    <w:rPr>
      <w:sz w:val="20"/>
      <w:szCs w:val="20"/>
    </w:rPr>
  </w:style>
  <w:style w:type="paragraph" w:customStyle="1" w:styleId="affffff0">
    <w:name w:val="Прижатый влево"/>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003A38"/>
  </w:style>
  <w:style w:type="paragraph" w:customStyle="1" w:styleId="affffff2">
    <w:name w:val="Примечание."/>
    <w:basedOn w:val="afff8"/>
    <w:next w:val="a"/>
    <w:uiPriority w:val="99"/>
    <w:rsid w:val="00003A38"/>
  </w:style>
  <w:style w:type="character" w:customStyle="1" w:styleId="affffff3">
    <w:name w:val="Продолжение ссылки"/>
    <w:uiPriority w:val="99"/>
    <w:rsid w:val="00003A38"/>
  </w:style>
  <w:style w:type="paragraph" w:customStyle="1" w:styleId="affffff4">
    <w:name w:val="Словарная статья"/>
    <w:basedOn w:val="a"/>
    <w:next w:val="a"/>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003A38"/>
    <w:rPr>
      <w:rFonts w:cs="Times New Roman"/>
      <w:b/>
      <w:color w:val="26282F"/>
    </w:rPr>
  </w:style>
  <w:style w:type="character" w:customStyle="1" w:styleId="affffff6">
    <w:name w:val="Сравнение редакций. Добавленный фрагмент"/>
    <w:uiPriority w:val="99"/>
    <w:rsid w:val="00003A38"/>
    <w:rPr>
      <w:color w:val="000000"/>
      <w:shd w:val="clear" w:color="auto" w:fill="C1D7FF"/>
    </w:rPr>
  </w:style>
  <w:style w:type="character" w:customStyle="1" w:styleId="affffff7">
    <w:name w:val="Сравнение редакций. Удаленный фрагмент"/>
    <w:uiPriority w:val="99"/>
    <w:rsid w:val="00003A38"/>
    <w:rPr>
      <w:color w:val="000000"/>
      <w:shd w:val="clear" w:color="auto" w:fill="C4C413"/>
    </w:rPr>
  </w:style>
  <w:style w:type="paragraph" w:customStyle="1" w:styleId="affffff8">
    <w:name w:val="Ссылка на официальную публикацию"/>
    <w:basedOn w:val="a"/>
    <w:next w:val="a"/>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003A38"/>
    <w:rPr>
      <w:rFonts w:cs="Times New Roman"/>
      <w:b/>
      <w:color w:val="749232"/>
    </w:rPr>
  </w:style>
  <w:style w:type="paragraph" w:customStyle="1" w:styleId="affffffa">
    <w:name w:val="Текст в таблице"/>
    <w:basedOn w:val="aff3"/>
    <w:next w:val="a"/>
    <w:uiPriority w:val="99"/>
    <w:rsid w:val="00003A38"/>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003A38"/>
    <w:rPr>
      <w:rFonts w:cs="Times New Roman"/>
      <w:b/>
      <w:strike/>
      <w:color w:val="666600"/>
    </w:rPr>
  </w:style>
  <w:style w:type="paragraph" w:customStyle="1" w:styleId="affffffe">
    <w:name w:val="Формула"/>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3"/>
    <w:next w:val="a"/>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0">
    <w:name w:val="TOC Heading"/>
    <w:basedOn w:val="10"/>
    <w:next w:val="a"/>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
    <w:next w:val="a"/>
    <w:autoRedefine/>
    <w:uiPriority w:val="39"/>
    <w:unhideWhenUsed/>
    <w:rsid w:val="00E972C9"/>
    <w:pPr>
      <w:tabs>
        <w:tab w:val="right" w:leader="dot" w:pos="9628"/>
      </w:tabs>
      <w:ind w:left="560" w:firstLine="7"/>
    </w:pPr>
    <w:rPr>
      <w:bCs/>
      <w:noProof/>
      <w:sz w:val="24"/>
      <w:szCs w:val="24"/>
    </w:rPr>
  </w:style>
  <w:style w:type="paragraph" w:styleId="1fc">
    <w:name w:val="toc 1"/>
    <w:basedOn w:val="a"/>
    <w:next w:val="a"/>
    <w:autoRedefine/>
    <w:uiPriority w:val="39"/>
    <w:unhideWhenUsed/>
    <w:rsid w:val="00ED1E42"/>
    <w:pPr>
      <w:tabs>
        <w:tab w:val="right" w:leader="dot" w:pos="9628"/>
      </w:tabs>
    </w:pPr>
    <w:rPr>
      <w:bCs/>
      <w:noProof/>
      <w:sz w:val="24"/>
      <w:szCs w:val="24"/>
    </w:rPr>
  </w:style>
  <w:style w:type="paragraph" w:styleId="2c">
    <w:name w:val="toc 2"/>
    <w:basedOn w:val="a"/>
    <w:next w:val="a"/>
    <w:autoRedefine/>
    <w:uiPriority w:val="39"/>
    <w:unhideWhenUsed/>
    <w:rsid w:val="00CB300A"/>
    <w:pPr>
      <w:tabs>
        <w:tab w:val="right" w:leader="dot" w:pos="9628"/>
      </w:tabs>
      <w:spacing w:line="240" w:lineRule="auto"/>
    </w:pPr>
    <w:rPr>
      <w:bCs/>
      <w:noProof/>
      <w:sz w:val="24"/>
      <w:szCs w:val="24"/>
    </w:rPr>
  </w:style>
  <w:style w:type="paragraph" w:styleId="72">
    <w:name w:val="toc 7"/>
    <w:basedOn w:val="a"/>
    <w:next w:val="a"/>
    <w:autoRedefine/>
    <w:uiPriority w:val="39"/>
    <w:unhideWhenUsed/>
    <w:rsid w:val="00D57529"/>
    <w:pPr>
      <w:tabs>
        <w:tab w:val="right" w:leader="dot" w:pos="9628"/>
      </w:tabs>
    </w:pPr>
    <w:rPr>
      <w:noProof/>
      <w:sz w:val="24"/>
      <w:szCs w:val="24"/>
      <w:lang w:val="x-none" w:eastAsia="x-none"/>
    </w:rPr>
  </w:style>
  <w:style w:type="paragraph" w:styleId="53">
    <w:name w:val="toc 5"/>
    <w:basedOn w:val="a"/>
    <w:next w:val="a"/>
    <w:autoRedefine/>
    <w:uiPriority w:val="39"/>
    <w:unhideWhenUsed/>
    <w:rsid w:val="00E55591"/>
    <w:pPr>
      <w:ind w:left="1120"/>
    </w:pPr>
  </w:style>
  <w:style w:type="character" w:customStyle="1" w:styleId="blk">
    <w:name w:val="blk"/>
    <w:rsid w:val="00CA6866"/>
  </w:style>
  <w:style w:type="paragraph" w:styleId="afffffff1">
    <w:name w:val="Document Map"/>
    <w:basedOn w:val="a"/>
    <w:link w:val="afffffff2"/>
    <w:uiPriority w:val="99"/>
    <w:semiHidden/>
    <w:unhideWhenUsed/>
    <w:rsid w:val="00566D5B"/>
    <w:rPr>
      <w:rFonts w:ascii="Tahoma" w:hAnsi="Tahoma" w:cs="Tahoma"/>
      <w:sz w:val="16"/>
      <w:szCs w:val="16"/>
    </w:rPr>
  </w:style>
  <w:style w:type="character" w:customStyle="1" w:styleId="afffffff2">
    <w:name w:val="Схема документа Знак"/>
    <w:basedOn w:val="a0"/>
    <w:link w:val="afffffff1"/>
    <w:uiPriority w:val="99"/>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
    <w:next w:val="a"/>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
    <w:next w:val="a"/>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
    <w:next w:val="a"/>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customStyle="1" w:styleId="1fd">
    <w:name w:val="Неразрешенное упоминание1"/>
    <w:basedOn w:val="a0"/>
    <w:uiPriority w:val="99"/>
    <w:semiHidden/>
    <w:unhideWhenUsed/>
    <w:rsid w:val="000B5BF1"/>
    <w:rPr>
      <w:color w:val="605E5C"/>
      <w:shd w:val="clear" w:color="auto" w:fill="E1DFDD"/>
    </w:rPr>
  </w:style>
  <w:style w:type="character" w:customStyle="1" w:styleId="afffffff3">
    <w:name w:val="Основной текст_"/>
    <w:basedOn w:val="a0"/>
    <w:link w:val="1fe"/>
    <w:rsid w:val="009A628E"/>
    <w:rPr>
      <w:rFonts w:ascii="Times New Roman" w:eastAsia="Times New Roman" w:hAnsi="Times New Roman"/>
      <w:sz w:val="28"/>
      <w:szCs w:val="28"/>
    </w:rPr>
  </w:style>
  <w:style w:type="paragraph" w:customStyle="1" w:styleId="1fe">
    <w:name w:val="Основной текст1"/>
    <w:basedOn w:val="a"/>
    <w:link w:val="afffffff3"/>
    <w:rsid w:val="009A628E"/>
    <w:pPr>
      <w:keepLines w:val="0"/>
      <w:widowControl w:val="0"/>
      <w:overflowPunct/>
      <w:autoSpaceDE/>
      <w:autoSpaceDN/>
      <w:adjustRightInd/>
      <w:spacing w:line="240" w:lineRule="auto"/>
      <w:ind w:firstLine="400"/>
      <w:jc w:val="left"/>
    </w:pPr>
  </w:style>
  <w:style w:type="table" w:customStyle="1" w:styleId="2d">
    <w:name w:val="Сетка таблицы2"/>
    <w:basedOn w:val="a1"/>
    <w:next w:val="aff4"/>
    <w:uiPriority w:val="39"/>
    <w:rsid w:val="000F23A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D1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1629">
      <w:bodyDiv w:val="1"/>
      <w:marLeft w:val="0"/>
      <w:marRight w:val="0"/>
      <w:marTop w:val="0"/>
      <w:marBottom w:val="0"/>
      <w:divBdr>
        <w:top w:val="none" w:sz="0" w:space="0" w:color="auto"/>
        <w:left w:val="none" w:sz="0" w:space="0" w:color="auto"/>
        <w:bottom w:val="none" w:sz="0" w:space="0" w:color="auto"/>
        <w:right w:val="none" w:sz="0" w:space="0" w:color="auto"/>
      </w:divBdr>
      <w:divsChild>
        <w:div w:id="322392176">
          <w:marLeft w:val="0"/>
          <w:marRight w:val="0"/>
          <w:marTop w:val="240"/>
          <w:marBottom w:val="240"/>
          <w:divBdr>
            <w:top w:val="none" w:sz="0" w:space="0" w:color="auto"/>
            <w:left w:val="none" w:sz="0" w:space="0" w:color="auto"/>
            <w:bottom w:val="none" w:sz="0" w:space="0" w:color="auto"/>
            <w:right w:val="none" w:sz="0" w:space="0" w:color="auto"/>
          </w:divBdr>
        </w:div>
        <w:div w:id="1125195075">
          <w:marLeft w:val="0"/>
          <w:marRight w:val="0"/>
          <w:marTop w:val="240"/>
          <w:marBottom w:val="240"/>
          <w:divBdr>
            <w:top w:val="none" w:sz="0" w:space="0" w:color="auto"/>
            <w:left w:val="none" w:sz="0" w:space="0" w:color="auto"/>
            <w:bottom w:val="none" w:sz="0" w:space="0" w:color="auto"/>
            <w:right w:val="none" w:sz="0" w:space="0" w:color="auto"/>
          </w:divBdr>
        </w:div>
      </w:divsChild>
    </w:div>
    <w:div w:id="97993003">
      <w:bodyDiv w:val="1"/>
      <w:marLeft w:val="0"/>
      <w:marRight w:val="0"/>
      <w:marTop w:val="0"/>
      <w:marBottom w:val="0"/>
      <w:divBdr>
        <w:top w:val="none" w:sz="0" w:space="0" w:color="auto"/>
        <w:left w:val="none" w:sz="0" w:space="0" w:color="auto"/>
        <w:bottom w:val="none" w:sz="0" w:space="0" w:color="auto"/>
        <w:right w:val="none" w:sz="0" w:space="0" w:color="auto"/>
      </w:divBdr>
    </w:div>
    <w:div w:id="205148669">
      <w:bodyDiv w:val="1"/>
      <w:marLeft w:val="0"/>
      <w:marRight w:val="0"/>
      <w:marTop w:val="0"/>
      <w:marBottom w:val="0"/>
      <w:divBdr>
        <w:top w:val="none" w:sz="0" w:space="0" w:color="auto"/>
        <w:left w:val="none" w:sz="0" w:space="0" w:color="auto"/>
        <w:bottom w:val="none" w:sz="0" w:space="0" w:color="auto"/>
        <w:right w:val="none" w:sz="0" w:space="0" w:color="auto"/>
      </w:divBdr>
      <w:divsChild>
        <w:div w:id="2010672533">
          <w:marLeft w:val="0"/>
          <w:marRight w:val="0"/>
          <w:marTop w:val="0"/>
          <w:marBottom w:val="0"/>
          <w:divBdr>
            <w:top w:val="none" w:sz="0" w:space="0" w:color="auto"/>
            <w:left w:val="none" w:sz="0" w:space="0" w:color="auto"/>
            <w:bottom w:val="none" w:sz="0" w:space="0" w:color="auto"/>
            <w:right w:val="none" w:sz="0" w:space="0" w:color="auto"/>
          </w:divBdr>
        </w:div>
      </w:divsChild>
    </w:div>
    <w:div w:id="217328817">
      <w:bodyDiv w:val="1"/>
      <w:marLeft w:val="0"/>
      <w:marRight w:val="0"/>
      <w:marTop w:val="0"/>
      <w:marBottom w:val="0"/>
      <w:divBdr>
        <w:top w:val="none" w:sz="0" w:space="0" w:color="auto"/>
        <w:left w:val="none" w:sz="0" w:space="0" w:color="auto"/>
        <w:bottom w:val="none" w:sz="0" w:space="0" w:color="auto"/>
        <w:right w:val="none" w:sz="0" w:space="0" w:color="auto"/>
      </w:divBdr>
    </w:div>
    <w:div w:id="218905559">
      <w:bodyDiv w:val="1"/>
      <w:marLeft w:val="0"/>
      <w:marRight w:val="0"/>
      <w:marTop w:val="0"/>
      <w:marBottom w:val="0"/>
      <w:divBdr>
        <w:top w:val="none" w:sz="0" w:space="0" w:color="auto"/>
        <w:left w:val="none" w:sz="0" w:space="0" w:color="auto"/>
        <w:bottom w:val="none" w:sz="0" w:space="0" w:color="auto"/>
        <w:right w:val="none" w:sz="0" w:space="0" w:color="auto"/>
      </w:divBdr>
    </w:div>
    <w:div w:id="304815834">
      <w:bodyDiv w:val="1"/>
      <w:marLeft w:val="0"/>
      <w:marRight w:val="0"/>
      <w:marTop w:val="0"/>
      <w:marBottom w:val="0"/>
      <w:divBdr>
        <w:top w:val="none" w:sz="0" w:space="0" w:color="auto"/>
        <w:left w:val="none" w:sz="0" w:space="0" w:color="auto"/>
        <w:bottom w:val="none" w:sz="0" w:space="0" w:color="auto"/>
        <w:right w:val="none" w:sz="0" w:space="0" w:color="auto"/>
      </w:divBdr>
    </w:div>
    <w:div w:id="309095341">
      <w:bodyDiv w:val="1"/>
      <w:marLeft w:val="0"/>
      <w:marRight w:val="0"/>
      <w:marTop w:val="0"/>
      <w:marBottom w:val="0"/>
      <w:divBdr>
        <w:top w:val="none" w:sz="0" w:space="0" w:color="auto"/>
        <w:left w:val="none" w:sz="0" w:space="0" w:color="auto"/>
        <w:bottom w:val="none" w:sz="0" w:space="0" w:color="auto"/>
        <w:right w:val="none" w:sz="0" w:space="0" w:color="auto"/>
      </w:divBdr>
    </w:div>
    <w:div w:id="355884484">
      <w:bodyDiv w:val="1"/>
      <w:marLeft w:val="0"/>
      <w:marRight w:val="0"/>
      <w:marTop w:val="0"/>
      <w:marBottom w:val="0"/>
      <w:divBdr>
        <w:top w:val="none" w:sz="0" w:space="0" w:color="auto"/>
        <w:left w:val="none" w:sz="0" w:space="0" w:color="auto"/>
        <w:bottom w:val="none" w:sz="0" w:space="0" w:color="auto"/>
        <w:right w:val="none" w:sz="0" w:space="0" w:color="auto"/>
      </w:divBdr>
    </w:div>
    <w:div w:id="361709317">
      <w:bodyDiv w:val="1"/>
      <w:marLeft w:val="0"/>
      <w:marRight w:val="0"/>
      <w:marTop w:val="0"/>
      <w:marBottom w:val="0"/>
      <w:divBdr>
        <w:top w:val="none" w:sz="0" w:space="0" w:color="auto"/>
        <w:left w:val="none" w:sz="0" w:space="0" w:color="auto"/>
        <w:bottom w:val="none" w:sz="0" w:space="0" w:color="auto"/>
        <w:right w:val="none" w:sz="0" w:space="0" w:color="auto"/>
      </w:divBdr>
    </w:div>
    <w:div w:id="377321454">
      <w:bodyDiv w:val="1"/>
      <w:marLeft w:val="0"/>
      <w:marRight w:val="0"/>
      <w:marTop w:val="0"/>
      <w:marBottom w:val="0"/>
      <w:divBdr>
        <w:top w:val="none" w:sz="0" w:space="0" w:color="auto"/>
        <w:left w:val="none" w:sz="0" w:space="0" w:color="auto"/>
        <w:bottom w:val="none" w:sz="0" w:space="0" w:color="auto"/>
        <w:right w:val="none" w:sz="0" w:space="0" w:color="auto"/>
      </w:divBdr>
    </w:div>
    <w:div w:id="398676617">
      <w:bodyDiv w:val="1"/>
      <w:marLeft w:val="0"/>
      <w:marRight w:val="0"/>
      <w:marTop w:val="0"/>
      <w:marBottom w:val="0"/>
      <w:divBdr>
        <w:top w:val="none" w:sz="0" w:space="0" w:color="auto"/>
        <w:left w:val="none" w:sz="0" w:space="0" w:color="auto"/>
        <w:bottom w:val="none" w:sz="0" w:space="0" w:color="auto"/>
        <w:right w:val="none" w:sz="0" w:space="0" w:color="auto"/>
      </w:divBdr>
    </w:div>
    <w:div w:id="407919021">
      <w:bodyDiv w:val="1"/>
      <w:marLeft w:val="0"/>
      <w:marRight w:val="0"/>
      <w:marTop w:val="0"/>
      <w:marBottom w:val="0"/>
      <w:divBdr>
        <w:top w:val="none" w:sz="0" w:space="0" w:color="auto"/>
        <w:left w:val="none" w:sz="0" w:space="0" w:color="auto"/>
        <w:bottom w:val="none" w:sz="0" w:space="0" w:color="auto"/>
        <w:right w:val="none" w:sz="0" w:space="0" w:color="auto"/>
      </w:divBdr>
    </w:div>
    <w:div w:id="493763028">
      <w:bodyDiv w:val="1"/>
      <w:marLeft w:val="0"/>
      <w:marRight w:val="0"/>
      <w:marTop w:val="0"/>
      <w:marBottom w:val="0"/>
      <w:divBdr>
        <w:top w:val="none" w:sz="0" w:space="0" w:color="auto"/>
        <w:left w:val="none" w:sz="0" w:space="0" w:color="auto"/>
        <w:bottom w:val="none" w:sz="0" w:space="0" w:color="auto"/>
        <w:right w:val="none" w:sz="0" w:space="0" w:color="auto"/>
      </w:divBdr>
    </w:div>
    <w:div w:id="580145324">
      <w:bodyDiv w:val="1"/>
      <w:marLeft w:val="0"/>
      <w:marRight w:val="0"/>
      <w:marTop w:val="0"/>
      <w:marBottom w:val="0"/>
      <w:divBdr>
        <w:top w:val="none" w:sz="0" w:space="0" w:color="auto"/>
        <w:left w:val="none" w:sz="0" w:space="0" w:color="auto"/>
        <w:bottom w:val="none" w:sz="0" w:space="0" w:color="auto"/>
        <w:right w:val="none" w:sz="0" w:space="0" w:color="auto"/>
      </w:divBdr>
      <w:divsChild>
        <w:div w:id="1551306750">
          <w:marLeft w:val="0"/>
          <w:marRight w:val="0"/>
          <w:marTop w:val="0"/>
          <w:marBottom w:val="0"/>
          <w:divBdr>
            <w:top w:val="none" w:sz="0" w:space="0" w:color="auto"/>
            <w:left w:val="none" w:sz="0" w:space="0" w:color="auto"/>
            <w:bottom w:val="none" w:sz="0" w:space="0" w:color="auto"/>
            <w:right w:val="none" w:sz="0" w:space="0" w:color="auto"/>
          </w:divBdr>
          <w:divsChild>
            <w:div w:id="2098163549">
              <w:marLeft w:val="0"/>
              <w:marRight w:val="0"/>
              <w:marTop w:val="0"/>
              <w:marBottom w:val="0"/>
              <w:divBdr>
                <w:top w:val="none" w:sz="0" w:space="0" w:color="auto"/>
                <w:left w:val="none" w:sz="0" w:space="0" w:color="auto"/>
                <w:bottom w:val="none" w:sz="0" w:space="0" w:color="auto"/>
                <w:right w:val="none" w:sz="0" w:space="0" w:color="auto"/>
              </w:divBdr>
              <w:divsChild>
                <w:div w:id="758599444">
                  <w:marLeft w:val="0"/>
                  <w:marRight w:val="0"/>
                  <w:marTop w:val="0"/>
                  <w:marBottom w:val="0"/>
                  <w:divBdr>
                    <w:top w:val="none" w:sz="0" w:space="0" w:color="auto"/>
                    <w:left w:val="none" w:sz="0" w:space="0" w:color="auto"/>
                    <w:bottom w:val="none" w:sz="0" w:space="0" w:color="auto"/>
                    <w:right w:val="none" w:sz="0" w:space="0" w:color="auto"/>
                  </w:divBdr>
                </w:div>
                <w:div w:id="889802595">
                  <w:marLeft w:val="0"/>
                  <w:marRight w:val="0"/>
                  <w:marTop w:val="0"/>
                  <w:marBottom w:val="0"/>
                  <w:divBdr>
                    <w:top w:val="none" w:sz="0" w:space="0" w:color="auto"/>
                    <w:left w:val="none" w:sz="0" w:space="0" w:color="auto"/>
                    <w:bottom w:val="none" w:sz="0" w:space="0" w:color="auto"/>
                    <w:right w:val="none" w:sz="0" w:space="0" w:color="auto"/>
                  </w:divBdr>
                </w:div>
                <w:div w:id="1142771495">
                  <w:marLeft w:val="0"/>
                  <w:marRight w:val="0"/>
                  <w:marTop w:val="0"/>
                  <w:marBottom w:val="0"/>
                  <w:divBdr>
                    <w:top w:val="none" w:sz="0" w:space="0" w:color="auto"/>
                    <w:left w:val="none" w:sz="0" w:space="0" w:color="auto"/>
                    <w:bottom w:val="none" w:sz="0" w:space="0" w:color="auto"/>
                    <w:right w:val="none" w:sz="0" w:space="0" w:color="auto"/>
                  </w:divBdr>
                  <w:divsChild>
                    <w:div w:id="183053361">
                      <w:marLeft w:val="0"/>
                      <w:marRight w:val="0"/>
                      <w:marTop w:val="0"/>
                      <w:marBottom w:val="0"/>
                      <w:divBdr>
                        <w:top w:val="none" w:sz="0" w:space="0" w:color="auto"/>
                        <w:left w:val="none" w:sz="0" w:space="0" w:color="auto"/>
                        <w:bottom w:val="none" w:sz="0" w:space="0" w:color="auto"/>
                        <w:right w:val="none" w:sz="0" w:space="0" w:color="auto"/>
                      </w:divBdr>
                    </w:div>
                    <w:div w:id="607465049">
                      <w:marLeft w:val="0"/>
                      <w:marRight w:val="0"/>
                      <w:marTop w:val="0"/>
                      <w:marBottom w:val="0"/>
                      <w:divBdr>
                        <w:top w:val="none" w:sz="0" w:space="0" w:color="auto"/>
                        <w:left w:val="none" w:sz="0" w:space="0" w:color="auto"/>
                        <w:bottom w:val="none" w:sz="0" w:space="0" w:color="auto"/>
                        <w:right w:val="none" w:sz="0" w:space="0" w:color="auto"/>
                      </w:divBdr>
                    </w:div>
                    <w:div w:id="620041914">
                      <w:marLeft w:val="0"/>
                      <w:marRight w:val="0"/>
                      <w:marTop w:val="0"/>
                      <w:marBottom w:val="0"/>
                      <w:divBdr>
                        <w:top w:val="none" w:sz="0" w:space="0" w:color="auto"/>
                        <w:left w:val="none" w:sz="0" w:space="0" w:color="auto"/>
                        <w:bottom w:val="none" w:sz="0" w:space="0" w:color="auto"/>
                        <w:right w:val="none" w:sz="0" w:space="0" w:color="auto"/>
                      </w:divBdr>
                    </w:div>
                    <w:div w:id="1212154388">
                      <w:marLeft w:val="0"/>
                      <w:marRight w:val="0"/>
                      <w:marTop w:val="0"/>
                      <w:marBottom w:val="0"/>
                      <w:divBdr>
                        <w:top w:val="none" w:sz="0" w:space="0" w:color="auto"/>
                        <w:left w:val="none" w:sz="0" w:space="0" w:color="auto"/>
                        <w:bottom w:val="none" w:sz="0" w:space="0" w:color="auto"/>
                        <w:right w:val="none" w:sz="0" w:space="0" w:color="auto"/>
                      </w:divBdr>
                      <w:divsChild>
                        <w:div w:id="554004103">
                          <w:marLeft w:val="0"/>
                          <w:marRight w:val="0"/>
                          <w:marTop w:val="240"/>
                          <w:marBottom w:val="240"/>
                          <w:divBdr>
                            <w:top w:val="none" w:sz="0" w:space="0" w:color="auto"/>
                            <w:left w:val="none" w:sz="0" w:space="0" w:color="auto"/>
                            <w:bottom w:val="none" w:sz="0" w:space="0" w:color="auto"/>
                            <w:right w:val="none" w:sz="0" w:space="0" w:color="auto"/>
                          </w:divBdr>
                        </w:div>
                      </w:divsChild>
                    </w:div>
                    <w:div w:id="1631858579">
                      <w:marLeft w:val="0"/>
                      <w:marRight w:val="0"/>
                      <w:marTop w:val="0"/>
                      <w:marBottom w:val="0"/>
                      <w:divBdr>
                        <w:top w:val="none" w:sz="0" w:space="0" w:color="auto"/>
                        <w:left w:val="none" w:sz="0" w:space="0" w:color="auto"/>
                        <w:bottom w:val="none" w:sz="0" w:space="0" w:color="auto"/>
                        <w:right w:val="none" w:sz="0" w:space="0" w:color="auto"/>
                      </w:divBdr>
                    </w:div>
                    <w:div w:id="1678773643">
                      <w:marLeft w:val="0"/>
                      <w:marRight w:val="0"/>
                      <w:marTop w:val="0"/>
                      <w:marBottom w:val="0"/>
                      <w:divBdr>
                        <w:top w:val="none" w:sz="0" w:space="0" w:color="auto"/>
                        <w:left w:val="none" w:sz="0" w:space="0" w:color="auto"/>
                        <w:bottom w:val="none" w:sz="0" w:space="0" w:color="auto"/>
                        <w:right w:val="none" w:sz="0" w:space="0" w:color="auto"/>
                      </w:divBdr>
                    </w:div>
                  </w:divsChild>
                </w:div>
                <w:div w:id="1192262784">
                  <w:marLeft w:val="0"/>
                  <w:marRight w:val="0"/>
                  <w:marTop w:val="0"/>
                  <w:marBottom w:val="0"/>
                  <w:divBdr>
                    <w:top w:val="none" w:sz="0" w:space="0" w:color="auto"/>
                    <w:left w:val="none" w:sz="0" w:space="0" w:color="auto"/>
                    <w:bottom w:val="none" w:sz="0" w:space="0" w:color="auto"/>
                    <w:right w:val="none" w:sz="0" w:space="0" w:color="auto"/>
                  </w:divBdr>
                </w:div>
                <w:div w:id="1614169630">
                  <w:marLeft w:val="0"/>
                  <w:marRight w:val="0"/>
                  <w:marTop w:val="0"/>
                  <w:marBottom w:val="0"/>
                  <w:divBdr>
                    <w:top w:val="none" w:sz="0" w:space="0" w:color="auto"/>
                    <w:left w:val="none" w:sz="0" w:space="0" w:color="auto"/>
                    <w:bottom w:val="none" w:sz="0" w:space="0" w:color="auto"/>
                    <w:right w:val="none" w:sz="0" w:space="0" w:color="auto"/>
                  </w:divBdr>
                  <w:divsChild>
                    <w:div w:id="796143632">
                      <w:marLeft w:val="0"/>
                      <w:marRight w:val="0"/>
                      <w:marTop w:val="240"/>
                      <w:marBottom w:val="240"/>
                      <w:divBdr>
                        <w:top w:val="none" w:sz="0" w:space="0" w:color="auto"/>
                        <w:left w:val="none" w:sz="0" w:space="0" w:color="auto"/>
                        <w:bottom w:val="none" w:sz="0" w:space="0" w:color="auto"/>
                        <w:right w:val="none" w:sz="0" w:space="0" w:color="auto"/>
                      </w:divBdr>
                    </w:div>
                  </w:divsChild>
                </w:div>
                <w:div w:id="19134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23125">
          <w:marLeft w:val="0"/>
          <w:marRight w:val="0"/>
          <w:marTop w:val="0"/>
          <w:marBottom w:val="0"/>
          <w:divBdr>
            <w:top w:val="none" w:sz="0" w:space="0" w:color="auto"/>
            <w:left w:val="none" w:sz="0" w:space="0" w:color="auto"/>
            <w:bottom w:val="none" w:sz="0" w:space="0" w:color="auto"/>
            <w:right w:val="none" w:sz="0" w:space="0" w:color="auto"/>
          </w:divBdr>
          <w:divsChild>
            <w:div w:id="2079788005">
              <w:marLeft w:val="0"/>
              <w:marRight w:val="0"/>
              <w:marTop w:val="0"/>
              <w:marBottom w:val="0"/>
              <w:divBdr>
                <w:top w:val="none" w:sz="0" w:space="0" w:color="auto"/>
                <w:left w:val="none" w:sz="0" w:space="0" w:color="auto"/>
                <w:bottom w:val="none" w:sz="0" w:space="0" w:color="auto"/>
                <w:right w:val="none" w:sz="0" w:space="0" w:color="auto"/>
              </w:divBdr>
              <w:divsChild>
                <w:div w:id="678428737">
                  <w:marLeft w:val="0"/>
                  <w:marRight w:val="0"/>
                  <w:marTop w:val="0"/>
                  <w:marBottom w:val="0"/>
                  <w:divBdr>
                    <w:top w:val="none" w:sz="0" w:space="0" w:color="auto"/>
                    <w:left w:val="none" w:sz="0" w:space="0" w:color="auto"/>
                    <w:bottom w:val="none" w:sz="0" w:space="0" w:color="auto"/>
                    <w:right w:val="none" w:sz="0" w:space="0" w:color="auto"/>
                  </w:divBdr>
                  <w:divsChild>
                    <w:div w:id="817497900">
                      <w:marLeft w:val="0"/>
                      <w:marRight w:val="0"/>
                      <w:marTop w:val="0"/>
                      <w:marBottom w:val="0"/>
                      <w:divBdr>
                        <w:top w:val="none" w:sz="0" w:space="0" w:color="auto"/>
                        <w:left w:val="none" w:sz="0" w:space="0" w:color="auto"/>
                        <w:bottom w:val="none" w:sz="0" w:space="0" w:color="auto"/>
                        <w:right w:val="none" w:sz="0" w:space="0" w:color="auto"/>
                      </w:divBdr>
                    </w:div>
                    <w:div w:id="1701081477">
                      <w:marLeft w:val="0"/>
                      <w:marRight w:val="0"/>
                      <w:marTop w:val="0"/>
                      <w:marBottom w:val="0"/>
                      <w:divBdr>
                        <w:top w:val="none" w:sz="0" w:space="0" w:color="auto"/>
                        <w:left w:val="none" w:sz="0" w:space="0" w:color="auto"/>
                        <w:bottom w:val="none" w:sz="0" w:space="0" w:color="auto"/>
                        <w:right w:val="none" w:sz="0" w:space="0" w:color="auto"/>
                      </w:divBdr>
                    </w:div>
                  </w:divsChild>
                </w:div>
                <w:div w:id="752514329">
                  <w:marLeft w:val="0"/>
                  <w:marRight w:val="0"/>
                  <w:marTop w:val="0"/>
                  <w:marBottom w:val="0"/>
                  <w:divBdr>
                    <w:top w:val="none" w:sz="0" w:space="0" w:color="auto"/>
                    <w:left w:val="none" w:sz="0" w:space="0" w:color="auto"/>
                    <w:bottom w:val="none" w:sz="0" w:space="0" w:color="auto"/>
                    <w:right w:val="none" w:sz="0" w:space="0" w:color="auto"/>
                  </w:divBdr>
                  <w:divsChild>
                    <w:div w:id="125244208">
                      <w:marLeft w:val="0"/>
                      <w:marRight w:val="0"/>
                      <w:marTop w:val="0"/>
                      <w:marBottom w:val="0"/>
                      <w:divBdr>
                        <w:top w:val="none" w:sz="0" w:space="0" w:color="auto"/>
                        <w:left w:val="none" w:sz="0" w:space="0" w:color="auto"/>
                        <w:bottom w:val="none" w:sz="0" w:space="0" w:color="auto"/>
                        <w:right w:val="none" w:sz="0" w:space="0" w:color="auto"/>
                      </w:divBdr>
                    </w:div>
                    <w:div w:id="428738676">
                      <w:marLeft w:val="0"/>
                      <w:marRight w:val="0"/>
                      <w:marTop w:val="0"/>
                      <w:marBottom w:val="0"/>
                      <w:divBdr>
                        <w:top w:val="none" w:sz="0" w:space="0" w:color="auto"/>
                        <w:left w:val="none" w:sz="0" w:space="0" w:color="auto"/>
                        <w:bottom w:val="none" w:sz="0" w:space="0" w:color="auto"/>
                        <w:right w:val="none" w:sz="0" w:space="0" w:color="auto"/>
                      </w:divBdr>
                    </w:div>
                    <w:div w:id="740835717">
                      <w:marLeft w:val="0"/>
                      <w:marRight w:val="0"/>
                      <w:marTop w:val="0"/>
                      <w:marBottom w:val="0"/>
                      <w:divBdr>
                        <w:top w:val="none" w:sz="0" w:space="0" w:color="auto"/>
                        <w:left w:val="none" w:sz="0" w:space="0" w:color="auto"/>
                        <w:bottom w:val="none" w:sz="0" w:space="0" w:color="auto"/>
                        <w:right w:val="none" w:sz="0" w:space="0" w:color="auto"/>
                      </w:divBdr>
                      <w:divsChild>
                        <w:div w:id="1127626987">
                          <w:marLeft w:val="0"/>
                          <w:marRight w:val="0"/>
                          <w:marTop w:val="240"/>
                          <w:marBottom w:val="240"/>
                          <w:divBdr>
                            <w:top w:val="none" w:sz="0" w:space="0" w:color="auto"/>
                            <w:left w:val="none" w:sz="0" w:space="0" w:color="auto"/>
                            <w:bottom w:val="none" w:sz="0" w:space="0" w:color="auto"/>
                            <w:right w:val="none" w:sz="0" w:space="0" w:color="auto"/>
                          </w:divBdr>
                        </w:div>
                      </w:divsChild>
                    </w:div>
                    <w:div w:id="925649657">
                      <w:marLeft w:val="0"/>
                      <w:marRight w:val="0"/>
                      <w:marTop w:val="0"/>
                      <w:marBottom w:val="0"/>
                      <w:divBdr>
                        <w:top w:val="none" w:sz="0" w:space="0" w:color="auto"/>
                        <w:left w:val="none" w:sz="0" w:space="0" w:color="auto"/>
                        <w:bottom w:val="none" w:sz="0" w:space="0" w:color="auto"/>
                        <w:right w:val="none" w:sz="0" w:space="0" w:color="auto"/>
                      </w:divBdr>
                    </w:div>
                    <w:div w:id="1134758593">
                      <w:marLeft w:val="0"/>
                      <w:marRight w:val="0"/>
                      <w:marTop w:val="0"/>
                      <w:marBottom w:val="0"/>
                      <w:divBdr>
                        <w:top w:val="none" w:sz="0" w:space="0" w:color="auto"/>
                        <w:left w:val="none" w:sz="0" w:space="0" w:color="auto"/>
                        <w:bottom w:val="none" w:sz="0" w:space="0" w:color="auto"/>
                        <w:right w:val="none" w:sz="0" w:space="0" w:color="auto"/>
                      </w:divBdr>
                    </w:div>
                  </w:divsChild>
                </w:div>
                <w:div w:id="754589587">
                  <w:marLeft w:val="0"/>
                  <w:marRight w:val="0"/>
                  <w:marTop w:val="0"/>
                  <w:marBottom w:val="0"/>
                  <w:divBdr>
                    <w:top w:val="none" w:sz="0" w:space="0" w:color="auto"/>
                    <w:left w:val="none" w:sz="0" w:space="0" w:color="auto"/>
                    <w:bottom w:val="none" w:sz="0" w:space="0" w:color="auto"/>
                    <w:right w:val="none" w:sz="0" w:space="0" w:color="auto"/>
                  </w:divBdr>
                </w:div>
                <w:div w:id="783036688">
                  <w:marLeft w:val="0"/>
                  <w:marRight w:val="0"/>
                  <w:marTop w:val="0"/>
                  <w:marBottom w:val="0"/>
                  <w:divBdr>
                    <w:top w:val="none" w:sz="0" w:space="0" w:color="auto"/>
                    <w:left w:val="none" w:sz="0" w:space="0" w:color="auto"/>
                    <w:bottom w:val="none" w:sz="0" w:space="0" w:color="auto"/>
                    <w:right w:val="none" w:sz="0" w:space="0" w:color="auto"/>
                  </w:divBdr>
                  <w:divsChild>
                    <w:div w:id="552038212">
                      <w:marLeft w:val="0"/>
                      <w:marRight w:val="0"/>
                      <w:marTop w:val="0"/>
                      <w:marBottom w:val="0"/>
                      <w:divBdr>
                        <w:top w:val="none" w:sz="0" w:space="0" w:color="auto"/>
                        <w:left w:val="none" w:sz="0" w:space="0" w:color="auto"/>
                        <w:bottom w:val="none" w:sz="0" w:space="0" w:color="auto"/>
                        <w:right w:val="none" w:sz="0" w:space="0" w:color="auto"/>
                      </w:divBdr>
                      <w:divsChild>
                        <w:div w:id="739640418">
                          <w:marLeft w:val="0"/>
                          <w:marRight w:val="0"/>
                          <w:marTop w:val="240"/>
                          <w:marBottom w:val="240"/>
                          <w:divBdr>
                            <w:top w:val="none" w:sz="0" w:space="0" w:color="auto"/>
                            <w:left w:val="none" w:sz="0" w:space="0" w:color="auto"/>
                            <w:bottom w:val="none" w:sz="0" w:space="0" w:color="auto"/>
                            <w:right w:val="none" w:sz="0" w:space="0" w:color="auto"/>
                          </w:divBdr>
                        </w:div>
                      </w:divsChild>
                    </w:div>
                    <w:div w:id="1209029062">
                      <w:marLeft w:val="0"/>
                      <w:marRight w:val="0"/>
                      <w:marTop w:val="0"/>
                      <w:marBottom w:val="0"/>
                      <w:divBdr>
                        <w:top w:val="none" w:sz="0" w:space="0" w:color="auto"/>
                        <w:left w:val="none" w:sz="0" w:space="0" w:color="auto"/>
                        <w:bottom w:val="none" w:sz="0" w:space="0" w:color="auto"/>
                        <w:right w:val="none" w:sz="0" w:space="0" w:color="auto"/>
                      </w:divBdr>
                      <w:divsChild>
                        <w:div w:id="858351478">
                          <w:marLeft w:val="0"/>
                          <w:marRight w:val="0"/>
                          <w:marTop w:val="240"/>
                          <w:marBottom w:val="240"/>
                          <w:divBdr>
                            <w:top w:val="none" w:sz="0" w:space="0" w:color="auto"/>
                            <w:left w:val="none" w:sz="0" w:space="0" w:color="auto"/>
                            <w:bottom w:val="none" w:sz="0" w:space="0" w:color="auto"/>
                            <w:right w:val="none" w:sz="0" w:space="0" w:color="auto"/>
                          </w:divBdr>
                        </w:div>
                      </w:divsChild>
                    </w:div>
                    <w:div w:id="1254973448">
                      <w:marLeft w:val="0"/>
                      <w:marRight w:val="0"/>
                      <w:marTop w:val="0"/>
                      <w:marBottom w:val="0"/>
                      <w:divBdr>
                        <w:top w:val="none" w:sz="0" w:space="0" w:color="auto"/>
                        <w:left w:val="none" w:sz="0" w:space="0" w:color="auto"/>
                        <w:bottom w:val="none" w:sz="0" w:space="0" w:color="auto"/>
                        <w:right w:val="none" w:sz="0" w:space="0" w:color="auto"/>
                      </w:divBdr>
                    </w:div>
                    <w:div w:id="1257057068">
                      <w:marLeft w:val="0"/>
                      <w:marRight w:val="0"/>
                      <w:marTop w:val="0"/>
                      <w:marBottom w:val="0"/>
                      <w:divBdr>
                        <w:top w:val="none" w:sz="0" w:space="0" w:color="auto"/>
                        <w:left w:val="none" w:sz="0" w:space="0" w:color="auto"/>
                        <w:bottom w:val="none" w:sz="0" w:space="0" w:color="auto"/>
                        <w:right w:val="none" w:sz="0" w:space="0" w:color="auto"/>
                      </w:divBdr>
                    </w:div>
                    <w:div w:id="1428622442">
                      <w:marLeft w:val="0"/>
                      <w:marRight w:val="0"/>
                      <w:marTop w:val="0"/>
                      <w:marBottom w:val="0"/>
                      <w:divBdr>
                        <w:top w:val="none" w:sz="0" w:space="0" w:color="auto"/>
                        <w:left w:val="none" w:sz="0" w:space="0" w:color="auto"/>
                        <w:bottom w:val="none" w:sz="0" w:space="0" w:color="auto"/>
                        <w:right w:val="none" w:sz="0" w:space="0" w:color="auto"/>
                      </w:divBdr>
                    </w:div>
                  </w:divsChild>
                </w:div>
                <w:div w:id="1225531816">
                  <w:marLeft w:val="0"/>
                  <w:marRight w:val="0"/>
                  <w:marTop w:val="0"/>
                  <w:marBottom w:val="0"/>
                  <w:divBdr>
                    <w:top w:val="none" w:sz="0" w:space="0" w:color="auto"/>
                    <w:left w:val="none" w:sz="0" w:space="0" w:color="auto"/>
                    <w:bottom w:val="none" w:sz="0" w:space="0" w:color="auto"/>
                    <w:right w:val="none" w:sz="0" w:space="0" w:color="auto"/>
                  </w:divBdr>
                </w:div>
                <w:div w:id="1741829099">
                  <w:marLeft w:val="0"/>
                  <w:marRight w:val="0"/>
                  <w:marTop w:val="0"/>
                  <w:marBottom w:val="0"/>
                  <w:divBdr>
                    <w:top w:val="none" w:sz="0" w:space="0" w:color="auto"/>
                    <w:left w:val="none" w:sz="0" w:space="0" w:color="auto"/>
                    <w:bottom w:val="none" w:sz="0" w:space="0" w:color="auto"/>
                    <w:right w:val="none" w:sz="0" w:space="0" w:color="auto"/>
                  </w:divBdr>
                </w:div>
                <w:div w:id="1957329148">
                  <w:marLeft w:val="0"/>
                  <w:marRight w:val="0"/>
                  <w:marTop w:val="0"/>
                  <w:marBottom w:val="0"/>
                  <w:divBdr>
                    <w:top w:val="none" w:sz="0" w:space="0" w:color="auto"/>
                    <w:left w:val="none" w:sz="0" w:space="0" w:color="auto"/>
                    <w:bottom w:val="none" w:sz="0" w:space="0" w:color="auto"/>
                    <w:right w:val="none" w:sz="0" w:space="0" w:color="auto"/>
                  </w:divBdr>
                  <w:divsChild>
                    <w:div w:id="20423136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02960965">
      <w:bodyDiv w:val="1"/>
      <w:marLeft w:val="0"/>
      <w:marRight w:val="0"/>
      <w:marTop w:val="0"/>
      <w:marBottom w:val="0"/>
      <w:divBdr>
        <w:top w:val="none" w:sz="0" w:space="0" w:color="auto"/>
        <w:left w:val="none" w:sz="0" w:space="0" w:color="auto"/>
        <w:bottom w:val="none" w:sz="0" w:space="0" w:color="auto"/>
        <w:right w:val="none" w:sz="0" w:space="0" w:color="auto"/>
      </w:divBdr>
      <w:divsChild>
        <w:div w:id="112870939">
          <w:marLeft w:val="0"/>
          <w:marRight w:val="0"/>
          <w:marTop w:val="240"/>
          <w:marBottom w:val="240"/>
          <w:divBdr>
            <w:top w:val="none" w:sz="0" w:space="0" w:color="auto"/>
            <w:left w:val="none" w:sz="0" w:space="0" w:color="auto"/>
            <w:bottom w:val="none" w:sz="0" w:space="0" w:color="auto"/>
            <w:right w:val="none" w:sz="0" w:space="0" w:color="auto"/>
          </w:divBdr>
        </w:div>
        <w:div w:id="1104377317">
          <w:marLeft w:val="0"/>
          <w:marRight w:val="0"/>
          <w:marTop w:val="240"/>
          <w:marBottom w:val="240"/>
          <w:divBdr>
            <w:top w:val="none" w:sz="0" w:space="0" w:color="auto"/>
            <w:left w:val="none" w:sz="0" w:space="0" w:color="auto"/>
            <w:bottom w:val="none" w:sz="0" w:space="0" w:color="auto"/>
            <w:right w:val="none" w:sz="0" w:space="0" w:color="auto"/>
          </w:divBdr>
        </w:div>
        <w:div w:id="1473602006">
          <w:marLeft w:val="0"/>
          <w:marRight w:val="0"/>
          <w:marTop w:val="240"/>
          <w:marBottom w:val="240"/>
          <w:divBdr>
            <w:top w:val="none" w:sz="0" w:space="0" w:color="auto"/>
            <w:left w:val="none" w:sz="0" w:space="0" w:color="auto"/>
            <w:bottom w:val="none" w:sz="0" w:space="0" w:color="auto"/>
            <w:right w:val="none" w:sz="0" w:space="0" w:color="auto"/>
          </w:divBdr>
        </w:div>
        <w:div w:id="1830174146">
          <w:marLeft w:val="0"/>
          <w:marRight w:val="0"/>
          <w:marTop w:val="240"/>
          <w:marBottom w:val="240"/>
          <w:divBdr>
            <w:top w:val="none" w:sz="0" w:space="0" w:color="auto"/>
            <w:left w:val="none" w:sz="0" w:space="0" w:color="auto"/>
            <w:bottom w:val="none" w:sz="0" w:space="0" w:color="auto"/>
            <w:right w:val="none" w:sz="0" w:space="0" w:color="auto"/>
          </w:divBdr>
        </w:div>
        <w:div w:id="2032409805">
          <w:marLeft w:val="0"/>
          <w:marRight w:val="0"/>
          <w:marTop w:val="240"/>
          <w:marBottom w:val="240"/>
          <w:divBdr>
            <w:top w:val="none" w:sz="0" w:space="0" w:color="auto"/>
            <w:left w:val="none" w:sz="0" w:space="0" w:color="auto"/>
            <w:bottom w:val="none" w:sz="0" w:space="0" w:color="auto"/>
            <w:right w:val="none" w:sz="0" w:space="0" w:color="auto"/>
          </w:divBdr>
        </w:div>
        <w:div w:id="2085490377">
          <w:marLeft w:val="0"/>
          <w:marRight w:val="0"/>
          <w:marTop w:val="240"/>
          <w:marBottom w:val="240"/>
          <w:divBdr>
            <w:top w:val="none" w:sz="0" w:space="0" w:color="auto"/>
            <w:left w:val="none" w:sz="0" w:space="0" w:color="auto"/>
            <w:bottom w:val="none" w:sz="0" w:space="0" w:color="auto"/>
            <w:right w:val="none" w:sz="0" w:space="0" w:color="auto"/>
          </w:divBdr>
        </w:div>
      </w:divsChild>
    </w:div>
    <w:div w:id="620186617">
      <w:bodyDiv w:val="1"/>
      <w:marLeft w:val="0"/>
      <w:marRight w:val="0"/>
      <w:marTop w:val="0"/>
      <w:marBottom w:val="0"/>
      <w:divBdr>
        <w:top w:val="none" w:sz="0" w:space="0" w:color="auto"/>
        <w:left w:val="none" w:sz="0" w:space="0" w:color="auto"/>
        <w:bottom w:val="none" w:sz="0" w:space="0" w:color="auto"/>
        <w:right w:val="none" w:sz="0" w:space="0" w:color="auto"/>
      </w:divBdr>
      <w:divsChild>
        <w:div w:id="32703781">
          <w:marLeft w:val="0"/>
          <w:marRight w:val="0"/>
          <w:marTop w:val="0"/>
          <w:marBottom w:val="0"/>
          <w:divBdr>
            <w:top w:val="none" w:sz="0" w:space="0" w:color="auto"/>
            <w:left w:val="none" w:sz="0" w:space="0" w:color="auto"/>
            <w:bottom w:val="none" w:sz="0" w:space="0" w:color="auto"/>
            <w:right w:val="none" w:sz="0" w:space="0" w:color="auto"/>
          </w:divBdr>
        </w:div>
        <w:div w:id="84543569">
          <w:marLeft w:val="0"/>
          <w:marRight w:val="0"/>
          <w:marTop w:val="0"/>
          <w:marBottom w:val="0"/>
          <w:divBdr>
            <w:top w:val="none" w:sz="0" w:space="0" w:color="auto"/>
            <w:left w:val="none" w:sz="0" w:space="0" w:color="auto"/>
            <w:bottom w:val="none" w:sz="0" w:space="0" w:color="auto"/>
            <w:right w:val="none" w:sz="0" w:space="0" w:color="auto"/>
          </w:divBdr>
        </w:div>
        <w:div w:id="130826214">
          <w:marLeft w:val="0"/>
          <w:marRight w:val="0"/>
          <w:marTop w:val="0"/>
          <w:marBottom w:val="0"/>
          <w:divBdr>
            <w:top w:val="none" w:sz="0" w:space="0" w:color="auto"/>
            <w:left w:val="none" w:sz="0" w:space="0" w:color="auto"/>
            <w:bottom w:val="none" w:sz="0" w:space="0" w:color="auto"/>
            <w:right w:val="none" w:sz="0" w:space="0" w:color="auto"/>
          </w:divBdr>
          <w:divsChild>
            <w:div w:id="372342449">
              <w:marLeft w:val="0"/>
              <w:marRight w:val="0"/>
              <w:marTop w:val="240"/>
              <w:marBottom w:val="240"/>
              <w:divBdr>
                <w:top w:val="none" w:sz="0" w:space="0" w:color="auto"/>
                <w:left w:val="none" w:sz="0" w:space="0" w:color="auto"/>
                <w:bottom w:val="none" w:sz="0" w:space="0" w:color="auto"/>
                <w:right w:val="none" w:sz="0" w:space="0" w:color="auto"/>
              </w:divBdr>
            </w:div>
          </w:divsChild>
        </w:div>
        <w:div w:id="145049366">
          <w:marLeft w:val="0"/>
          <w:marRight w:val="0"/>
          <w:marTop w:val="0"/>
          <w:marBottom w:val="0"/>
          <w:divBdr>
            <w:top w:val="none" w:sz="0" w:space="0" w:color="auto"/>
            <w:left w:val="none" w:sz="0" w:space="0" w:color="auto"/>
            <w:bottom w:val="none" w:sz="0" w:space="0" w:color="auto"/>
            <w:right w:val="none" w:sz="0" w:space="0" w:color="auto"/>
          </w:divBdr>
        </w:div>
        <w:div w:id="147091923">
          <w:marLeft w:val="0"/>
          <w:marRight w:val="0"/>
          <w:marTop w:val="240"/>
          <w:marBottom w:val="240"/>
          <w:divBdr>
            <w:top w:val="none" w:sz="0" w:space="0" w:color="auto"/>
            <w:left w:val="none" w:sz="0" w:space="0" w:color="auto"/>
            <w:bottom w:val="none" w:sz="0" w:space="0" w:color="auto"/>
            <w:right w:val="none" w:sz="0" w:space="0" w:color="auto"/>
          </w:divBdr>
        </w:div>
        <w:div w:id="173106100">
          <w:marLeft w:val="0"/>
          <w:marRight w:val="0"/>
          <w:marTop w:val="0"/>
          <w:marBottom w:val="0"/>
          <w:divBdr>
            <w:top w:val="none" w:sz="0" w:space="0" w:color="auto"/>
            <w:left w:val="none" w:sz="0" w:space="0" w:color="auto"/>
            <w:bottom w:val="none" w:sz="0" w:space="0" w:color="auto"/>
            <w:right w:val="none" w:sz="0" w:space="0" w:color="auto"/>
          </w:divBdr>
        </w:div>
        <w:div w:id="194125671">
          <w:marLeft w:val="0"/>
          <w:marRight w:val="0"/>
          <w:marTop w:val="240"/>
          <w:marBottom w:val="240"/>
          <w:divBdr>
            <w:top w:val="none" w:sz="0" w:space="0" w:color="auto"/>
            <w:left w:val="none" w:sz="0" w:space="0" w:color="auto"/>
            <w:bottom w:val="none" w:sz="0" w:space="0" w:color="auto"/>
            <w:right w:val="none" w:sz="0" w:space="0" w:color="auto"/>
          </w:divBdr>
        </w:div>
        <w:div w:id="245261083">
          <w:marLeft w:val="0"/>
          <w:marRight w:val="0"/>
          <w:marTop w:val="240"/>
          <w:marBottom w:val="240"/>
          <w:divBdr>
            <w:top w:val="none" w:sz="0" w:space="0" w:color="auto"/>
            <w:left w:val="none" w:sz="0" w:space="0" w:color="auto"/>
            <w:bottom w:val="none" w:sz="0" w:space="0" w:color="auto"/>
            <w:right w:val="none" w:sz="0" w:space="0" w:color="auto"/>
          </w:divBdr>
        </w:div>
        <w:div w:id="315501964">
          <w:marLeft w:val="0"/>
          <w:marRight w:val="0"/>
          <w:marTop w:val="240"/>
          <w:marBottom w:val="240"/>
          <w:divBdr>
            <w:top w:val="none" w:sz="0" w:space="0" w:color="auto"/>
            <w:left w:val="none" w:sz="0" w:space="0" w:color="auto"/>
            <w:bottom w:val="none" w:sz="0" w:space="0" w:color="auto"/>
            <w:right w:val="none" w:sz="0" w:space="0" w:color="auto"/>
          </w:divBdr>
        </w:div>
        <w:div w:id="445194092">
          <w:marLeft w:val="0"/>
          <w:marRight w:val="0"/>
          <w:marTop w:val="0"/>
          <w:marBottom w:val="0"/>
          <w:divBdr>
            <w:top w:val="none" w:sz="0" w:space="0" w:color="auto"/>
            <w:left w:val="none" w:sz="0" w:space="0" w:color="auto"/>
            <w:bottom w:val="none" w:sz="0" w:space="0" w:color="auto"/>
            <w:right w:val="none" w:sz="0" w:space="0" w:color="auto"/>
          </w:divBdr>
        </w:div>
        <w:div w:id="537742110">
          <w:marLeft w:val="0"/>
          <w:marRight w:val="0"/>
          <w:marTop w:val="0"/>
          <w:marBottom w:val="0"/>
          <w:divBdr>
            <w:top w:val="none" w:sz="0" w:space="0" w:color="auto"/>
            <w:left w:val="none" w:sz="0" w:space="0" w:color="auto"/>
            <w:bottom w:val="none" w:sz="0" w:space="0" w:color="auto"/>
            <w:right w:val="none" w:sz="0" w:space="0" w:color="auto"/>
          </w:divBdr>
        </w:div>
        <w:div w:id="541359892">
          <w:marLeft w:val="0"/>
          <w:marRight w:val="0"/>
          <w:marTop w:val="0"/>
          <w:marBottom w:val="0"/>
          <w:divBdr>
            <w:top w:val="none" w:sz="0" w:space="0" w:color="auto"/>
            <w:left w:val="none" w:sz="0" w:space="0" w:color="auto"/>
            <w:bottom w:val="none" w:sz="0" w:space="0" w:color="auto"/>
            <w:right w:val="none" w:sz="0" w:space="0" w:color="auto"/>
          </w:divBdr>
        </w:div>
        <w:div w:id="667564290">
          <w:marLeft w:val="0"/>
          <w:marRight w:val="0"/>
          <w:marTop w:val="240"/>
          <w:marBottom w:val="240"/>
          <w:divBdr>
            <w:top w:val="none" w:sz="0" w:space="0" w:color="auto"/>
            <w:left w:val="none" w:sz="0" w:space="0" w:color="auto"/>
            <w:bottom w:val="none" w:sz="0" w:space="0" w:color="auto"/>
            <w:right w:val="none" w:sz="0" w:space="0" w:color="auto"/>
          </w:divBdr>
        </w:div>
        <w:div w:id="838278414">
          <w:marLeft w:val="0"/>
          <w:marRight w:val="0"/>
          <w:marTop w:val="0"/>
          <w:marBottom w:val="0"/>
          <w:divBdr>
            <w:top w:val="none" w:sz="0" w:space="0" w:color="auto"/>
            <w:left w:val="none" w:sz="0" w:space="0" w:color="auto"/>
            <w:bottom w:val="none" w:sz="0" w:space="0" w:color="auto"/>
            <w:right w:val="none" w:sz="0" w:space="0" w:color="auto"/>
          </w:divBdr>
        </w:div>
        <w:div w:id="960770322">
          <w:marLeft w:val="0"/>
          <w:marRight w:val="0"/>
          <w:marTop w:val="0"/>
          <w:marBottom w:val="0"/>
          <w:divBdr>
            <w:top w:val="none" w:sz="0" w:space="0" w:color="auto"/>
            <w:left w:val="none" w:sz="0" w:space="0" w:color="auto"/>
            <w:bottom w:val="none" w:sz="0" w:space="0" w:color="auto"/>
            <w:right w:val="none" w:sz="0" w:space="0" w:color="auto"/>
          </w:divBdr>
          <w:divsChild>
            <w:div w:id="495613134">
              <w:marLeft w:val="0"/>
              <w:marRight w:val="0"/>
              <w:marTop w:val="240"/>
              <w:marBottom w:val="240"/>
              <w:divBdr>
                <w:top w:val="none" w:sz="0" w:space="0" w:color="auto"/>
                <w:left w:val="none" w:sz="0" w:space="0" w:color="auto"/>
                <w:bottom w:val="none" w:sz="0" w:space="0" w:color="auto"/>
                <w:right w:val="none" w:sz="0" w:space="0" w:color="auto"/>
              </w:divBdr>
            </w:div>
          </w:divsChild>
        </w:div>
        <w:div w:id="1044795259">
          <w:marLeft w:val="0"/>
          <w:marRight w:val="0"/>
          <w:marTop w:val="240"/>
          <w:marBottom w:val="240"/>
          <w:divBdr>
            <w:top w:val="none" w:sz="0" w:space="0" w:color="auto"/>
            <w:left w:val="none" w:sz="0" w:space="0" w:color="auto"/>
            <w:bottom w:val="none" w:sz="0" w:space="0" w:color="auto"/>
            <w:right w:val="none" w:sz="0" w:space="0" w:color="auto"/>
          </w:divBdr>
        </w:div>
        <w:div w:id="1068260142">
          <w:marLeft w:val="0"/>
          <w:marRight w:val="0"/>
          <w:marTop w:val="240"/>
          <w:marBottom w:val="240"/>
          <w:divBdr>
            <w:top w:val="none" w:sz="0" w:space="0" w:color="auto"/>
            <w:left w:val="none" w:sz="0" w:space="0" w:color="auto"/>
            <w:bottom w:val="none" w:sz="0" w:space="0" w:color="auto"/>
            <w:right w:val="none" w:sz="0" w:space="0" w:color="auto"/>
          </w:divBdr>
        </w:div>
        <w:div w:id="1087076472">
          <w:marLeft w:val="0"/>
          <w:marRight w:val="0"/>
          <w:marTop w:val="240"/>
          <w:marBottom w:val="240"/>
          <w:divBdr>
            <w:top w:val="none" w:sz="0" w:space="0" w:color="auto"/>
            <w:left w:val="none" w:sz="0" w:space="0" w:color="auto"/>
            <w:bottom w:val="none" w:sz="0" w:space="0" w:color="auto"/>
            <w:right w:val="none" w:sz="0" w:space="0" w:color="auto"/>
          </w:divBdr>
        </w:div>
        <w:div w:id="1206914443">
          <w:marLeft w:val="0"/>
          <w:marRight w:val="0"/>
          <w:marTop w:val="240"/>
          <w:marBottom w:val="240"/>
          <w:divBdr>
            <w:top w:val="none" w:sz="0" w:space="0" w:color="auto"/>
            <w:left w:val="none" w:sz="0" w:space="0" w:color="auto"/>
            <w:bottom w:val="none" w:sz="0" w:space="0" w:color="auto"/>
            <w:right w:val="none" w:sz="0" w:space="0" w:color="auto"/>
          </w:divBdr>
        </w:div>
        <w:div w:id="1406686290">
          <w:marLeft w:val="0"/>
          <w:marRight w:val="0"/>
          <w:marTop w:val="0"/>
          <w:marBottom w:val="0"/>
          <w:divBdr>
            <w:top w:val="none" w:sz="0" w:space="0" w:color="auto"/>
            <w:left w:val="none" w:sz="0" w:space="0" w:color="auto"/>
            <w:bottom w:val="none" w:sz="0" w:space="0" w:color="auto"/>
            <w:right w:val="none" w:sz="0" w:space="0" w:color="auto"/>
          </w:divBdr>
        </w:div>
        <w:div w:id="1541556366">
          <w:marLeft w:val="0"/>
          <w:marRight w:val="0"/>
          <w:marTop w:val="0"/>
          <w:marBottom w:val="0"/>
          <w:divBdr>
            <w:top w:val="none" w:sz="0" w:space="0" w:color="auto"/>
            <w:left w:val="none" w:sz="0" w:space="0" w:color="auto"/>
            <w:bottom w:val="none" w:sz="0" w:space="0" w:color="auto"/>
            <w:right w:val="none" w:sz="0" w:space="0" w:color="auto"/>
          </w:divBdr>
        </w:div>
        <w:div w:id="1672877114">
          <w:marLeft w:val="0"/>
          <w:marRight w:val="0"/>
          <w:marTop w:val="0"/>
          <w:marBottom w:val="0"/>
          <w:divBdr>
            <w:top w:val="none" w:sz="0" w:space="0" w:color="auto"/>
            <w:left w:val="none" w:sz="0" w:space="0" w:color="auto"/>
            <w:bottom w:val="none" w:sz="0" w:space="0" w:color="auto"/>
            <w:right w:val="none" w:sz="0" w:space="0" w:color="auto"/>
          </w:divBdr>
          <w:divsChild>
            <w:div w:id="1814635218">
              <w:marLeft w:val="0"/>
              <w:marRight w:val="0"/>
              <w:marTop w:val="240"/>
              <w:marBottom w:val="240"/>
              <w:divBdr>
                <w:top w:val="none" w:sz="0" w:space="0" w:color="auto"/>
                <w:left w:val="none" w:sz="0" w:space="0" w:color="auto"/>
                <w:bottom w:val="none" w:sz="0" w:space="0" w:color="auto"/>
                <w:right w:val="none" w:sz="0" w:space="0" w:color="auto"/>
              </w:divBdr>
            </w:div>
          </w:divsChild>
        </w:div>
        <w:div w:id="1715617026">
          <w:marLeft w:val="0"/>
          <w:marRight w:val="0"/>
          <w:marTop w:val="240"/>
          <w:marBottom w:val="240"/>
          <w:divBdr>
            <w:top w:val="none" w:sz="0" w:space="0" w:color="auto"/>
            <w:left w:val="none" w:sz="0" w:space="0" w:color="auto"/>
            <w:bottom w:val="none" w:sz="0" w:space="0" w:color="auto"/>
            <w:right w:val="none" w:sz="0" w:space="0" w:color="auto"/>
          </w:divBdr>
        </w:div>
        <w:div w:id="1742289675">
          <w:marLeft w:val="0"/>
          <w:marRight w:val="0"/>
          <w:marTop w:val="240"/>
          <w:marBottom w:val="240"/>
          <w:divBdr>
            <w:top w:val="none" w:sz="0" w:space="0" w:color="auto"/>
            <w:left w:val="none" w:sz="0" w:space="0" w:color="auto"/>
            <w:bottom w:val="none" w:sz="0" w:space="0" w:color="auto"/>
            <w:right w:val="none" w:sz="0" w:space="0" w:color="auto"/>
          </w:divBdr>
        </w:div>
        <w:div w:id="1764451563">
          <w:marLeft w:val="0"/>
          <w:marRight w:val="0"/>
          <w:marTop w:val="240"/>
          <w:marBottom w:val="240"/>
          <w:divBdr>
            <w:top w:val="none" w:sz="0" w:space="0" w:color="auto"/>
            <w:left w:val="none" w:sz="0" w:space="0" w:color="auto"/>
            <w:bottom w:val="none" w:sz="0" w:space="0" w:color="auto"/>
            <w:right w:val="none" w:sz="0" w:space="0" w:color="auto"/>
          </w:divBdr>
        </w:div>
        <w:div w:id="1800151065">
          <w:marLeft w:val="0"/>
          <w:marRight w:val="0"/>
          <w:marTop w:val="0"/>
          <w:marBottom w:val="0"/>
          <w:divBdr>
            <w:top w:val="none" w:sz="0" w:space="0" w:color="auto"/>
            <w:left w:val="none" w:sz="0" w:space="0" w:color="auto"/>
            <w:bottom w:val="none" w:sz="0" w:space="0" w:color="auto"/>
            <w:right w:val="none" w:sz="0" w:space="0" w:color="auto"/>
          </w:divBdr>
          <w:divsChild>
            <w:div w:id="1126506221">
              <w:marLeft w:val="0"/>
              <w:marRight w:val="0"/>
              <w:marTop w:val="240"/>
              <w:marBottom w:val="240"/>
              <w:divBdr>
                <w:top w:val="none" w:sz="0" w:space="0" w:color="auto"/>
                <w:left w:val="none" w:sz="0" w:space="0" w:color="auto"/>
                <w:bottom w:val="none" w:sz="0" w:space="0" w:color="auto"/>
                <w:right w:val="none" w:sz="0" w:space="0" w:color="auto"/>
              </w:divBdr>
            </w:div>
          </w:divsChild>
        </w:div>
        <w:div w:id="1928341327">
          <w:marLeft w:val="0"/>
          <w:marRight w:val="0"/>
          <w:marTop w:val="0"/>
          <w:marBottom w:val="0"/>
          <w:divBdr>
            <w:top w:val="none" w:sz="0" w:space="0" w:color="auto"/>
            <w:left w:val="none" w:sz="0" w:space="0" w:color="auto"/>
            <w:bottom w:val="none" w:sz="0" w:space="0" w:color="auto"/>
            <w:right w:val="none" w:sz="0" w:space="0" w:color="auto"/>
          </w:divBdr>
        </w:div>
        <w:div w:id="1938714285">
          <w:marLeft w:val="0"/>
          <w:marRight w:val="0"/>
          <w:marTop w:val="0"/>
          <w:marBottom w:val="0"/>
          <w:divBdr>
            <w:top w:val="none" w:sz="0" w:space="0" w:color="auto"/>
            <w:left w:val="none" w:sz="0" w:space="0" w:color="auto"/>
            <w:bottom w:val="none" w:sz="0" w:space="0" w:color="auto"/>
            <w:right w:val="none" w:sz="0" w:space="0" w:color="auto"/>
          </w:divBdr>
          <w:divsChild>
            <w:div w:id="996806033">
              <w:marLeft w:val="0"/>
              <w:marRight w:val="0"/>
              <w:marTop w:val="240"/>
              <w:marBottom w:val="240"/>
              <w:divBdr>
                <w:top w:val="none" w:sz="0" w:space="0" w:color="auto"/>
                <w:left w:val="none" w:sz="0" w:space="0" w:color="auto"/>
                <w:bottom w:val="none" w:sz="0" w:space="0" w:color="auto"/>
                <w:right w:val="none" w:sz="0" w:space="0" w:color="auto"/>
              </w:divBdr>
            </w:div>
          </w:divsChild>
        </w:div>
        <w:div w:id="1979145496">
          <w:marLeft w:val="0"/>
          <w:marRight w:val="0"/>
          <w:marTop w:val="0"/>
          <w:marBottom w:val="0"/>
          <w:divBdr>
            <w:top w:val="none" w:sz="0" w:space="0" w:color="auto"/>
            <w:left w:val="none" w:sz="0" w:space="0" w:color="auto"/>
            <w:bottom w:val="none" w:sz="0" w:space="0" w:color="auto"/>
            <w:right w:val="none" w:sz="0" w:space="0" w:color="auto"/>
          </w:divBdr>
        </w:div>
        <w:div w:id="1987586426">
          <w:marLeft w:val="0"/>
          <w:marRight w:val="0"/>
          <w:marTop w:val="0"/>
          <w:marBottom w:val="0"/>
          <w:divBdr>
            <w:top w:val="none" w:sz="0" w:space="0" w:color="auto"/>
            <w:left w:val="none" w:sz="0" w:space="0" w:color="auto"/>
            <w:bottom w:val="none" w:sz="0" w:space="0" w:color="auto"/>
            <w:right w:val="none" w:sz="0" w:space="0" w:color="auto"/>
          </w:divBdr>
        </w:div>
        <w:div w:id="1994795688">
          <w:marLeft w:val="0"/>
          <w:marRight w:val="0"/>
          <w:marTop w:val="240"/>
          <w:marBottom w:val="240"/>
          <w:divBdr>
            <w:top w:val="none" w:sz="0" w:space="0" w:color="auto"/>
            <w:left w:val="none" w:sz="0" w:space="0" w:color="auto"/>
            <w:bottom w:val="none" w:sz="0" w:space="0" w:color="auto"/>
            <w:right w:val="none" w:sz="0" w:space="0" w:color="auto"/>
          </w:divBdr>
        </w:div>
      </w:divsChild>
    </w:div>
    <w:div w:id="625551578">
      <w:bodyDiv w:val="1"/>
      <w:marLeft w:val="0"/>
      <w:marRight w:val="0"/>
      <w:marTop w:val="0"/>
      <w:marBottom w:val="0"/>
      <w:divBdr>
        <w:top w:val="none" w:sz="0" w:space="0" w:color="auto"/>
        <w:left w:val="none" w:sz="0" w:space="0" w:color="auto"/>
        <w:bottom w:val="none" w:sz="0" w:space="0" w:color="auto"/>
        <w:right w:val="none" w:sz="0" w:space="0" w:color="auto"/>
      </w:divBdr>
    </w:div>
    <w:div w:id="698892291">
      <w:bodyDiv w:val="1"/>
      <w:marLeft w:val="0"/>
      <w:marRight w:val="0"/>
      <w:marTop w:val="0"/>
      <w:marBottom w:val="0"/>
      <w:divBdr>
        <w:top w:val="none" w:sz="0" w:space="0" w:color="auto"/>
        <w:left w:val="none" w:sz="0" w:space="0" w:color="auto"/>
        <w:bottom w:val="none" w:sz="0" w:space="0" w:color="auto"/>
        <w:right w:val="none" w:sz="0" w:space="0" w:color="auto"/>
      </w:divBdr>
      <w:divsChild>
        <w:div w:id="837036654">
          <w:marLeft w:val="0"/>
          <w:marRight w:val="0"/>
          <w:marTop w:val="240"/>
          <w:marBottom w:val="240"/>
          <w:divBdr>
            <w:top w:val="none" w:sz="0" w:space="0" w:color="auto"/>
            <w:left w:val="none" w:sz="0" w:space="0" w:color="auto"/>
            <w:bottom w:val="none" w:sz="0" w:space="0" w:color="auto"/>
            <w:right w:val="none" w:sz="0" w:space="0" w:color="auto"/>
          </w:divBdr>
        </w:div>
        <w:div w:id="1037579883">
          <w:marLeft w:val="0"/>
          <w:marRight w:val="0"/>
          <w:marTop w:val="240"/>
          <w:marBottom w:val="240"/>
          <w:divBdr>
            <w:top w:val="none" w:sz="0" w:space="0" w:color="auto"/>
            <w:left w:val="none" w:sz="0" w:space="0" w:color="auto"/>
            <w:bottom w:val="none" w:sz="0" w:space="0" w:color="auto"/>
            <w:right w:val="none" w:sz="0" w:space="0" w:color="auto"/>
          </w:divBdr>
        </w:div>
        <w:div w:id="1598252050">
          <w:marLeft w:val="0"/>
          <w:marRight w:val="0"/>
          <w:marTop w:val="240"/>
          <w:marBottom w:val="240"/>
          <w:divBdr>
            <w:top w:val="none" w:sz="0" w:space="0" w:color="auto"/>
            <w:left w:val="none" w:sz="0" w:space="0" w:color="auto"/>
            <w:bottom w:val="none" w:sz="0" w:space="0" w:color="auto"/>
            <w:right w:val="none" w:sz="0" w:space="0" w:color="auto"/>
          </w:divBdr>
        </w:div>
      </w:divsChild>
    </w:div>
    <w:div w:id="702096803">
      <w:bodyDiv w:val="1"/>
      <w:marLeft w:val="0"/>
      <w:marRight w:val="0"/>
      <w:marTop w:val="0"/>
      <w:marBottom w:val="0"/>
      <w:divBdr>
        <w:top w:val="none" w:sz="0" w:space="0" w:color="auto"/>
        <w:left w:val="none" w:sz="0" w:space="0" w:color="auto"/>
        <w:bottom w:val="none" w:sz="0" w:space="0" w:color="auto"/>
        <w:right w:val="none" w:sz="0" w:space="0" w:color="auto"/>
      </w:divBdr>
    </w:div>
    <w:div w:id="720177872">
      <w:bodyDiv w:val="1"/>
      <w:marLeft w:val="0"/>
      <w:marRight w:val="0"/>
      <w:marTop w:val="0"/>
      <w:marBottom w:val="0"/>
      <w:divBdr>
        <w:top w:val="none" w:sz="0" w:space="0" w:color="auto"/>
        <w:left w:val="none" w:sz="0" w:space="0" w:color="auto"/>
        <w:bottom w:val="none" w:sz="0" w:space="0" w:color="auto"/>
        <w:right w:val="none" w:sz="0" w:space="0" w:color="auto"/>
      </w:divBdr>
    </w:div>
    <w:div w:id="760757545">
      <w:bodyDiv w:val="1"/>
      <w:marLeft w:val="0"/>
      <w:marRight w:val="0"/>
      <w:marTop w:val="0"/>
      <w:marBottom w:val="0"/>
      <w:divBdr>
        <w:top w:val="none" w:sz="0" w:space="0" w:color="auto"/>
        <w:left w:val="none" w:sz="0" w:space="0" w:color="auto"/>
        <w:bottom w:val="none" w:sz="0" w:space="0" w:color="auto"/>
        <w:right w:val="none" w:sz="0" w:space="0" w:color="auto"/>
      </w:divBdr>
    </w:div>
    <w:div w:id="769668530">
      <w:bodyDiv w:val="1"/>
      <w:marLeft w:val="0"/>
      <w:marRight w:val="0"/>
      <w:marTop w:val="0"/>
      <w:marBottom w:val="0"/>
      <w:divBdr>
        <w:top w:val="none" w:sz="0" w:space="0" w:color="auto"/>
        <w:left w:val="none" w:sz="0" w:space="0" w:color="auto"/>
        <w:bottom w:val="none" w:sz="0" w:space="0" w:color="auto"/>
        <w:right w:val="none" w:sz="0" w:space="0" w:color="auto"/>
      </w:divBdr>
    </w:div>
    <w:div w:id="788594802">
      <w:bodyDiv w:val="1"/>
      <w:marLeft w:val="0"/>
      <w:marRight w:val="0"/>
      <w:marTop w:val="0"/>
      <w:marBottom w:val="0"/>
      <w:divBdr>
        <w:top w:val="none" w:sz="0" w:space="0" w:color="auto"/>
        <w:left w:val="none" w:sz="0" w:space="0" w:color="auto"/>
        <w:bottom w:val="none" w:sz="0" w:space="0" w:color="auto"/>
        <w:right w:val="none" w:sz="0" w:space="0" w:color="auto"/>
      </w:divBdr>
    </w:div>
    <w:div w:id="792406264">
      <w:bodyDiv w:val="1"/>
      <w:marLeft w:val="0"/>
      <w:marRight w:val="0"/>
      <w:marTop w:val="0"/>
      <w:marBottom w:val="0"/>
      <w:divBdr>
        <w:top w:val="none" w:sz="0" w:space="0" w:color="auto"/>
        <w:left w:val="none" w:sz="0" w:space="0" w:color="auto"/>
        <w:bottom w:val="none" w:sz="0" w:space="0" w:color="auto"/>
        <w:right w:val="none" w:sz="0" w:space="0" w:color="auto"/>
      </w:divBdr>
    </w:div>
    <w:div w:id="878129736">
      <w:bodyDiv w:val="1"/>
      <w:marLeft w:val="0"/>
      <w:marRight w:val="0"/>
      <w:marTop w:val="0"/>
      <w:marBottom w:val="0"/>
      <w:divBdr>
        <w:top w:val="none" w:sz="0" w:space="0" w:color="auto"/>
        <w:left w:val="none" w:sz="0" w:space="0" w:color="auto"/>
        <w:bottom w:val="none" w:sz="0" w:space="0" w:color="auto"/>
        <w:right w:val="none" w:sz="0" w:space="0" w:color="auto"/>
      </w:divBdr>
    </w:div>
    <w:div w:id="911545032">
      <w:bodyDiv w:val="1"/>
      <w:marLeft w:val="0"/>
      <w:marRight w:val="0"/>
      <w:marTop w:val="0"/>
      <w:marBottom w:val="0"/>
      <w:divBdr>
        <w:top w:val="none" w:sz="0" w:space="0" w:color="auto"/>
        <w:left w:val="none" w:sz="0" w:space="0" w:color="auto"/>
        <w:bottom w:val="none" w:sz="0" w:space="0" w:color="auto"/>
        <w:right w:val="none" w:sz="0" w:space="0" w:color="auto"/>
      </w:divBdr>
      <w:divsChild>
        <w:div w:id="654259222">
          <w:marLeft w:val="0"/>
          <w:marRight w:val="0"/>
          <w:marTop w:val="0"/>
          <w:marBottom w:val="0"/>
          <w:divBdr>
            <w:top w:val="none" w:sz="0" w:space="0" w:color="auto"/>
            <w:left w:val="none" w:sz="0" w:space="0" w:color="auto"/>
            <w:bottom w:val="none" w:sz="0" w:space="0" w:color="auto"/>
            <w:right w:val="none" w:sz="0" w:space="0" w:color="auto"/>
          </w:divBdr>
          <w:divsChild>
            <w:div w:id="1550534969">
              <w:marLeft w:val="0"/>
              <w:marRight w:val="0"/>
              <w:marTop w:val="240"/>
              <w:marBottom w:val="240"/>
              <w:divBdr>
                <w:top w:val="none" w:sz="0" w:space="0" w:color="auto"/>
                <w:left w:val="none" w:sz="0" w:space="0" w:color="auto"/>
                <w:bottom w:val="none" w:sz="0" w:space="0" w:color="auto"/>
                <w:right w:val="none" w:sz="0" w:space="0" w:color="auto"/>
              </w:divBdr>
            </w:div>
          </w:divsChild>
        </w:div>
        <w:div w:id="925115466">
          <w:marLeft w:val="0"/>
          <w:marRight w:val="0"/>
          <w:marTop w:val="240"/>
          <w:marBottom w:val="240"/>
          <w:divBdr>
            <w:top w:val="none" w:sz="0" w:space="0" w:color="auto"/>
            <w:left w:val="none" w:sz="0" w:space="0" w:color="auto"/>
            <w:bottom w:val="none" w:sz="0" w:space="0" w:color="auto"/>
            <w:right w:val="none" w:sz="0" w:space="0" w:color="auto"/>
          </w:divBdr>
        </w:div>
        <w:div w:id="1446732078">
          <w:marLeft w:val="0"/>
          <w:marRight w:val="0"/>
          <w:marTop w:val="0"/>
          <w:marBottom w:val="0"/>
          <w:divBdr>
            <w:top w:val="none" w:sz="0" w:space="0" w:color="auto"/>
            <w:left w:val="none" w:sz="0" w:space="0" w:color="auto"/>
            <w:bottom w:val="none" w:sz="0" w:space="0" w:color="auto"/>
            <w:right w:val="none" w:sz="0" w:space="0" w:color="auto"/>
          </w:divBdr>
        </w:div>
        <w:div w:id="1750074010">
          <w:marLeft w:val="0"/>
          <w:marRight w:val="0"/>
          <w:marTop w:val="0"/>
          <w:marBottom w:val="0"/>
          <w:divBdr>
            <w:top w:val="none" w:sz="0" w:space="0" w:color="auto"/>
            <w:left w:val="none" w:sz="0" w:space="0" w:color="auto"/>
            <w:bottom w:val="none" w:sz="0" w:space="0" w:color="auto"/>
            <w:right w:val="none" w:sz="0" w:space="0" w:color="auto"/>
          </w:divBdr>
          <w:divsChild>
            <w:div w:id="14704371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6237247">
      <w:bodyDiv w:val="1"/>
      <w:marLeft w:val="0"/>
      <w:marRight w:val="0"/>
      <w:marTop w:val="0"/>
      <w:marBottom w:val="0"/>
      <w:divBdr>
        <w:top w:val="none" w:sz="0" w:space="0" w:color="auto"/>
        <w:left w:val="none" w:sz="0" w:space="0" w:color="auto"/>
        <w:bottom w:val="none" w:sz="0" w:space="0" w:color="auto"/>
        <w:right w:val="none" w:sz="0" w:space="0" w:color="auto"/>
      </w:divBdr>
    </w:div>
    <w:div w:id="967976975">
      <w:bodyDiv w:val="1"/>
      <w:marLeft w:val="0"/>
      <w:marRight w:val="0"/>
      <w:marTop w:val="0"/>
      <w:marBottom w:val="0"/>
      <w:divBdr>
        <w:top w:val="none" w:sz="0" w:space="0" w:color="auto"/>
        <w:left w:val="none" w:sz="0" w:space="0" w:color="auto"/>
        <w:bottom w:val="none" w:sz="0" w:space="0" w:color="auto"/>
        <w:right w:val="none" w:sz="0" w:space="0" w:color="auto"/>
      </w:divBdr>
      <w:divsChild>
        <w:div w:id="254824805">
          <w:marLeft w:val="0"/>
          <w:marRight w:val="0"/>
          <w:marTop w:val="240"/>
          <w:marBottom w:val="240"/>
          <w:divBdr>
            <w:top w:val="none" w:sz="0" w:space="0" w:color="auto"/>
            <w:left w:val="none" w:sz="0" w:space="0" w:color="auto"/>
            <w:bottom w:val="none" w:sz="0" w:space="0" w:color="auto"/>
            <w:right w:val="none" w:sz="0" w:space="0" w:color="auto"/>
          </w:divBdr>
        </w:div>
        <w:div w:id="705105245">
          <w:marLeft w:val="0"/>
          <w:marRight w:val="0"/>
          <w:marTop w:val="240"/>
          <w:marBottom w:val="240"/>
          <w:divBdr>
            <w:top w:val="none" w:sz="0" w:space="0" w:color="auto"/>
            <w:left w:val="none" w:sz="0" w:space="0" w:color="auto"/>
            <w:bottom w:val="none" w:sz="0" w:space="0" w:color="auto"/>
            <w:right w:val="none" w:sz="0" w:space="0" w:color="auto"/>
          </w:divBdr>
        </w:div>
      </w:divsChild>
    </w:div>
    <w:div w:id="1048576377">
      <w:bodyDiv w:val="1"/>
      <w:marLeft w:val="0"/>
      <w:marRight w:val="0"/>
      <w:marTop w:val="0"/>
      <w:marBottom w:val="0"/>
      <w:divBdr>
        <w:top w:val="none" w:sz="0" w:space="0" w:color="auto"/>
        <w:left w:val="none" w:sz="0" w:space="0" w:color="auto"/>
        <w:bottom w:val="none" w:sz="0" w:space="0" w:color="auto"/>
        <w:right w:val="none" w:sz="0" w:space="0" w:color="auto"/>
      </w:divBdr>
    </w:div>
    <w:div w:id="1079864785">
      <w:bodyDiv w:val="1"/>
      <w:marLeft w:val="0"/>
      <w:marRight w:val="0"/>
      <w:marTop w:val="0"/>
      <w:marBottom w:val="0"/>
      <w:divBdr>
        <w:top w:val="none" w:sz="0" w:space="0" w:color="auto"/>
        <w:left w:val="none" w:sz="0" w:space="0" w:color="auto"/>
        <w:bottom w:val="none" w:sz="0" w:space="0" w:color="auto"/>
        <w:right w:val="none" w:sz="0" w:space="0" w:color="auto"/>
      </w:divBdr>
    </w:div>
    <w:div w:id="1102382282">
      <w:bodyDiv w:val="1"/>
      <w:marLeft w:val="0"/>
      <w:marRight w:val="0"/>
      <w:marTop w:val="0"/>
      <w:marBottom w:val="0"/>
      <w:divBdr>
        <w:top w:val="none" w:sz="0" w:space="0" w:color="auto"/>
        <w:left w:val="none" w:sz="0" w:space="0" w:color="auto"/>
        <w:bottom w:val="none" w:sz="0" w:space="0" w:color="auto"/>
        <w:right w:val="none" w:sz="0" w:space="0" w:color="auto"/>
      </w:divBdr>
    </w:div>
    <w:div w:id="1105080663">
      <w:bodyDiv w:val="1"/>
      <w:marLeft w:val="0"/>
      <w:marRight w:val="0"/>
      <w:marTop w:val="0"/>
      <w:marBottom w:val="0"/>
      <w:divBdr>
        <w:top w:val="none" w:sz="0" w:space="0" w:color="auto"/>
        <w:left w:val="none" w:sz="0" w:space="0" w:color="auto"/>
        <w:bottom w:val="none" w:sz="0" w:space="0" w:color="auto"/>
        <w:right w:val="none" w:sz="0" w:space="0" w:color="auto"/>
      </w:divBdr>
      <w:divsChild>
        <w:div w:id="806967861">
          <w:marLeft w:val="0"/>
          <w:marRight w:val="0"/>
          <w:marTop w:val="0"/>
          <w:marBottom w:val="0"/>
          <w:divBdr>
            <w:top w:val="none" w:sz="0" w:space="0" w:color="auto"/>
            <w:left w:val="none" w:sz="0" w:space="0" w:color="auto"/>
            <w:bottom w:val="none" w:sz="0" w:space="0" w:color="auto"/>
            <w:right w:val="none" w:sz="0" w:space="0" w:color="auto"/>
          </w:divBdr>
        </w:div>
        <w:div w:id="685909150">
          <w:marLeft w:val="0"/>
          <w:marRight w:val="0"/>
          <w:marTop w:val="0"/>
          <w:marBottom w:val="0"/>
          <w:divBdr>
            <w:top w:val="none" w:sz="0" w:space="0" w:color="auto"/>
            <w:left w:val="none" w:sz="0" w:space="0" w:color="auto"/>
            <w:bottom w:val="none" w:sz="0" w:space="0" w:color="auto"/>
            <w:right w:val="none" w:sz="0" w:space="0" w:color="auto"/>
          </w:divBdr>
          <w:divsChild>
            <w:div w:id="898057872">
              <w:marLeft w:val="0"/>
              <w:marRight w:val="0"/>
              <w:marTop w:val="0"/>
              <w:marBottom w:val="0"/>
              <w:divBdr>
                <w:top w:val="single" w:sz="6" w:space="0" w:color="9F9FDA"/>
                <w:left w:val="single" w:sz="6" w:space="0" w:color="9F9FDA"/>
                <w:bottom w:val="single" w:sz="6" w:space="0" w:color="9F9FDA"/>
                <w:right w:val="single" w:sz="6" w:space="0" w:color="9F9FDA"/>
              </w:divBdr>
              <w:divsChild>
                <w:div w:id="477190338">
                  <w:marLeft w:val="0"/>
                  <w:marRight w:val="0"/>
                  <w:marTop w:val="0"/>
                  <w:marBottom w:val="0"/>
                  <w:divBdr>
                    <w:top w:val="none" w:sz="0" w:space="0" w:color="auto"/>
                    <w:left w:val="none" w:sz="0" w:space="0" w:color="auto"/>
                    <w:bottom w:val="none" w:sz="0" w:space="0" w:color="auto"/>
                    <w:right w:val="none" w:sz="0" w:space="0" w:color="auto"/>
                  </w:divBdr>
                  <w:divsChild>
                    <w:div w:id="9181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735895">
      <w:bodyDiv w:val="1"/>
      <w:marLeft w:val="0"/>
      <w:marRight w:val="0"/>
      <w:marTop w:val="0"/>
      <w:marBottom w:val="0"/>
      <w:divBdr>
        <w:top w:val="none" w:sz="0" w:space="0" w:color="auto"/>
        <w:left w:val="none" w:sz="0" w:space="0" w:color="auto"/>
        <w:bottom w:val="none" w:sz="0" w:space="0" w:color="auto"/>
        <w:right w:val="none" w:sz="0" w:space="0" w:color="auto"/>
      </w:divBdr>
    </w:div>
    <w:div w:id="1143813448">
      <w:bodyDiv w:val="1"/>
      <w:marLeft w:val="0"/>
      <w:marRight w:val="0"/>
      <w:marTop w:val="0"/>
      <w:marBottom w:val="0"/>
      <w:divBdr>
        <w:top w:val="none" w:sz="0" w:space="0" w:color="auto"/>
        <w:left w:val="none" w:sz="0" w:space="0" w:color="auto"/>
        <w:bottom w:val="none" w:sz="0" w:space="0" w:color="auto"/>
        <w:right w:val="none" w:sz="0" w:space="0" w:color="auto"/>
      </w:divBdr>
      <w:divsChild>
        <w:div w:id="438723767">
          <w:marLeft w:val="0"/>
          <w:marRight w:val="0"/>
          <w:marTop w:val="240"/>
          <w:marBottom w:val="240"/>
          <w:divBdr>
            <w:top w:val="none" w:sz="0" w:space="0" w:color="auto"/>
            <w:left w:val="none" w:sz="0" w:space="0" w:color="auto"/>
            <w:bottom w:val="none" w:sz="0" w:space="0" w:color="auto"/>
            <w:right w:val="none" w:sz="0" w:space="0" w:color="auto"/>
          </w:divBdr>
        </w:div>
        <w:div w:id="1481311861">
          <w:marLeft w:val="0"/>
          <w:marRight w:val="0"/>
          <w:marTop w:val="240"/>
          <w:marBottom w:val="240"/>
          <w:divBdr>
            <w:top w:val="none" w:sz="0" w:space="0" w:color="auto"/>
            <w:left w:val="none" w:sz="0" w:space="0" w:color="auto"/>
            <w:bottom w:val="none" w:sz="0" w:space="0" w:color="auto"/>
            <w:right w:val="none" w:sz="0" w:space="0" w:color="auto"/>
          </w:divBdr>
        </w:div>
      </w:divsChild>
    </w:div>
    <w:div w:id="1175143703">
      <w:bodyDiv w:val="1"/>
      <w:marLeft w:val="0"/>
      <w:marRight w:val="0"/>
      <w:marTop w:val="0"/>
      <w:marBottom w:val="0"/>
      <w:divBdr>
        <w:top w:val="none" w:sz="0" w:space="0" w:color="auto"/>
        <w:left w:val="none" w:sz="0" w:space="0" w:color="auto"/>
        <w:bottom w:val="none" w:sz="0" w:space="0" w:color="auto"/>
        <w:right w:val="none" w:sz="0" w:space="0" w:color="auto"/>
      </w:divBdr>
      <w:divsChild>
        <w:div w:id="94639974">
          <w:marLeft w:val="0"/>
          <w:marRight w:val="0"/>
          <w:marTop w:val="0"/>
          <w:marBottom w:val="0"/>
          <w:divBdr>
            <w:top w:val="none" w:sz="0" w:space="0" w:color="auto"/>
            <w:left w:val="none" w:sz="0" w:space="0" w:color="auto"/>
            <w:bottom w:val="none" w:sz="0" w:space="0" w:color="auto"/>
            <w:right w:val="none" w:sz="0" w:space="0" w:color="auto"/>
          </w:divBdr>
          <w:divsChild>
            <w:div w:id="397827893">
              <w:marLeft w:val="0"/>
              <w:marRight w:val="0"/>
              <w:marTop w:val="0"/>
              <w:marBottom w:val="0"/>
              <w:divBdr>
                <w:top w:val="none" w:sz="0" w:space="0" w:color="auto"/>
                <w:left w:val="none" w:sz="0" w:space="0" w:color="auto"/>
                <w:bottom w:val="none" w:sz="0" w:space="0" w:color="auto"/>
                <w:right w:val="none" w:sz="0" w:space="0" w:color="auto"/>
              </w:divBdr>
              <w:divsChild>
                <w:div w:id="1536652617">
                  <w:marLeft w:val="0"/>
                  <w:marRight w:val="0"/>
                  <w:marTop w:val="0"/>
                  <w:marBottom w:val="0"/>
                  <w:divBdr>
                    <w:top w:val="none" w:sz="0" w:space="0" w:color="auto"/>
                    <w:left w:val="none" w:sz="0" w:space="0" w:color="auto"/>
                    <w:bottom w:val="none" w:sz="0" w:space="0" w:color="auto"/>
                    <w:right w:val="none" w:sz="0" w:space="0" w:color="auto"/>
                  </w:divBdr>
                  <w:divsChild>
                    <w:div w:id="191235371">
                      <w:marLeft w:val="0"/>
                      <w:marRight w:val="0"/>
                      <w:marTop w:val="0"/>
                      <w:marBottom w:val="0"/>
                      <w:divBdr>
                        <w:top w:val="none" w:sz="0" w:space="0" w:color="auto"/>
                        <w:left w:val="none" w:sz="0" w:space="0" w:color="auto"/>
                        <w:bottom w:val="none" w:sz="0" w:space="0" w:color="auto"/>
                        <w:right w:val="none" w:sz="0" w:space="0" w:color="auto"/>
                      </w:divBdr>
                    </w:div>
                    <w:div w:id="204291174">
                      <w:marLeft w:val="0"/>
                      <w:marRight w:val="0"/>
                      <w:marTop w:val="0"/>
                      <w:marBottom w:val="0"/>
                      <w:divBdr>
                        <w:top w:val="none" w:sz="0" w:space="0" w:color="auto"/>
                        <w:left w:val="none" w:sz="0" w:space="0" w:color="auto"/>
                        <w:bottom w:val="none" w:sz="0" w:space="0" w:color="auto"/>
                        <w:right w:val="none" w:sz="0" w:space="0" w:color="auto"/>
                      </w:divBdr>
                      <w:divsChild>
                        <w:div w:id="1222523965">
                          <w:marLeft w:val="0"/>
                          <w:marRight w:val="0"/>
                          <w:marTop w:val="240"/>
                          <w:marBottom w:val="240"/>
                          <w:divBdr>
                            <w:top w:val="none" w:sz="0" w:space="0" w:color="auto"/>
                            <w:left w:val="none" w:sz="0" w:space="0" w:color="auto"/>
                            <w:bottom w:val="none" w:sz="0" w:space="0" w:color="auto"/>
                            <w:right w:val="none" w:sz="0" w:space="0" w:color="auto"/>
                          </w:divBdr>
                        </w:div>
                      </w:divsChild>
                    </w:div>
                    <w:div w:id="512306712">
                      <w:marLeft w:val="0"/>
                      <w:marRight w:val="0"/>
                      <w:marTop w:val="0"/>
                      <w:marBottom w:val="0"/>
                      <w:divBdr>
                        <w:top w:val="none" w:sz="0" w:space="0" w:color="auto"/>
                        <w:left w:val="none" w:sz="0" w:space="0" w:color="auto"/>
                        <w:bottom w:val="none" w:sz="0" w:space="0" w:color="auto"/>
                        <w:right w:val="none" w:sz="0" w:space="0" w:color="auto"/>
                      </w:divBdr>
                    </w:div>
                    <w:div w:id="552733917">
                      <w:marLeft w:val="0"/>
                      <w:marRight w:val="0"/>
                      <w:marTop w:val="0"/>
                      <w:marBottom w:val="0"/>
                      <w:divBdr>
                        <w:top w:val="none" w:sz="0" w:space="0" w:color="auto"/>
                        <w:left w:val="none" w:sz="0" w:space="0" w:color="auto"/>
                        <w:bottom w:val="none" w:sz="0" w:space="0" w:color="auto"/>
                        <w:right w:val="none" w:sz="0" w:space="0" w:color="auto"/>
                      </w:divBdr>
                      <w:divsChild>
                        <w:div w:id="711883505">
                          <w:marLeft w:val="0"/>
                          <w:marRight w:val="0"/>
                          <w:marTop w:val="240"/>
                          <w:marBottom w:val="240"/>
                          <w:divBdr>
                            <w:top w:val="none" w:sz="0" w:space="0" w:color="auto"/>
                            <w:left w:val="none" w:sz="0" w:space="0" w:color="auto"/>
                            <w:bottom w:val="none" w:sz="0" w:space="0" w:color="auto"/>
                            <w:right w:val="none" w:sz="0" w:space="0" w:color="auto"/>
                          </w:divBdr>
                        </w:div>
                      </w:divsChild>
                    </w:div>
                    <w:div w:id="708651627">
                      <w:marLeft w:val="0"/>
                      <w:marRight w:val="0"/>
                      <w:marTop w:val="0"/>
                      <w:marBottom w:val="0"/>
                      <w:divBdr>
                        <w:top w:val="none" w:sz="0" w:space="0" w:color="auto"/>
                        <w:left w:val="none" w:sz="0" w:space="0" w:color="auto"/>
                        <w:bottom w:val="none" w:sz="0" w:space="0" w:color="auto"/>
                        <w:right w:val="none" w:sz="0" w:space="0" w:color="auto"/>
                      </w:divBdr>
                      <w:divsChild>
                        <w:div w:id="512107877">
                          <w:marLeft w:val="0"/>
                          <w:marRight w:val="0"/>
                          <w:marTop w:val="240"/>
                          <w:marBottom w:val="240"/>
                          <w:divBdr>
                            <w:top w:val="none" w:sz="0" w:space="0" w:color="auto"/>
                            <w:left w:val="none" w:sz="0" w:space="0" w:color="auto"/>
                            <w:bottom w:val="none" w:sz="0" w:space="0" w:color="auto"/>
                            <w:right w:val="none" w:sz="0" w:space="0" w:color="auto"/>
                          </w:divBdr>
                        </w:div>
                      </w:divsChild>
                    </w:div>
                    <w:div w:id="797453730">
                      <w:marLeft w:val="0"/>
                      <w:marRight w:val="0"/>
                      <w:marTop w:val="0"/>
                      <w:marBottom w:val="0"/>
                      <w:divBdr>
                        <w:top w:val="none" w:sz="0" w:space="0" w:color="auto"/>
                        <w:left w:val="none" w:sz="0" w:space="0" w:color="auto"/>
                        <w:bottom w:val="none" w:sz="0" w:space="0" w:color="auto"/>
                        <w:right w:val="none" w:sz="0" w:space="0" w:color="auto"/>
                      </w:divBdr>
                    </w:div>
                    <w:div w:id="826018867">
                      <w:marLeft w:val="0"/>
                      <w:marRight w:val="0"/>
                      <w:marTop w:val="0"/>
                      <w:marBottom w:val="0"/>
                      <w:divBdr>
                        <w:top w:val="none" w:sz="0" w:space="0" w:color="auto"/>
                        <w:left w:val="none" w:sz="0" w:space="0" w:color="auto"/>
                        <w:bottom w:val="none" w:sz="0" w:space="0" w:color="auto"/>
                        <w:right w:val="none" w:sz="0" w:space="0" w:color="auto"/>
                      </w:divBdr>
                    </w:div>
                    <w:div w:id="849369795">
                      <w:marLeft w:val="0"/>
                      <w:marRight w:val="0"/>
                      <w:marTop w:val="0"/>
                      <w:marBottom w:val="0"/>
                      <w:divBdr>
                        <w:top w:val="none" w:sz="0" w:space="0" w:color="auto"/>
                        <w:left w:val="none" w:sz="0" w:space="0" w:color="auto"/>
                        <w:bottom w:val="none" w:sz="0" w:space="0" w:color="auto"/>
                        <w:right w:val="none" w:sz="0" w:space="0" w:color="auto"/>
                      </w:divBdr>
                    </w:div>
                    <w:div w:id="893656555">
                      <w:marLeft w:val="0"/>
                      <w:marRight w:val="0"/>
                      <w:marTop w:val="0"/>
                      <w:marBottom w:val="0"/>
                      <w:divBdr>
                        <w:top w:val="none" w:sz="0" w:space="0" w:color="auto"/>
                        <w:left w:val="none" w:sz="0" w:space="0" w:color="auto"/>
                        <w:bottom w:val="none" w:sz="0" w:space="0" w:color="auto"/>
                        <w:right w:val="none" w:sz="0" w:space="0" w:color="auto"/>
                      </w:divBdr>
                      <w:divsChild>
                        <w:div w:id="42752271">
                          <w:marLeft w:val="0"/>
                          <w:marRight w:val="0"/>
                          <w:marTop w:val="240"/>
                          <w:marBottom w:val="240"/>
                          <w:divBdr>
                            <w:top w:val="none" w:sz="0" w:space="0" w:color="auto"/>
                            <w:left w:val="none" w:sz="0" w:space="0" w:color="auto"/>
                            <w:bottom w:val="none" w:sz="0" w:space="0" w:color="auto"/>
                            <w:right w:val="none" w:sz="0" w:space="0" w:color="auto"/>
                          </w:divBdr>
                        </w:div>
                      </w:divsChild>
                    </w:div>
                    <w:div w:id="929779849">
                      <w:marLeft w:val="0"/>
                      <w:marRight w:val="0"/>
                      <w:marTop w:val="0"/>
                      <w:marBottom w:val="0"/>
                      <w:divBdr>
                        <w:top w:val="none" w:sz="0" w:space="0" w:color="auto"/>
                        <w:left w:val="none" w:sz="0" w:space="0" w:color="auto"/>
                        <w:bottom w:val="none" w:sz="0" w:space="0" w:color="auto"/>
                        <w:right w:val="none" w:sz="0" w:space="0" w:color="auto"/>
                      </w:divBdr>
                    </w:div>
                    <w:div w:id="938102961">
                      <w:marLeft w:val="0"/>
                      <w:marRight w:val="0"/>
                      <w:marTop w:val="0"/>
                      <w:marBottom w:val="0"/>
                      <w:divBdr>
                        <w:top w:val="none" w:sz="0" w:space="0" w:color="auto"/>
                        <w:left w:val="none" w:sz="0" w:space="0" w:color="auto"/>
                        <w:bottom w:val="none" w:sz="0" w:space="0" w:color="auto"/>
                        <w:right w:val="none" w:sz="0" w:space="0" w:color="auto"/>
                      </w:divBdr>
                    </w:div>
                    <w:div w:id="1161771410">
                      <w:marLeft w:val="0"/>
                      <w:marRight w:val="0"/>
                      <w:marTop w:val="0"/>
                      <w:marBottom w:val="0"/>
                      <w:divBdr>
                        <w:top w:val="none" w:sz="0" w:space="0" w:color="auto"/>
                        <w:left w:val="none" w:sz="0" w:space="0" w:color="auto"/>
                        <w:bottom w:val="none" w:sz="0" w:space="0" w:color="auto"/>
                        <w:right w:val="none" w:sz="0" w:space="0" w:color="auto"/>
                      </w:divBdr>
                    </w:div>
                    <w:div w:id="1287082257">
                      <w:marLeft w:val="0"/>
                      <w:marRight w:val="0"/>
                      <w:marTop w:val="0"/>
                      <w:marBottom w:val="0"/>
                      <w:divBdr>
                        <w:top w:val="none" w:sz="0" w:space="0" w:color="auto"/>
                        <w:left w:val="none" w:sz="0" w:space="0" w:color="auto"/>
                        <w:bottom w:val="none" w:sz="0" w:space="0" w:color="auto"/>
                        <w:right w:val="none" w:sz="0" w:space="0" w:color="auto"/>
                      </w:divBdr>
                    </w:div>
                    <w:div w:id="1356728768">
                      <w:marLeft w:val="0"/>
                      <w:marRight w:val="0"/>
                      <w:marTop w:val="0"/>
                      <w:marBottom w:val="0"/>
                      <w:divBdr>
                        <w:top w:val="none" w:sz="0" w:space="0" w:color="auto"/>
                        <w:left w:val="none" w:sz="0" w:space="0" w:color="auto"/>
                        <w:bottom w:val="none" w:sz="0" w:space="0" w:color="auto"/>
                        <w:right w:val="none" w:sz="0" w:space="0" w:color="auto"/>
                      </w:divBdr>
                    </w:div>
                    <w:div w:id="1392731356">
                      <w:marLeft w:val="0"/>
                      <w:marRight w:val="0"/>
                      <w:marTop w:val="0"/>
                      <w:marBottom w:val="0"/>
                      <w:divBdr>
                        <w:top w:val="none" w:sz="0" w:space="0" w:color="auto"/>
                        <w:left w:val="none" w:sz="0" w:space="0" w:color="auto"/>
                        <w:bottom w:val="none" w:sz="0" w:space="0" w:color="auto"/>
                        <w:right w:val="none" w:sz="0" w:space="0" w:color="auto"/>
                      </w:divBdr>
                      <w:divsChild>
                        <w:div w:id="1356081837">
                          <w:marLeft w:val="0"/>
                          <w:marRight w:val="0"/>
                          <w:marTop w:val="240"/>
                          <w:marBottom w:val="240"/>
                          <w:divBdr>
                            <w:top w:val="none" w:sz="0" w:space="0" w:color="auto"/>
                            <w:left w:val="none" w:sz="0" w:space="0" w:color="auto"/>
                            <w:bottom w:val="none" w:sz="0" w:space="0" w:color="auto"/>
                            <w:right w:val="none" w:sz="0" w:space="0" w:color="auto"/>
                          </w:divBdr>
                        </w:div>
                      </w:divsChild>
                    </w:div>
                    <w:div w:id="1394347648">
                      <w:marLeft w:val="0"/>
                      <w:marRight w:val="0"/>
                      <w:marTop w:val="0"/>
                      <w:marBottom w:val="0"/>
                      <w:divBdr>
                        <w:top w:val="none" w:sz="0" w:space="0" w:color="auto"/>
                        <w:left w:val="none" w:sz="0" w:space="0" w:color="auto"/>
                        <w:bottom w:val="none" w:sz="0" w:space="0" w:color="auto"/>
                        <w:right w:val="none" w:sz="0" w:space="0" w:color="auto"/>
                      </w:divBdr>
                    </w:div>
                    <w:div w:id="1430008150">
                      <w:marLeft w:val="0"/>
                      <w:marRight w:val="0"/>
                      <w:marTop w:val="0"/>
                      <w:marBottom w:val="0"/>
                      <w:divBdr>
                        <w:top w:val="none" w:sz="0" w:space="0" w:color="auto"/>
                        <w:left w:val="none" w:sz="0" w:space="0" w:color="auto"/>
                        <w:bottom w:val="none" w:sz="0" w:space="0" w:color="auto"/>
                        <w:right w:val="none" w:sz="0" w:space="0" w:color="auto"/>
                      </w:divBdr>
                      <w:divsChild>
                        <w:div w:id="195625114">
                          <w:marLeft w:val="0"/>
                          <w:marRight w:val="0"/>
                          <w:marTop w:val="240"/>
                          <w:marBottom w:val="240"/>
                          <w:divBdr>
                            <w:top w:val="none" w:sz="0" w:space="0" w:color="auto"/>
                            <w:left w:val="none" w:sz="0" w:space="0" w:color="auto"/>
                            <w:bottom w:val="none" w:sz="0" w:space="0" w:color="auto"/>
                            <w:right w:val="none" w:sz="0" w:space="0" w:color="auto"/>
                          </w:divBdr>
                        </w:div>
                        <w:div w:id="599218671">
                          <w:marLeft w:val="0"/>
                          <w:marRight w:val="0"/>
                          <w:marTop w:val="240"/>
                          <w:marBottom w:val="240"/>
                          <w:divBdr>
                            <w:top w:val="none" w:sz="0" w:space="0" w:color="auto"/>
                            <w:left w:val="none" w:sz="0" w:space="0" w:color="auto"/>
                            <w:bottom w:val="none" w:sz="0" w:space="0" w:color="auto"/>
                            <w:right w:val="none" w:sz="0" w:space="0" w:color="auto"/>
                          </w:divBdr>
                        </w:div>
                        <w:div w:id="1123427713">
                          <w:marLeft w:val="0"/>
                          <w:marRight w:val="0"/>
                          <w:marTop w:val="240"/>
                          <w:marBottom w:val="240"/>
                          <w:divBdr>
                            <w:top w:val="none" w:sz="0" w:space="0" w:color="auto"/>
                            <w:left w:val="none" w:sz="0" w:space="0" w:color="auto"/>
                            <w:bottom w:val="none" w:sz="0" w:space="0" w:color="auto"/>
                            <w:right w:val="none" w:sz="0" w:space="0" w:color="auto"/>
                          </w:divBdr>
                        </w:div>
                      </w:divsChild>
                    </w:div>
                    <w:div w:id="1444576014">
                      <w:marLeft w:val="0"/>
                      <w:marRight w:val="0"/>
                      <w:marTop w:val="0"/>
                      <w:marBottom w:val="0"/>
                      <w:divBdr>
                        <w:top w:val="none" w:sz="0" w:space="0" w:color="auto"/>
                        <w:left w:val="none" w:sz="0" w:space="0" w:color="auto"/>
                        <w:bottom w:val="none" w:sz="0" w:space="0" w:color="auto"/>
                        <w:right w:val="none" w:sz="0" w:space="0" w:color="auto"/>
                      </w:divBdr>
                    </w:div>
                    <w:div w:id="1519466046">
                      <w:marLeft w:val="0"/>
                      <w:marRight w:val="0"/>
                      <w:marTop w:val="0"/>
                      <w:marBottom w:val="0"/>
                      <w:divBdr>
                        <w:top w:val="none" w:sz="0" w:space="0" w:color="auto"/>
                        <w:left w:val="none" w:sz="0" w:space="0" w:color="auto"/>
                        <w:bottom w:val="none" w:sz="0" w:space="0" w:color="auto"/>
                        <w:right w:val="none" w:sz="0" w:space="0" w:color="auto"/>
                      </w:divBdr>
                    </w:div>
                    <w:div w:id="1581135900">
                      <w:marLeft w:val="0"/>
                      <w:marRight w:val="0"/>
                      <w:marTop w:val="0"/>
                      <w:marBottom w:val="0"/>
                      <w:divBdr>
                        <w:top w:val="none" w:sz="0" w:space="0" w:color="auto"/>
                        <w:left w:val="none" w:sz="0" w:space="0" w:color="auto"/>
                        <w:bottom w:val="none" w:sz="0" w:space="0" w:color="auto"/>
                        <w:right w:val="none" w:sz="0" w:space="0" w:color="auto"/>
                      </w:divBdr>
                      <w:divsChild>
                        <w:div w:id="145170543">
                          <w:marLeft w:val="0"/>
                          <w:marRight w:val="0"/>
                          <w:marTop w:val="240"/>
                          <w:marBottom w:val="240"/>
                          <w:divBdr>
                            <w:top w:val="none" w:sz="0" w:space="0" w:color="auto"/>
                            <w:left w:val="none" w:sz="0" w:space="0" w:color="auto"/>
                            <w:bottom w:val="none" w:sz="0" w:space="0" w:color="auto"/>
                            <w:right w:val="none" w:sz="0" w:space="0" w:color="auto"/>
                          </w:divBdr>
                        </w:div>
                      </w:divsChild>
                    </w:div>
                    <w:div w:id="1638099857">
                      <w:marLeft w:val="0"/>
                      <w:marRight w:val="0"/>
                      <w:marTop w:val="0"/>
                      <w:marBottom w:val="0"/>
                      <w:divBdr>
                        <w:top w:val="none" w:sz="0" w:space="0" w:color="auto"/>
                        <w:left w:val="none" w:sz="0" w:space="0" w:color="auto"/>
                        <w:bottom w:val="none" w:sz="0" w:space="0" w:color="auto"/>
                        <w:right w:val="none" w:sz="0" w:space="0" w:color="auto"/>
                      </w:divBdr>
                    </w:div>
                    <w:div w:id="1681931397">
                      <w:marLeft w:val="0"/>
                      <w:marRight w:val="0"/>
                      <w:marTop w:val="0"/>
                      <w:marBottom w:val="0"/>
                      <w:divBdr>
                        <w:top w:val="none" w:sz="0" w:space="0" w:color="auto"/>
                        <w:left w:val="none" w:sz="0" w:space="0" w:color="auto"/>
                        <w:bottom w:val="none" w:sz="0" w:space="0" w:color="auto"/>
                        <w:right w:val="none" w:sz="0" w:space="0" w:color="auto"/>
                      </w:divBdr>
                    </w:div>
                    <w:div w:id="1707556974">
                      <w:marLeft w:val="0"/>
                      <w:marRight w:val="0"/>
                      <w:marTop w:val="0"/>
                      <w:marBottom w:val="0"/>
                      <w:divBdr>
                        <w:top w:val="none" w:sz="0" w:space="0" w:color="auto"/>
                        <w:left w:val="none" w:sz="0" w:space="0" w:color="auto"/>
                        <w:bottom w:val="none" w:sz="0" w:space="0" w:color="auto"/>
                        <w:right w:val="none" w:sz="0" w:space="0" w:color="auto"/>
                      </w:divBdr>
                    </w:div>
                    <w:div w:id="1737432462">
                      <w:marLeft w:val="0"/>
                      <w:marRight w:val="0"/>
                      <w:marTop w:val="0"/>
                      <w:marBottom w:val="0"/>
                      <w:divBdr>
                        <w:top w:val="none" w:sz="0" w:space="0" w:color="auto"/>
                        <w:left w:val="none" w:sz="0" w:space="0" w:color="auto"/>
                        <w:bottom w:val="none" w:sz="0" w:space="0" w:color="auto"/>
                        <w:right w:val="none" w:sz="0" w:space="0" w:color="auto"/>
                      </w:divBdr>
                    </w:div>
                    <w:div w:id="1900087441">
                      <w:marLeft w:val="0"/>
                      <w:marRight w:val="0"/>
                      <w:marTop w:val="0"/>
                      <w:marBottom w:val="0"/>
                      <w:divBdr>
                        <w:top w:val="none" w:sz="0" w:space="0" w:color="auto"/>
                        <w:left w:val="none" w:sz="0" w:space="0" w:color="auto"/>
                        <w:bottom w:val="none" w:sz="0" w:space="0" w:color="auto"/>
                        <w:right w:val="none" w:sz="0" w:space="0" w:color="auto"/>
                      </w:divBdr>
                    </w:div>
                    <w:div w:id="1963151440">
                      <w:marLeft w:val="0"/>
                      <w:marRight w:val="0"/>
                      <w:marTop w:val="0"/>
                      <w:marBottom w:val="0"/>
                      <w:divBdr>
                        <w:top w:val="none" w:sz="0" w:space="0" w:color="auto"/>
                        <w:left w:val="none" w:sz="0" w:space="0" w:color="auto"/>
                        <w:bottom w:val="none" w:sz="0" w:space="0" w:color="auto"/>
                        <w:right w:val="none" w:sz="0" w:space="0" w:color="auto"/>
                      </w:divBdr>
                      <w:divsChild>
                        <w:div w:id="769157397">
                          <w:marLeft w:val="0"/>
                          <w:marRight w:val="0"/>
                          <w:marTop w:val="240"/>
                          <w:marBottom w:val="240"/>
                          <w:divBdr>
                            <w:top w:val="none" w:sz="0" w:space="0" w:color="auto"/>
                            <w:left w:val="none" w:sz="0" w:space="0" w:color="auto"/>
                            <w:bottom w:val="none" w:sz="0" w:space="0" w:color="auto"/>
                            <w:right w:val="none" w:sz="0" w:space="0" w:color="auto"/>
                          </w:divBdr>
                        </w:div>
                      </w:divsChild>
                    </w:div>
                    <w:div w:id="2028287455">
                      <w:marLeft w:val="0"/>
                      <w:marRight w:val="0"/>
                      <w:marTop w:val="0"/>
                      <w:marBottom w:val="0"/>
                      <w:divBdr>
                        <w:top w:val="none" w:sz="0" w:space="0" w:color="auto"/>
                        <w:left w:val="none" w:sz="0" w:space="0" w:color="auto"/>
                        <w:bottom w:val="none" w:sz="0" w:space="0" w:color="auto"/>
                        <w:right w:val="none" w:sz="0" w:space="0" w:color="auto"/>
                      </w:divBdr>
                      <w:divsChild>
                        <w:div w:id="808279093">
                          <w:marLeft w:val="0"/>
                          <w:marRight w:val="0"/>
                          <w:marTop w:val="240"/>
                          <w:marBottom w:val="240"/>
                          <w:divBdr>
                            <w:top w:val="none" w:sz="0" w:space="0" w:color="auto"/>
                            <w:left w:val="none" w:sz="0" w:space="0" w:color="auto"/>
                            <w:bottom w:val="none" w:sz="0" w:space="0" w:color="auto"/>
                            <w:right w:val="none" w:sz="0" w:space="0" w:color="auto"/>
                          </w:divBdr>
                        </w:div>
                      </w:divsChild>
                    </w:div>
                    <w:div w:id="2032418202">
                      <w:marLeft w:val="0"/>
                      <w:marRight w:val="0"/>
                      <w:marTop w:val="0"/>
                      <w:marBottom w:val="0"/>
                      <w:divBdr>
                        <w:top w:val="none" w:sz="0" w:space="0" w:color="auto"/>
                        <w:left w:val="none" w:sz="0" w:space="0" w:color="auto"/>
                        <w:bottom w:val="none" w:sz="0" w:space="0" w:color="auto"/>
                        <w:right w:val="none" w:sz="0" w:space="0" w:color="auto"/>
                      </w:divBdr>
                      <w:divsChild>
                        <w:div w:id="9521729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27566184">
          <w:marLeft w:val="0"/>
          <w:marRight w:val="0"/>
          <w:marTop w:val="0"/>
          <w:marBottom w:val="0"/>
          <w:divBdr>
            <w:top w:val="none" w:sz="0" w:space="0" w:color="auto"/>
            <w:left w:val="none" w:sz="0" w:space="0" w:color="auto"/>
            <w:bottom w:val="none" w:sz="0" w:space="0" w:color="auto"/>
            <w:right w:val="none" w:sz="0" w:space="0" w:color="auto"/>
          </w:divBdr>
          <w:divsChild>
            <w:div w:id="1763719647">
              <w:marLeft w:val="0"/>
              <w:marRight w:val="0"/>
              <w:marTop w:val="0"/>
              <w:marBottom w:val="0"/>
              <w:divBdr>
                <w:top w:val="none" w:sz="0" w:space="0" w:color="auto"/>
                <w:left w:val="none" w:sz="0" w:space="0" w:color="auto"/>
                <w:bottom w:val="none" w:sz="0" w:space="0" w:color="auto"/>
                <w:right w:val="none" w:sz="0" w:space="0" w:color="auto"/>
              </w:divBdr>
              <w:divsChild>
                <w:div w:id="275406674">
                  <w:marLeft w:val="0"/>
                  <w:marRight w:val="0"/>
                  <w:marTop w:val="0"/>
                  <w:marBottom w:val="0"/>
                  <w:divBdr>
                    <w:top w:val="none" w:sz="0" w:space="0" w:color="auto"/>
                    <w:left w:val="none" w:sz="0" w:space="0" w:color="auto"/>
                    <w:bottom w:val="none" w:sz="0" w:space="0" w:color="auto"/>
                    <w:right w:val="none" w:sz="0" w:space="0" w:color="auto"/>
                  </w:divBdr>
                  <w:divsChild>
                    <w:div w:id="172646159">
                      <w:marLeft w:val="0"/>
                      <w:marRight w:val="0"/>
                      <w:marTop w:val="0"/>
                      <w:marBottom w:val="0"/>
                      <w:divBdr>
                        <w:top w:val="none" w:sz="0" w:space="0" w:color="auto"/>
                        <w:left w:val="none" w:sz="0" w:space="0" w:color="auto"/>
                        <w:bottom w:val="none" w:sz="0" w:space="0" w:color="auto"/>
                        <w:right w:val="none" w:sz="0" w:space="0" w:color="auto"/>
                      </w:divBdr>
                      <w:divsChild>
                        <w:div w:id="1838381708">
                          <w:marLeft w:val="0"/>
                          <w:marRight w:val="0"/>
                          <w:marTop w:val="240"/>
                          <w:marBottom w:val="240"/>
                          <w:divBdr>
                            <w:top w:val="none" w:sz="0" w:space="0" w:color="auto"/>
                            <w:left w:val="none" w:sz="0" w:space="0" w:color="auto"/>
                            <w:bottom w:val="none" w:sz="0" w:space="0" w:color="auto"/>
                            <w:right w:val="none" w:sz="0" w:space="0" w:color="auto"/>
                          </w:divBdr>
                        </w:div>
                      </w:divsChild>
                    </w:div>
                    <w:div w:id="247275724">
                      <w:marLeft w:val="0"/>
                      <w:marRight w:val="0"/>
                      <w:marTop w:val="0"/>
                      <w:marBottom w:val="0"/>
                      <w:divBdr>
                        <w:top w:val="none" w:sz="0" w:space="0" w:color="auto"/>
                        <w:left w:val="none" w:sz="0" w:space="0" w:color="auto"/>
                        <w:bottom w:val="none" w:sz="0" w:space="0" w:color="auto"/>
                        <w:right w:val="none" w:sz="0" w:space="0" w:color="auto"/>
                      </w:divBdr>
                      <w:divsChild>
                        <w:div w:id="354817636">
                          <w:marLeft w:val="0"/>
                          <w:marRight w:val="0"/>
                          <w:marTop w:val="240"/>
                          <w:marBottom w:val="240"/>
                          <w:divBdr>
                            <w:top w:val="none" w:sz="0" w:space="0" w:color="auto"/>
                            <w:left w:val="none" w:sz="0" w:space="0" w:color="auto"/>
                            <w:bottom w:val="none" w:sz="0" w:space="0" w:color="auto"/>
                            <w:right w:val="none" w:sz="0" w:space="0" w:color="auto"/>
                          </w:divBdr>
                        </w:div>
                      </w:divsChild>
                    </w:div>
                    <w:div w:id="500464250">
                      <w:marLeft w:val="0"/>
                      <w:marRight w:val="0"/>
                      <w:marTop w:val="0"/>
                      <w:marBottom w:val="0"/>
                      <w:divBdr>
                        <w:top w:val="none" w:sz="0" w:space="0" w:color="auto"/>
                        <w:left w:val="none" w:sz="0" w:space="0" w:color="auto"/>
                        <w:bottom w:val="none" w:sz="0" w:space="0" w:color="auto"/>
                        <w:right w:val="none" w:sz="0" w:space="0" w:color="auto"/>
                      </w:divBdr>
                    </w:div>
                    <w:div w:id="647589560">
                      <w:marLeft w:val="0"/>
                      <w:marRight w:val="0"/>
                      <w:marTop w:val="0"/>
                      <w:marBottom w:val="0"/>
                      <w:divBdr>
                        <w:top w:val="none" w:sz="0" w:space="0" w:color="auto"/>
                        <w:left w:val="none" w:sz="0" w:space="0" w:color="auto"/>
                        <w:bottom w:val="none" w:sz="0" w:space="0" w:color="auto"/>
                        <w:right w:val="none" w:sz="0" w:space="0" w:color="auto"/>
                      </w:divBdr>
                      <w:divsChild>
                        <w:div w:id="1050805473">
                          <w:marLeft w:val="0"/>
                          <w:marRight w:val="0"/>
                          <w:marTop w:val="240"/>
                          <w:marBottom w:val="240"/>
                          <w:divBdr>
                            <w:top w:val="none" w:sz="0" w:space="0" w:color="auto"/>
                            <w:left w:val="none" w:sz="0" w:space="0" w:color="auto"/>
                            <w:bottom w:val="none" w:sz="0" w:space="0" w:color="auto"/>
                            <w:right w:val="none" w:sz="0" w:space="0" w:color="auto"/>
                          </w:divBdr>
                        </w:div>
                      </w:divsChild>
                    </w:div>
                    <w:div w:id="719596527">
                      <w:marLeft w:val="0"/>
                      <w:marRight w:val="0"/>
                      <w:marTop w:val="0"/>
                      <w:marBottom w:val="0"/>
                      <w:divBdr>
                        <w:top w:val="none" w:sz="0" w:space="0" w:color="auto"/>
                        <w:left w:val="none" w:sz="0" w:space="0" w:color="auto"/>
                        <w:bottom w:val="none" w:sz="0" w:space="0" w:color="auto"/>
                        <w:right w:val="none" w:sz="0" w:space="0" w:color="auto"/>
                      </w:divBdr>
                      <w:divsChild>
                        <w:div w:id="1821723754">
                          <w:marLeft w:val="0"/>
                          <w:marRight w:val="0"/>
                          <w:marTop w:val="240"/>
                          <w:marBottom w:val="240"/>
                          <w:divBdr>
                            <w:top w:val="none" w:sz="0" w:space="0" w:color="auto"/>
                            <w:left w:val="none" w:sz="0" w:space="0" w:color="auto"/>
                            <w:bottom w:val="none" w:sz="0" w:space="0" w:color="auto"/>
                            <w:right w:val="none" w:sz="0" w:space="0" w:color="auto"/>
                          </w:divBdr>
                        </w:div>
                      </w:divsChild>
                    </w:div>
                    <w:div w:id="852451037">
                      <w:marLeft w:val="0"/>
                      <w:marRight w:val="0"/>
                      <w:marTop w:val="0"/>
                      <w:marBottom w:val="0"/>
                      <w:divBdr>
                        <w:top w:val="none" w:sz="0" w:space="0" w:color="auto"/>
                        <w:left w:val="none" w:sz="0" w:space="0" w:color="auto"/>
                        <w:bottom w:val="none" w:sz="0" w:space="0" w:color="auto"/>
                        <w:right w:val="none" w:sz="0" w:space="0" w:color="auto"/>
                      </w:divBdr>
                      <w:divsChild>
                        <w:div w:id="1704669819">
                          <w:marLeft w:val="0"/>
                          <w:marRight w:val="0"/>
                          <w:marTop w:val="240"/>
                          <w:marBottom w:val="240"/>
                          <w:divBdr>
                            <w:top w:val="none" w:sz="0" w:space="0" w:color="auto"/>
                            <w:left w:val="none" w:sz="0" w:space="0" w:color="auto"/>
                            <w:bottom w:val="none" w:sz="0" w:space="0" w:color="auto"/>
                            <w:right w:val="none" w:sz="0" w:space="0" w:color="auto"/>
                          </w:divBdr>
                        </w:div>
                      </w:divsChild>
                    </w:div>
                    <w:div w:id="1341397353">
                      <w:marLeft w:val="0"/>
                      <w:marRight w:val="0"/>
                      <w:marTop w:val="0"/>
                      <w:marBottom w:val="0"/>
                      <w:divBdr>
                        <w:top w:val="none" w:sz="0" w:space="0" w:color="auto"/>
                        <w:left w:val="none" w:sz="0" w:space="0" w:color="auto"/>
                        <w:bottom w:val="none" w:sz="0" w:space="0" w:color="auto"/>
                        <w:right w:val="none" w:sz="0" w:space="0" w:color="auto"/>
                      </w:divBdr>
                    </w:div>
                    <w:div w:id="1364359360">
                      <w:marLeft w:val="0"/>
                      <w:marRight w:val="0"/>
                      <w:marTop w:val="0"/>
                      <w:marBottom w:val="0"/>
                      <w:divBdr>
                        <w:top w:val="none" w:sz="0" w:space="0" w:color="auto"/>
                        <w:left w:val="none" w:sz="0" w:space="0" w:color="auto"/>
                        <w:bottom w:val="none" w:sz="0" w:space="0" w:color="auto"/>
                        <w:right w:val="none" w:sz="0" w:space="0" w:color="auto"/>
                      </w:divBdr>
                      <w:divsChild>
                        <w:div w:id="724794369">
                          <w:marLeft w:val="0"/>
                          <w:marRight w:val="0"/>
                          <w:marTop w:val="240"/>
                          <w:marBottom w:val="240"/>
                          <w:divBdr>
                            <w:top w:val="none" w:sz="0" w:space="0" w:color="auto"/>
                            <w:left w:val="none" w:sz="0" w:space="0" w:color="auto"/>
                            <w:bottom w:val="none" w:sz="0" w:space="0" w:color="auto"/>
                            <w:right w:val="none" w:sz="0" w:space="0" w:color="auto"/>
                          </w:divBdr>
                        </w:div>
                      </w:divsChild>
                    </w:div>
                    <w:div w:id="1430468585">
                      <w:marLeft w:val="0"/>
                      <w:marRight w:val="0"/>
                      <w:marTop w:val="0"/>
                      <w:marBottom w:val="0"/>
                      <w:divBdr>
                        <w:top w:val="none" w:sz="0" w:space="0" w:color="auto"/>
                        <w:left w:val="none" w:sz="0" w:space="0" w:color="auto"/>
                        <w:bottom w:val="none" w:sz="0" w:space="0" w:color="auto"/>
                        <w:right w:val="none" w:sz="0" w:space="0" w:color="auto"/>
                      </w:divBdr>
                      <w:divsChild>
                        <w:div w:id="21251299">
                          <w:marLeft w:val="0"/>
                          <w:marRight w:val="0"/>
                          <w:marTop w:val="240"/>
                          <w:marBottom w:val="240"/>
                          <w:divBdr>
                            <w:top w:val="none" w:sz="0" w:space="0" w:color="auto"/>
                            <w:left w:val="none" w:sz="0" w:space="0" w:color="auto"/>
                            <w:bottom w:val="none" w:sz="0" w:space="0" w:color="auto"/>
                            <w:right w:val="none" w:sz="0" w:space="0" w:color="auto"/>
                          </w:divBdr>
                        </w:div>
                      </w:divsChild>
                    </w:div>
                    <w:div w:id="1540514582">
                      <w:marLeft w:val="0"/>
                      <w:marRight w:val="0"/>
                      <w:marTop w:val="0"/>
                      <w:marBottom w:val="0"/>
                      <w:divBdr>
                        <w:top w:val="none" w:sz="0" w:space="0" w:color="auto"/>
                        <w:left w:val="none" w:sz="0" w:space="0" w:color="auto"/>
                        <w:bottom w:val="none" w:sz="0" w:space="0" w:color="auto"/>
                        <w:right w:val="none" w:sz="0" w:space="0" w:color="auto"/>
                      </w:divBdr>
                    </w:div>
                    <w:div w:id="1548906580">
                      <w:marLeft w:val="0"/>
                      <w:marRight w:val="0"/>
                      <w:marTop w:val="0"/>
                      <w:marBottom w:val="0"/>
                      <w:divBdr>
                        <w:top w:val="none" w:sz="0" w:space="0" w:color="auto"/>
                        <w:left w:val="none" w:sz="0" w:space="0" w:color="auto"/>
                        <w:bottom w:val="none" w:sz="0" w:space="0" w:color="auto"/>
                        <w:right w:val="none" w:sz="0" w:space="0" w:color="auto"/>
                      </w:divBdr>
                      <w:divsChild>
                        <w:div w:id="321736592">
                          <w:marLeft w:val="0"/>
                          <w:marRight w:val="0"/>
                          <w:marTop w:val="240"/>
                          <w:marBottom w:val="240"/>
                          <w:divBdr>
                            <w:top w:val="none" w:sz="0" w:space="0" w:color="auto"/>
                            <w:left w:val="none" w:sz="0" w:space="0" w:color="auto"/>
                            <w:bottom w:val="none" w:sz="0" w:space="0" w:color="auto"/>
                            <w:right w:val="none" w:sz="0" w:space="0" w:color="auto"/>
                          </w:divBdr>
                        </w:div>
                      </w:divsChild>
                    </w:div>
                    <w:div w:id="1595018478">
                      <w:marLeft w:val="0"/>
                      <w:marRight w:val="0"/>
                      <w:marTop w:val="0"/>
                      <w:marBottom w:val="0"/>
                      <w:divBdr>
                        <w:top w:val="none" w:sz="0" w:space="0" w:color="auto"/>
                        <w:left w:val="none" w:sz="0" w:space="0" w:color="auto"/>
                        <w:bottom w:val="none" w:sz="0" w:space="0" w:color="auto"/>
                        <w:right w:val="none" w:sz="0" w:space="0" w:color="auto"/>
                      </w:divBdr>
                    </w:div>
                    <w:div w:id="1726368407">
                      <w:marLeft w:val="0"/>
                      <w:marRight w:val="0"/>
                      <w:marTop w:val="0"/>
                      <w:marBottom w:val="0"/>
                      <w:divBdr>
                        <w:top w:val="none" w:sz="0" w:space="0" w:color="auto"/>
                        <w:left w:val="none" w:sz="0" w:space="0" w:color="auto"/>
                        <w:bottom w:val="none" w:sz="0" w:space="0" w:color="auto"/>
                        <w:right w:val="none" w:sz="0" w:space="0" w:color="auto"/>
                      </w:divBdr>
                      <w:divsChild>
                        <w:div w:id="1268468941">
                          <w:marLeft w:val="0"/>
                          <w:marRight w:val="0"/>
                          <w:marTop w:val="240"/>
                          <w:marBottom w:val="240"/>
                          <w:divBdr>
                            <w:top w:val="none" w:sz="0" w:space="0" w:color="auto"/>
                            <w:left w:val="none" w:sz="0" w:space="0" w:color="auto"/>
                            <w:bottom w:val="none" w:sz="0" w:space="0" w:color="auto"/>
                            <w:right w:val="none" w:sz="0" w:space="0" w:color="auto"/>
                          </w:divBdr>
                        </w:div>
                      </w:divsChild>
                    </w:div>
                    <w:div w:id="1743286986">
                      <w:marLeft w:val="0"/>
                      <w:marRight w:val="0"/>
                      <w:marTop w:val="0"/>
                      <w:marBottom w:val="0"/>
                      <w:divBdr>
                        <w:top w:val="none" w:sz="0" w:space="0" w:color="auto"/>
                        <w:left w:val="none" w:sz="0" w:space="0" w:color="auto"/>
                        <w:bottom w:val="none" w:sz="0" w:space="0" w:color="auto"/>
                        <w:right w:val="none" w:sz="0" w:space="0" w:color="auto"/>
                      </w:divBdr>
                      <w:divsChild>
                        <w:div w:id="1078526065">
                          <w:marLeft w:val="0"/>
                          <w:marRight w:val="0"/>
                          <w:marTop w:val="240"/>
                          <w:marBottom w:val="240"/>
                          <w:divBdr>
                            <w:top w:val="none" w:sz="0" w:space="0" w:color="auto"/>
                            <w:left w:val="none" w:sz="0" w:space="0" w:color="auto"/>
                            <w:bottom w:val="none" w:sz="0" w:space="0" w:color="auto"/>
                            <w:right w:val="none" w:sz="0" w:space="0" w:color="auto"/>
                          </w:divBdr>
                        </w:div>
                      </w:divsChild>
                    </w:div>
                    <w:div w:id="1756510146">
                      <w:marLeft w:val="0"/>
                      <w:marRight w:val="0"/>
                      <w:marTop w:val="0"/>
                      <w:marBottom w:val="0"/>
                      <w:divBdr>
                        <w:top w:val="none" w:sz="0" w:space="0" w:color="auto"/>
                        <w:left w:val="none" w:sz="0" w:space="0" w:color="auto"/>
                        <w:bottom w:val="none" w:sz="0" w:space="0" w:color="auto"/>
                        <w:right w:val="none" w:sz="0" w:space="0" w:color="auto"/>
                      </w:divBdr>
                    </w:div>
                    <w:div w:id="1837109002">
                      <w:marLeft w:val="0"/>
                      <w:marRight w:val="0"/>
                      <w:marTop w:val="0"/>
                      <w:marBottom w:val="0"/>
                      <w:divBdr>
                        <w:top w:val="none" w:sz="0" w:space="0" w:color="auto"/>
                        <w:left w:val="none" w:sz="0" w:space="0" w:color="auto"/>
                        <w:bottom w:val="none" w:sz="0" w:space="0" w:color="auto"/>
                        <w:right w:val="none" w:sz="0" w:space="0" w:color="auto"/>
                      </w:divBdr>
                      <w:divsChild>
                        <w:div w:id="1556232792">
                          <w:marLeft w:val="0"/>
                          <w:marRight w:val="0"/>
                          <w:marTop w:val="240"/>
                          <w:marBottom w:val="240"/>
                          <w:divBdr>
                            <w:top w:val="none" w:sz="0" w:space="0" w:color="auto"/>
                            <w:left w:val="none" w:sz="0" w:space="0" w:color="auto"/>
                            <w:bottom w:val="none" w:sz="0" w:space="0" w:color="auto"/>
                            <w:right w:val="none" w:sz="0" w:space="0" w:color="auto"/>
                          </w:divBdr>
                        </w:div>
                      </w:divsChild>
                    </w:div>
                    <w:div w:id="1972666194">
                      <w:marLeft w:val="0"/>
                      <w:marRight w:val="0"/>
                      <w:marTop w:val="0"/>
                      <w:marBottom w:val="0"/>
                      <w:divBdr>
                        <w:top w:val="none" w:sz="0" w:space="0" w:color="auto"/>
                        <w:left w:val="none" w:sz="0" w:space="0" w:color="auto"/>
                        <w:bottom w:val="none" w:sz="0" w:space="0" w:color="auto"/>
                        <w:right w:val="none" w:sz="0" w:space="0" w:color="auto"/>
                      </w:divBdr>
                    </w:div>
                    <w:div w:id="2021465583">
                      <w:marLeft w:val="0"/>
                      <w:marRight w:val="0"/>
                      <w:marTop w:val="0"/>
                      <w:marBottom w:val="0"/>
                      <w:divBdr>
                        <w:top w:val="none" w:sz="0" w:space="0" w:color="auto"/>
                        <w:left w:val="none" w:sz="0" w:space="0" w:color="auto"/>
                        <w:bottom w:val="none" w:sz="0" w:space="0" w:color="auto"/>
                        <w:right w:val="none" w:sz="0" w:space="0" w:color="auto"/>
                      </w:divBdr>
                    </w:div>
                    <w:div w:id="2044282210">
                      <w:marLeft w:val="0"/>
                      <w:marRight w:val="0"/>
                      <w:marTop w:val="0"/>
                      <w:marBottom w:val="0"/>
                      <w:divBdr>
                        <w:top w:val="none" w:sz="0" w:space="0" w:color="auto"/>
                        <w:left w:val="none" w:sz="0" w:space="0" w:color="auto"/>
                        <w:bottom w:val="none" w:sz="0" w:space="0" w:color="auto"/>
                        <w:right w:val="none" w:sz="0" w:space="0" w:color="auto"/>
                      </w:divBdr>
                      <w:divsChild>
                        <w:div w:id="654723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3400805">
      <w:bodyDiv w:val="1"/>
      <w:marLeft w:val="0"/>
      <w:marRight w:val="0"/>
      <w:marTop w:val="0"/>
      <w:marBottom w:val="0"/>
      <w:divBdr>
        <w:top w:val="none" w:sz="0" w:space="0" w:color="auto"/>
        <w:left w:val="none" w:sz="0" w:space="0" w:color="auto"/>
        <w:bottom w:val="none" w:sz="0" w:space="0" w:color="auto"/>
        <w:right w:val="none" w:sz="0" w:space="0" w:color="auto"/>
      </w:divBdr>
      <w:divsChild>
        <w:div w:id="76709608">
          <w:marLeft w:val="0"/>
          <w:marRight w:val="0"/>
          <w:marTop w:val="240"/>
          <w:marBottom w:val="240"/>
          <w:divBdr>
            <w:top w:val="none" w:sz="0" w:space="0" w:color="auto"/>
            <w:left w:val="none" w:sz="0" w:space="0" w:color="auto"/>
            <w:bottom w:val="none" w:sz="0" w:space="0" w:color="auto"/>
            <w:right w:val="none" w:sz="0" w:space="0" w:color="auto"/>
          </w:divBdr>
        </w:div>
        <w:div w:id="496271284">
          <w:marLeft w:val="0"/>
          <w:marRight w:val="0"/>
          <w:marTop w:val="0"/>
          <w:marBottom w:val="0"/>
          <w:divBdr>
            <w:top w:val="none" w:sz="0" w:space="0" w:color="auto"/>
            <w:left w:val="none" w:sz="0" w:space="0" w:color="auto"/>
            <w:bottom w:val="none" w:sz="0" w:space="0" w:color="auto"/>
            <w:right w:val="none" w:sz="0" w:space="0" w:color="auto"/>
          </w:divBdr>
        </w:div>
        <w:div w:id="655190089">
          <w:marLeft w:val="0"/>
          <w:marRight w:val="0"/>
          <w:marTop w:val="0"/>
          <w:marBottom w:val="0"/>
          <w:divBdr>
            <w:top w:val="none" w:sz="0" w:space="0" w:color="auto"/>
            <w:left w:val="none" w:sz="0" w:space="0" w:color="auto"/>
            <w:bottom w:val="none" w:sz="0" w:space="0" w:color="auto"/>
            <w:right w:val="none" w:sz="0" w:space="0" w:color="auto"/>
          </w:divBdr>
          <w:divsChild>
            <w:div w:id="1580166960">
              <w:marLeft w:val="0"/>
              <w:marRight w:val="0"/>
              <w:marTop w:val="240"/>
              <w:marBottom w:val="240"/>
              <w:divBdr>
                <w:top w:val="none" w:sz="0" w:space="0" w:color="auto"/>
                <w:left w:val="none" w:sz="0" w:space="0" w:color="auto"/>
                <w:bottom w:val="none" w:sz="0" w:space="0" w:color="auto"/>
                <w:right w:val="none" w:sz="0" w:space="0" w:color="auto"/>
              </w:divBdr>
            </w:div>
          </w:divsChild>
        </w:div>
        <w:div w:id="1088845796">
          <w:marLeft w:val="0"/>
          <w:marRight w:val="0"/>
          <w:marTop w:val="0"/>
          <w:marBottom w:val="0"/>
          <w:divBdr>
            <w:top w:val="none" w:sz="0" w:space="0" w:color="auto"/>
            <w:left w:val="none" w:sz="0" w:space="0" w:color="auto"/>
            <w:bottom w:val="none" w:sz="0" w:space="0" w:color="auto"/>
            <w:right w:val="none" w:sz="0" w:space="0" w:color="auto"/>
          </w:divBdr>
          <w:divsChild>
            <w:div w:id="191115706">
              <w:marLeft w:val="0"/>
              <w:marRight w:val="0"/>
              <w:marTop w:val="240"/>
              <w:marBottom w:val="240"/>
              <w:divBdr>
                <w:top w:val="none" w:sz="0" w:space="0" w:color="auto"/>
                <w:left w:val="none" w:sz="0" w:space="0" w:color="auto"/>
                <w:bottom w:val="none" w:sz="0" w:space="0" w:color="auto"/>
                <w:right w:val="none" w:sz="0" w:space="0" w:color="auto"/>
              </w:divBdr>
            </w:div>
          </w:divsChild>
        </w:div>
        <w:div w:id="1435785569">
          <w:marLeft w:val="0"/>
          <w:marRight w:val="0"/>
          <w:marTop w:val="240"/>
          <w:marBottom w:val="240"/>
          <w:divBdr>
            <w:top w:val="none" w:sz="0" w:space="0" w:color="auto"/>
            <w:left w:val="none" w:sz="0" w:space="0" w:color="auto"/>
            <w:bottom w:val="none" w:sz="0" w:space="0" w:color="auto"/>
            <w:right w:val="none" w:sz="0" w:space="0" w:color="auto"/>
          </w:divBdr>
        </w:div>
        <w:div w:id="1449204254">
          <w:marLeft w:val="0"/>
          <w:marRight w:val="0"/>
          <w:marTop w:val="0"/>
          <w:marBottom w:val="0"/>
          <w:divBdr>
            <w:top w:val="none" w:sz="0" w:space="0" w:color="auto"/>
            <w:left w:val="none" w:sz="0" w:space="0" w:color="auto"/>
            <w:bottom w:val="none" w:sz="0" w:space="0" w:color="auto"/>
            <w:right w:val="none" w:sz="0" w:space="0" w:color="auto"/>
          </w:divBdr>
        </w:div>
      </w:divsChild>
    </w:div>
    <w:div w:id="1267925962">
      <w:bodyDiv w:val="1"/>
      <w:marLeft w:val="0"/>
      <w:marRight w:val="0"/>
      <w:marTop w:val="0"/>
      <w:marBottom w:val="0"/>
      <w:divBdr>
        <w:top w:val="none" w:sz="0" w:space="0" w:color="auto"/>
        <w:left w:val="none" w:sz="0" w:space="0" w:color="auto"/>
        <w:bottom w:val="none" w:sz="0" w:space="0" w:color="auto"/>
        <w:right w:val="none" w:sz="0" w:space="0" w:color="auto"/>
      </w:divBdr>
      <w:divsChild>
        <w:div w:id="358092229">
          <w:marLeft w:val="0"/>
          <w:marRight w:val="0"/>
          <w:marTop w:val="240"/>
          <w:marBottom w:val="240"/>
          <w:divBdr>
            <w:top w:val="none" w:sz="0" w:space="0" w:color="auto"/>
            <w:left w:val="none" w:sz="0" w:space="0" w:color="auto"/>
            <w:bottom w:val="none" w:sz="0" w:space="0" w:color="auto"/>
            <w:right w:val="none" w:sz="0" w:space="0" w:color="auto"/>
          </w:divBdr>
        </w:div>
        <w:div w:id="576593070">
          <w:marLeft w:val="0"/>
          <w:marRight w:val="0"/>
          <w:marTop w:val="240"/>
          <w:marBottom w:val="240"/>
          <w:divBdr>
            <w:top w:val="none" w:sz="0" w:space="0" w:color="auto"/>
            <w:left w:val="none" w:sz="0" w:space="0" w:color="auto"/>
            <w:bottom w:val="none" w:sz="0" w:space="0" w:color="auto"/>
            <w:right w:val="none" w:sz="0" w:space="0" w:color="auto"/>
          </w:divBdr>
        </w:div>
        <w:div w:id="1129131248">
          <w:marLeft w:val="0"/>
          <w:marRight w:val="0"/>
          <w:marTop w:val="240"/>
          <w:marBottom w:val="240"/>
          <w:divBdr>
            <w:top w:val="none" w:sz="0" w:space="0" w:color="auto"/>
            <w:left w:val="none" w:sz="0" w:space="0" w:color="auto"/>
            <w:bottom w:val="none" w:sz="0" w:space="0" w:color="auto"/>
            <w:right w:val="none" w:sz="0" w:space="0" w:color="auto"/>
          </w:divBdr>
        </w:div>
        <w:div w:id="1380935562">
          <w:marLeft w:val="0"/>
          <w:marRight w:val="0"/>
          <w:marTop w:val="240"/>
          <w:marBottom w:val="240"/>
          <w:divBdr>
            <w:top w:val="none" w:sz="0" w:space="0" w:color="auto"/>
            <w:left w:val="none" w:sz="0" w:space="0" w:color="auto"/>
            <w:bottom w:val="none" w:sz="0" w:space="0" w:color="auto"/>
            <w:right w:val="none" w:sz="0" w:space="0" w:color="auto"/>
          </w:divBdr>
        </w:div>
      </w:divsChild>
    </w:div>
    <w:div w:id="1271358794">
      <w:bodyDiv w:val="1"/>
      <w:marLeft w:val="0"/>
      <w:marRight w:val="0"/>
      <w:marTop w:val="0"/>
      <w:marBottom w:val="0"/>
      <w:divBdr>
        <w:top w:val="none" w:sz="0" w:space="0" w:color="auto"/>
        <w:left w:val="none" w:sz="0" w:space="0" w:color="auto"/>
        <w:bottom w:val="none" w:sz="0" w:space="0" w:color="auto"/>
        <w:right w:val="none" w:sz="0" w:space="0" w:color="auto"/>
      </w:divBdr>
    </w:div>
    <w:div w:id="1277756294">
      <w:bodyDiv w:val="1"/>
      <w:marLeft w:val="0"/>
      <w:marRight w:val="0"/>
      <w:marTop w:val="0"/>
      <w:marBottom w:val="0"/>
      <w:divBdr>
        <w:top w:val="none" w:sz="0" w:space="0" w:color="auto"/>
        <w:left w:val="none" w:sz="0" w:space="0" w:color="auto"/>
        <w:bottom w:val="none" w:sz="0" w:space="0" w:color="auto"/>
        <w:right w:val="none" w:sz="0" w:space="0" w:color="auto"/>
      </w:divBdr>
      <w:divsChild>
        <w:div w:id="36861230">
          <w:marLeft w:val="0"/>
          <w:marRight w:val="0"/>
          <w:marTop w:val="0"/>
          <w:marBottom w:val="0"/>
          <w:divBdr>
            <w:top w:val="none" w:sz="0" w:space="0" w:color="auto"/>
            <w:left w:val="none" w:sz="0" w:space="0" w:color="auto"/>
            <w:bottom w:val="none" w:sz="0" w:space="0" w:color="auto"/>
            <w:right w:val="none" w:sz="0" w:space="0" w:color="auto"/>
          </w:divBdr>
        </w:div>
        <w:div w:id="136997319">
          <w:marLeft w:val="0"/>
          <w:marRight w:val="0"/>
          <w:marTop w:val="0"/>
          <w:marBottom w:val="0"/>
          <w:divBdr>
            <w:top w:val="none" w:sz="0" w:space="0" w:color="auto"/>
            <w:left w:val="none" w:sz="0" w:space="0" w:color="auto"/>
            <w:bottom w:val="none" w:sz="0" w:space="0" w:color="auto"/>
            <w:right w:val="none" w:sz="0" w:space="0" w:color="auto"/>
          </w:divBdr>
        </w:div>
        <w:div w:id="144201711">
          <w:marLeft w:val="0"/>
          <w:marRight w:val="0"/>
          <w:marTop w:val="0"/>
          <w:marBottom w:val="0"/>
          <w:divBdr>
            <w:top w:val="none" w:sz="0" w:space="0" w:color="auto"/>
            <w:left w:val="none" w:sz="0" w:space="0" w:color="auto"/>
            <w:bottom w:val="none" w:sz="0" w:space="0" w:color="auto"/>
            <w:right w:val="none" w:sz="0" w:space="0" w:color="auto"/>
          </w:divBdr>
        </w:div>
        <w:div w:id="251206654">
          <w:marLeft w:val="0"/>
          <w:marRight w:val="0"/>
          <w:marTop w:val="0"/>
          <w:marBottom w:val="0"/>
          <w:divBdr>
            <w:top w:val="none" w:sz="0" w:space="0" w:color="auto"/>
            <w:left w:val="none" w:sz="0" w:space="0" w:color="auto"/>
            <w:bottom w:val="none" w:sz="0" w:space="0" w:color="auto"/>
            <w:right w:val="none" w:sz="0" w:space="0" w:color="auto"/>
          </w:divBdr>
        </w:div>
        <w:div w:id="255213762">
          <w:marLeft w:val="0"/>
          <w:marRight w:val="0"/>
          <w:marTop w:val="0"/>
          <w:marBottom w:val="0"/>
          <w:divBdr>
            <w:top w:val="none" w:sz="0" w:space="0" w:color="auto"/>
            <w:left w:val="none" w:sz="0" w:space="0" w:color="auto"/>
            <w:bottom w:val="none" w:sz="0" w:space="0" w:color="auto"/>
            <w:right w:val="none" w:sz="0" w:space="0" w:color="auto"/>
          </w:divBdr>
        </w:div>
        <w:div w:id="484129328">
          <w:marLeft w:val="0"/>
          <w:marRight w:val="0"/>
          <w:marTop w:val="240"/>
          <w:marBottom w:val="240"/>
          <w:divBdr>
            <w:top w:val="none" w:sz="0" w:space="0" w:color="auto"/>
            <w:left w:val="none" w:sz="0" w:space="0" w:color="auto"/>
            <w:bottom w:val="none" w:sz="0" w:space="0" w:color="auto"/>
            <w:right w:val="none" w:sz="0" w:space="0" w:color="auto"/>
          </w:divBdr>
        </w:div>
        <w:div w:id="667564483">
          <w:marLeft w:val="0"/>
          <w:marRight w:val="0"/>
          <w:marTop w:val="0"/>
          <w:marBottom w:val="0"/>
          <w:divBdr>
            <w:top w:val="none" w:sz="0" w:space="0" w:color="auto"/>
            <w:left w:val="none" w:sz="0" w:space="0" w:color="auto"/>
            <w:bottom w:val="none" w:sz="0" w:space="0" w:color="auto"/>
            <w:right w:val="none" w:sz="0" w:space="0" w:color="auto"/>
          </w:divBdr>
        </w:div>
        <w:div w:id="971791802">
          <w:marLeft w:val="0"/>
          <w:marRight w:val="0"/>
          <w:marTop w:val="0"/>
          <w:marBottom w:val="0"/>
          <w:divBdr>
            <w:top w:val="none" w:sz="0" w:space="0" w:color="auto"/>
            <w:left w:val="none" w:sz="0" w:space="0" w:color="auto"/>
            <w:bottom w:val="none" w:sz="0" w:space="0" w:color="auto"/>
            <w:right w:val="none" w:sz="0" w:space="0" w:color="auto"/>
          </w:divBdr>
        </w:div>
        <w:div w:id="1315378631">
          <w:marLeft w:val="0"/>
          <w:marRight w:val="0"/>
          <w:marTop w:val="0"/>
          <w:marBottom w:val="0"/>
          <w:divBdr>
            <w:top w:val="none" w:sz="0" w:space="0" w:color="auto"/>
            <w:left w:val="none" w:sz="0" w:space="0" w:color="auto"/>
            <w:bottom w:val="none" w:sz="0" w:space="0" w:color="auto"/>
            <w:right w:val="none" w:sz="0" w:space="0" w:color="auto"/>
          </w:divBdr>
        </w:div>
        <w:div w:id="1359772455">
          <w:marLeft w:val="0"/>
          <w:marRight w:val="0"/>
          <w:marTop w:val="0"/>
          <w:marBottom w:val="0"/>
          <w:divBdr>
            <w:top w:val="none" w:sz="0" w:space="0" w:color="auto"/>
            <w:left w:val="none" w:sz="0" w:space="0" w:color="auto"/>
            <w:bottom w:val="none" w:sz="0" w:space="0" w:color="auto"/>
            <w:right w:val="none" w:sz="0" w:space="0" w:color="auto"/>
          </w:divBdr>
        </w:div>
        <w:div w:id="1370380350">
          <w:marLeft w:val="0"/>
          <w:marRight w:val="0"/>
          <w:marTop w:val="0"/>
          <w:marBottom w:val="0"/>
          <w:divBdr>
            <w:top w:val="none" w:sz="0" w:space="0" w:color="auto"/>
            <w:left w:val="none" w:sz="0" w:space="0" w:color="auto"/>
            <w:bottom w:val="none" w:sz="0" w:space="0" w:color="auto"/>
            <w:right w:val="none" w:sz="0" w:space="0" w:color="auto"/>
          </w:divBdr>
        </w:div>
        <w:div w:id="1569850211">
          <w:marLeft w:val="0"/>
          <w:marRight w:val="0"/>
          <w:marTop w:val="0"/>
          <w:marBottom w:val="0"/>
          <w:divBdr>
            <w:top w:val="none" w:sz="0" w:space="0" w:color="auto"/>
            <w:left w:val="none" w:sz="0" w:space="0" w:color="auto"/>
            <w:bottom w:val="none" w:sz="0" w:space="0" w:color="auto"/>
            <w:right w:val="none" w:sz="0" w:space="0" w:color="auto"/>
          </w:divBdr>
        </w:div>
        <w:div w:id="1642005307">
          <w:marLeft w:val="0"/>
          <w:marRight w:val="0"/>
          <w:marTop w:val="0"/>
          <w:marBottom w:val="0"/>
          <w:divBdr>
            <w:top w:val="none" w:sz="0" w:space="0" w:color="auto"/>
            <w:left w:val="none" w:sz="0" w:space="0" w:color="auto"/>
            <w:bottom w:val="none" w:sz="0" w:space="0" w:color="auto"/>
            <w:right w:val="none" w:sz="0" w:space="0" w:color="auto"/>
          </w:divBdr>
          <w:divsChild>
            <w:div w:id="1488128130">
              <w:marLeft w:val="0"/>
              <w:marRight w:val="0"/>
              <w:marTop w:val="0"/>
              <w:marBottom w:val="0"/>
              <w:divBdr>
                <w:top w:val="none" w:sz="0" w:space="0" w:color="auto"/>
                <w:left w:val="none" w:sz="0" w:space="0" w:color="auto"/>
                <w:bottom w:val="none" w:sz="0" w:space="0" w:color="auto"/>
                <w:right w:val="none" w:sz="0" w:space="0" w:color="auto"/>
              </w:divBdr>
            </w:div>
            <w:div w:id="1647780138">
              <w:marLeft w:val="0"/>
              <w:marRight w:val="0"/>
              <w:marTop w:val="0"/>
              <w:marBottom w:val="0"/>
              <w:divBdr>
                <w:top w:val="none" w:sz="0" w:space="0" w:color="auto"/>
                <w:left w:val="none" w:sz="0" w:space="0" w:color="auto"/>
                <w:bottom w:val="none" w:sz="0" w:space="0" w:color="auto"/>
                <w:right w:val="none" w:sz="0" w:space="0" w:color="auto"/>
              </w:divBdr>
            </w:div>
            <w:div w:id="1725981205">
              <w:marLeft w:val="0"/>
              <w:marRight w:val="0"/>
              <w:marTop w:val="0"/>
              <w:marBottom w:val="0"/>
              <w:divBdr>
                <w:top w:val="none" w:sz="0" w:space="0" w:color="auto"/>
                <w:left w:val="none" w:sz="0" w:space="0" w:color="auto"/>
                <w:bottom w:val="none" w:sz="0" w:space="0" w:color="auto"/>
                <w:right w:val="none" w:sz="0" w:space="0" w:color="auto"/>
              </w:divBdr>
              <w:divsChild>
                <w:div w:id="3174347">
                  <w:marLeft w:val="0"/>
                  <w:marRight w:val="0"/>
                  <w:marTop w:val="240"/>
                  <w:marBottom w:val="240"/>
                  <w:divBdr>
                    <w:top w:val="none" w:sz="0" w:space="0" w:color="auto"/>
                    <w:left w:val="none" w:sz="0" w:space="0" w:color="auto"/>
                    <w:bottom w:val="none" w:sz="0" w:space="0" w:color="auto"/>
                    <w:right w:val="none" w:sz="0" w:space="0" w:color="auto"/>
                  </w:divBdr>
                </w:div>
                <w:div w:id="16678289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3484485">
          <w:marLeft w:val="0"/>
          <w:marRight w:val="0"/>
          <w:marTop w:val="240"/>
          <w:marBottom w:val="240"/>
          <w:divBdr>
            <w:top w:val="none" w:sz="0" w:space="0" w:color="auto"/>
            <w:left w:val="none" w:sz="0" w:space="0" w:color="auto"/>
            <w:bottom w:val="none" w:sz="0" w:space="0" w:color="auto"/>
            <w:right w:val="none" w:sz="0" w:space="0" w:color="auto"/>
          </w:divBdr>
        </w:div>
        <w:div w:id="1819027977">
          <w:marLeft w:val="0"/>
          <w:marRight w:val="0"/>
          <w:marTop w:val="0"/>
          <w:marBottom w:val="0"/>
          <w:divBdr>
            <w:top w:val="none" w:sz="0" w:space="0" w:color="auto"/>
            <w:left w:val="none" w:sz="0" w:space="0" w:color="auto"/>
            <w:bottom w:val="none" w:sz="0" w:space="0" w:color="auto"/>
            <w:right w:val="none" w:sz="0" w:space="0" w:color="auto"/>
          </w:divBdr>
        </w:div>
        <w:div w:id="1852256038">
          <w:marLeft w:val="0"/>
          <w:marRight w:val="0"/>
          <w:marTop w:val="0"/>
          <w:marBottom w:val="0"/>
          <w:divBdr>
            <w:top w:val="none" w:sz="0" w:space="0" w:color="auto"/>
            <w:left w:val="none" w:sz="0" w:space="0" w:color="auto"/>
            <w:bottom w:val="none" w:sz="0" w:space="0" w:color="auto"/>
            <w:right w:val="none" w:sz="0" w:space="0" w:color="auto"/>
          </w:divBdr>
        </w:div>
        <w:div w:id="1982925693">
          <w:marLeft w:val="0"/>
          <w:marRight w:val="0"/>
          <w:marTop w:val="0"/>
          <w:marBottom w:val="0"/>
          <w:divBdr>
            <w:top w:val="none" w:sz="0" w:space="0" w:color="auto"/>
            <w:left w:val="none" w:sz="0" w:space="0" w:color="auto"/>
            <w:bottom w:val="none" w:sz="0" w:space="0" w:color="auto"/>
            <w:right w:val="none" w:sz="0" w:space="0" w:color="auto"/>
          </w:divBdr>
        </w:div>
        <w:div w:id="1995835182">
          <w:marLeft w:val="0"/>
          <w:marRight w:val="0"/>
          <w:marTop w:val="0"/>
          <w:marBottom w:val="0"/>
          <w:divBdr>
            <w:top w:val="none" w:sz="0" w:space="0" w:color="auto"/>
            <w:left w:val="none" w:sz="0" w:space="0" w:color="auto"/>
            <w:bottom w:val="none" w:sz="0" w:space="0" w:color="auto"/>
            <w:right w:val="none" w:sz="0" w:space="0" w:color="auto"/>
          </w:divBdr>
        </w:div>
        <w:div w:id="2122919301">
          <w:marLeft w:val="0"/>
          <w:marRight w:val="0"/>
          <w:marTop w:val="0"/>
          <w:marBottom w:val="0"/>
          <w:divBdr>
            <w:top w:val="none" w:sz="0" w:space="0" w:color="auto"/>
            <w:left w:val="none" w:sz="0" w:space="0" w:color="auto"/>
            <w:bottom w:val="none" w:sz="0" w:space="0" w:color="auto"/>
            <w:right w:val="none" w:sz="0" w:space="0" w:color="auto"/>
          </w:divBdr>
        </w:div>
      </w:divsChild>
    </w:div>
    <w:div w:id="1313952083">
      <w:bodyDiv w:val="1"/>
      <w:marLeft w:val="0"/>
      <w:marRight w:val="0"/>
      <w:marTop w:val="0"/>
      <w:marBottom w:val="0"/>
      <w:divBdr>
        <w:top w:val="none" w:sz="0" w:space="0" w:color="auto"/>
        <w:left w:val="none" w:sz="0" w:space="0" w:color="auto"/>
        <w:bottom w:val="none" w:sz="0" w:space="0" w:color="auto"/>
        <w:right w:val="none" w:sz="0" w:space="0" w:color="auto"/>
      </w:divBdr>
    </w:div>
    <w:div w:id="1323124110">
      <w:bodyDiv w:val="1"/>
      <w:marLeft w:val="0"/>
      <w:marRight w:val="0"/>
      <w:marTop w:val="0"/>
      <w:marBottom w:val="0"/>
      <w:divBdr>
        <w:top w:val="none" w:sz="0" w:space="0" w:color="auto"/>
        <w:left w:val="none" w:sz="0" w:space="0" w:color="auto"/>
        <w:bottom w:val="none" w:sz="0" w:space="0" w:color="auto"/>
        <w:right w:val="none" w:sz="0" w:space="0" w:color="auto"/>
      </w:divBdr>
      <w:divsChild>
        <w:div w:id="32925141">
          <w:marLeft w:val="0"/>
          <w:marRight w:val="0"/>
          <w:marTop w:val="0"/>
          <w:marBottom w:val="0"/>
          <w:divBdr>
            <w:top w:val="none" w:sz="0" w:space="0" w:color="auto"/>
            <w:left w:val="none" w:sz="0" w:space="0" w:color="auto"/>
            <w:bottom w:val="none" w:sz="0" w:space="0" w:color="auto"/>
            <w:right w:val="none" w:sz="0" w:space="0" w:color="auto"/>
          </w:divBdr>
        </w:div>
        <w:div w:id="109059791">
          <w:marLeft w:val="0"/>
          <w:marRight w:val="0"/>
          <w:marTop w:val="0"/>
          <w:marBottom w:val="0"/>
          <w:divBdr>
            <w:top w:val="none" w:sz="0" w:space="0" w:color="auto"/>
            <w:left w:val="none" w:sz="0" w:space="0" w:color="auto"/>
            <w:bottom w:val="none" w:sz="0" w:space="0" w:color="auto"/>
            <w:right w:val="none" w:sz="0" w:space="0" w:color="auto"/>
          </w:divBdr>
        </w:div>
        <w:div w:id="215894077">
          <w:marLeft w:val="0"/>
          <w:marRight w:val="0"/>
          <w:marTop w:val="0"/>
          <w:marBottom w:val="0"/>
          <w:divBdr>
            <w:top w:val="none" w:sz="0" w:space="0" w:color="auto"/>
            <w:left w:val="none" w:sz="0" w:space="0" w:color="auto"/>
            <w:bottom w:val="none" w:sz="0" w:space="0" w:color="auto"/>
            <w:right w:val="none" w:sz="0" w:space="0" w:color="auto"/>
          </w:divBdr>
        </w:div>
        <w:div w:id="280690831">
          <w:marLeft w:val="0"/>
          <w:marRight w:val="0"/>
          <w:marTop w:val="0"/>
          <w:marBottom w:val="0"/>
          <w:divBdr>
            <w:top w:val="none" w:sz="0" w:space="0" w:color="auto"/>
            <w:left w:val="none" w:sz="0" w:space="0" w:color="auto"/>
            <w:bottom w:val="none" w:sz="0" w:space="0" w:color="auto"/>
            <w:right w:val="none" w:sz="0" w:space="0" w:color="auto"/>
          </w:divBdr>
        </w:div>
        <w:div w:id="489252218">
          <w:marLeft w:val="0"/>
          <w:marRight w:val="0"/>
          <w:marTop w:val="0"/>
          <w:marBottom w:val="0"/>
          <w:divBdr>
            <w:top w:val="none" w:sz="0" w:space="0" w:color="auto"/>
            <w:left w:val="none" w:sz="0" w:space="0" w:color="auto"/>
            <w:bottom w:val="none" w:sz="0" w:space="0" w:color="auto"/>
            <w:right w:val="none" w:sz="0" w:space="0" w:color="auto"/>
          </w:divBdr>
        </w:div>
        <w:div w:id="494147190">
          <w:marLeft w:val="0"/>
          <w:marRight w:val="0"/>
          <w:marTop w:val="0"/>
          <w:marBottom w:val="0"/>
          <w:divBdr>
            <w:top w:val="none" w:sz="0" w:space="0" w:color="auto"/>
            <w:left w:val="none" w:sz="0" w:space="0" w:color="auto"/>
            <w:bottom w:val="none" w:sz="0" w:space="0" w:color="auto"/>
            <w:right w:val="none" w:sz="0" w:space="0" w:color="auto"/>
          </w:divBdr>
        </w:div>
        <w:div w:id="725766002">
          <w:marLeft w:val="0"/>
          <w:marRight w:val="0"/>
          <w:marTop w:val="0"/>
          <w:marBottom w:val="0"/>
          <w:divBdr>
            <w:top w:val="none" w:sz="0" w:space="0" w:color="auto"/>
            <w:left w:val="none" w:sz="0" w:space="0" w:color="auto"/>
            <w:bottom w:val="none" w:sz="0" w:space="0" w:color="auto"/>
            <w:right w:val="none" w:sz="0" w:space="0" w:color="auto"/>
          </w:divBdr>
        </w:div>
        <w:div w:id="830372060">
          <w:marLeft w:val="0"/>
          <w:marRight w:val="0"/>
          <w:marTop w:val="0"/>
          <w:marBottom w:val="0"/>
          <w:divBdr>
            <w:top w:val="none" w:sz="0" w:space="0" w:color="auto"/>
            <w:left w:val="none" w:sz="0" w:space="0" w:color="auto"/>
            <w:bottom w:val="none" w:sz="0" w:space="0" w:color="auto"/>
            <w:right w:val="none" w:sz="0" w:space="0" w:color="auto"/>
          </w:divBdr>
        </w:div>
        <w:div w:id="847601912">
          <w:marLeft w:val="0"/>
          <w:marRight w:val="0"/>
          <w:marTop w:val="0"/>
          <w:marBottom w:val="0"/>
          <w:divBdr>
            <w:top w:val="none" w:sz="0" w:space="0" w:color="auto"/>
            <w:left w:val="none" w:sz="0" w:space="0" w:color="auto"/>
            <w:bottom w:val="none" w:sz="0" w:space="0" w:color="auto"/>
            <w:right w:val="none" w:sz="0" w:space="0" w:color="auto"/>
          </w:divBdr>
        </w:div>
        <w:div w:id="941063038">
          <w:marLeft w:val="0"/>
          <w:marRight w:val="0"/>
          <w:marTop w:val="0"/>
          <w:marBottom w:val="0"/>
          <w:divBdr>
            <w:top w:val="none" w:sz="0" w:space="0" w:color="auto"/>
            <w:left w:val="none" w:sz="0" w:space="0" w:color="auto"/>
            <w:bottom w:val="none" w:sz="0" w:space="0" w:color="auto"/>
            <w:right w:val="none" w:sz="0" w:space="0" w:color="auto"/>
          </w:divBdr>
        </w:div>
        <w:div w:id="1098865349">
          <w:marLeft w:val="0"/>
          <w:marRight w:val="0"/>
          <w:marTop w:val="0"/>
          <w:marBottom w:val="0"/>
          <w:divBdr>
            <w:top w:val="none" w:sz="0" w:space="0" w:color="auto"/>
            <w:left w:val="none" w:sz="0" w:space="0" w:color="auto"/>
            <w:bottom w:val="none" w:sz="0" w:space="0" w:color="auto"/>
            <w:right w:val="none" w:sz="0" w:space="0" w:color="auto"/>
          </w:divBdr>
        </w:div>
        <w:div w:id="1180123114">
          <w:marLeft w:val="0"/>
          <w:marRight w:val="0"/>
          <w:marTop w:val="0"/>
          <w:marBottom w:val="0"/>
          <w:divBdr>
            <w:top w:val="none" w:sz="0" w:space="0" w:color="auto"/>
            <w:left w:val="none" w:sz="0" w:space="0" w:color="auto"/>
            <w:bottom w:val="none" w:sz="0" w:space="0" w:color="auto"/>
            <w:right w:val="none" w:sz="0" w:space="0" w:color="auto"/>
          </w:divBdr>
        </w:div>
        <w:div w:id="1228036169">
          <w:marLeft w:val="0"/>
          <w:marRight w:val="0"/>
          <w:marTop w:val="0"/>
          <w:marBottom w:val="0"/>
          <w:divBdr>
            <w:top w:val="none" w:sz="0" w:space="0" w:color="auto"/>
            <w:left w:val="none" w:sz="0" w:space="0" w:color="auto"/>
            <w:bottom w:val="none" w:sz="0" w:space="0" w:color="auto"/>
            <w:right w:val="none" w:sz="0" w:space="0" w:color="auto"/>
          </w:divBdr>
        </w:div>
        <w:div w:id="1317145086">
          <w:marLeft w:val="0"/>
          <w:marRight w:val="0"/>
          <w:marTop w:val="0"/>
          <w:marBottom w:val="0"/>
          <w:divBdr>
            <w:top w:val="none" w:sz="0" w:space="0" w:color="auto"/>
            <w:left w:val="none" w:sz="0" w:space="0" w:color="auto"/>
            <w:bottom w:val="none" w:sz="0" w:space="0" w:color="auto"/>
            <w:right w:val="none" w:sz="0" w:space="0" w:color="auto"/>
          </w:divBdr>
        </w:div>
        <w:div w:id="1451707673">
          <w:marLeft w:val="0"/>
          <w:marRight w:val="0"/>
          <w:marTop w:val="0"/>
          <w:marBottom w:val="0"/>
          <w:divBdr>
            <w:top w:val="none" w:sz="0" w:space="0" w:color="auto"/>
            <w:left w:val="none" w:sz="0" w:space="0" w:color="auto"/>
            <w:bottom w:val="none" w:sz="0" w:space="0" w:color="auto"/>
            <w:right w:val="none" w:sz="0" w:space="0" w:color="auto"/>
          </w:divBdr>
        </w:div>
        <w:div w:id="1462458090">
          <w:marLeft w:val="0"/>
          <w:marRight w:val="0"/>
          <w:marTop w:val="0"/>
          <w:marBottom w:val="0"/>
          <w:divBdr>
            <w:top w:val="none" w:sz="0" w:space="0" w:color="auto"/>
            <w:left w:val="none" w:sz="0" w:space="0" w:color="auto"/>
            <w:bottom w:val="none" w:sz="0" w:space="0" w:color="auto"/>
            <w:right w:val="none" w:sz="0" w:space="0" w:color="auto"/>
          </w:divBdr>
        </w:div>
        <w:div w:id="1482574415">
          <w:marLeft w:val="0"/>
          <w:marRight w:val="0"/>
          <w:marTop w:val="0"/>
          <w:marBottom w:val="0"/>
          <w:divBdr>
            <w:top w:val="none" w:sz="0" w:space="0" w:color="auto"/>
            <w:left w:val="none" w:sz="0" w:space="0" w:color="auto"/>
            <w:bottom w:val="none" w:sz="0" w:space="0" w:color="auto"/>
            <w:right w:val="none" w:sz="0" w:space="0" w:color="auto"/>
          </w:divBdr>
        </w:div>
        <w:div w:id="1577545901">
          <w:marLeft w:val="0"/>
          <w:marRight w:val="0"/>
          <w:marTop w:val="0"/>
          <w:marBottom w:val="0"/>
          <w:divBdr>
            <w:top w:val="none" w:sz="0" w:space="0" w:color="auto"/>
            <w:left w:val="none" w:sz="0" w:space="0" w:color="auto"/>
            <w:bottom w:val="none" w:sz="0" w:space="0" w:color="auto"/>
            <w:right w:val="none" w:sz="0" w:space="0" w:color="auto"/>
          </w:divBdr>
        </w:div>
        <w:div w:id="1694266219">
          <w:marLeft w:val="0"/>
          <w:marRight w:val="0"/>
          <w:marTop w:val="0"/>
          <w:marBottom w:val="0"/>
          <w:divBdr>
            <w:top w:val="none" w:sz="0" w:space="0" w:color="auto"/>
            <w:left w:val="none" w:sz="0" w:space="0" w:color="auto"/>
            <w:bottom w:val="none" w:sz="0" w:space="0" w:color="auto"/>
            <w:right w:val="none" w:sz="0" w:space="0" w:color="auto"/>
          </w:divBdr>
        </w:div>
        <w:div w:id="1792745047">
          <w:marLeft w:val="0"/>
          <w:marRight w:val="0"/>
          <w:marTop w:val="0"/>
          <w:marBottom w:val="0"/>
          <w:divBdr>
            <w:top w:val="none" w:sz="0" w:space="0" w:color="auto"/>
            <w:left w:val="none" w:sz="0" w:space="0" w:color="auto"/>
            <w:bottom w:val="none" w:sz="0" w:space="0" w:color="auto"/>
            <w:right w:val="none" w:sz="0" w:space="0" w:color="auto"/>
          </w:divBdr>
        </w:div>
        <w:div w:id="1850756780">
          <w:marLeft w:val="0"/>
          <w:marRight w:val="0"/>
          <w:marTop w:val="0"/>
          <w:marBottom w:val="0"/>
          <w:divBdr>
            <w:top w:val="none" w:sz="0" w:space="0" w:color="auto"/>
            <w:left w:val="none" w:sz="0" w:space="0" w:color="auto"/>
            <w:bottom w:val="none" w:sz="0" w:space="0" w:color="auto"/>
            <w:right w:val="none" w:sz="0" w:space="0" w:color="auto"/>
          </w:divBdr>
        </w:div>
        <w:div w:id="1936015899">
          <w:marLeft w:val="0"/>
          <w:marRight w:val="0"/>
          <w:marTop w:val="0"/>
          <w:marBottom w:val="0"/>
          <w:divBdr>
            <w:top w:val="none" w:sz="0" w:space="0" w:color="auto"/>
            <w:left w:val="none" w:sz="0" w:space="0" w:color="auto"/>
            <w:bottom w:val="none" w:sz="0" w:space="0" w:color="auto"/>
            <w:right w:val="none" w:sz="0" w:space="0" w:color="auto"/>
          </w:divBdr>
        </w:div>
        <w:div w:id="1979529938">
          <w:marLeft w:val="0"/>
          <w:marRight w:val="0"/>
          <w:marTop w:val="0"/>
          <w:marBottom w:val="0"/>
          <w:divBdr>
            <w:top w:val="none" w:sz="0" w:space="0" w:color="auto"/>
            <w:left w:val="none" w:sz="0" w:space="0" w:color="auto"/>
            <w:bottom w:val="none" w:sz="0" w:space="0" w:color="auto"/>
            <w:right w:val="none" w:sz="0" w:space="0" w:color="auto"/>
          </w:divBdr>
        </w:div>
        <w:div w:id="2042632130">
          <w:marLeft w:val="0"/>
          <w:marRight w:val="0"/>
          <w:marTop w:val="0"/>
          <w:marBottom w:val="0"/>
          <w:divBdr>
            <w:top w:val="none" w:sz="0" w:space="0" w:color="auto"/>
            <w:left w:val="none" w:sz="0" w:space="0" w:color="auto"/>
            <w:bottom w:val="none" w:sz="0" w:space="0" w:color="auto"/>
            <w:right w:val="none" w:sz="0" w:space="0" w:color="auto"/>
          </w:divBdr>
        </w:div>
        <w:div w:id="2121341643">
          <w:marLeft w:val="0"/>
          <w:marRight w:val="0"/>
          <w:marTop w:val="0"/>
          <w:marBottom w:val="0"/>
          <w:divBdr>
            <w:top w:val="none" w:sz="0" w:space="0" w:color="auto"/>
            <w:left w:val="none" w:sz="0" w:space="0" w:color="auto"/>
            <w:bottom w:val="none" w:sz="0" w:space="0" w:color="auto"/>
            <w:right w:val="none" w:sz="0" w:space="0" w:color="auto"/>
          </w:divBdr>
        </w:div>
      </w:divsChild>
    </w:div>
    <w:div w:id="1383670765">
      <w:bodyDiv w:val="1"/>
      <w:marLeft w:val="0"/>
      <w:marRight w:val="0"/>
      <w:marTop w:val="0"/>
      <w:marBottom w:val="0"/>
      <w:divBdr>
        <w:top w:val="none" w:sz="0" w:space="0" w:color="auto"/>
        <w:left w:val="none" w:sz="0" w:space="0" w:color="auto"/>
        <w:bottom w:val="none" w:sz="0" w:space="0" w:color="auto"/>
        <w:right w:val="none" w:sz="0" w:space="0" w:color="auto"/>
      </w:divBdr>
      <w:divsChild>
        <w:div w:id="12539260">
          <w:marLeft w:val="0"/>
          <w:marRight w:val="0"/>
          <w:marTop w:val="0"/>
          <w:marBottom w:val="0"/>
          <w:divBdr>
            <w:top w:val="none" w:sz="0" w:space="0" w:color="auto"/>
            <w:left w:val="none" w:sz="0" w:space="0" w:color="auto"/>
            <w:bottom w:val="none" w:sz="0" w:space="0" w:color="auto"/>
            <w:right w:val="none" w:sz="0" w:space="0" w:color="auto"/>
          </w:divBdr>
          <w:divsChild>
            <w:div w:id="188224196">
              <w:marLeft w:val="0"/>
              <w:marRight w:val="0"/>
              <w:marTop w:val="0"/>
              <w:marBottom w:val="0"/>
              <w:divBdr>
                <w:top w:val="none" w:sz="0" w:space="0" w:color="auto"/>
                <w:left w:val="none" w:sz="0" w:space="0" w:color="auto"/>
                <w:bottom w:val="none" w:sz="0" w:space="0" w:color="auto"/>
                <w:right w:val="none" w:sz="0" w:space="0" w:color="auto"/>
              </w:divBdr>
              <w:divsChild>
                <w:div w:id="210845431">
                  <w:marLeft w:val="0"/>
                  <w:marRight w:val="0"/>
                  <w:marTop w:val="0"/>
                  <w:marBottom w:val="0"/>
                  <w:divBdr>
                    <w:top w:val="none" w:sz="0" w:space="0" w:color="auto"/>
                    <w:left w:val="none" w:sz="0" w:space="0" w:color="auto"/>
                    <w:bottom w:val="none" w:sz="0" w:space="0" w:color="auto"/>
                    <w:right w:val="none" w:sz="0" w:space="0" w:color="auto"/>
                  </w:divBdr>
                  <w:divsChild>
                    <w:div w:id="883563058">
                      <w:marLeft w:val="0"/>
                      <w:marRight w:val="0"/>
                      <w:marTop w:val="240"/>
                      <w:marBottom w:val="240"/>
                      <w:divBdr>
                        <w:top w:val="none" w:sz="0" w:space="0" w:color="auto"/>
                        <w:left w:val="none" w:sz="0" w:space="0" w:color="auto"/>
                        <w:bottom w:val="none" w:sz="0" w:space="0" w:color="auto"/>
                        <w:right w:val="none" w:sz="0" w:space="0" w:color="auto"/>
                      </w:divBdr>
                    </w:div>
                  </w:divsChild>
                </w:div>
                <w:div w:id="265046223">
                  <w:marLeft w:val="0"/>
                  <w:marRight w:val="0"/>
                  <w:marTop w:val="0"/>
                  <w:marBottom w:val="0"/>
                  <w:divBdr>
                    <w:top w:val="none" w:sz="0" w:space="0" w:color="auto"/>
                    <w:left w:val="none" w:sz="0" w:space="0" w:color="auto"/>
                    <w:bottom w:val="none" w:sz="0" w:space="0" w:color="auto"/>
                    <w:right w:val="none" w:sz="0" w:space="0" w:color="auto"/>
                  </w:divBdr>
                  <w:divsChild>
                    <w:div w:id="1768967037">
                      <w:marLeft w:val="0"/>
                      <w:marRight w:val="0"/>
                      <w:marTop w:val="240"/>
                      <w:marBottom w:val="240"/>
                      <w:divBdr>
                        <w:top w:val="none" w:sz="0" w:space="0" w:color="auto"/>
                        <w:left w:val="none" w:sz="0" w:space="0" w:color="auto"/>
                        <w:bottom w:val="none" w:sz="0" w:space="0" w:color="auto"/>
                        <w:right w:val="none" w:sz="0" w:space="0" w:color="auto"/>
                      </w:divBdr>
                    </w:div>
                  </w:divsChild>
                </w:div>
                <w:div w:id="285700710">
                  <w:marLeft w:val="0"/>
                  <w:marRight w:val="0"/>
                  <w:marTop w:val="0"/>
                  <w:marBottom w:val="0"/>
                  <w:divBdr>
                    <w:top w:val="none" w:sz="0" w:space="0" w:color="auto"/>
                    <w:left w:val="none" w:sz="0" w:space="0" w:color="auto"/>
                    <w:bottom w:val="none" w:sz="0" w:space="0" w:color="auto"/>
                    <w:right w:val="none" w:sz="0" w:space="0" w:color="auto"/>
                  </w:divBdr>
                  <w:divsChild>
                    <w:div w:id="15159215">
                      <w:marLeft w:val="0"/>
                      <w:marRight w:val="0"/>
                      <w:marTop w:val="240"/>
                      <w:marBottom w:val="240"/>
                      <w:divBdr>
                        <w:top w:val="none" w:sz="0" w:space="0" w:color="auto"/>
                        <w:left w:val="none" w:sz="0" w:space="0" w:color="auto"/>
                        <w:bottom w:val="none" w:sz="0" w:space="0" w:color="auto"/>
                        <w:right w:val="none" w:sz="0" w:space="0" w:color="auto"/>
                      </w:divBdr>
                    </w:div>
                  </w:divsChild>
                </w:div>
                <w:div w:id="402723739">
                  <w:marLeft w:val="0"/>
                  <w:marRight w:val="0"/>
                  <w:marTop w:val="0"/>
                  <w:marBottom w:val="0"/>
                  <w:divBdr>
                    <w:top w:val="none" w:sz="0" w:space="0" w:color="auto"/>
                    <w:left w:val="none" w:sz="0" w:space="0" w:color="auto"/>
                    <w:bottom w:val="none" w:sz="0" w:space="0" w:color="auto"/>
                    <w:right w:val="none" w:sz="0" w:space="0" w:color="auto"/>
                  </w:divBdr>
                  <w:divsChild>
                    <w:div w:id="1131435475">
                      <w:marLeft w:val="0"/>
                      <w:marRight w:val="0"/>
                      <w:marTop w:val="240"/>
                      <w:marBottom w:val="240"/>
                      <w:divBdr>
                        <w:top w:val="none" w:sz="0" w:space="0" w:color="auto"/>
                        <w:left w:val="none" w:sz="0" w:space="0" w:color="auto"/>
                        <w:bottom w:val="none" w:sz="0" w:space="0" w:color="auto"/>
                        <w:right w:val="none" w:sz="0" w:space="0" w:color="auto"/>
                      </w:divBdr>
                    </w:div>
                  </w:divsChild>
                </w:div>
                <w:div w:id="485440116">
                  <w:marLeft w:val="0"/>
                  <w:marRight w:val="0"/>
                  <w:marTop w:val="0"/>
                  <w:marBottom w:val="0"/>
                  <w:divBdr>
                    <w:top w:val="none" w:sz="0" w:space="0" w:color="auto"/>
                    <w:left w:val="none" w:sz="0" w:space="0" w:color="auto"/>
                    <w:bottom w:val="none" w:sz="0" w:space="0" w:color="auto"/>
                    <w:right w:val="none" w:sz="0" w:space="0" w:color="auto"/>
                  </w:divBdr>
                  <w:divsChild>
                    <w:div w:id="833882490">
                      <w:marLeft w:val="0"/>
                      <w:marRight w:val="0"/>
                      <w:marTop w:val="240"/>
                      <w:marBottom w:val="240"/>
                      <w:divBdr>
                        <w:top w:val="none" w:sz="0" w:space="0" w:color="auto"/>
                        <w:left w:val="none" w:sz="0" w:space="0" w:color="auto"/>
                        <w:bottom w:val="none" w:sz="0" w:space="0" w:color="auto"/>
                        <w:right w:val="none" w:sz="0" w:space="0" w:color="auto"/>
                      </w:divBdr>
                    </w:div>
                  </w:divsChild>
                </w:div>
                <w:div w:id="562375142">
                  <w:marLeft w:val="0"/>
                  <w:marRight w:val="0"/>
                  <w:marTop w:val="0"/>
                  <w:marBottom w:val="0"/>
                  <w:divBdr>
                    <w:top w:val="none" w:sz="0" w:space="0" w:color="auto"/>
                    <w:left w:val="none" w:sz="0" w:space="0" w:color="auto"/>
                    <w:bottom w:val="none" w:sz="0" w:space="0" w:color="auto"/>
                    <w:right w:val="none" w:sz="0" w:space="0" w:color="auto"/>
                  </w:divBdr>
                  <w:divsChild>
                    <w:div w:id="503059338">
                      <w:marLeft w:val="0"/>
                      <w:marRight w:val="0"/>
                      <w:marTop w:val="240"/>
                      <w:marBottom w:val="240"/>
                      <w:divBdr>
                        <w:top w:val="none" w:sz="0" w:space="0" w:color="auto"/>
                        <w:left w:val="none" w:sz="0" w:space="0" w:color="auto"/>
                        <w:bottom w:val="none" w:sz="0" w:space="0" w:color="auto"/>
                        <w:right w:val="none" w:sz="0" w:space="0" w:color="auto"/>
                      </w:divBdr>
                    </w:div>
                  </w:divsChild>
                </w:div>
                <w:div w:id="1150826241">
                  <w:marLeft w:val="0"/>
                  <w:marRight w:val="0"/>
                  <w:marTop w:val="0"/>
                  <w:marBottom w:val="0"/>
                  <w:divBdr>
                    <w:top w:val="none" w:sz="0" w:space="0" w:color="auto"/>
                    <w:left w:val="none" w:sz="0" w:space="0" w:color="auto"/>
                    <w:bottom w:val="none" w:sz="0" w:space="0" w:color="auto"/>
                    <w:right w:val="none" w:sz="0" w:space="0" w:color="auto"/>
                  </w:divBdr>
                  <w:divsChild>
                    <w:div w:id="1277911402">
                      <w:marLeft w:val="0"/>
                      <w:marRight w:val="0"/>
                      <w:marTop w:val="240"/>
                      <w:marBottom w:val="240"/>
                      <w:divBdr>
                        <w:top w:val="none" w:sz="0" w:space="0" w:color="auto"/>
                        <w:left w:val="none" w:sz="0" w:space="0" w:color="auto"/>
                        <w:bottom w:val="none" w:sz="0" w:space="0" w:color="auto"/>
                        <w:right w:val="none" w:sz="0" w:space="0" w:color="auto"/>
                      </w:divBdr>
                    </w:div>
                  </w:divsChild>
                </w:div>
                <w:div w:id="1157303463">
                  <w:marLeft w:val="0"/>
                  <w:marRight w:val="0"/>
                  <w:marTop w:val="0"/>
                  <w:marBottom w:val="0"/>
                  <w:divBdr>
                    <w:top w:val="none" w:sz="0" w:space="0" w:color="auto"/>
                    <w:left w:val="none" w:sz="0" w:space="0" w:color="auto"/>
                    <w:bottom w:val="none" w:sz="0" w:space="0" w:color="auto"/>
                    <w:right w:val="none" w:sz="0" w:space="0" w:color="auto"/>
                  </w:divBdr>
                  <w:divsChild>
                    <w:div w:id="1774351623">
                      <w:marLeft w:val="0"/>
                      <w:marRight w:val="0"/>
                      <w:marTop w:val="240"/>
                      <w:marBottom w:val="240"/>
                      <w:divBdr>
                        <w:top w:val="none" w:sz="0" w:space="0" w:color="auto"/>
                        <w:left w:val="none" w:sz="0" w:space="0" w:color="auto"/>
                        <w:bottom w:val="none" w:sz="0" w:space="0" w:color="auto"/>
                        <w:right w:val="none" w:sz="0" w:space="0" w:color="auto"/>
                      </w:divBdr>
                    </w:div>
                  </w:divsChild>
                </w:div>
                <w:div w:id="1589462688">
                  <w:marLeft w:val="0"/>
                  <w:marRight w:val="0"/>
                  <w:marTop w:val="0"/>
                  <w:marBottom w:val="0"/>
                  <w:divBdr>
                    <w:top w:val="none" w:sz="0" w:space="0" w:color="auto"/>
                    <w:left w:val="none" w:sz="0" w:space="0" w:color="auto"/>
                    <w:bottom w:val="none" w:sz="0" w:space="0" w:color="auto"/>
                    <w:right w:val="none" w:sz="0" w:space="0" w:color="auto"/>
                  </w:divBdr>
                  <w:divsChild>
                    <w:div w:id="1942715897">
                      <w:marLeft w:val="0"/>
                      <w:marRight w:val="0"/>
                      <w:marTop w:val="240"/>
                      <w:marBottom w:val="240"/>
                      <w:divBdr>
                        <w:top w:val="none" w:sz="0" w:space="0" w:color="auto"/>
                        <w:left w:val="none" w:sz="0" w:space="0" w:color="auto"/>
                        <w:bottom w:val="none" w:sz="0" w:space="0" w:color="auto"/>
                        <w:right w:val="none" w:sz="0" w:space="0" w:color="auto"/>
                      </w:divBdr>
                    </w:div>
                  </w:divsChild>
                </w:div>
                <w:div w:id="20069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2092">
          <w:marLeft w:val="0"/>
          <w:marRight w:val="0"/>
          <w:marTop w:val="0"/>
          <w:marBottom w:val="0"/>
          <w:divBdr>
            <w:top w:val="none" w:sz="0" w:space="0" w:color="auto"/>
            <w:left w:val="none" w:sz="0" w:space="0" w:color="auto"/>
            <w:bottom w:val="none" w:sz="0" w:space="0" w:color="auto"/>
            <w:right w:val="none" w:sz="0" w:space="0" w:color="auto"/>
          </w:divBdr>
          <w:divsChild>
            <w:div w:id="1142040230">
              <w:marLeft w:val="0"/>
              <w:marRight w:val="0"/>
              <w:marTop w:val="0"/>
              <w:marBottom w:val="0"/>
              <w:divBdr>
                <w:top w:val="none" w:sz="0" w:space="0" w:color="auto"/>
                <w:left w:val="none" w:sz="0" w:space="0" w:color="auto"/>
                <w:bottom w:val="none" w:sz="0" w:space="0" w:color="auto"/>
                <w:right w:val="none" w:sz="0" w:space="0" w:color="auto"/>
              </w:divBdr>
              <w:divsChild>
                <w:div w:id="691493843">
                  <w:marLeft w:val="0"/>
                  <w:marRight w:val="0"/>
                  <w:marTop w:val="0"/>
                  <w:marBottom w:val="0"/>
                  <w:divBdr>
                    <w:top w:val="none" w:sz="0" w:space="0" w:color="auto"/>
                    <w:left w:val="none" w:sz="0" w:space="0" w:color="auto"/>
                    <w:bottom w:val="none" w:sz="0" w:space="0" w:color="auto"/>
                    <w:right w:val="none" w:sz="0" w:space="0" w:color="auto"/>
                  </w:divBdr>
                  <w:divsChild>
                    <w:div w:id="369184661">
                      <w:marLeft w:val="0"/>
                      <w:marRight w:val="0"/>
                      <w:marTop w:val="240"/>
                      <w:marBottom w:val="240"/>
                      <w:divBdr>
                        <w:top w:val="none" w:sz="0" w:space="0" w:color="auto"/>
                        <w:left w:val="none" w:sz="0" w:space="0" w:color="auto"/>
                        <w:bottom w:val="none" w:sz="0" w:space="0" w:color="auto"/>
                        <w:right w:val="none" w:sz="0" w:space="0" w:color="auto"/>
                      </w:divBdr>
                    </w:div>
                  </w:divsChild>
                </w:div>
                <w:div w:id="1383749833">
                  <w:marLeft w:val="0"/>
                  <w:marRight w:val="0"/>
                  <w:marTop w:val="0"/>
                  <w:marBottom w:val="0"/>
                  <w:divBdr>
                    <w:top w:val="none" w:sz="0" w:space="0" w:color="auto"/>
                    <w:left w:val="none" w:sz="0" w:space="0" w:color="auto"/>
                    <w:bottom w:val="none" w:sz="0" w:space="0" w:color="auto"/>
                    <w:right w:val="none" w:sz="0" w:space="0" w:color="auto"/>
                  </w:divBdr>
                </w:div>
                <w:div w:id="1792554256">
                  <w:marLeft w:val="0"/>
                  <w:marRight w:val="0"/>
                  <w:marTop w:val="0"/>
                  <w:marBottom w:val="0"/>
                  <w:divBdr>
                    <w:top w:val="none" w:sz="0" w:space="0" w:color="auto"/>
                    <w:left w:val="none" w:sz="0" w:space="0" w:color="auto"/>
                    <w:bottom w:val="none" w:sz="0" w:space="0" w:color="auto"/>
                    <w:right w:val="none" w:sz="0" w:space="0" w:color="auto"/>
                  </w:divBdr>
                  <w:divsChild>
                    <w:div w:id="264193455">
                      <w:marLeft w:val="0"/>
                      <w:marRight w:val="0"/>
                      <w:marTop w:val="240"/>
                      <w:marBottom w:val="240"/>
                      <w:divBdr>
                        <w:top w:val="none" w:sz="0" w:space="0" w:color="auto"/>
                        <w:left w:val="none" w:sz="0" w:space="0" w:color="auto"/>
                        <w:bottom w:val="none" w:sz="0" w:space="0" w:color="auto"/>
                        <w:right w:val="none" w:sz="0" w:space="0" w:color="auto"/>
                      </w:divBdr>
                    </w:div>
                  </w:divsChild>
                </w:div>
                <w:div w:id="2018338580">
                  <w:marLeft w:val="0"/>
                  <w:marRight w:val="0"/>
                  <w:marTop w:val="0"/>
                  <w:marBottom w:val="0"/>
                  <w:divBdr>
                    <w:top w:val="none" w:sz="0" w:space="0" w:color="auto"/>
                    <w:left w:val="none" w:sz="0" w:space="0" w:color="auto"/>
                    <w:bottom w:val="none" w:sz="0" w:space="0" w:color="auto"/>
                    <w:right w:val="none" w:sz="0" w:space="0" w:color="auto"/>
                  </w:divBdr>
                  <w:divsChild>
                    <w:div w:id="843859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88796142">
      <w:bodyDiv w:val="1"/>
      <w:marLeft w:val="0"/>
      <w:marRight w:val="0"/>
      <w:marTop w:val="0"/>
      <w:marBottom w:val="0"/>
      <w:divBdr>
        <w:top w:val="none" w:sz="0" w:space="0" w:color="auto"/>
        <w:left w:val="none" w:sz="0" w:space="0" w:color="auto"/>
        <w:bottom w:val="none" w:sz="0" w:space="0" w:color="auto"/>
        <w:right w:val="none" w:sz="0" w:space="0" w:color="auto"/>
      </w:divBdr>
      <w:divsChild>
        <w:div w:id="337656164">
          <w:marLeft w:val="0"/>
          <w:marRight w:val="0"/>
          <w:marTop w:val="240"/>
          <w:marBottom w:val="240"/>
          <w:divBdr>
            <w:top w:val="none" w:sz="0" w:space="0" w:color="auto"/>
            <w:left w:val="none" w:sz="0" w:space="0" w:color="auto"/>
            <w:bottom w:val="none" w:sz="0" w:space="0" w:color="auto"/>
            <w:right w:val="none" w:sz="0" w:space="0" w:color="auto"/>
          </w:divBdr>
        </w:div>
        <w:div w:id="628820293">
          <w:marLeft w:val="0"/>
          <w:marRight w:val="0"/>
          <w:marTop w:val="0"/>
          <w:marBottom w:val="0"/>
          <w:divBdr>
            <w:top w:val="none" w:sz="0" w:space="0" w:color="auto"/>
            <w:left w:val="none" w:sz="0" w:space="0" w:color="auto"/>
            <w:bottom w:val="none" w:sz="0" w:space="0" w:color="auto"/>
            <w:right w:val="none" w:sz="0" w:space="0" w:color="auto"/>
          </w:divBdr>
        </w:div>
        <w:div w:id="915672546">
          <w:marLeft w:val="0"/>
          <w:marRight w:val="0"/>
          <w:marTop w:val="0"/>
          <w:marBottom w:val="0"/>
          <w:divBdr>
            <w:top w:val="none" w:sz="0" w:space="0" w:color="auto"/>
            <w:left w:val="none" w:sz="0" w:space="0" w:color="auto"/>
            <w:bottom w:val="none" w:sz="0" w:space="0" w:color="auto"/>
            <w:right w:val="none" w:sz="0" w:space="0" w:color="auto"/>
          </w:divBdr>
        </w:div>
        <w:div w:id="1422139599">
          <w:marLeft w:val="0"/>
          <w:marRight w:val="0"/>
          <w:marTop w:val="0"/>
          <w:marBottom w:val="0"/>
          <w:divBdr>
            <w:top w:val="none" w:sz="0" w:space="0" w:color="auto"/>
            <w:left w:val="none" w:sz="0" w:space="0" w:color="auto"/>
            <w:bottom w:val="none" w:sz="0" w:space="0" w:color="auto"/>
            <w:right w:val="none" w:sz="0" w:space="0" w:color="auto"/>
          </w:divBdr>
          <w:divsChild>
            <w:div w:id="20982893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5663396">
      <w:bodyDiv w:val="1"/>
      <w:marLeft w:val="0"/>
      <w:marRight w:val="0"/>
      <w:marTop w:val="0"/>
      <w:marBottom w:val="0"/>
      <w:divBdr>
        <w:top w:val="none" w:sz="0" w:space="0" w:color="auto"/>
        <w:left w:val="none" w:sz="0" w:space="0" w:color="auto"/>
        <w:bottom w:val="none" w:sz="0" w:space="0" w:color="auto"/>
        <w:right w:val="none" w:sz="0" w:space="0" w:color="auto"/>
      </w:divBdr>
      <w:divsChild>
        <w:div w:id="343095616">
          <w:marLeft w:val="0"/>
          <w:marRight w:val="0"/>
          <w:marTop w:val="240"/>
          <w:marBottom w:val="240"/>
          <w:divBdr>
            <w:top w:val="none" w:sz="0" w:space="0" w:color="auto"/>
            <w:left w:val="none" w:sz="0" w:space="0" w:color="auto"/>
            <w:bottom w:val="none" w:sz="0" w:space="0" w:color="auto"/>
            <w:right w:val="none" w:sz="0" w:space="0" w:color="auto"/>
          </w:divBdr>
        </w:div>
        <w:div w:id="893004768">
          <w:marLeft w:val="0"/>
          <w:marRight w:val="0"/>
          <w:marTop w:val="240"/>
          <w:marBottom w:val="240"/>
          <w:divBdr>
            <w:top w:val="none" w:sz="0" w:space="0" w:color="auto"/>
            <w:left w:val="none" w:sz="0" w:space="0" w:color="auto"/>
            <w:bottom w:val="none" w:sz="0" w:space="0" w:color="auto"/>
            <w:right w:val="none" w:sz="0" w:space="0" w:color="auto"/>
          </w:divBdr>
        </w:div>
        <w:div w:id="968319479">
          <w:marLeft w:val="0"/>
          <w:marRight w:val="0"/>
          <w:marTop w:val="240"/>
          <w:marBottom w:val="240"/>
          <w:divBdr>
            <w:top w:val="none" w:sz="0" w:space="0" w:color="auto"/>
            <w:left w:val="none" w:sz="0" w:space="0" w:color="auto"/>
            <w:bottom w:val="none" w:sz="0" w:space="0" w:color="auto"/>
            <w:right w:val="none" w:sz="0" w:space="0" w:color="auto"/>
          </w:divBdr>
        </w:div>
        <w:div w:id="1041788071">
          <w:marLeft w:val="0"/>
          <w:marRight w:val="0"/>
          <w:marTop w:val="240"/>
          <w:marBottom w:val="240"/>
          <w:divBdr>
            <w:top w:val="none" w:sz="0" w:space="0" w:color="auto"/>
            <w:left w:val="none" w:sz="0" w:space="0" w:color="auto"/>
            <w:bottom w:val="none" w:sz="0" w:space="0" w:color="auto"/>
            <w:right w:val="none" w:sz="0" w:space="0" w:color="auto"/>
          </w:divBdr>
        </w:div>
        <w:div w:id="1666009336">
          <w:marLeft w:val="0"/>
          <w:marRight w:val="0"/>
          <w:marTop w:val="240"/>
          <w:marBottom w:val="240"/>
          <w:divBdr>
            <w:top w:val="none" w:sz="0" w:space="0" w:color="auto"/>
            <w:left w:val="none" w:sz="0" w:space="0" w:color="auto"/>
            <w:bottom w:val="none" w:sz="0" w:space="0" w:color="auto"/>
            <w:right w:val="none" w:sz="0" w:space="0" w:color="auto"/>
          </w:divBdr>
        </w:div>
        <w:div w:id="1762683078">
          <w:marLeft w:val="0"/>
          <w:marRight w:val="0"/>
          <w:marTop w:val="240"/>
          <w:marBottom w:val="240"/>
          <w:divBdr>
            <w:top w:val="none" w:sz="0" w:space="0" w:color="auto"/>
            <w:left w:val="none" w:sz="0" w:space="0" w:color="auto"/>
            <w:bottom w:val="none" w:sz="0" w:space="0" w:color="auto"/>
            <w:right w:val="none" w:sz="0" w:space="0" w:color="auto"/>
          </w:divBdr>
        </w:div>
        <w:div w:id="1897202936">
          <w:marLeft w:val="0"/>
          <w:marRight w:val="0"/>
          <w:marTop w:val="240"/>
          <w:marBottom w:val="240"/>
          <w:divBdr>
            <w:top w:val="none" w:sz="0" w:space="0" w:color="auto"/>
            <w:left w:val="none" w:sz="0" w:space="0" w:color="auto"/>
            <w:bottom w:val="none" w:sz="0" w:space="0" w:color="auto"/>
            <w:right w:val="none" w:sz="0" w:space="0" w:color="auto"/>
          </w:divBdr>
        </w:div>
      </w:divsChild>
    </w:div>
    <w:div w:id="1407806516">
      <w:bodyDiv w:val="1"/>
      <w:marLeft w:val="0"/>
      <w:marRight w:val="0"/>
      <w:marTop w:val="0"/>
      <w:marBottom w:val="0"/>
      <w:divBdr>
        <w:top w:val="none" w:sz="0" w:space="0" w:color="auto"/>
        <w:left w:val="none" w:sz="0" w:space="0" w:color="auto"/>
        <w:bottom w:val="none" w:sz="0" w:space="0" w:color="auto"/>
        <w:right w:val="none" w:sz="0" w:space="0" w:color="auto"/>
      </w:divBdr>
      <w:divsChild>
        <w:div w:id="117992399">
          <w:marLeft w:val="0"/>
          <w:marRight w:val="0"/>
          <w:marTop w:val="0"/>
          <w:marBottom w:val="0"/>
          <w:divBdr>
            <w:top w:val="none" w:sz="0" w:space="0" w:color="auto"/>
            <w:left w:val="none" w:sz="0" w:space="0" w:color="auto"/>
            <w:bottom w:val="none" w:sz="0" w:space="0" w:color="auto"/>
            <w:right w:val="none" w:sz="0" w:space="0" w:color="auto"/>
          </w:divBdr>
          <w:divsChild>
            <w:div w:id="1425952593">
              <w:marLeft w:val="0"/>
              <w:marRight w:val="0"/>
              <w:marTop w:val="0"/>
              <w:marBottom w:val="0"/>
              <w:divBdr>
                <w:top w:val="none" w:sz="0" w:space="0" w:color="auto"/>
                <w:left w:val="none" w:sz="0" w:space="0" w:color="auto"/>
                <w:bottom w:val="none" w:sz="0" w:space="0" w:color="auto"/>
                <w:right w:val="none" w:sz="0" w:space="0" w:color="auto"/>
              </w:divBdr>
              <w:divsChild>
                <w:div w:id="12613077">
                  <w:marLeft w:val="0"/>
                  <w:marRight w:val="0"/>
                  <w:marTop w:val="0"/>
                  <w:marBottom w:val="0"/>
                  <w:divBdr>
                    <w:top w:val="none" w:sz="0" w:space="0" w:color="auto"/>
                    <w:left w:val="none" w:sz="0" w:space="0" w:color="auto"/>
                    <w:bottom w:val="none" w:sz="0" w:space="0" w:color="auto"/>
                    <w:right w:val="none" w:sz="0" w:space="0" w:color="auto"/>
                  </w:divBdr>
                  <w:divsChild>
                    <w:div w:id="1830629576">
                      <w:marLeft w:val="0"/>
                      <w:marRight w:val="0"/>
                      <w:marTop w:val="240"/>
                      <w:marBottom w:val="240"/>
                      <w:divBdr>
                        <w:top w:val="none" w:sz="0" w:space="0" w:color="auto"/>
                        <w:left w:val="none" w:sz="0" w:space="0" w:color="auto"/>
                        <w:bottom w:val="none" w:sz="0" w:space="0" w:color="auto"/>
                        <w:right w:val="none" w:sz="0" w:space="0" w:color="auto"/>
                      </w:divBdr>
                    </w:div>
                  </w:divsChild>
                </w:div>
                <w:div w:id="232980698">
                  <w:marLeft w:val="0"/>
                  <w:marRight w:val="0"/>
                  <w:marTop w:val="0"/>
                  <w:marBottom w:val="0"/>
                  <w:divBdr>
                    <w:top w:val="none" w:sz="0" w:space="0" w:color="auto"/>
                    <w:left w:val="none" w:sz="0" w:space="0" w:color="auto"/>
                    <w:bottom w:val="none" w:sz="0" w:space="0" w:color="auto"/>
                    <w:right w:val="none" w:sz="0" w:space="0" w:color="auto"/>
                  </w:divBdr>
                  <w:divsChild>
                    <w:div w:id="1699158181">
                      <w:marLeft w:val="0"/>
                      <w:marRight w:val="0"/>
                      <w:marTop w:val="240"/>
                      <w:marBottom w:val="240"/>
                      <w:divBdr>
                        <w:top w:val="none" w:sz="0" w:space="0" w:color="auto"/>
                        <w:left w:val="none" w:sz="0" w:space="0" w:color="auto"/>
                        <w:bottom w:val="none" w:sz="0" w:space="0" w:color="auto"/>
                        <w:right w:val="none" w:sz="0" w:space="0" w:color="auto"/>
                      </w:divBdr>
                    </w:div>
                  </w:divsChild>
                </w:div>
                <w:div w:id="282351765">
                  <w:marLeft w:val="0"/>
                  <w:marRight w:val="0"/>
                  <w:marTop w:val="240"/>
                  <w:marBottom w:val="240"/>
                  <w:divBdr>
                    <w:top w:val="none" w:sz="0" w:space="0" w:color="auto"/>
                    <w:left w:val="none" w:sz="0" w:space="0" w:color="auto"/>
                    <w:bottom w:val="none" w:sz="0" w:space="0" w:color="auto"/>
                    <w:right w:val="none" w:sz="0" w:space="0" w:color="auto"/>
                  </w:divBdr>
                </w:div>
                <w:div w:id="307783793">
                  <w:marLeft w:val="0"/>
                  <w:marRight w:val="0"/>
                  <w:marTop w:val="0"/>
                  <w:marBottom w:val="0"/>
                  <w:divBdr>
                    <w:top w:val="none" w:sz="0" w:space="0" w:color="auto"/>
                    <w:left w:val="none" w:sz="0" w:space="0" w:color="auto"/>
                    <w:bottom w:val="none" w:sz="0" w:space="0" w:color="auto"/>
                    <w:right w:val="none" w:sz="0" w:space="0" w:color="auto"/>
                  </w:divBdr>
                  <w:divsChild>
                    <w:div w:id="355431142">
                      <w:marLeft w:val="0"/>
                      <w:marRight w:val="0"/>
                      <w:marTop w:val="0"/>
                      <w:marBottom w:val="0"/>
                      <w:divBdr>
                        <w:top w:val="none" w:sz="0" w:space="0" w:color="auto"/>
                        <w:left w:val="none" w:sz="0" w:space="0" w:color="auto"/>
                        <w:bottom w:val="none" w:sz="0" w:space="0" w:color="auto"/>
                        <w:right w:val="none" w:sz="0" w:space="0" w:color="auto"/>
                      </w:divBdr>
                      <w:divsChild>
                        <w:div w:id="1759788957">
                          <w:marLeft w:val="0"/>
                          <w:marRight w:val="0"/>
                          <w:marTop w:val="240"/>
                          <w:marBottom w:val="240"/>
                          <w:divBdr>
                            <w:top w:val="none" w:sz="0" w:space="0" w:color="auto"/>
                            <w:left w:val="none" w:sz="0" w:space="0" w:color="auto"/>
                            <w:bottom w:val="none" w:sz="0" w:space="0" w:color="auto"/>
                            <w:right w:val="none" w:sz="0" w:space="0" w:color="auto"/>
                          </w:divBdr>
                        </w:div>
                      </w:divsChild>
                    </w:div>
                    <w:div w:id="1345206242">
                      <w:marLeft w:val="0"/>
                      <w:marRight w:val="0"/>
                      <w:marTop w:val="0"/>
                      <w:marBottom w:val="0"/>
                      <w:divBdr>
                        <w:top w:val="none" w:sz="0" w:space="0" w:color="auto"/>
                        <w:left w:val="none" w:sz="0" w:space="0" w:color="auto"/>
                        <w:bottom w:val="none" w:sz="0" w:space="0" w:color="auto"/>
                        <w:right w:val="none" w:sz="0" w:space="0" w:color="auto"/>
                      </w:divBdr>
                      <w:divsChild>
                        <w:div w:id="1675187318">
                          <w:marLeft w:val="0"/>
                          <w:marRight w:val="0"/>
                          <w:marTop w:val="240"/>
                          <w:marBottom w:val="240"/>
                          <w:divBdr>
                            <w:top w:val="none" w:sz="0" w:space="0" w:color="auto"/>
                            <w:left w:val="none" w:sz="0" w:space="0" w:color="auto"/>
                            <w:bottom w:val="none" w:sz="0" w:space="0" w:color="auto"/>
                            <w:right w:val="none" w:sz="0" w:space="0" w:color="auto"/>
                          </w:divBdr>
                        </w:div>
                      </w:divsChild>
                    </w:div>
                    <w:div w:id="1994214164">
                      <w:marLeft w:val="0"/>
                      <w:marRight w:val="0"/>
                      <w:marTop w:val="240"/>
                      <w:marBottom w:val="240"/>
                      <w:divBdr>
                        <w:top w:val="none" w:sz="0" w:space="0" w:color="auto"/>
                        <w:left w:val="none" w:sz="0" w:space="0" w:color="auto"/>
                        <w:bottom w:val="none" w:sz="0" w:space="0" w:color="auto"/>
                        <w:right w:val="none" w:sz="0" w:space="0" w:color="auto"/>
                      </w:divBdr>
                    </w:div>
                  </w:divsChild>
                </w:div>
                <w:div w:id="719481628">
                  <w:marLeft w:val="0"/>
                  <w:marRight w:val="0"/>
                  <w:marTop w:val="0"/>
                  <w:marBottom w:val="0"/>
                  <w:divBdr>
                    <w:top w:val="none" w:sz="0" w:space="0" w:color="auto"/>
                    <w:left w:val="none" w:sz="0" w:space="0" w:color="auto"/>
                    <w:bottom w:val="none" w:sz="0" w:space="0" w:color="auto"/>
                    <w:right w:val="none" w:sz="0" w:space="0" w:color="auto"/>
                  </w:divBdr>
                  <w:divsChild>
                    <w:div w:id="113715497">
                      <w:marLeft w:val="0"/>
                      <w:marRight w:val="0"/>
                      <w:marTop w:val="240"/>
                      <w:marBottom w:val="240"/>
                      <w:divBdr>
                        <w:top w:val="none" w:sz="0" w:space="0" w:color="auto"/>
                        <w:left w:val="none" w:sz="0" w:space="0" w:color="auto"/>
                        <w:bottom w:val="none" w:sz="0" w:space="0" w:color="auto"/>
                        <w:right w:val="none" w:sz="0" w:space="0" w:color="auto"/>
                      </w:divBdr>
                    </w:div>
                  </w:divsChild>
                </w:div>
                <w:div w:id="928545859">
                  <w:marLeft w:val="0"/>
                  <w:marRight w:val="0"/>
                  <w:marTop w:val="0"/>
                  <w:marBottom w:val="0"/>
                  <w:divBdr>
                    <w:top w:val="none" w:sz="0" w:space="0" w:color="auto"/>
                    <w:left w:val="none" w:sz="0" w:space="0" w:color="auto"/>
                    <w:bottom w:val="none" w:sz="0" w:space="0" w:color="auto"/>
                    <w:right w:val="none" w:sz="0" w:space="0" w:color="auto"/>
                  </w:divBdr>
                </w:div>
                <w:div w:id="950937657">
                  <w:marLeft w:val="0"/>
                  <w:marRight w:val="0"/>
                  <w:marTop w:val="0"/>
                  <w:marBottom w:val="0"/>
                  <w:divBdr>
                    <w:top w:val="none" w:sz="0" w:space="0" w:color="auto"/>
                    <w:left w:val="none" w:sz="0" w:space="0" w:color="auto"/>
                    <w:bottom w:val="none" w:sz="0" w:space="0" w:color="auto"/>
                    <w:right w:val="none" w:sz="0" w:space="0" w:color="auto"/>
                  </w:divBdr>
                  <w:divsChild>
                    <w:div w:id="1628121302">
                      <w:marLeft w:val="0"/>
                      <w:marRight w:val="0"/>
                      <w:marTop w:val="240"/>
                      <w:marBottom w:val="240"/>
                      <w:divBdr>
                        <w:top w:val="none" w:sz="0" w:space="0" w:color="auto"/>
                        <w:left w:val="none" w:sz="0" w:space="0" w:color="auto"/>
                        <w:bottom w:val="none" w:sz="0" w:space="0" w:color="auto"/>
                        <w:right w:val="none" w:sz="0" w:space="0" w:color="auto"/>
                      </w:divBdr>
                    </w:div>
                  </w:divsChild>
                </w:div>
                <w:div w:id="1068652483">
                  <w:marLeft w:val="0"/>
                  <w:marRight w:val="0"/>
                  <w:marTop w:val="0"/>
                  <w:marBottom w:val="0"/>
                  <w:divBdr>
                    <w:top w:val="none" w:sz="0" w:space="0" w:color="auto"/>
                    <w:left w:val="none" w:sz="0" w:space="0" w:color="auto"/>
                    <w:bottom w:val="none" w:sz="0" w:space="0" w:color="auto"/>
                    <w:right w:val="none" w:sz="0" w:space="0" w:color="auto"/>
                  </w:divBdr>
                  <w:divsChild>
                    <w:div w:id="1195773184">
                      <w:marLeft w:val="0"/>
                      <w:marRight w:val="0"/>
                      <w:marTop w:val="240"/>
                      <w:marBottom w:val="240"/>
                      <w:divBdr>
                        <w:top w:val="none" w:sz="0" w:space="0" w:color="auto"/>
                        <w:left w:val="none" w:sz="0" w:space="0" w:color="auto"/>
                        <w:bottom w:val="none" w:sz="0" w:space="0" w:color="auto"/>
                        <w:right w:val="none" w:sz="0" w:space="0" w:color="auto"/>
                      </w:divBdr>
                    </w:div>
                  </w:divsChild>
                </w:div>
                <w:div w:id="1446582724">
                  <w:marLeft w:val="0"/>
                  <w:marRight w:val="0"/>
                  <w:marTop w:val="0"/>
                  <w:marBottom w:val="0"/>
                  <w:divBdr>
                    <w:top w:val="none" w:sz="0" w:space="0" w:color="auto"/>
                    <w:left w:val="none" w:sz="0" w:space="0" w:color="auto"/>
                    <w:bottom w:val="none" w:sz="0" w:space="0" w:color="auto"/>
                    <w:right w:val="none" w:sz="0" w:space="0" w:color="auto"/>
                  </w:divBdr>
                  <w:divsChild>
                    <w:div w:id="1097628816">
                      <w:marLeft w:val="0"/>
                      <w:marRight w:val="0"/>
                      <w:marTop w:val="240"/>
                      <w:marBottom w:val="240"/>
                      <w:divBdr>
                        <w:top w:val="none" w:sz="0" w:space="0" w:color="auto"/>
                        <w:left w:val="none" w:sz="0" w:space="0" w:color="auto"/>
                        <w:bottom w:val="none" w:sz="0" w:space="0" w:color="auto"/>
                        <w:right w:val="none" w:sz="0" w:space="0" w:color="auto"/>
                      </w:divBdr>
                    </w:div>
                  </w:divsChild>
                </w:div>
                <w:div w:id="1661038668">
                  <w:marLeft w:val="0"/>
                  <w:marRight w:val="0"/>
                  <w:marTop w:val="0"/>
                  <w:marBottom w:val="0"/>
                  <w:divBdr>
                    <w:top w:val="none" w:sz="0" w:space="0" w:color="auto"/>
                    <w:left w:val="none" w:sz="0" w:space="0" w:color="auto"/>
                    <w:bottom w:val="none" w:sz="0" w:space="0" w:color="auto"/>
                    <w:right w:val="none" w:sz="0" w:space="0" w:color="auto"/>
                  </w:divBdr>
                  <w:divsChild>
                    <w:div w:id="463548528">
                      <w:marLeft w:val="0"/>
                      <w:marRight w:val="0"/>
                      <w:marTop w:val="240"/>
                      <w:marBottom w:val="240"/>
                      <w:divBdr>
                        <w:top w:val="none" w:sz="0" w:space="0" w:color="auto"/>
                        <w:left w:val="none" w:sz="0" w:space="0" w:color="auto"/>
                        <w:bottom w:val="none" w:sz="0" w:space="0" w:color="auto"/>
                        <w:right w:val="none" w:sz="0" w:space="0" w:color="auto"/>
                      </w:divBdr>
                    </w:div>
                    <w:div w:id="966276641">
                      <w:marLeft w:val="0"/>
                      <w:marRight w:val="0"/>
                      <w:marTop w:val="240"/>
                      <w:marBottom w:val="240"/>
                      <w:divBdr>
                        <w:top w:val="none" w:sz="0" w:space="0" w:color="auto"/>
                        <w:left w:val="none" w:sz="0" w:space="0" w:color="auto"/>
                        <w:bottom w:val="none" w:sz="0" w:space="0" w:color="auto"/>
                        <w:right w:val="none" w:sz="0" w:space="0" w:color="auto"/>
                      </w:divBdr>
                    </w:div>
                    <w:div w:id="1062757883">
                      <w:marLeft w:val="0"/>
                      <w:marRight w:val="0"/>
                      <w:marTop w:val="0"/>
                      <w:marBottom w:val="0"/>
                      <w:divBdr>
                        <w:top w:val="none" w:sz="0" w:space="0" w:color="auto"/>
                        <w:left w:val="none" w:sz="0" w:space="0" w:color="auto"/>
                        <w:bottom w:val="none" w:sz="0" w:space="0" w:color="auto"/>
                        <w:right w:val="none" w:sz="0" w:space="0" w:color="auto"/>
                      </w:divBdr>
                    </w:div>
                    <w:div w:id="1239902864">
                      <w:marLeft w:val="0"/>
                      <w:marRight w:val="0"/>
                      <w:marTop w:val="0"/>
                      <w:marBottom w:val="0"/>
                      <w:divBdr>
                        <w:top w:val="none" w:sz="0" w:space="0" w:color="auto"/>
                        <w:left w:val="none" w:sz="0" w:space="0" w:color="auto"/>
                        <w:bottom w:val="none" w:sz="0" w:space="0" w:color="auto"/>
                        <w:right w:val="none" w:sz="0" w:space="0" w:color="auto"/>
                      </w:divBdr>
                      <w:divsChild>
                        <w:div w:id="196356271">
                          <w:marLeft w:val="0"/>
                          <w:marRight w:val="0"/>
                          <w:marTop w:val="240"/>
                          <w:marBottom w:val="240"/>
                          <w:divBdr>
                            <w:top w:val="none" w:sz="0" w:space="0" w:color="auto"/>
                            <w:left w:val="none" w:sz="0" w:space="0" w:color="auto"/>
                            <w:bottom w:val="none" w:sz="0" w:space="0" w:color="auto"/>
                            <w:right w:val="none" w:sz="0" w:space="0" w:color="auto"/>
                          </w:divBdr>
                        </w:div>
                        <w:div w:id="1056899206">
                          <w:marLeft w:val="0"/>
                          <w:marRight w:val="0"/>
                          <w:marTop w:val="240"/>
                          <w:marBottom w:val="240"/>
                          <w:divBdr>
                            <w:top w:val="none" w:sz="0" w:space="0" w:color="auto"/>
                            <w:left w:val="none" w:sz="0" w:space="0" w:color="auto"/>
                            <w:bottom w:val="none" w:sz="0" w:space="0" w:color="auto"/>
                            <w:right w:val="none" w:sz="0" w:space="0" w:color="auto"/>
                          </w:divBdr>
                        </w:div>
                      </w:divsChild>
                    </w:div>
                    <w:div w:id="2092312271">
                      <w:marLeft w:val="0"/>
                      <w:marRight w:val="0"/>
                      <w:marTop w:val="0"/>
                      <w:marBottom w:val="0"/>
                      <w:divBdr>
                        <w:top w:val="none" w:sz="0" w:space="0" w:color="auto"/>
                        <w:left w:val="none" w:sz="0" w:space="0" w:color="auto"/>
                        <w:bottom w:val="none" w:sz="0" w:space="0" w:color="auto"/>
                        <w:right w:val="none" w:sz="0" w:space="0" w:color="auto"/>
                      </w:divBdr>
                    </w:div>
                  </w:divsChild>
                </w:div>
                <w:div w:id="1689483605">
                  <w:marLeft w:val="0"/>
                  <w:marRight w:val="0"/>
                  <w:marTop w:val="0"/>
                  <w:marBottom w:val="0"/>
                  <w:divBdr>
                    <w:top w:val="none" w:sz="0" w:space="0" w:color="auto"/>
                    <w:left w:val="none" w:sz="0" w:space="0" w:color="auto"/>
                    <w:bottom w:val="none" w:sz="0" w:space="0" w:color="auto"/>
                    <w:right w:val="none" w:sz="0" w:space="0" w:color="auto"/>
                  </w:divBdr>
                  <w:divsChild>
                    <w:div w:id="223494572">
                      <w:marLeft w:val="0"/>
                      <w:marRight w:val="0"/>
                      <w:marTop w:val="0"/>
                      <w:marBottom w:val="0"/>
                      <w:divBdr>
                        <w:top w:val="none" w:sz="0" w:space="0" w:color="auto"/>
                        <w:left w:val="none" w:sz="0" w:space="0" w:color="auto"/>
                        <w:bottom w:val="none" w:sz="0" w:space="0" w:color="auto"/>
                        <w:right w:val="none" w:sz="0" w:space="0" w:color="auto"/>
                      </w:divBdr>
                      <w:divsChild>
                        <w:div w:id="576980559">
                          <w:marLeft w:val="0"/>
                          <w:marRight w:val="0"/>
                          <w:marTop w:val="240"/>
                          <w:marBottom w:val="240"/>
                          <w:divBdr>
                            <w:top w:val="none" w:sz="0" w:space="0" w:color="auto"/>
                            <w:left w:val="none" w:sz="0" w:space="0" w:color="auto"/>
                            <w:bottom w:val="none" w:sz="0" w:space="0" w:color="auto"/>
                            <w:right w:val="none" w:sz="0" w:space="0" w:color="auto"/>
                          </w:divBdr>
                        </w:div>
                      </w:divsChild>
                    </w:div>
                    <w:div w:id="304940445">
                      <w:marLeft w:val="0"/>
                      <w:marRight w:val="0"/>
                      <w:marTop w:val="240"/>
                      <w:marBottom w:val="240"/>
                      <w:divBdr>
                        <w:top w:val="none" w:sz="0" w:space="0" w:color="auto"/>
                        <w:left w:val="none" w:sz="0" w:space="0" w:color="auto"/>
                        <w:bottom w:val="none" w:sz="0" w:space="0" w:color="auto"/>
                        <w:right w:val="none" w:sz="0" w:space="0" w:color="auto"/>
                      </w:divBdr>
                    </w:div>
                    <w:div w:id="345908977">
                      <w:marLeft w:val="0"/>
                      <w:marRight w:val="0"/>
                      <w:marTop w:val="240"/>
                      <w:marBottom w:val="240"/>
                      <w:divBdr>
                        <w:top w:val="none" w:sz="0" w:space="0" w:color="auto"/>
                        <w:left w:val="none" w:sz="0" w:space="0" w:color="auto"/>
                        <w:bottom w:val="none" w:sz="0" w:space="0" w:color="auto"/>
                        <w:right w:val="none" w:sz="0" w:space="0" w:color="auto"/>
                      </w:divBdr>
                    </w:div>
                    <w:div w:id="1173187419">
                      <w:marLeft w:val="0"/>
                      <w:marRight w:val="0"/>
                      <w:marTop w:val="0"/>
                      <w:marBottom w:val="0"/>
                      <w:divBdr>
                        <w:top w:val="none" w:sz="0" w:space="0" w:color="auto"/>
                        <w:left w:val="none" w:sz="0" w:space="0" w:color="auto"/>
                        <w:bottom w:val="none" w:sz="0" w:space="0" w:color="auto"/>
                        <w:right w:val="none" w:sz="0" w:space="0" w:color="auto"/>
                      </w:divBdr>
                      <w:divsChild>
                        <w:div w:id="109323754">
                          <w:marLeft w:val="0"/>
                          <w:marRight w:val="0"/>
                          <w:marTop w:val="240"/>
                          <w:marBottom w:val="240"/>
                          <w:divBdr>
                            <w:top w:val="none" w:sz="0" w:space="0" w:color="auto"/>
                            <w:left w:val="none" w:sz="0" w:space="0" w:color="auto"/>
                            <w:bottom w:val="none" w:sz="0" w:space="0" w:color="auto"/>
                            <w:right w:val="none" w:sz="0" w:space="0" w:color="auto"/>
                          </w:divBdr>
                        </w:div>
                        <w:div w:id="643117598">
                          <w:marLeft w:val="0"/>
                          <w:marRight w:val="0"/>
                          <w:marTop w:val="240"/>
                          <w:marBottom w:val="240"/>
                          <w:divBdr>
                            <w:top w:val="none" w:sz="0" w:space="0" w:color="auto"/>
                            <w:left w:val="none" w:sz="0" w:space="0" w:color="auto"/>
                            <w:bottom w:val="none" w:sz="0" w:space="0" w:color="auto"/>
                            <w:right w:val="none" w:sz="0" w:space="0" w:color="auto"/>
                          </w:divBdr>
                        </w:div>
                      </w:divsChild>
                    </w:div>
                    <w:div w:id="1586105658">
                      <w:marLeft w:val="0"/>
                      <w:marRight w:val="0"/>
                      <w:marTop w:val="0"/>
                      <w:marBottom w:val="0"/>
                      <w:divBdr>
                        <w:top w:val="none" w:sz="0" w:space="0" w:color="auto"/>
                        <w:left w:val="none" w:sz="0" w:space="0" w:color="auto"/>
                        <w:bottom w:val="none" w:sz="0" w:space="0" w:color="auto"/>
                        <w:right w:val="none" w:sz="0" w:space="0" w:color="auto"/>
                      </w:divBdr>
                      <w:divsChild>
                        <w:div w:id="1959798979">
                          <w:marLeft w:val="0"/>
                          <w:marRight w:val="0"/>
                          <w:marTop w:val="240"/>
                          <w:marBottom w:val="240"/>
                          <w:divBdr>
                            <w:top w:val="none" w:sz="0" w:space="0" w:color="auto"/>
                            <w:left w:val="none" w:sz="0" w:space="0" w:color="auto"/>
                            <w:bottom w:val="none" w:sz="0" w:space="0" w:color="auto"/>
                            <w:right w:val="none" w:sz="0" w:space="0" w:color="auto"/>
                          </w:divBdr>
                        </w:div>
                      </w:divsChild>
                    </w:div>
                    <w:div w:id="1687946460">
                      <w:marLeft w:val="0"/>
                      <w:marRight w:val="0"/>
                      <w:marTop w:val="0"/>
                      <w:marBottom w:val="0"/>
                      <w:divBdr>
                        <w:top w:val="none" w:sz="0" w:space="0" w:color="auto"/>
                        <w:left w:val="none" w:sz="0" w:space="0" w:color="auto"/>
                        <w:bottom w:val="none" w:sz="0" w:space="0" w:color="auto"/>
                        <w:right w:val="none" w:sz="0" w:space="0" w:color="auto"/>
                      </w:divBdr>
                      <w:divsChild>
                        <w:div w:id="1302230464">
                          <w:marLeft w:val="0"/>
                          <w:marRight w:val="0"/>
                          <w:marTop w:val="240"/>
                          <w:marBottom w:val="240"/>
                          <w:divBdr>
                            <w:top w:val="none" w:sz="0" w:space="0" w:color="auto"/>
                            <w:left w:val="none" w:sz="0" w:space="0" w:color="auto"/>
                            <w:bottom w:val="none" w:sz="0" w:space="0" w:color="auto"/>
                            <w:right w:val="none" w:sz="0" w:space="0" w:color="auto"/>
                          </w:divBdr>
                        </w:div>
                      </w:divsChild>
                    </w:div>
                    <w:div w:id="1848787318">
                      <w:marLeft w:val="0"/>
                      <w:marRight w:val="0"/>
                      <w:marTop w:val="0"/>
                      <w:marBottom w:val="0"/>
                      <w:divBdr>
                        <w:top w:val="none" w:sz="0" w:space="0" w:color="auto"/>
                        <w:left w:val="none" w:sz="0" w:space="0" w:color="auto"/>
                        <w:bottom w:val="none" w:sz="0" w:space="0" w:color="auto"/>
                        <w:right w:val="none" w:sz="0" w:space="0" w:color="auto"/>
                      </w:divBdr>
                      <w:divsChild>
                        <w:div w:id="1335112730">
                          <w:marLeft w:val="0"/>
                          <w:marRight w:val="0"/>
                          <w:marTop w:val="240"/>
                          <w:marBottom w:val="240"/>
                          <w:divBdr>
                            <w:top w:val="none" w:sz="0" w:space="0" w:color="auto"/>
                            <w:left w:val="none" w:sz="0" w:space="0" w:color="auto"/>
                            <w:bottom w:val="none" w:sz="0" w:space="0" w:color="auto"/>
                            <w:right w:val="none" w:sz="0" w:space="0" w:color="auto"/>
                          </w:divBdr>
                        </w:div>
                      </w:divsChild>
                    </w:div>
                    <w:div w:id="2007859184">
                      <w:marLeft w:val="0"/>
                      <w:marRight w:val="0"/>
                      <w:marTop w:val="0"/>
                      <w:marBottom w:val="0"/>
                      <w:divBdr>
                        <w:top w:val="none" w:sz="0" w:space="0" w:color="auto"/>
                        <w:left w:val="none" w:sz="0" w:space="0" w:color="auto"/>
                        <w:bottom w:val="none" w:sz="0" w:space="0" w:color="auto"/>
                        <w:right w:val="none" w:sz="0" w:space="0" w:color="auto"/>
                      </w:divBdr>
                      <w:divsChild>
                        <w:div w:id="388922143">
                          <w:marLeft w:val="0"/>
                          <w:marRight w:val="0"/>
                          <w:marTop w:val="240"/>
                          <w:marBottom w:val="240"/>
                          <w:divBdr>
                            <w:top w:val="none" w:sz="0" w:space="0" w:color="auto"/>
                            <w:left w:val="none" w:sz="0" w:space="0" w:color="auto"/>
                            <w:bottom w:val="none" w:sz="0" w:space="0" w:color="auto"/>
                            <w:right w:val="none" w:sz="0" w:space="0" w:color="auto"/>
                          </w:divBdr>
                        </w:div>
                      </w:divsChild>
                    </w:div>
                    <w:div w:id="2134785326">
                      <w:marLeft w:val="0"/>
                      <w:marRight w:val="0"/>
                      <w:marTop w:val="0"/>
                      <w:marBottom w:val="0"/>
                      <w:divBdr>
                        <w:top w:val="none" w:sz="0" w:space="0" w:color="auto"/>
                        <w:left w:val="none" w:sz="0" w:space="0" w:color="auto"/>
                        <w:bottom w:val="none" w:sz="0" w:space="0" w:color="auto"/>
                        <w:right w:val="none" w:sz="0" w:space="0" w:color="auto"/>
                      </w:divBdr>
                      <w:divsChild>
                        <w:div w:id="1939558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4070538">
                  <w:marLeft w:val="0"/>
                  <w:marRight w:val="0"/>
                  <w:marTop w:val="0"/>
                  <w:marBottom w:val="0"/>
                  <w:divBdr>
                    <w:top w:val="none" w:sz="0" w:space="0" w:color="auto"/>
                    <w:left w:val="none" w:sz="0" w:space="0" w:color="auto"/>
                    <w:bottom w:val="none" w:sz="0" w:space="0" w:color="auto"/>
                    <w:right w:val="none" w:sz="0" w:space="0" w:color="auto"/>
                  </w:divBdr>
                  <w:divsChild>
                    <w:div w:id="83845730">
                      <w:marLeft w:val="0"/>
                      <w:marRight w:val="0"/>
                      <w:marTop w:val="240"/>
                      <w:marBottom w:val="240"/>
                      <w:divBdr>
                        <w:top w:val="none" w:sz="0" w:space="0" w:color="auto"/>
                        <w:left w:val="none" w:sz="0" w:space="0" w:color="auto"/>
                        <w:bottom w:val="none" w:sz="0" w:space="0" w:color="auto"/>
                        <w:right w:val="none" w:sz="0" w:space="0" w:color="auto"/>
                      </w:divBdr>
                    </w:div>
                    <w:div w:id="9461539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93844351">
          <w:marLeft w:val="0"/>
          <w:marRight w:val="0"/>
          <w:marTop w:val="0"/>
          <w:marBottom w:val="0"/>
          <w:divBdr>
            <w:top w:val="none" w:sz="0" w:space="0" w:color="auto"/>
            <w:left w:val="none" w:sz="0" w:space="0" w:color="auto"/>
            <w:bottom w:val="none" w:sz="0" w:space="0" w:color="auto"/>
            <w:right w:val="none" w:sz="0" w:space="0" w:color="auto"/>
          </w:divBdr>
          <w:divsChild>
            <w:div w:id="705521860">
              <w:marLeft w:val="0"/>
              <w:marRight w:val="0"/>
              <w:marTop w:val="0"/>
              <w:marBottom w:val="0"/>
              <w:divBdr>
                <w:top w:val="none" w:sz="0" w:space="0" w:color="auto"/>
                <w:left w:val="none" w:sz="0" w:space="0" w:color="auto"/>
                <w:bottom w:val="none" w:sz="0" w:space="0" w:color="auto"/>
                <w:right w:val="none" w:sz="0" w:space="0" w:color="auto"/>
              </w:divBdr>
              <w:divsChild>
                <w:div w:id="91823791">
                  <w:marLeft w:val="0"/>
                  <w:marRight w:val="0"/>
                  <w:marTop w:val="0"/>
                  <w:marBottom w:val="0"/>
                  <w:divBdr>
                    <w:top w:val="none" w:sz="0" w:space="0" w:color="auto"/>
                    <w:left w:val="none" w:sz="0" w:space="0" w:color="auto"/>
                    <w:bottom w:val="none" w:sz="0" w:space="0" w:color="auto"/>
                    <w:right w:val="none" w:sz="0" w:space="0" w:color="auto"/>
                  </w:divBdr>
                  <w:divsChild>
                    <w:div w:id="1146702693">
                      <w:marLeft w:val="0"/>
                      <w:marRight w:val="0"/>
                      <w:marTop w:val="240"/>
                      <w:marBottom w:val="240"/>
                      <w:divBdr>
                        <w:top w:val="none" w:sz="0" w:space="0" w:color="auto"/>
                        <w:left w:val="none" w:sz="0" w:space="0" w:color="auto"/>
                        <w:bottom w:val="none" w:sz="0" w:space="0" w:color="auto"/>
                        <w:right w:val="none" w:sz="0" w:space="0" w:color="auto"/>
                      </w:divBdr>
                    </w:div>
                  </w:divsChild>
                </w:div>
                <w:div w:id="197671675">
                  <w:marLeft w:val="0"/>
                  <w:marRight w:val="0"/>
                  <w:marTop w:val="0"/>
                  <w:marBottom w:val="0"/>
                  <w:divBdr>
                    <w:top w:val="none" w:sz="0" w:space="0" w:color="auto"/>
                    <w:left w:val="none" w:sz="0" w:space="0" w:color="auto"/>
                    <w:bottom w:val="none" w:sz="0" w:space="0" w:color="auto"/>
                    <w:right w:val="none" w:sz="0" w:space="0" w:color="auto"/>
                  </w:divBdr>
                  <w:divsChild>
                    <w:div w:id="2057584518">
                      <w:marLeft w:val="0"/>
                      <w:marRight w:val="0"/>
                      <w:marTop w:val="240"/>
                      <w:marBottom w:val="240"/>
                      <w:divBdr>
                        <w:top w:val="none" w:sz="0" w:space="0" w:color="auto"/>
                        <w:left w:val="none" w:sz="0" w:space="0" w:color="auto"/>
                        <w:bottom w:val="none" w:sz="0" w:space="0" w:color="auto"/>
                        <w:right w:val="none" w:sz="0" w:space="0" w:color="auto"/>
                      </w:divBdr>
                    </w:div>
                  </w:divsChild>
                </w:div>
                <w:div w:id="232280139">
                  <w:marLeft w:val="0"/>
                  <w:marRight w:val="0"/>
                  <w:marTop w:val="0"/>
                  <w:marBottom w:val="0"/>
                  <w:divBdr>
                    <w:top w:val="none" w:sz="0" w:space="0" w:color="auto"/>
                    <w:left w:val="none" w:sz="0" w:space="0" w:color="auto"/>
                    <w:bottom w:val="none" w:sz="0" w:space="0" w:color="auto"/>
                    <w:right w:val="none" w:sz="0" w:space="0" w:color="auto"/>
                  </w:divBdr>
                  <w:divsChild>
                    <w:div w:id="1869876545">
                      <w:marLeft w:val="0"/>
                      <w:marRight w:val="0"/>
                      <w:marTop w:val="240"/>
                      <w:marBottom w:val="240"/>
                      <w:divBdr>
                        <w:top w:val="none" w:sz="0" w:space="0" w:color="auto"/>
                        <w:left w:val="none" w:sz="0" w:space="0" w:color="auto"/>
                        <w:bottom w:val="none" w:sz="0" w:space="0" w:color="auto"/>
                        <w:right w:val="none" w:sz="0" w:space="0" w:color="auto"/>
                      </w:divBdr>
                    </w:div>
                  </w:divsChild>
                </w:div>
                <w:div w:id="302737113">
                  <w:marLeft w:val="0"/>
                  <w:marRight w:val="0"/>
                  <w:marTop w:val="0"/>
                  <w:marBottom w:val="0"/>
                  <w:divBdr>
                    <w:top w:val="none" w:sz="0" w:space="0" w:color="auto"/>
                    <w:left w:val="none" w:sz="0" w:space="0" w:color="auto"/>
                    <w:bottom w:val="none" w:sz="0" w:space="0" w:color="auto"/>
                    <w:right w:val="none" w:sz="0" w:space="0" w:color="auto"/>
                  </w:divBdr>
                  <w:divsChild>
                    <w:div w:id="429083767">
                      <w:marLeft w:val="0"/>
                      <w:marRight w:val="0"/>
                      <w:marTop w:val="240"/>
                      <w:marBottom w:val="240"/>
                      <w:divBdr>
                        <w:top w:val="none" w:sz="0" w:space="0" w:color="auto"/>
                        <w:left w:val="none" w:sz="0" w:space="0" w:color="auto"/>
                        <w:bottom w:val="none" w:sz="0" w:space="0" w:color="auto"/>
                        <w:right w:val="none" w:sz="0" w:space="0" w:color="auto"/>
                      </w:divBdr>
                    </w:div>
                  </w:divsChild>
                </w:div>
                <w:div w:id="310059326">
                  <w:marLeft w:val="0"/>
                  <w:marRight w:val="0"/>
                  <w:marTop w:val="0"/>
                  <w:marBottom w:val="0"/>
                  <w:divBdr>
                    <w:top w:val="none" w:sz="0" w:space="0" w:color="auto"/>
                    <w:left w:val="none" w:sz="0" w:space="0" w:color="auto"/>
                    <w:bottom w:val="none" w:sz="0" w:space="0" w:color="auto"/>
                    <w:right w:val="none" w:sz="0" w:space="0" w:color="auto"/>
                  </w:divBdr>
                  <w:divsChild>
                    <w:div w:id="1967852822">
                      <w:marLeft w:val="0"/>
                      <w:marRight w:val="0"/>
                      <w:marTop w:val="240"/>
                      <w:marBottom w:val="240"/>
                      <w:divBdr>
                        <w:top w:val="none" w:sz="0" w:space="0" w:color="auto"/>
                        <w:left w:val="none" w:sz="0" w:space="0" w:color="auto"/>
                        <w:bottom w:val="none" w:sz="0" w:space="0" w:color="auto"/>
                        <w:right w:val="none" w:sz="0" w:space="0" w:color="auto"/>
                      </w:divBdr>
                    </w:div>
                  </w:divsChild>
                </w:div>
                <w:div w:id="313458768">
                  <w:marLeft w:val="0"/>
                  <w:marRight w:val="0"/>
                  <w:marTop w:val="0"/>
                  <w:marBottom w:val="0"/>
                  <w:divBdr>
                    <w:top w:val="none" w:sz="0" w:space="0" w:color="auto"/>
                    <w:left w:val="none" w:sz="0" w:space="0" w:color="auto"/>
                    <w:bottom w:val="none" w:sz="0" w:space="0" w:color="auto"/>
                    <w:right w:val="none" w:sz="0" w:space="0" w:color="auto"/>
                  </w:divBdr>
                  <w:divsChild>
                    <w:div w:id="279654621">
                      <w:marLeft w:val="0"/>
                      <w:marRight w:val="0"/>
                      <w:marTop w:val="240"/>
                      <w:marBottom w:val="240"/>
                      <w:divBdr>
                        <w:top w:val="none" w:sz="0" w:space="0" w:color="auto"/>
                        <w:left w:val="none" w:sz="0" w:space="0" w:color="auto"/>
                        <w:bottom w:val="none" w:sz="0" w:space="0" w:color="auto"/>
                        <w:right w:val="none" w:sz="0" w:space="0" w:color="auto"/>
                      </w:divBdr>
                    </w:div>
                  </w:divsChild>
                </w:div>
                <w:div w:id="471022052">
                  <w:marLeft w:val="0"/>
                  <w:marRight w:val="0"/>
                  <w:marTop w:val="0"/>
                  <w:marBottom w:val="0"/>
                  <w:divBdr>
                    <w:top w:val="none" w:sz="0" w:space="0" w:color="auto"/>
                    <w:left w:val="none" w:sz="0" w:space="0" w:color="auto"/>
                    <w:bottom w:val="none" w:sz="0" w:space="0" w:color="auto"/>
                    <w:right w:val="none" w:sz="0" w:space="0" w:color="auto"/>
                  </w:divBdr>
                  <w:divsChild>
                    <w:div w:id="1868054606">
                      <w:marLeft w:val="0"/>
                      <w:marRight w:val="0"/>
                      <w:marTop w:val="240"/>
                      <w:marBottom w:val="240"/>
                      <w:divBdr>
                        <w:top w:val="none" w:sz="0" w:space="0" w:color="auto"/>
                        <w:left w:val="none" w:sz="0" w:space="0" w:color="auto"/>
                        <w:bottom w:val="none" w:sz="0" w:space="0" w:color="auto"/>
                        <w:right w:val="none" w:sz="0" w:space="0" w:color="auto"/>
                      </w:divBdr>
                    </w:div>
                  </w:divsChild>
                </w:div>
                <w:div w:id="497963187">
                  <w:marLeft w:val="0"/>
                  <w:marRight w:val="0"/>
                  <w:marTop w:val="0"/>
                  <w:marBottom w:val="0"/>
                  <w:divBdr>
                    <w:top w:val="none" w:sz="0" w:space="0" w:color="auto"/>
                    <w:left w:val="none" w:sz="0" w:space="0" w:color="auto"/>
                    <w:bottom w:val="none" w:sz="0" w:space="0" w:color="auto"/>
                    <w:right w:val="none" w:sz="0" w:space="0" w:color="auto"/>
                  </w:divBdr>
                  <w:divsChild>
                    <w:div w:id="1729958724">
                      <w:marLeft w:val="0"/>
                      <w:marRight w:val="0"/>
                      <w:marTop w:val="240"/>
                      <w:marBottom w:val="240"/>
                      <w:divBdr>
                        <w:top w:val="none" w:sz="0" w:space="0" w:color="auto"/>
                        <w:left w:val="none" w:sz="0" w:space="0" w:color="auto"/>
                        <w:bottom w:val="none" w:sz="0" w:space="0" w:color="auto"/>
                        <w:right w:val="none" w:sz="0" w:space="0" w:color="auto"/>
                      </w:divBdr>
                    </w:div>
                  </w:divsChild>
                </w:div>
                <w:div w:id="574702102">
                  <w:marLeft w:val="0"/>
                  <w:marRight w:val="0"/>
                  <w:marTop w:val="0"/>
                  <w:marBottom w:val="0"/>
                  <w:divBdr>
                    <w:top w:val="none" w:sz="0" w:space="0" w:color="auto"/>
                    <w:left w:val="none" w:sz="0" w:space="0" w:color="auto"/>
                    <w:bottom w:val="none" w:sz="0" w:space="0" w:color="auto"/>
                    <w:right w:val="none" w:sz="0" w:space="0" w:color="auto"/>
                  </w:divBdr>
                  <w:divsChild>
                    <w:div w:id="132673025">
                      <w:marLeft w:val="0"/>
                      <w:marRight w:val="0"/>
                      <w:marTop w:val="0"/>
                      <w:marBottom w:val="0"/>
                      <w:divBdr>
                        <w:top w:val="none" w:sz="0" w:space="0" w:color="auto"/>
                        <w:left w:val="none" w:sz="0" w:space="0" w:color="auto"/>
                        <w:bottom w:val="none" w:sz="0" w:space="0" w:color="auto"/>
                        <w:right w:val="none" w:sz="0" w:space="0" w:color="auto"/>
                      </w:divBdr>
                    </w:div>
                    <w:div w:id="136074690">
                      <w:marLeft w:val="0"/>
                      <w:marRight w:val="0"/>
                      <w:marTop w:val="0"/>
                      <w:marBottom w:val="0"/>
                      <w:divBdr>
                        <w:top w:val="none" w:sz="0" w:space="0" w:color="auto"/>
                        <w:left w:val="none" w:sz="0" w:space="0" w:color="auto"/>
                        <w:bottom w:val="none" w:sz="0" w:space="0" w:color="auto"/>
                        <w:right w:val="none" w:sz="0" w:space="0" w:color="auto"/>
                      </w:divBdr>
                      <w:divsChild>
                        <w:div w:id="1281373785">
                          <w:marLeft w:val="0"/>
                          <w:marRight w:val="0"/>
                          <w:marTop w:val="240"/>
                          <w:marBottom w:val="240"/>
                          <w:divBdr>
                            <w:top w:val="none" w:sz="0" w:space="0" w:color="auto"/>
                            <w:left w:val="none" w:sz="0" w:space="0" w:color="auto"/>
                            <w:bottom w:val="none" w:sz="0" w:space="0" w:color="auto"/>
                            <w:right w:val="none" w:sz="0" w:space="0" w:color="auto"/>
                          </w:divBdr>
                        </w:div>
                      </w:divsChild>
                    </w:div>
                    <w:div w:id="193806568">
                      <w:marLeft w:val="0"/>
                      <w:marRight w:val="0"/>
                      <w:marTop w:val="0"/>
                      <w:marBottom w:val="0"/>
                      <w:divBdr>
                        <w:top w:val="none" w:sz="0" w:space="0" w:color="auto"/>
                        <w:left w:val="none" w:sz="0" w:space="0" w:color="auto"/>
                        <w:bottom w:val="none" w:sz="0" w:space="0" w:color="auto"/>
                        <w:right w:val="none" w:sz="0" w:space="0" w:color="auto"/>
                      </w:divBdr>
                      <w:divsChild>
                        <w:div w:id="855385638">
                          <w:marLeft w:val="0"/>
                          <w:marRight w:val="0"/>
                          <w:marTop w:val="240"/>
                          <w:marBottom w:val="240"/>
                          <w:divBdr>
                            <w:top w:val="none" w:sz="0" w:space="0" w:color="auto"/>
                            <w:left w:val="none" w:sz="0" w:space="0" w:color="auto"/>
                            <w:bottom w:val="none" w:sz="0" w:space="0" w:color="auto"/>
                            <w:right w:val="none" w:sz="0" w:space="0" w:color="auto"/>
                          </w:divBdr>
                        </w:div>
                      </w:divsChild>
                    </w:div>
                    <w:div w:id="265502431">
                      <w:marLeft w:val="0"/>
                      <w:marRight w:val="0"/>
                      <w:marTop w:val="0"/>
                      <w:marBottom w:val="0"/>
                      <w:divBdr>
                        <w:top w:val="none" w:sz="0" w:space="0" w:color="auto"/>
                        <w:left w:val="none" w:sz="0" w:space="0" w:color="auto"/>
                        <w:bottom w:val="none" w:sz="0" w:space="0" w:color="auto"/>
                        <w:right w:val="none" w:sz="0" w:space="0" w:color="auto"/>
                      </w:divBdr>
                      <w:divsChild>
                        <w:div w:id="1338114162">
                          <w:marLeft w:val="0"/>
                          <w:marRight w:val="0"/>
                          <w:marTop w:val="240"/>
                          <w:marBottom w:val="240"/>
                          <w:divBdr>
                            <w:top w:val="none" w:sz="0" w:space="0" w:color="auto"/>
                            <w:left w:val="none" w:sz="0" w:space="0" w:color="auto"/>
                            <w:bottom w:val="none" w:sz="0" w:space="0" w:color="auto"/>
                            <w:right w:val="none" w:sz="0" w:space="0" w:color="auto"/>
                          </w:divBdr>
                        </w:div>
                      </w:divsChild>
                    </w:div>
                    <w:div w:id="509301634">
                      <w:marLeft w:val="0"/>
                      <w:marRight w:val="0"/>
                      <w:marTop w:val="240"/>
                      <w:marBottom w:val="240"/>
                      <w:divBdr>
                        <w:top w:val="none" w:sz="0" w:space="0" w:color="auto"/>
                        <w:left w:val="none" w:sz="0" w:space="0" w:color="auto"/>
                        <w:bottom w:val="none" w:sz="0" w:space="0" w:color="auto"/>
                        <w:right w:val="none" w:sz="0" w:space="0" w:color="auto"/>
                      </w:divBdr>
                    </w:div>
                    <w:div w:id="665934552">
                      <w:marLeft w:val="0"/>
                      <w:marRight w:val="0"/>
                      <w:marTop w:val="0"/>
                      <w:marBottom w:val="0"/>
                      <w:divBdr>
                        <w:top w:val="none" w:sz="0" w:space="0" w:color="auto"/>
                        <w:left w:val="none" w:sz="0" w:space="0" w:color="auto"/>
                        <w:bottom w:val="none" w:sz="0" w:space="0" w:color="auto"/>
                        <w:right w:val="none" w:sz="0" w:space="0" w:color="auto"/>
                      </w:divBdr>
                      <w:divsChild>
                        <w:div w:id="1376464483">
                          <w:marLeft w:val="0"/>
                          <w:marRight w:val="0"/>
                          <w:marTop w:val="240"/>
                          <w:marBottom w:val="240"/>
                          <w:divBdr>
                            <w:top w:val="none" w:sz="0" w:space="0" w:color="auto"/>
                            <w:left w:val="none" w:sz="0" w:space="0" w:color="auto"/>
                            <w:bottom w:val="none" w:sz="0" w:space="0" w:color="auto"/>
                            <w:right w:val="none" w:sz="0" w:space="0" w:color="auto"/>
                          </w:divBdr>
                        </w:div>
                      </w:divsChild>
                    </w:div>
                    <w:div w:id="1004555934">
                      <w:marLeft w:val="0"/>
                      <w:marRight w:val="0"/>
                      <w:marTop w:val="0"/>
                      <w:marBottom w:val="0"/>
                      <w:divBdr>
                        <w:top w:val="none" w:sz="0" w:space="0" w:color="auto"/>
                        <w:left w:val="none" w:sz="0" w:space="0" w:color="auto"/>
                        <w:bottom w:val="none" w:sz="0" w:space="0" w:color="auto"/>
                        <w:right w:val="none" w:sz="0" w:space="0" w:color="auto"/>
                      </w:divBdr>
                      <w:divsChild>
                        <w:div w:id="419449786">
                          <w:marLeft w:val="0"/>
                          <w:marRight w:val="0"/>
                          <w:marTop w:val="240"/>
                          <w:marBottom w:val="240"/>
                          <w:divBdr>
                            <w:top w:val="none" w:sz="0" w:space="0" w:color="auto"/>
                            <w:left w:val="none" w:sz="0" w:space="0" w:color="auto"/>
                            <w:bottom w:val="none" w:sz="0" w:space="0" w:color="auto"/>
                            <w:right w:val="none" w:sz="0" w:space="0" w:color="auto"/>
                          </w:divBdr>
                        </w:div>
                      </w:divsChild>
                    </w:div>
                    <w:div w:id="1297637100">
                      <w:marLeft w:val="0"/>
                      <w:marRight w:val="0"/>
                      <w:marTop w:val="0"/>
                      <w:marBottom w:val="0"/>
                      <w:divBdr>
                        <w:top w:val="none" w:sz="0" w:space="0" w:color="auto"/>
                        <w:left w:val="none" w:sz="0" w:space="0" w:color="auto"/>
                        <w:bottom w:val="none" w:sz="0" w:space="0" w:color="auto"/>
                        <w:right w:val="none" w:sz="0" w:space="0" w:color="auto"/>
                      </w:divBdr>
                      <w:divsChild>
                        <w:div w:id="964121107">
                          <w:marLeft w:val="0"/>
                          <w:marRight w:val="0"/>
                          <w:marTop w:val="240"/>
                          <w:marBottom w:val="240"/>
                          <w:divBdr>
                            <w:top w:val="none" w:sz="0" w:space="0" w:color="auto"/>
                            <w:left w:val="none" w:sz="0" w:space="0" w:color="auto"/>
                            <w:bottom w:val="none" w:sz="0" w:space="0" w:color="auto"/>
                            <w:right w:val="none" w:sz="0" w:space="0" w:color="auto"/>
                          </w:divBdr>
                        </w:div>
                        <w:div w:id="1389646525">
                          <w:marLeft w:val="0"/>
                          <w:marRight w:val="0"/>
                          <w:marTop w:val="240"/>
                          <w:marBottom w:val="240"/>
                          <w:divBdr>
                            <w:top w:val="none" w:sz="0" w:space="0" w:color="auto"/>
                            <w:left w:val="none" w:sz="0" w:space="0" w:color="auto"/>
                            <w:bottom w:val="none" w:sz="0" w:space="0" w:color="auto"/>
                            <w:right w:val="none" w:sz="0" w:space="0" w:color="auto"/>
                          </w:divBdr>
                        </w:div>
                      </w:divsChild>
                    </w:div>
                    <w:div w:id="1365204337">
                      <w:marLeft w:val="0"/>
                      <w:marRight w:val="0"/>
                      <w:marTop w:val="0"/>
                      <w:marBottom w:val="0"/>
                      <w:divBdr>
                        <w:top w:val="none" w:sz="0" w:space="0" w:color="auto"/>
                        <w:left w:val="none" w:sz="0" w:space="0" w:color="auto"/>
                        <w:bottom w:val="none" w:sz="0" w:space="0" w:color="auto"/>
                        <w:right w:val="none" w:sz="0" w:space="0" w:color="auto"/>
                      </w:divBdr>
                      <w:divsChild>
                        <w:div w:id="919144868">
                          <w:marLeft w:val="0"/>
                          <w:marRight w:val="0"/>
                          <w:marTop w:val="240"/>
                          <w:marBottom w:val="240"/>
                          <w:divBdr>
                            <w:top w:val="none" w:sz="0" w:space="0" w:color="auto"/>
                            <w:left w:val="none" w:sz="0" w:space="0" w:color="auto"/>
                            <w:bottom w:val="none" w:sz="0" w:space="0" w:color="auto"/>
                            <w:right w:val="none" w:sz="0" w:space="0" w:color="auto"/>
                          </w:divBdr>
                        </w:div>
                      </w:divsChild>
                    </w:div>
                    <w:div w:id="1851681658">
                      <w:marLeft w:val="0"/>
                      <w:marRight w:val="0"/>
                      <w:marTop w:val="0"/>
                      <w:marBottom w:val="0"/>
                      <w:divBdr>
                        <w:top w:val="none" w:sz="0" w:space="0" w:color="auto"/>
                        <w:left w:val="none" w:sz="0" w:space="0" w:color="auto"/>
                        <w:bottom w:val="none" w:sz="0" w:space="0" w:color="auto"/>
                        <w:right w:val="none" w:sz="0" w:space="0" w:color="auto"/>
                      </w:divBdr>
                      <w:divsChild>
                        <w:div w:id="1631353934">
                          <w:marLeft w:val="0"/>
                          <w:marRight w:val="0"/>
                          <w:marTop w:val="240"/>
                          <w:marBottom w:val="240"/>
                          <w:divBdr>
                            <w:top w:val="none" w:sz="0" w:space="0" w:color="auto"/>
                            <w:left w:val="none" w:sz="0" w:space="0" w:color="auto"/>
                            <w:bottom w:val="none" w:sz="0" w:space="0" w:color="auto"/>
                            <w:right w:val="none" w:sz="0" w:space="0" w:color="auto"/>
                          </w:divBdr>
                        </w:div>
                      </w:divsChild>
                    </w:div>
                    <w:div w:id="2106222792">
                      <w:marLeft w:val="0"/>
                      <w:marRight w:val="0"/>
                      <w:marTop w:val="0"/>
                      <w:marBottom w:val="0"/>
                      <w:divBdr>
                        <w:top w:val="none" w:sz="0" w:space="0" w:color="auto"/>
                        <w:left w:val="none" w:sz="0" w:space="0" w:color="auto"/>
                        <w:bottom w:val="none" w:sz="0" w:space="0" w:color="auto"/>
                        <w:right w:val="none" w:sz="0" w:space="0" w:color="auto"/>
                      </w:divBdr>
                      <w:divsChild>
                        <w:div w:id="1194346988">
                          <w:marLeft w:val="0"/>
                          <w:marRight w:val="0"/>
                          <w:marTop w:val="240"/>
                          <w:marBottom w:val="240"/>
                          <w:divBdr>
                            <w:top w:val="none" w:sz="0" w:space="0" w:color="auto"/>
                            <w:left w:val="none" w:sz="0" w:space="0" w:color="auto"/>
                            <w:bottom w:val="none" w:sz="0" w:space="0" w:color="auto"/>
                            <w:right w:val="none" w:sz="0" w:space="0" w:color="auto"/>
                          </w:divBdr>
                        </w:div>
                      </w:divsChild>
                    </w:div>
                    <w:div w:id="2137675460">
                      <w:marLeft w:val="0"/>
                      <w:marRight w:val="0"/>
                      <w:marTop w:val="0"/>
                      <w:marBottom w:val="0"/>
                      <w:divBdr>
                        <w:top w:val="none" w:sz="0" w:space="0" w:color="auto"/>
                        <w:left w:val="none" w:sz="0" w:space="0" w:color="auto"/>
                        <w:bottom w:val="none" w:sz="0" w:space="0" w:color="auto"/>
                        <w:right w:val="none" w:sz="0" w:space="0" w:color="auto"/>
                      </w:divBdr>
                      <w:divsChild>
                        <w:div w:id="8050051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9970572">
                  <w:marLeft w:val="0"/>
                  <w:marRight w:val="0"/>
                  <w:marTop w:val="0"/>
                  <w:marBottom w:val="0"/>
                  <w:divBdr>
                    <w:top w:val="none" w:sz="0" w:space="0" w:color="auto"/>
                    <w:left w:val="none" w:sz="0" w:space="0" w:color="auto"/>
                    <w:bottom w:val="none" w:sz="0" w:space="0" w:color="auto"/>
                    <w:right w:val="none" w:sz="0" w:space="0" w:color="auto"/>
                  </w:divBdr>
                  <w:divsChild>
                    <w:div w:id="1757282618">
                      <w:marLeft w:val="0"/>
                      <w:marRight w:val="0"/>
                      <w:marTop w:val="240"/>
                      <w:marBottom w:val="240"/>
                      <w:divBdr>
                        <w:top w:val="none" w:sz="0" w:space="0" w:color="auto"/>
                        <w:left w:val="none" w:sz="0" w:space="0" w:color="auto"/>
                        <w:bottom w:val="none" w:sz="0" w:space="0" w:color="auto"/>
                        <w:right w:val="none" w:sz="0" w:space="0" w:color="auto"/>
                      </w:divBdr>
                    </w:div>
                  </w:divsChild>
                </w:div>
                <w:div w:id="618725677">
                  <w:marLeft w:val="0"/>
                  <w:marRight w:val="0"/>
                  <w:marTop w:val="0"/>
                  <w:marBottom w:val="0"/>
                  <w:divBdr>
                    <w:top w:val="none" w:sz="0" w:space="0" w:color="auto"/>
                    <w:left w:val="none" w:sz="0" w:space="0" w:color="auto"/>
                    <w:bottom w:val="none" w:sz="0" w:space="0" w:color="auto"/>
                    <w:right w:val="none" w:sz="0" w:space="0" w:color="auto"/>
                  </w:divBdr>
                  <w:divsChild>
                    <w:div w:id="1587420823">
                      <w:marLeft w:val="0"/>
                      <w:marRight w:val="0"/>
                      <w:marTop w:val="240"/>
                      <w:marBottom w:val="240"/>
                      <w:divBdr>
                        <w:top w:val="none" w:sz="0" w:space="0" w:color="auto"/>
                        <w:left w:val="none" w:sz="0" w:space="0" w:color="auto"/>
                        <w:bottom w:val="none" w:sz="0" w:space="0" w:color="auto"/>
                        <w:right w:val="none" w:sz="0" w:space="0" w:color="auto"/>
                      </w:divBdr>
                    </w:div>
                  </w:divsChild>
                </w:div>
                <w:div w:id="651956696">
                  <w:marLeft w:val="0"/>
                  <w:marRight w:val="0"/>
                  <w:marTop w:val="0"/>
                  <w:marBottom w:val="0"/>
                  <w:divBdr>
                    <w:top w:val="none" w:sz="0" w:space="0" w:color="auto"/>
                    <w:left w:val="none" w:sz="0" w:space="0" w:color="auto"/>
                    <w:bottom w:val="none" w:sz="0" w:space="0" w:color="auto"/>
                    <w:right w:val="none" w:sz="0" w:space="0" w:color="auto"/>
                  </w:divBdr>
                  <w:divsChild>
                    <w:div w:id="1779374586">
                      <w:marLeft w:val="0"/>
                      <w:marRight w:val="0"/>
                      <w:marTop w:val="240"/>
                      <w:marBottom w:val="240"/>
                      <w:divBdr>
                        <w:top w:val="none" w:sz="0" w:space="0" w:color="auto"/>
                        <w:left w:val="none" w:sz="0" w:space="0" w:color="auto"/>
                        <w:bottom w:val="none" w:sz="0" w:space="0" w:color="auto"/>
                        <w:right w:val="none" w:sz="0" w:space="0" w:color="auto"/>
                      </w:divBdr>
                    </w:div>
                  </w:divsChild>
                </w:div>
                <w:div w:id="965432517">
                  <w:marLeft w:val="0"/>
                  <w:marRight w:val="0"/>
                  <w:marTop w:val="0"/>
                  <w:marBottom w:val="0"/>
                  <w:divBdr>
                    <w:top w:val="none" w:sz="0" w:space="0" w:color="auto"/>
                    <w:left w:val="none" w:sz="0" w:space="0" w:color="auto"/>
                    <w:bottom w:val="none" w:sz="0" w:space="0" w:color="auto"/>
                    <w:right w:val="none" w:sz="0" w:space="0" w:color="auto"/>
                  </w:divBdr>
                  <w:divsChild>
                    <w:div w:id="104926694">
                      <w:marLeft w:val="0"/>
                      <w:marRight w:val="0"/>
                      <w:marTop w:val="240"/>
                      <w:marBottom w:val="240"/>
                      <w:divBdr>
                        <w:top w:val="none" w:sz="0" w:space="0" w:color="auto"/>
                        <w:left w:val="none" w:sz="0" w:space="0" w:color="auto"/>
                        <w:bottom w:val="none" w:sz="0" w:space="0" w:color="auto"/>
                        <w:right w:val="none" w:sz="0" w:space="0" w:color="auto"/>
                      </w:divBdr>
                    </w:div>
                  </w:divsChild>
                </w:div>
                <w:div w:id="994988145">
                  <w:marLeft w:val="0"/>
                  <w:marRight w:val="0"/>
                  <w:marTop w:val="0"/>
                  <w:marBottom w:val="0"/>
                  <w:divBdr>
                    <w:top w:val="none" w:sz="0" w:space="0" w:color="auto"/>
                    <w:left w:val="none" w:sz="0" w:space="0" w:color="auto"/>
                    <w:bottom w:val="none" w:sz="0" w:space="0" w:color="auto"/>
                    <w:right w:val="none" w:sz="0" w:space="0" w:color="auto"/>
                  </w:divBdr>
                  <w:divsChild>
                    <w:div w:id="1184202115">
                      <w:marLeft w:val="0"/>
                      <w:marRight w:val="0"/>
                      <w:marTop w:val="240"/>
                      <w:marBottom w:val="240"/>
                      <w:divBdr>
                        <w:top w:val="none" w:sz="0" w:space="0" w:color="auto"/>
                        <w:left w:val="none" w:sz="0" w:space="0" w:color="auto"/>
                        <w:bottom w:val="none" w:sz="0" w:space="0" w:color="auto"/>
                        <w:right w:val="none" w:sz="0" w:space="0" w:color="auto"/>
                      </w:divBdr>
                    </w:div>
                  </w:divsChild>
                </w:div>
                <w:div w:id="1130436106">
                  <w:marLeft w:val="0"/>
                  <w:marRight w:val="0"/>
                  <w:marTop w:val="0"/>
                  <w:marBottom w:val="0"/>
                  <w:divBdr>
                    <w:top w:val="none" w:sz="0" w:space="0" w:color="auto"/>
                    <w:left w:val="none" w:sz="0" w:space="0" w:color="auto"/>
                    <w:bottom w:val="none" w:sz="0" w:space="0" w:color="auto"/>
                    <w:right w:val="none" w:sz="0" w:space="0" w:color="auto"/>
                  </w:divBdr>
                  <w:divsChild>
                    <w:div w:id="579364493">
                      <w:marLeft w:val="0"/>
                      <w:marRight w:val="0"/>
                      <w:marTop w:val="240"/>
                      <w:marBottom w:val="240"/>
                      <w:divBdr>
                        <w:top w:val="none" w:sz="0" w:space="0" w:color="auto"/>
                        <w:left w:val="none" w:sz="0" w:space="0" w:color="auto"/>
                        <w:bottom w:val="none" w:sz="0" w:space="0" w:color="auto"/>
                        <w:right w:val="none" w:sz="0" w:space="0" w:color="auto"/>
                      </w:divBdr>
                    </w:div>
                  </w:divsChild>
                </w:div>
                <w:div w:id="1270578743">
                  <w:marLeft w:val="0"/>
                  <w:marRight w:val="0"/>
                  <w:marTop w:val="0"/>
                  <w:marBottom w:val="0"/>
                  <w:divBdr>
                    <w:top w:val="none" w:sz="0" w:space="0" w:color="auto"/>
                    <w:left w:val="none" w:sz="0" w:space="0" w:color="auto"/>
                    <w:bottom w:val="none" w:sz="0" w:space="0" w:color="auto"/>
                    <w:right w:val="none" w:sz="0" w:space="0" w:color="auto"/>
                  </w:divBdr>
                  <w:divsChild>
                    <w:div w:id="200290713">
                      <w:marLeft w:val="0"/>
                      <w:marRight w:val="0"/>
                      <w:marTop w:val="240"/>
                      <w:marBottom w:val="240"/>
                      <w:divBdr>
                        <w:top w:val="none" w:sz="0" w:space="0" w:color="auto"/>
                        <w:left w:val="none" w:sz="0" w:space="0" w:color="auto"/>
                        <w:bottom w:val="none" w:sz="0" w:space="0" w:color="auto"/>
                        <w:right w:val="none" w:sz="0" w:space="0" w:color="auto"/>
                      </w:divBdr>
                    </w:div>
                  </w:divsChild>
                </w:div>
                <w:div w:id="1324355824">
                  <w:marLeft w:val="0"/>
                  <w:marRight w:val="0"/>
                  <w:marTop w:val="0"/>
                  <w:marBottom w:val="0"/>
                  <w:divBdr>
                    <w:top w:val="none" w:sz="0" w:space="0" w:color="auto"/>
                    <w:left w:val="none" w:sz="0" w:space="0" w:color="auto"/>
                    <w:bottom w:val="none" w:sz="0" w:space="0" w:color="auto"/>
                    <w:right w:val="none" w:sz="0" w:space="0" w:color="auto"/>
                  </w:divBdr>
                  <w:divsChild>
                    <w:div w:id="554390803">
                      <w:marLeft w:val="0"/>
                      <w:marRight w:val="0"/>
                      <w:marTop w:val="240"/>
                      <w:marBottom w:val="240"/>
                      <w:divBdr>
                        <w:top w:val="none" w:sz="0" w:space="0" w:color="auto"/>
                        <w:left w:val="none" w:sz="0" w:space="0" w:color="auto"/>
                        <w:bottom w:val="none" w:sz="0" w:space="0" w:color="auto"/>
                        <w:right w:val="none" w:sz="0" w:space="0" w:color="auto"/>
                      </w:divBdr>
                    </w:div>
                  </w:divsChild>
                </w:div>
                <w:div w:id="1403525346">
                  <w:marLeft w:val="0"/>
                  <w:marRight w:val="0"/>
                  <w:marTop w:val="0"/>
                  <w:marBottom w:val="0"/>
                  <w:divBdr>
                    <w:top w:val="none" w:sz="0" w:space="0" w:color="auto"/>
                    <w:left w:val="none" w:sz="0" w:space="0" w:color="auto"/>
                    <w:bottom w:val="none" w:sz="0" w:space="0" w:color="auto"/>
                    <w:right w:val="none" w:sz="0" w:space="0" w:color="auto"/>
                  </w:divBdr>
                  <w:divsChild>
                    <w:div w:id="50229373">
                      <w:marLeft w:val="0"/>
                      <w:marRight w:val="0"/>
                      <w:marTop w:val="0"/>
                      <w:marBottom w:val="0"/>
                      <w:divBdr>
                        <w:top w:val="none" w:sz="0" w:space="0" w:color="auto"/>
                        <w:left w:val="none" w:sz="0" w:space="0" w:color="auto"/>
                        <w:bottom w:val="none" w:sz="0" w:space="0" w:color="auto"/>
                        <w:right w:val="none" w:sz="0" w:space="0" w:color="auto"/>
                      </w:divBdr>
                    </w:div>
                    <w:div w:id="233974321">
                      <w:marLeft w:val="0"/>
                      <w:marRight w:val="0"/>
                      <w:marTop w:val="0"/>
                      <w:marBottom w:val="0"/>
                      <w:divBdr>
                        <w:top w:val="none" w:sz="0" w:space="0" w:color="auto"/>
                        <w:left w:val="none" w:sz="0" w:space="0" w:color="auto"/>
                        <w:bottom w:val="none" w:sz="0" w:space="0" w:color="auto"/>
                        <w:right w:val="none" w:sz="0" w:space="0" w:color="auto"/>
                      </w:divBdr>
                      <w:divsChild>
                        <w:div w:id="1352339307">
                          <w:marLeft w:val="0"/>
                          <w:marRight w:val="0"/>
                          <w:marTop w:val="240"/>
                          <w:marBottom w:val="240"/>
                          <w:divBdr>
                            <w:top w:val="none" w:sz="0" w:space="0" w:color="auto"/>
                            <w:left w:val="none" w:sz="0" w:space="0" w:color="auto"/>
                            <w:bottom w:val="none" w:sz="0" w:space="0" w:color="auto"/>
                            <w:right w:val="none" w:sz="0" w:space="0" w:color="auto"/>
                          </w:divBdr>
                        </w:div>
                      </w:divsChild>
                    </w:div>
                    <w:div w:id="384764424">
                      <w:marLeft w:val="0"/>
                      <w:marRight w:val="0"/>
                      <w:marTop w:val="0"/>
                      <w:marBottom w:val="0"/>
                      <w:divBdr>
                        <w:top w:val="none" w:sz="0" w:space="0" w:color="auto"/>
                        <w:left w:val="none" w:sz="0" w:space="0" w:color="auto"/>
                        <w:bottom w:val="none" w:sz="0" w:space="0" w:color="auto"/>
                        <w:right w:val="none" w:sz="0" w:space="0" w:color="auto"/>
                      </w:divBdr>
                      <w:divsChild>
                        <w:div w:id="579485242">
                          <w:marLeft w:val="0"/>
                          <w:marRight w:val="0"/>
                          <w:marTop w:val="240"/>
                          <w:marBottom w:val="240"/>
                          <w:divBdr>
                            <w:top w:val="none" w:sz="0" w:space="0" w:color="auto"/>
                            <w:left w:val="none" w:sz="0" w:space="0" w:color="auto"/>
                            <w:bottom w:val="none" w:sz="0" w:space="0" w:color="auto"/>
                            <w:right w:val="none" w:sz="0" w:space="0" w:color="auto"/>
                          </w:divBdr>
                        </w:div>
                        <w:div w:id="1317495822">
                          <w:marLeft w:val="0"/>
                          <w:marRight w:val="0"/>
                          <w:marTop w:val="240"/>
                          <w:marBottom w:val="240"/>
                          <w:divBdr>
                            <w:top w:val="none" w:sz="0" w:space="0" w:color="auto"/>
                            <w:left w:val="none" w:sz="0" w:space="0" w:color="auto"/>
                            <w:bottom w:val="none" w:sz="0" w:space="0" w:color="auto"/>
                            <w:right w:val="none" w:sz="0" w:space="0" w:color="auto"/>
                          </w:divBdr>
                        </w:div>
                      </w:divsChild>
                    </w:div>
                    <w:div w:id="385645142">
                      <w:marLeft w:val="0"/>
                      <w:marRight w:val="0"/>
                      <w:marTop w:val="0"/>
                      <w:marBottom w:val="0"/>
                      <w:divBdr>
                        <w:top w:val="none" w:sz="0" w:space="0" w:color="auto"/>
                        <w:left w:val="none" w:sz="0" w:space="0" w:color="auto"/>
                        <w:bottom w:val="none" w:sz="0" w:space="0" w:color="auto"/>
                        <w:right w:val="none" w:sz="0" w:space="0" w:color="auto"/>
                      </w:divBdr>
                      <w:divsChild>
                        <w:div w:id="1535344272">
                          <w:marLeft w:val="0"/>
                          <w:marRight w:val="0"/>
                          <w:marTop w:val="240"/>
                          <w:marBottom w:val="240"/>
                          <w:divBdr>
                            <w:top w:val="none" w:sz="0" w:space="0" w:color="auto"/>
                            <w:left w:val="none" w:sz="0" w:space="0" w:color="auto"/>
                            <w:bottom w:val="none" w:sz="0" w:space="0" w:color="auto"/>
                            <w:right w:val="none" w:sz="0" w:space="0" w:color="auto"/>
                          </w:divBdr>
                        </w:div>
                      </w:divsChild>
                    </w:div>
                    <w:div w:id="439758303">
                      <w:marLeft w:val="0"/>
                      <w:marRight w:val="0"/>
                      <w:marTop w:val="0"/>
                      <w:marBottom w:val="0"/>
                      <w:divBdr>
                        <w:top w:val="none" w:sz="0" w:space="0" w:color="auto"/>
                        <w:left w:val="none" w:sz="0" w:space="0" w:color="auto"/>
                        <w:bottom w:val="none" w:sz="0" w:space="0" w:color="auto"/>
                        <w:right w:val="none" w:sz="0" w:space="0" w:color="auto"/>
                      </w:divBdr>
                    </w:div>
                    <w:div w:id="461074718">
                      <w:marLeft w:val="0"/>
                      <w:marRight w:val="0"/>
                      <w:marTop w:val="0"/>
                      <w:marBottom w:val="0"/>
                      <w:divBdr>
                        <w:top w:val="none" w:sz="0" w:space="0" w:color="auto"/>
                        <w:left w:val="none" w:sz="0" w:space="0" w:color="auto"/>
                        <w:bottom w:val="none" w:sz="0" w:space="0" w:color="auto"/>
                        <w:right w:val="none" w:sz="0" w:space="0" w:color="auto"/>
                      </w:divBdr>
                      <w:divsChild>
                        <w:div w:id="1875313638">
                          <w:marLeft w:val="0"/>
                          <w:marRight w:val="0"/>
                          <w:marTop w:val="240"/>
                          <w:marBottom w:val="240"/>
                          <w:divBdr>
                            <w:top w:val="none" w:sz="0" w:space="0" w:color="auto"/>
                            <w:left w:val="none" w:sz="0" w:space="0" w:color="auto"/>
                            <w:bottom w:val="none" w:sz="0" w:space="0" w:color="auto"/>
                            <w:right w:val="none" w:sz="0" w:space="0" w:color="auto"/>
                          </w:divBdr>
                        </w:div>
                      </w:divsChild>
                    </w:div>
                    <w:div w:id="769813980">
                      <w:marLeft w:val="0"/>
                      <w:marRight w:val="0"/>
                      <w:marTop w:val="0"/>
                      <w:marBottom w:val="0"/>
                      <w:divBdr>
                        <w:top w:val="none" w:sz="0" w:space="0" w:color="auto"/>
                        <w:left w:val="none" w:sz="0" w:space="0" w:color="auto"/>
                        <w:bottom w:val="none" w:sz="0" w:space="0" w:color="auto"/>
                        <w:right w:val="none" w:sz="0" w:space="0" w:color="auto"/>
                      </w:divBdr>
                      <w:divsChild>
                        <w:div w:id="889924769">
                          <w:marLeft w:val="0"/>
                          <w:marRight w:val="0"/>
                          <w:marTop w:val="240"/>
                          <w:marBottom w:val="240"/>
                          <w:divBdr>
                            <w:top w:val="none" w:sz="0" w:space="0" w:color="auto"/>
                            <w:left w:val="none" w:sz="0" w:space="0" w:color="auto"/>
                            <w:bottom w:val="none" w:sz="0" w:space="0" w:color="auto"/>
                            <w:right w:val="none" w:sz="0" w:space="0" w:color="auto"/>
                          </w:divBdr>
                        </w:div>
                      </w:divsChild>
                    </w:div>
                    <w:div w:id="908803152">
                      <w:marLeft w:val="0"/>
                      <w:marRight w:val="0"/>
                      <w:marTop w:val="0"/>
                      <w:marBottom w:val="0"/>
                      <w:divBdr>
                        <w:top w:val="none" w:sz="0" w:space="0" w:color="auto"/>
                        <w:left w:val="none" w:sz="0" w:space="0" w:color="auto"/>
                        <w:bottom w:val="none" w:sz="0" w:space="0" w:color="auto"/>
                        <w:right w:val="none" w:sz="0" w:space="0" w:color="auto"/>
                      </w:divBdr>
                      <w:divsChild>
                        <w:div w:id="29646893">
                          <w:marLeft w:val="0"/>
                          <w:marRight w:val="0"/>
                          <w:marTop w:val="240"/>
                          <w:marBottom w:val="240"/>
                          <w:divBdr>
                            <w:top w:val="none" w:sz="0" w:space="0" w:color="auto"/>
                            <w:left w:val="none" w:sz="0" w:space="0" w:color="auto"/>
                            <w:bottom w:val="none" w:sz="0" w:space="0" w:color="auto"/>
                            <w:right w:val="none" w:sz="0" w:space="0" w:color="auto"/>
                          </w:divBdr>
                        </w:div>
                      </w:divsChild>
                    </w:div>
                    <w:div w:id="1013415066">
                      <w:marLeft w:val="0"/>
                      <w:marRight w:val="0"/>
                      <w:marTop w:val="0"/>
                      <w:marBottom w:val="0"/>
                      <w:divBdr>
                        <w:top w:val="none" w:sz="0" w:space="0" w:color="auto"/>
                        <w:left w:val="none" w:sz="0" w:space="0" w:color="auto"/>
                        <w:bottom w:val="none" w:sz="0" w:space="0" w:color="auto"/>
                        <w:right w:val="none" w:sz="0" w:space="0" w:color="auto"/>
                      </w:divBdr>
                      <w:divsChild>
                        <w:div w:id="1877236620">
                          <w:marLeft w:val="0"/>
                          <w:marRight w:val="0"/>
                          <w:marTop w:val="240"/>
                          <w:marBottom w:val="240"/>
                          <w:divBdr>
                            <w:top w:val="none" w:sz="0" w:space="0" w:color="auto"/>
                            <w:left w:val="none" w:sz="0" w:space="0" w:color="auto"/>
                            <w:bottom w:val="none" w:sz="0" w:space="0" w:color="auto"/>
                            <w:right w:val="none" w:sz="0" w:space="0" w:color="auto"/>
                          </w:divBdr>
                        </w:div>
                      </w:divsChild>
                    </w:div>
                    <w:div w:id="1161198576">
                      <w:marLeft w:val="0"/>
                      <w:marRight w:val="0"/>
                      <w:marTop w:val="0"/>
                      <w:marBottom w:val="0"/>
                      <w:divBdr>
                        <w:top w:val="none" w:sz="0" w:space="0" w:color="auto"/>
                        <w:left w:val="none" w:sz="0" w:space="0" w:color="auto"/>
                        <w:bottom w:val="none" w:sz="0" w:space="0" w:color="auto"/>
                        <w:right w:val="none" w:sz="0" w:space="0" w:color="auto"/>
                      </w:divBdr>
                      <w:divsChild>
                        <w:div w:id="1157961434">
                          <w:marLeft w:val="0"/>
                          <w:marRight w:val="0"/>
                          <w:marTop w:val="240"/>
                          <w:marBottom w:val="240"/>
                          <w:divBdr>
                            <w:top w:val="none" w:sz="0" w:space="0" w:color="auto"/>
                            <w:left w:val="none" w:sz="0" w:space="0" w:color="auto"/>
                            <w:bottom w:val="none" w:sz="0" w:space="0" w:color="auto"/>
                            <w:right w:val="none" w:sz="0" w:space="0" w:color="auto"/>
                          </w:divBdr>
                        </w:div>
                      </w:divsChild>
                    </w:div>
                    <w:div w:id="1615869491">
                      <w:marLeft w:val="0"/>
                      <w:marRight w:val="0"/>
                      <w:marTop w:val="0"/>
                      <w:marBottom w:val="0"/>
                      <w:divBdr>
                        <w:top w:val="none" w:sz="0" w:space="0" w:color="auto"/>
                        <w:left w:val="none" w:sz="0" w:space="0" w:color="auto"/>
                        <w:bottom w:val="none" w:sz="0" w:space="0" w:color="auto"/>
                        <w:right w:val="none" w:sz="0" w:space="0" w:color="auto"/>
                      </w:divBdr>
                      <w:divsChild>
                        <w:div w:id="787116443">
                          <w:marLeft w:val="0"/>
                          <w:marRight w:val="0"/>
                          <w:marTop w:val="240"/>
                          <w:marBottom w:val="240"/>
                          <w:divBdr>
                            <w:top w:val="none" w:sz="0" w:space="0" w:color="auto"/>
                            <w:left w:val="none" w:sz="0" w:space="0" w:color="auto"/>
                            <w:bottom w:val="none" w:sz="0" w:space="0" w:color="auto"/>
                            <w:right w:val="none" w:sz="0" w:space="0" w:color="auto"/>
                          </w:divBdr>
                        </w:div>
                      </w:divsChild>
                    </w:div>
                    <w:div w:id="1719695371">
                      <w:marLeft w:val="0"/>
                      <w:marRight w:val="0"/>
                      <w:marTop w:val="0"/>
                      <w:marBottom w:val="0"/>
                      <w:divBdr>
                        <w:top w:val="none" w:sz="0" w:space="0" w:color="auto"/>
                        <w:left w:val="none" w:sz="0" w:space="0" w:color="auto"/>
                        <w:bottom w:val="none" w:sz="0" w:space="0" w:color="auto"/>
                        <w:right w:val="none" w:sz="0" w:space="0" w:color="auto"/>
                      </w:divBdr>
                      <w:divsChild>
                        <w:div w:id="996226855">
                          <w:marLeft w:val="0"/>
                          <w:marRight w:val="0"/>
                          <w:marTop w:val="240"/>
                          <w:marBottom w:val="240"/>
                          <w:divBdr>
                            <w:top w:val="none" w:sz="0" w:space="0" w:color="auto"/>
                            <w:left w:val="none" w:sz="0" w:space="0" w:color="auto"/>
                            <w:bottom w:val="none" w:sz="0" w:space="0" w:color="auto"/>
                            <w:right w:val="none" w:sz="0" w:space="0" w:color="auto"/>
                          </w:divBdr>
                        </w:div>
                      </w:divsChild>
                    </w:div>
                    <w:div w:id="1832283908">
                      <w:marLeft w:val="0"/>
                      <w:marRight w:val="0"/>
                      <w:marTop w:val="0"/>
                      <w:marBottom w:val="0"/>
                      <w:divBdr>
                        <w:top w:val="none" w:sz="0" w:space="0" w:color="auto"/>
                        <w:left w:val="none" w:sz="0" w:space="0" w:color="auto"/>
                        <w:bottom w:val="none" w:sz="0" w:space="0" w:color="auto"/>
                        <w:right w:val="none" w:sz="0" w:space="0" w:color="auto"/>
                      </w:divBdr>
                      <w:divsChild>
                        <w:div w:id="1181624365">
                          <w:marLeft w:val="0"/>
                          <w:marRight w:val="0"/>
                          <w:marTop w:val="240"/>
                          <w:marBottom w:val="240"/>
                          <w:divBdr>
                            <w:top w:val="none" w:sz="0" w:space="0" w:color="auto"/>
                            <w:left w:val="none" w:sz="0" w:space="0" w:color="auto"/>
                            <w:bottom w:val="none" w:sz="0" w:space="0" w:color="auto"/>
                            <w:right w:val="none" w:sz="0" w:space="0" w:color="auto"/>
                          </w:divBdr>
                        </w:div>
                      </w:divsChild>
                    </w:div>
                    <w:div w:id="2002462277">
                      <w:marLeft w:val="0"/>
                      <w:marRight w:val="0"/>
                      <w:marTop w:val="0"/>
                      <w:marBottom w:val="0"/>
                      <w:divBdr>
                        <w:top w:val="none" w:sz="0" w:space="0" w:color="auto"/>
                        <w:left w:val="none" w:sz="0" w:space="0" w:color="auto"/>
                        <w:bottom w:val="none" w:sz="0" w:space="0" w:color="auto"/>
                        <w:right w:val="none" w:sz="0" w:space="0" w:color="auto"/>
                      </w:divBdr>
                      <w:divsChild>
                        <w:div w:id="630866425">
                          <w:marLeft w:val="0"/>
                          <w:marRight w:val="0"/>
                          <w:marTop w:val="240"/>
                          <w:marBottom w:val="240"/>
                          <w:divBdr>
                            <w:top w:val="none" w:sz="0" w:space="0" w:color="auto"/>
                            <w:left w:val="none" w:sz="0" w:space="0" w:color="auto"/>
                            <w:bottom w:val="none" w:sz="0" w:space="0" w:color="auto"/>
                            <w:right w:val="none" w:sz="0" w:space="0" w:color="auto"/>
                          </w:divBdr>
                        </w:div>
                      </w:divsChild>
                    </w:div>
                    <w:div w:id="2011565227">
                      <w:marLeft w:val="0"/>
                      <w:marRight w:val="0"/>
                      <w:marTop w:val="0"/>
                      <w:marBottom w:val="0"/>
                      <w:divBdr>
                        <w:top w:val="none" w:sz="0" w:space="0" w:color="auto"/>
                        <w:left w:val="none" w:sz="0" w:space="0" w:color="auto"/>
                        <w:bottom w:val="none" w:sz="0" w:space="0" w:color="auto"/>
                        <w:right w:val="none" w:sz="0" w:space="0" w:color="auto"/>
                      </w:divBdr>
                      <w:divsChild>
                        <w:div w:id="1178422816">
                          <w:marLeft w:val="0"/>
                          <w:marRight w:val="0"/>
                          <w:marTop w:val="0"/>
                          <w:marBottom w:val="0"/>
                          <w:divBdr>
                            <w:top w:val="none" w:sz="0" w:space="0" w:color="auto"/>
                            <w:left w:val="none" w:sz="0" w:space="0" w:color="auto"/>
                            <w:bottom w:val="none" w:sz="0" w:space="0" w:color="auto"/>
                            <w:right w:val="none" w:sz="0" w:space="0" w:color="auto"/>
                          </w:divBdr>
                        </w:div>
                        <w:div w:id="1323897944">
                          <w:marLeft w:val="0"/>
                          <w:marRight w:val="0"/>
                          <w:marTop w:val="0"/>
                          <w:marBottom w:val="0"/>
                          <w:divBdr>
                            <w:top w:val="none" w:sz="0" w:space="0" w:color="auto"/>
                            <w:left w:val="none" w:sz="0" w:space="0" w:color="auto"/>
                            <w:bottom w:val="none" w:sz="0" w:space="0" w:color="auto"/>
                            <w:right w:val="none" w:sz="0" w:space="0" w:color="auto"/>
                          </w:divBdr>
                        </w:div>
                        <w:div w:id="1343630311">
                          <w:marLeft w:val="0"/>
                          <w:marRight w:val="0"/>
                          <w:marTop w:val="0"/>
                          <w:marBottom w:val="0"/>
                          <w:divBdr>
                            <w:top w:val="none" w:sz="0" w:space="0" w:color="auto"/>
                            <w:left w:val="none" w:sz="0" w:space="0" w:color="auto"/>
                            <w:bottom w:val="none" w:sz="0" w:space="0" w:color="auto"/>
                            <w:right w:val="none" w:sz="0" w:space="0" w:color="auto"/>
                          </w:divBdr>
                        </w:div>
                        <w:div w:id="1376925393">
                          <w:marLeft w:val="0"/>
                          <w:marRight w:val="0"/>
                          <w:marTop w:val="240"/>
                          <w:marBottom w:val="240"/>
                          <w:divBdr>
                            <w:top w:val="none" w:sz="0" w:space="0" w:color="auto"/>
                            <w:left w:val="none" w:sz="0" w:space="0" w:color="auto"/>
                            <w:bottom w:val="none" w:sz="0" w:space="0" w:color="auto"/>
                            <w:right w:val="none" w:sz="0" w:space="0" w:color="auto"/>
                          </w:divBdr>
                        </w:div>
                        <w:div w:id="2121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5480">
                  <w:marLeft w:val="0"/>
                  <w:marRight w:val="0"/>
                  <w:marTop w:val="0"/>
                  <w:marBottom w:val="0"/>
                  <w:divBdr>
                    <w:top w:val="none" w:sz="0" w:space="0" w:color="auto"/>
                    <w:left w:val="none" w:sz="0" w:space="0" w:color="auto"/>
                    <w:bottom w:val="none" w:sz="0" w:space="0" w:color="auto"/>
                    <w:right w:val="none" w:sz="0" w:space="0" w:color="auto"/>
                  </w:divBdr>
                  <w:divsChild>
                    <w:div w:id="939484446">
                      <w:marLeft w:val="0"/>
                      <w:marRight w:val="0"/>
                      <w:marTop w:val="240"/>
                      <w:marBottom w:val="240"/>
                      <w:divBdr>
                        <w:top w:val="none" w:sz="0" w:space="0" w:color="auto"/>
                        <w:left w:val="none" w:sz="0" w:space="0" w:color="auto"/>
                        <w:bottom w:val="none" w:sz="0" w:space="0" w:color="auto"/>
                        <w:right w:val="none" w:sz="0" w:space="0" w:color="auto"/>
                      </w:divBdr>
                    </w:div>
                  </w:divsChild>
                </w:div>
                <w:div w:id="1696807394">
                  <w:marLeft w:val="0"/>
                  <w:marRight w:val="0"/>
                  <w:marTop w:val="0"/>
                  <w:marBottom w:val="0"/>
                  <w:divBdr>
                    <w:top w:val="none" w:sz="0" w:space="0" w:color="auto"/>
                    <w:left w:val="none" w:sz="0" w:space="0" w:color="auto"/>
                    <w:bottom w:val="none" w:sz="0" w:space="0" w:color="auto"/>
                    <w:right w:val="none" w:sz="0" w:space="0" w:color="auto"/>
                  </w:divBdr>
                  <w:divsChild>
                    <w:div w:id="620192073">
                      <w:marLeft w:val="0"/>
                      <w:marRight w:val="0"/>
                      <w:marTop w:val="240"/>
                      <w:marBottom w:val="240"/>
                      <w:divBdr>
                        <w:top w:val="none" w:sz="0" w:space="0" w:color="auto"/>
                        <w:left w:val="none" w:sz="0" w:space="0" w:color="auto"/>
                        <w:bottom w:val="none" w:sz="0" w:space="0" w:color="auto"/>
                        <w:right w:val="none" w:sz="0" w:space="0" w:color="auto"/>
                      </w:divBdr>
                    </w:div>
                  </w:divsChild>
                </w:div>
                <w:div w:id="1699695264">
                  <w:marLeft w:val="0"/>
                  <w:marRight w:val="0"/>
                  <w:marTop w:val="0"/>
                  <w:marBottom w:val="0"/>
                  <w:divBdr>
                    <w:top w:val="none" w:sz="0" w:space="0" w:color="auto"/>
                    <w:left w:val="none" w:sz="0" w:space="0" w:color="auto"/>
                    <w:bottom w:val="none" w:sz="0" w:space="0" w:color="auto"/>
                    <w:right w:val="none" w:sz="0" w:space="0" w:color="auto"/>
                  </w:divBdr>
                  <w:divsChild>
                    <w:div w:id="960454395">
                      <w:marLeft w:val="0"/>
                      <w:marRight w:val="0"/>
                      <w:marTop w:val="240"/>
                      <w:marBottom w:val="240"/>
                      <w:divBdr>
                        <w:top w:val="none" w:sz="0" w:space="0" w:color="auto"/>
                        <w:left w:val="none" w:sz="0" w:space="0" w:color="auto"/>
                        <w:bottom w:val="none" w:sz="0" w:space="0" w:color="auto"/>
                        <w:right w:val="none" w:sz="0" w:space="0" w:color="auto"/>
                      </w:divBdr>
                    </w:div>
                  </w:divsChild>
                </w:div>
                <w:div w:id="1860503845">
                  <w:marLeft w:val="0"/>
                  <w:marRight w:val="0"/>
                  <w:marTop w:val="0"/>
                  <w:marBottom w:val="0"/>
                  <w:divBdr>
                    <w:top w:val="none" w:sz="0" w:space="0" w:color="auto"/>
                    <w:left w:val="none" w:sz="0" w:space="0" w:color="auto"/>
                    <w:bottom w:val="none" w:sz="0" w:space="0" w:color="auto"/>
                    <w:right w:val="none" w:sz="0" w:space="0" w:color="auto"/>
                  </w:divBdr>
                  <w:divsChild>
                    <w:div w:id="357853668">
                      <w:marLeft w:val="0"/>
                      <w:marRight w:val="0"/>
                      <w:marTop w:val="240"/>
                      <w:marBottom w:val="240"/>
                      <w:divBdr>
                        <w:top w:val="none" w:sz="0" w:space="0" w:color="auto"/>
                        <w:left w:val="none" w:sz="0" w:space="0" w:color="auto"/>
                        <w:bottom w:val="none" w:sz="0" w:space="0" w:color="auto"/>
                        <w:right w:val="none" w:sz="0" w:space="0" w:color="auto"/>
                      </w:divBdr>
                    </w:div>
                  </w:divsChild>
                </w:div>
                <w:div w:id="1979525968">
                  <w:marLeft w:val="0"/>
                  <w:marRight w:val="0"/>
                  <w:marTop w:val="0"/>
                  <w:marBottom w:val="0"/>
                  <w:divBdr>
                    <w:top w:val="none" w:sz="0" w:space="0" w:color="auto"/>
                    <w:left w:val="none" w:sz="0" w:space="0" w:color="auto"/>
                    <w:bottom w:val="none" w:sz="0" w:space="0" w:color="auto"/>
                    <w:right w:val="none" w:sz="0" w:space="0" w:color="auto"/>
                  </w:divBdr>
                  <w:divsChild>
                    <w:div w:id="238488622">
                      <w:marLeft w:val="0"/>
                      <w:marRight w:val="0"/>
                      <w:marTop w:val="240"/>
                      <w:marBottom w:val="240"/>
                      <w:divBdr>
                        <w:top w:val="none" w:sz="0" w:space="0" w:color="auto"/>
                        <w:left w:val="none" w:sz="0" w:space="0" w:color="auto"/>
                        <w:bottom w:val="none" w:sz="0" w:space="0" w:color="auto"/>
                        <w:right w:val="none" w:sz="0" w:space="0" w:color="auto"/>
                      </w:divBdr>
                    </w:div>
                    <w:div w:id="602495349">
                      <w:marLeft w:val="0"/>
                      <w:marRight w:val="0"/>
                      <w:marTop w:val="240"/>
                      <w:marBottom w:val="240"/>
                      <w:divBdr>
                        <w:top w:val="none" w:sz="0" w:space="0" w:color="auto"/>
                        <w:left w:val="none" w:sz="0" w:space="0" w:color="auto"/>
                        <w:bottom w:val="none" w:sz="0" w:space="0" w:color="auto"/>
                        <w:right w:val="none" w:sz="0" w:space="0" w:color="auto"/>
                      </w:divBdr>
                    </w:div>
                    <w:div w:id="707265353">
                      <w:marLeft w:val="0"/>
                      <w:marRight w:val="0"/>
                      <w:marTop w:val="0"/>
                      <w:marBottom w:val="0"/>
                      <w:divBdr>
                        <w:top w:val="none" w:sz="0" w:space="0" w:color="auto"/>
                        <w:left w:val="none" w:sz="0" w:space="0" w:color="auto"/>
                        <w:bottom w:val="none" w:sz="0" w:space="0" w:color="auto"/>
                        <w:right w:val="none" w:sz="0" w:space="0" w:color="auto"/>
                      </w:divBdr>
                      <w:divsChild>
                        <w:div w:id="1158182721">
                          <w:marLeft w:val="0"/>
                          <w:marRight w:val="0"/>
                          <w:marTop w:val="240"/>
                          <w:marBottom w:val="240"/>
                          <w:divBdr>
                            <w:top w:val="none" w:sz="0" w:space="0" w:color="auto"/>
                            <w:left w:val="none" w:sz="0" w:space="0" w:color="auto"/>
                            <w:bottom w:val="none" w:sz="0" w:space="0" w:color="auto"/>
                            <w:right w:val="none" w:sz="0" w:space="0" w:color="auto"/>
                          </w:divBdr>
                        </w:div>
                      </w:divsChild>
                    </w:div>
                    <w:div w:id="1148279306">
                      <w:marLeft w:val="0"/>
                      <w:marRight w:val="0"/>
                      <w:marTop w:val="0"/>
                      <w:marBottom w:val="0"/>
                      <w:divBdr>
                        <w:top w:val="none" w:sz="0" w:space="0" w:color="auto"/>
                        <w:left w:val="none" w:sz="0" w:space="0" w:color="auto"/>
                        <w:bottom w:val="none" w:sz="0" w:space="0" w:color="auto"/>
                        <w:right w:val="none" w:sz="0" w:space="0" w:color="auto"/>
                      </w:divBdr>
                      <w:divsChild>
                        <w:div w:id="448625284">
                          <w:marLeft w:val="0"/>
                          <w:marRight w:val="0"/>
                          <w:marTop w:val="240"/>
                          <w:marBottom w:val="240"/>
                          <w:divBdr>
                            <w:top w:val="none" w:sz="0" w:space="0" w:color="auto"/>
                            <w:left w:val="none" w:sz="0" w:space="0" w:color="auto"/>
                            <w:bottom w:val="none" w:sz="0" w:space="0" w:color="auto"/>
                            <w:right w:val="none" w:sz="0" w:space="0" w:color="auto"/>
                          </w:divBdr>
                        </w:div>
                      </w:divsChild>
                    </w:div>
                    <w:div w:id="1268997620">
                      <w:marLeft w:val="0"/>
                      <w:marRight w:val="0"/>
                      <w:marTop w:val="0"/>
                      <w:marBottom w:val="0"/>
                      <w:divBdr>
                        <w:top w:val="none" w:sz="0" w:space="0" w:color="auto"/>
                        <w:left w:val="none" w:sz="0" w:space="0" w:color="auto"/>
                        <w:bottom w:val="none" w:sz="0" w:space="0" w:color="auto"/>
                        <w:right w:val="none" w:sz="0" w:space="0" w:color="auto"/>
                      </w:divBdr>
                    </w:div>
                  </w:divsChild>
                </w:div>
                <w:div w:id="2101631853">
                  <w:marLeft w:val="0"/>
                  <w:marRight w:val="0"/>
                  <w:marTop w:val="0"/>
                  <w:marBottom w:val="0"/>
                  <w:divBdr>
                    <w:top w:val="none" w:sz="0" w:space="0" w:color="auto"/>
                    <w:left w:val="none" w:sz="0" w:space="0" w:color="auto"/>
                    <w:bottom w:val="none" w:sz="0" w:space="0" w:color="auto"/>
                    <w:right w:val="none" w:sz="0" w:space="0" w:color="auto"/>
                  </w:divBdr>
                </w:div>
                <w:div w:id="2134909238">
                  <w:marLeft w:val="0"/>
                  <w:marRight w:val="0"/>
                  <w:marTop w:val="0"/>
                  <w:marBottom w:val="0"/>
                  <w:divBdr>
                    <w:top w:val="none" w:sz="0" w:space="0" w:color="auto"/>
                    <w:left w:val="none" w:sz="0" w:space="0" w:color="auto"/>
                    <w:bottom w:val="none" w:sz="0" w:space="0" w:color="auto"/>
                    <w:right w:val="none" w:sz="0" w:space="0" w:color="auto"/>
                  </w:divBdr>
                  <w:divsChild>
                    <w:div w:id="175536653">
                      <w:marLeft w:val="0"/>
                      <w:marRight w:val="0"/>
                      <w:marTop w:val="240"/>
                      <w:marBottom w:val="240"/>
                      <w:divBdr>
                        <w:top w:val="none" w:sz="0" w:space="0" w:color="auto"/>
                        <w:left w:val="none" w:sz="0" w:space="0" w:color="auto"/>
                        <w:bottom w:val="none" w:sz="0" w:space="0" w:color="auto"/>
                        <w:right w:val="none" w:sz="0" w:space="0" w:color="auto"/>
                      </w:divBdr>
                    </w:div>
                    <w:div w:id="420416001">
                      <w:marLeft w:val="0"/>
                      <w:marRight w:val="0"/>
                      <w:marTop w:val="0"/>
                      <w:marBottom w:val="0"/>
                      <w:divBdr>
                        <w:top w:val="none" w:sz="0" w:space="0" w:color="auto"/>
                        <w:left w:val="none" w:sz="0" w:space="0" w:color="auto"/>
                        <w:bottom w:val="none" w:sz="0" w:space="0" w:color="auto"/>
                        <w:right w:val="none" w:sz="0" w:space="0" w:color="auto"/>
                      </w:divBdr>
                      <w:divsChild>
                        <w:div w:id="1687710064">
                          <w:marLeft w:val="0"/>
                          <w:marRight w:val="0"/>
                          <w:marTop w:val="240"/>
                          <w:marBottom w:val="240"/>
                          <w:divBdr>
                            <w:top w:val="none" w:sz="0" w:space="0" w:color="auto"/>
                            <w:left w:val="none" w:sz="0" w:space="0" w:color="auto"/>
                            <w:bottom w:val="none" w:sz="0" w:space="0" w:color="auto"/>
                            <w:right w:val="none" w:sz="0" w:space="0" w:color="auto"/>
                          </w:divBdr>
                        </w:div>
                      </w:divsChild>
                    </w:div>
                    <w:div w:id="975716049">
                      <w:marLeft w:val="0"/>
                      <w:marRight w:val="0"/>
                      <w:marTop w:val="0"/>
                      <w:marBottom w:val="0"/>
                      <w:divBdr>
                        <w:top w:val="none" w:sz="0" w:space="0" w:color="auto"/>
                        <w:left w:val="none" w:sz="0" w:space="0" w:color="auto"/>
                        <w:bottom w:val="none" w:sz="0" w:space="0" w:color="auto"/>
                        <w:right w:val="none" w:sz="0" w:space="0" w:color="auto"/>
                      </w:divBdr>
                      <w:divsChild>
                        <w:div w:id="1645548313">
                          <w:marLeft w:val="0"/>
                          <w:marRight w:val="0"/>
                          <w:marTop w:val="240"/>
                          <w:marBottom w:val="240"/>
                          <w:divBdr>
                            <w:top w:val="none" w:sz="0" w:space="0" w:color="auto"/>
                            <w:left w:val="none" w:sz="0" w:space="0" w:color="auto"/>
                            <w:bottom w:val="none" w:sz="0" w:space="0" w:color="auto"/>
                            <w:right w:val="none" w:sz="0" w:space="0" w:color="auto"/>
                          </w:divBdr>
                        </w:div>
                      </w:divsChild>
                    </w:div>
                    <w:div w:id="1643386311">
                      <w:marLeft w:val="0"/>
                      <w:marRight w:val="0"/>
                      <w:marTop w:val="0"/>
                      <w:marBottom w:val="0"/>
                      <w:divBdr>
                        <w:top w:val="none" w:sz="0" w:space="0" w:color="auto"/>
                        <w:left w:val="none" w:sz="0" w:space="0" w:color="auto"/>
                        <w:bottom w:val="none" w:sz="0" w:space="0" w:color="auto"/>
                        <w:right w:val="none" w:sz="0" w:space="0" w:color="auto"/>
                      </w:divBdr>
                    </w:div>
                    <w:div w:id="1980383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06243694">
          <w:marLeft w:val="0"/>
          <w:marRight w:val="0"/>
          <w:marTop w:val="0"/>
          <w:marBottom w:val="0"/>
          <w:divBdr>
            <w:top w:val="none" w:sz="0" w:space="0" w:color="auto"/>
            <w:left w:val="none" w:sz="0" w:space="0" w:color="auto"/>
            <w:bottom w:val="none" w:sz="0" w:space="0" w:color="auto"/>
            <w:right w:val="none" w:sz="0" w:space="0" w:color="auto"/>
          </w:divBdr>
          <w:divsChild>
            <w:div w:id="1237935133">
              <w:marLeft w:val="0"/>
              <w:marRight w:val="0"/>
              <w:marTop w:val="0"/>
              <w:marBottom w:val="0"/>
              <w:divBdr>
                <w:top w:val="none" w:sz="0" w:space="0" w:color="auto"/>
                <w:left w:val="none" w:sz="0" w:space="0" w:color="auto"/>
                <w:bottom w:val="none" w:sz="0" w:space="0" w:color="auto"/>
                <w:right w:val="none" w:sz="0" w:space="0" w:color="auto"/>
              </w:divBdr>
              <w:divsChild>
                <w:div w:id="67580028">
                  <w:marLeft w:val="0"/>
                  <w:marRight w:val="0"/>
                  <w:marTop w:val="0"/>
                  <w:marBottom w:val="0"/>
                  <w:divBdr>
                    <w:top w:val="none" w:sz="0" w:space="0" w:color="auto"/>
                    <w:left w:val="none" w:sz="0" w:space="0" w:color="auto"/>
                    <w:bottom w:val="none" w:sz="0" w:space="0" w:color="auto"/>
                    <w:right w:val="none" w:sz="0" w:space="0" w:color="auto"/>
                  </w:divBdr>
                  <w:divsChild>
                    <w:div w:id="1569924802">
                      <w:marLeft w:val="0"/>
                      <w:marRight w:val="0"/>
                      <w:marTop w:val="240"/>
                      <w:marBottom w:val="240"/>
                      <w:divBdr>
                        <w:top w:val="none" w:sz="0" w:space="0" w:color="auto"/>
                        <w:left w:val="none" w:sz="0" w:space="0" w:color="auto"/>
                        <w:bottom w:val="none" w:sz="0" w:space="0" w:color="auto"/>
                        <w:right w:val="none" w:sz="0" w:space="0" w:color="auto"/>
                      </w:divBdr>
                    </w:div>
                  </w:divsChild>
                </w:div>
                <w:div w:id="212280178">
                  <w:marLeft w:val="0"/>
                  <w:marRight w:val="0"/>
                  <w:marTop w:val="0"/>
                  <w:marBottom w:val="0"/>
                  <w:divBdr>
                    <w:top w:val="none" w:sz="0" w:space="0" w:color="auto"/>
                    <w:left w:val="none" w:sz="0" w:space="0" w:color="auto"/>
                    <w:bottom w:val="none" w:sz="0" w:space="0" w:color="auto"/>
                    <w:right w:val="none" w:sz="0" w:space="0" w:color="auto"/>
                  </w:divBdr>
                  <w:divsChild>
                    <w:div w:id="677003352">
                      <w:marLeft w:val="0"/>
                      <w:marRight w:val="0"/>
                      <w:marTop w:val="240"/>
                      <w:marBottom w:val="240"/>
                      <w:divBdr>
                        <w:top w:val="none" w:sz="0" w:space="0" w:color="auto"/>
                        <w:left w:val="none" w:sz="0" w:space="0" w:color="auto"/>
                        <w:bottom w:val="none" w:sz="0" w:space="0" w:color="auto"/>
                        <w:right w:val="none" w:sz="0" w:space="0" w:color="auto"/>
                      </w:divBdr>
                    </w:div>
                  </w:divsChild>
                </w:div>
                <w:div w:id="277568518">
                  <w:marLeft w:val="0"/>
                  <w:marRight w:val="0"/>
                  <w:marTop w:val="0"/>
                  <w:marBottom w:val="0"/>
                  <w:divBdr>
                    <w:top w:val="none" w:sz="0" w:space="0" w:color="auto"/>
                    <w:left w:val="none" w:sz="0" w:space="0" w:color="auto"/>
                    <w:bottom w:val="none" w:sz="0" w:space="0" w:color="auto"/>
                    <w:right w:val="none" w:sz="0" w:space="0" w:color="auto"/>
                  </w:divBdr>
                </w:div>
                <w:div w:id="389351713">
                  <w:marLeft w:val="0"/>
                  <w:marRight w:val="0"/>
                  <w:marTop w:val="0"/>
                  <w:marBottom w:val="0"/>
                  <w:divBdr>
                    <w:top w:val="none" w:sz="0" w:space="0" w:color="auto"/>
                    <w:left w:val="none" w:sz="0" w:space="0" w:color="auto"/>
                    <w:bottom w:val="none" w:sz="0" w:space="0" w:color="auto"/>
                    <w:right w:val="none" w:sz="0" w:space="0" w:color="auto"/>
                  </w:divBdr>
                </w:div>
                <w:div w:id="544411892">
                  <w:marLeft w:val="0"/>
                  <w:marRight w:val="0"/>
                  <w:marTop w:val="0"/>
                  <w:marBottom w:val="0"/>
                  <w:divBdr>
                    <w:top w:val="none" w:sz="0" w:space="0" w:color="auto"/>
                    <w:left w:val="none" w:sz="0" w:space="0" w:color="auto"/>
                    <w:bottom w:val="none" w:sz="0" w:space="0" w:color="auto"/>
                    <w:right w:val="none" w:sz="0" w:space="0" w:color="auto"/>
                  </w:divBdr>
                  <w:divsChild>
                    <w:div w:id="157036228">
                      <w:marLeft w:val="0"/>
                      <w:marRight w:val="0"/>
                      <w:marTop w:val="240"/>
                      <w:marBottom w:val="240"/>
                      <w:divBdr>
                        <w:top w:val="none" w:sz="0" w:space="0" w:color="auto"/>
                        <w:left w:val="none" w:sz="0" w:space="0" w:color="auto"/>
                        <w:bottom w:val="none" w:sz="0" w:space="0" w:color="auto"/>
                        <w:right w:val="none" w:sz="0" w:space="0" w:color="auto"/>
                      </w:divBdr>
                    </w:div>
                    <w:div w:id="580137312">
                      <w:marLeft w:val="0"/>
                      <w:marRight w:val="0"/>
                      <w:marTop w:val="0"/>
                      <w:marBottom w:val="0"/>
                      <w:divBdr>
                        <w:top w:val="none" w:sz="0" w:space="0" w:color="auto"/>
                        <w:left w:val="none" w:sz="0" w:space="0" w:color="auto"/>
                        <w:bottom w:val="none" w:sz="0" w:space="0" w:color="auto"/>
                        <w:right w:val="none" w:sz="0" w:space="0" w:color="auto"/>
                      </w:divBdr>
                    </w:div>
                    <w:div w:id="1043020308">
                      <w:marLeft w:val="0"/>
                      <w:marRight w:val="0"/>
                      <w:marTop w:val="0"/>
                      <w:marBottom w:val="0"/>
                      <w:divBdr>
                        <w:top w:val="none" w:sz="0" w:space="0" w:color="auto"/>
                        <w:left w:val="none" w:sz="0" w:space="0" w:color="auto"/>
                        <w:bottom w:val="none" w:sz="0" w:space="0" w:color="auto"/>
                        <w:right w:val="none" w:sz="0" w:space="0" w:color="auto"/>
                      </w:divBdr>
                    </w:div>
                  </w:divsChild>
                </w:div>
                <w:div w:id="629745694">
                  <w:marLeft w:val="0"/>
                  <w:marRight w:val="0"/>
                  <w:marTop w:val="0"/>
                  <w:marBottom w:val="0"/>
                  <w:divBdr>
                    <w:top w:val="none" w:sz="0" w:space="0" w:color="auto"/>
                    <w:left w:val="none" w:sz="0" w:space="0" w:color="auto"/>
                    <w:bottom w:val="none" w:sz="0" w:space="0" w:color="auto"/>
                    <w:right w:val="none" w:sz="0" w:space="0" w:color="auto"/>
                  </w:divBdr>
                  <w:divsChild>
                    <w:div w:id="199785635">
                      <w:marLeft w:val="0"/>
                      <w:marRight w:val="0"/>
                      <w:marTop w:val="240"/>
                      <w:marBottom w:val="240"/>
                      <w:divBdr>
                        <w:top w:val="none" w:sz="0" w:space="0" w:color="auto"/>
                        <w:left w:val="none" w:sz="0" w:space="0" w:color="auto"/>
                        <w:bottom w:val="none" w:sz="0" w:space="0" w:color="auto"/>
                        <w:right w:val="none" w:sz="0" w:space="0" w:color="auto"/>
                      </w:divBdr>
                    </w:div>
                  </w:divsChild>
                </w:div>
                <w:div w:id="796140102">
                  <w:marLeft w:val="0"/>
                  <w:marRight w:val="0"/>
                  <w:marTop w:val="0"/>
                  <w:marBottom w:val="0"/>
                  <w:divBdr>
                    <w:top w:val="none" w:sz="0" w:space="0" w:color="auto"/>
                    <w:left w:val="none" w:sz="0" w:space="0" w:color="auto"/>
                    <w:bottom w:val="none" w:sz="0" w:space="0" w:color="auto"/>
                    <w:right w:val="none" w:sz="0" w:space="0" w:color="auto"/>
                  </w:divBdr>
                  <w:divsChild>
                    <w:div w:id="617689409">
                      <w:marLeft w:val="0"/>
                      <w:marRight w:val="0"/>
                      <w:marTop w:val="240"/>
                      <w:marBottom w:val="240"/>
                      <w:divBdr>
                        <w:top w:val="none" w:sz="0" w:space="0" w:color="auto"/>
                        <w:left w:val="none" w:sz="0" w:space="0" w:color="auto"/>
                        <w:bottom w:val="none" w:sz="0" w:space="0" w:color="auto"/>
                        <w:right w:val="none" w:sz="0" w:space="0" w:color="auto"/>
                      </w:divBdr>
                    </w:div>
                  </w:divsChild>
                </w:div>
                <w:div w:id="836724524">
                  <w:marLeft w:val="0"/>
                  <w:marRight w:val="0"/>
                  <w:marTop w:val="0"/>
                  <w:marBottom w:val="0"/>
                  <w:divBdr>
                    <w:top w:val="none" w:sz="0" w:space="0" w:color="auto"/>
                    <w:left w:val="none" w:sz="0" w:space="0" w:color="auto"/>
                    <w:bottom w:val="none" w:sz="0" w:space="0" w:color="auto"/>
                    <w:right w:val="none" w:sz="0" w:space="0" w:color="auto"/>
                  </w:divBdr>
                  <w:divsChild>
                    <w:div w:id="263729608">
                      <w:marLeft w:val="0"/>
                      <w:marRight w:val="0"/>
                      <w:marTop w:val="0"/>
                      <w:marBottom w:val="0"/>
                      <w:divBdr>
                        <w:top w:val="none" w:sz="0" w:space="0" w:color="auto"/>
                        <w:left w:val="none" w:sz="0" w:space="0" w:color="auto"/>
                        <w:bottom w:val="none" w:sz="0" w:space="0" w:color="auto"/>
                        <w:right w:val="none" w:sz="0" w:space="0" w:color="auto"/>
                      </w:divBdr>
                    </w:div>
                    <w:div w:id="1642425012">
                      <w:marLeft w:val="0"/>
                      <w:marRight w:val="0"/>
                      <w:marTop w:val="0"/>
                      <w:marBottom w:val="0"/>
                      <w:divBdr>
                        <w:top w:val="none" w:sz="0" w:space="0" w:color="auto"/>
                        <w:left w:val="none" w:sz="0" w:space="0" w:color="auto"/>
                        <w:bottom w:val="none" w:sz="0" w:space="0" w:color="auto"/>
                        <w:right w:val="none" w:sz="0" w:space="0" w:color="auto"/>
                      </w:divBdr>
                    </w:div>
                    <w:div w:id="1742753847">
                      <w:marLeft w:val="0"/>
                      <w:marRight w:val="0"/>
                      <w:marTop w:val="240"/>
                      <w:marBottom w:val="240"/>
                      <w:divBdr>
                        <w:top w:val="none" w:sz="0" w:space="0" w:color="auto"/>
                        <w:left w:val="none" w:sz="0" w:space="0" w:color="auto"/>
                        <w:bottom w:val="none" w:sz="0" w:space="0" w:color="auto"/>
                        <w:right w:val="none" w:sz="0" w:space="0" w:color="auto"/>
                      </w:divBdr>
                    </w:div>
                    <w:div w:id="1859587340">
                      <w:marLeft w:val="0"/>
                      <w:marRight w:val="0"/>
                      <w:marTop w:val="0"/>
                      <w:marBottom w:val="0"/>
                      <w:divBdr>
                        <w:top w:val="none" w:sz="0" w:space="0" w:color="auto"/>
                        <w:left w:val="none" w:sz="0" w:space="0" w:color="auto"/>
                        <w:bottom w:val="none" w:sz="0" w:space="0" w:color="auto"/>
                        <w:right w:val="none" w:sz="0" w:space="0" w:color="auto"/>
                      </w:divBdr>
                    </w:div>
                    <w:div w:id="2011251826">
                      <w:marLeft w:val="0"/>
                      <w:marRight w:val="0"/>
                      <w:marTop w:val="0"/>
                      <w:marBottom w:val="0"/>
                      <w:divBdr>
                        <w:top w:val="none" w:sz="0" w:space="0" w:color="auto"/>
                        <w:left w:val="none" w:sz="0" w:space="0" w:color="auto"/>
                        <w:bottom w:val="none" w:sz="0" w:space="0" w:color="auto"/>
                        <w:right w:val="none" w:sz="0" w:space="0" w:color="auto"/>
                      </w:divBdr>
                    </w:div>
                  </w:divsChild>
                </w:div>
                <w:div w:id="861091909">
                  <w:marLeft w:val="0"/>
                  <w:marRight w:val="0"/>
                  <w:marTop w:val="0"/>
                  <w:marBottom w:val="0"/>
                  <w:divBdr>
                    <w:top w:val="none" w:sz="0" w:space="0" w:color="auto"/>
                    <w:left w:val="none" w:sz="0" w:space="0" w:color="auto"/>
                    <w:bottom w:val="none" w:sz="0" w:space="0" w:color="auto"/>
                    <w:right w:val="none" w:sz="0" w:space="0" w:color="auto"/>
                  </w:divBdr>
                  <w:divsChild>
                    <w:div w:id="273023898">
                      <w:marLeft w:val="0"/>
                      <w:marRight w:val="0"/>
                      <w:marTop w:val="240"/>
                      <w:marBottom w:val="240"/>
                      <w:divBdr>
                        <w:top w:val="none" w:sz="0" w:space="0" w:color="auto"/>
                        <w:left w:val="none" w:sz="0" w:space="0" w:color="auto"/>
                        <w:bottom w:val="none" w:sz="0" w:space="0" w:color="auto"/>
                        <w:right w:val="none" w:sz="0" w:space="0" w:color="auto"/>
                      </w:divBdr>
                    </w:div>
                    <w:div w:id="1381519239">
                      <w:marLeft w:val="0"/>
                      <w:marRight w:val="0"/>
                      <w:marTop w:val="240"/>
                      <w:marBottom w:val="240"/>
                      <w:divBdr>
                        <w:top w:val="none" w:sz="0" w:space="0" w:color="auto"/>
                        <w:left w:val="none" w:sz="0" w:space="0" w:color="auto"/>
                        <w:bottom w:val="none" w:sz="0" w:space="0" w:color="auto"/>
                        <w:right w:val="none" w:sz="0" w:space="0" w:color="auto"/>
                      </w:divBdr>
                    </w:div>
                  </w:divsChild>
                </w:div>
                <w:div w:id="1251282102">
                  <w:marLeft w:val="0"/>
                  <w:marRight w:val="0"/>
                  <w:marTop w:val="0"/>
                  <w:marBottom w:val="0"/>
                  <w:divBdr>
                    <w:top w:val="none" w:sz="0" w:space="0" w:color="auto"/>
                    <w:left w:val="none" w:sz="0" w:space="0" w:color="auto"/>
                    <w:bottom w:val="none" w:sz="0" w:space="0" w:color="auto"/>
                    <w:right w:val="none" w:sz="0" w:space="0" w:color="auto"/>
                  </w:divBdr>
                  <w:divsChild>
                    <w:div w:id="144785294">
                      <w:marLeft w:val="0"/>
                      <w:marRight w:val="0"/>
                      <w:marTop w:val="240"/>
                      <w:marBottom w:val="240"/>
                      <w:divBdr>
                        <w:top w:val="none" w:sz="0" w:space="0" w:color="auto"/>
                        <w:left w:val="none" w:sz="0" w:space="0" w:color="auto"/>
                        <w:bottom w:val="none" w:sz="0" w:space="0" w:color="auto"/>
                        <w:right w:val="none" w:sz="0" w:space="0" w:color="auto"/>
                      </w:divBdr>
                    </w:div>
                  </w:divsChild>
                </w:div>
                <w:div w:id="1306935520">
                  <w:marLeft w:val="0"/>
                  <w:marRight w:val="0"/>
                  <w:marTop w:val="0"/>
                  <w:marBottom w:val="0"/>
                  <w:divBdr>
                    <w:top w:val="none" w:sz="0" w:space="0" w:color="auto"/>
                    <w:left w:val="none" w:sz="0" w:space="0" w:color="auto"/>
                    <w:bottom w:val="none" w:sz="0" w:space="0" w:color="auto"/>
                    <w:right w:val="none" w:sz="0" w:space="0" w:color="auto"/>
                  </w:divBdr>
                  <w:divsChild>
                    <w:div w:id="1760635839">
                      <w:marLeft w:val="0"/>
                      <w:marRight w:val="0"/>
                      <w:marTop w:val="240"/>
                      <w:marBottom w:val="240"/>
                      <w:divBdr>
                        <w:top w:val="none" w:sz="0" w:space="0" w:color="auto"/>
                        <w:left w:val="none" w:sz="0" w:space="0" w:color="auto"/>
                        <w:bottom w:val="none" w:sz="0" w:space="0" w:color="auto"/>
                        <w:right w:val="none" w:sz="0" w:space="0" w:color="auto"/>
                      </w:divBdr>
                    </w:div>
                  </w:divsChild>
                </w:div>
                <w:div w:id="1388383562">
                  <w:marLeft w:val="0"/>
                  <w:marRight w:val="0"/>
                  <w:marTop w:val="0"/>
                  <w:marBottom w:val="0"/>
                  <w:divBdr>
                    <w:top w:val="none" w:sz="0" w:space="0" w:color="auto"/>
                    <w:left w:val="none" w:sz="0" w:space="0" w:color="auto"/>
                    <w:bottom w:val="none" w:sz="0" w:space="0" w:color="auto"/>
                    <w:right w:val="none" w:sz="0" w:space="0" w:color="auto"/>
                  </w:divBdr>
                  <w:divsChild>
                    <w:div w:id="671882064">
                      <w:marLeft w:val="0"/>
                      <w:marRight w:val="0"/>
                      <w:marTop w:val="240"/>
                      <w:marBottom w:val="240"/>
                      <w:divBdr>
                        <w:top w:val="none" w:sz="0" w:space="0" w:color="auto"/>
                        <w:left w:val="none" w:sz="0" w:space="0" w:color="auto"/>
                        <w:bottom w:val="none" w:sz="0" w:space="0" w:color="auto"/>
                        <w:right w:val="none" w:sz="0" w:space="0" w:color="auto"/>
                      </w:divBdr>
                    </w:div>
                  </w:divsChild>
                </w:div>
                <w:div w:id="1388532845">
                  <w:marLeft w:val="0"/>
                  <w:marRight w:val="0"/>
                  <w:marTop w:val="0"/>
                  <w:marBottom w:val="0"/>
                  <w:divBdr>
                    <w:top w:val="none" w:sz="0" w:space="0" w:color="auto"/>
                    <w:left w:val="none" w:sz="0" w:space="0" w:color="auto"/>
                    <w:bottom w:val="none" w:sz="0" w:space="0" w:color="auto"/>
                    <w:right w:val="none" w:sz="0" w:space="0" w:color="auto"/>
                  </w:divBdr>
                  <w:divsChild>
                    <w:div w:id="1770545328">
                      <w:marLeft w:val="0"/>
                      <w:marRight w:val="0"/>
                      <w:marTop w:val="240"/>
                      <w:marBottom w:val="240"/>
                      <w:divBdr>
                        <w:top w:val="none" w:sz="0" w:space="0" w:color="auto"/>
                        <w:left w:val="none" w:sz="0" w:space="0" w:color="auto"/>
                        <w:bottom w:val="none" w:sz="0" w:space="0" w:color="auto"/>
                        <w:right w:val="none" w:sz="0" w:space="0" w:color="auto"/>
                      </w:divBdr>
                    </w:div>
                  </w:divsChild>
                </w:div>
                <w:div w:id="1527676817">
                  <w:marLeft w:val="0"/>
                  <w:marRight w:val="0"/>
                  <w:marTop w:val="0"/>
                  <w:marBottom w:val="0"/>
                  <w:divBdr>
                    <w:top w:val="none" w:sz="0" w:space="0" w:color="auto"/>
                    <w:left w:val="none" w:sz="0" w:space="0" w:color="auto"/>
                    <w:bottom w:val="none" w:sz="0" w:space="0" w:color="auto"/>
                    <w:right w:val="none" w:sz="0" w:space="0" w:color="auto"/>
                  </w:divBdr>
                  <w:divsChild>
                    <w:div w:id="100540070">
                      <w:marLeft w:val="0"/>
                      <w:marRight w:val="0"/>
                      <w:marTop w:val="240"/>
                      <w:marBottom w:val="240"/>
                      <w:divBdr>
                        <w:top w:val="none" w:sz="0" w:space="0" w:color="auto"/>
                        <w:left w:val="none" w:sz="0" w:space="0" w:color="auto"/>
                        <w:bottom w:val="none" w:sz="0" w:space="0" w:color="auto"/>
                        <w:right w:val="none" w:sz="0" w:space="0" w:color="auto"/>
                      </w:divBdr>
                    </w:div>
                  </w:divsChild>
                </w:div>
                <w:div w:id="1587957656">
                  <w:marLeft w:val="0"/>
                  <w:marRight w:val="0"/>
                  <w:marTop w:val="0"/>
                  <w:marBottom w:val="0"/>
                  <w:divBdr>
                    <w:top w:val="none" w:sz="0" w:space="0" w:color="auto"/>
                    <w:left w:val="none" w:sz="0" w:space="0" w:color="auto"/>
                    <w:bottom w:val="none" w:sz="0" w:space="0" w:color="auto"/>
                    <w:right w:val="none" w:sz="0" w:space="0" w:color="auto"/>
                  </w:divBdr>
                  <w:divsChild>
                    <w:div w:id="215818074">
                      <w:marLeft w:val="0"/>
                      <w:marRight w:val="0"/>
                      <w:marTop w:val="0"/>
                      <w:marBottom w:val="0"/>
                      <w:divBdr>
                        <w:top w:val="none" w:sz="0" w:space="0" w:color="auto"/>
                        <w:left w:val="none" w:sz="0" w:space="0" w:color="auto"/>
                        <w:bottom w:val="none" w:sz="0" w:space="0" w:color="auto"/>
                        <w:right w:val="none" w:sz="0" w:space="0" w:color="auto"/>
                      </w:divBdr>
                      <w:divsChild>
                        <w:div w:id="1293245013">
                          <w:marLeft w:val="0"/>
                          <w:marRight w:val="0"/>
                          <w:marTop w:val="240"/>
                          <w:marBottom w:val="240"/>
                          <w:divBdr>
                            <w:top w:val="none" w:sz="0" w:space="0" w:color="auto"/>
                            <w:left w:val="none" w:sz="0" w:space="0" w:color="auto"/>
                            <w:bottom w:val="none" w:sz="0" w:space="0" w:color="auto"/>
                            <w:right w:val="none" w:sz="0" w:space="0" w:color="auto"/>
                          </w:divBdr>
                        </w:div>
                      </w:divsChild>
                    </w:div>
                    <w:div w:id="438185794">
                      <w:marLeft w:val="0"/>
                      <w:marRight w:val="0"/>
                      <w:marTop w:val="0"/>
                      <w:marBottom w:val="0"/>
                      <w:divBdr>
                        <w:top w:val="none" w:sz="0" w:space="0" w:color="auto"/>
                        <w:left w:val="none" w:sz="0" w:space="0" w:color="auto"/>
                        <w:bottom w:val="none" w:sz="0" w:space="0" w:color="auto"/>
                        <w:right w:val="none" w:sz="0" w:space="0" w:color="auto"/>
                      </w:divBdr>
                      <w:divsChild>
                        <w:div w:id="1938055022">
                          <w:marLeft w:val="0"/>
                          <w:marRight w:val="0"/>
                          <w:marTop w:val="240"/>
                          <w:marBottom w:val="240"/>
                          <w:divBdr>
                            <w:top w:val="none" w:sz="0" w:space="0" w:color="auto"/>
                            <w:left w:val="none" w:sz="0" w:space="0" w:color="auto"/>
                            <w:bottom w:val="none" w:sz="0" w:space="0" w:color="auto"/>
                            <w:right w:val="none" w:sz="0" w:space="0" w:color="auto"/>
                          </w:divBdr>
                        </w:div>
                      </w:divsChild>
                    </w:div>
                    <w:div w:id="521550568">
                      <w:marLeft w:val="0"/>
                      <w:marRight w:val="0"/>
                      <w:marTop w:val="0"/>
                      <w:marBottom w:val="0"/>
                      <w:divBdr>
                        <w:top w:val="none" w:sz="0" w:space="0" w:color="auto"/>
                        <w:left w:val="none" w:sz="0" w:space="0" w:color="auto"/>
                        <w:bottom w:val="none" w:sz="0" w:space="0" w:color="auto"/>
                        <w:right w:val="none" w:sz="0" w:space="0" w:color="auto"/>
                      </w:divBdr>
                      <w:divsChild>
                        <w:div w:id="1357268741">
                          <w:marLeft w:val="0"/>
                          <w:marRight w:val="0"/>
                          <w:marTop w:val="240"/>
                          <w:marBottom w:val="240"/>
                          <w:divBdr>
                            <w:top w:val="none" w:sz="0" w:space="0" w:color="auto"/>
                            <w:left w:val="none" w:sz="0" w:space="0" w:color="auto"/>
                            <w:bottom w:val="none" w:sz="0" w:space="0" w:color="auto"/>
                            <w:right w:val="none" w:sz="0" w:space="0" w:color="auto"/>
                          </w:divBdr>
                        </w:div>
                      </w:divsChild>
                    </w:div>
                    <w:div w:id="697193771">
                      <w:marLeft w:val="0"/>
                      <w:marRight w:val="0"/>
                      <w:marTop w:val="0"/>
                      <w:marBottom w:val="0"/>
                      <w:divBdr>
                        <w:top w:val="none" w:sz="0" w:space="0" w:color="auto"/>
                        <w:left w:val="none" w:sz="0" w:space="0" w:color="auto"/>
                        <w:bottom w:val="none" w:sz="0" w:space="0" w:color="auto"/>
                        <w:right w:val="none" w:sz="0" w:space="0" w:color="auto"/>
                      </w:divBdr>
                      <w:divsChild>
                        <w:div w:id="537740063">
                          <w:marLeft w:val="0"/>
                          <w:marRight w:val="0"/>
                          <w:marTop w:val="240"/>
                          <w:marBottom w:val="240"/>
                          <w:divBdr>
                            <w:top w:val="none" w:sz="0" w:space="0" w:color="auto"/>
                            <w:left w:val="none" w:sz="0" w:space="0" w:color="auto"/>
                            <w:bottom w:val="none" w:sz="0" w:space="0" w:color="auto"/>
                            <w:right w:val="none" w:sz="0" w:space="0" w:color="auto"/>
                          </w:divBdr>
                        </w:div>
                      </w:divsChild>
                    </w:div>
                    <w:div w:id="1204055670">
                      <w:marLeft w:val="0"/>
                      <w:marRight w:val="0"/>
                      <w:marTop w:val="0"/>
                      <w:marBottom w:val="0"/>
                      <w:divBdr>
                        <w:top w:val="none" w:sz="0" w:space="0" w:color="auto"/>
                        <w:left w:val="none" w:sz="0" w:space="0" w:color="auto"/>
                        <w:bottom w:val="none" w:sz="0" w:space="0" w:color="auto"/>
                        <w:right w:val="none" w:sz="0" w:space="0" w:color="auto"/>
                      </w:divBdr>
                      <w:divsChild>
                        <w:div w:id="1161894328">
                          <w:marLeft w:val="0"/>
                          <w:marRight w:val="0"/>
                          <w:marTop w:val="240"/>
                          <w:marBottom w:val="240"/>
                          <w:divBdr>
                            <w:top w:val="none" w:sz="0" w:space="0" w:color="auto"/>
                            <w:left w:val="none" w:sz="0" w:space="0" w:color="auto"/>
                            <w:bottom w:val="none" w:sz="0" w:space="0" w:color="auto"/>
                            <w:right w:val="none" w:sz="0" w:space="0" w:color="auto"/>
                          </w:divBdr>
                        </w:div>
                      </w:divsChild>
                    </w:div>
                    <w:div w:id="1653949944">
                      <w:marLeft w:val="0"/>
                      <w:marRight w:val="0"/>
                      <w:marTop w:val="0"/>
                      <w:marBottom w:val="0"/>
                      <w:divBdr>
                        <w:top w:val="none" w:sz="0" w:space="0" w:color="auto"/>
                        <w:left w:val="none" w:sz="0" w:space="0" w:color="auto"/>
                        <w:bottom w:val="none" w:sz="0" w:space="0" w:color="auto"/>
                        <w:right w:val="none" w:sz="0" w:space="0" w:color="auto"/>
                      </w:divBdr>
                      <w:divsChild>
                        <w:div w:id="91633894">
                          <w:marLeft w:val="0"/>
                          <w:marRight w:val="0"/>
                          <w:marTop w:val="240"/>
                          <w:marBottom w:val="240"/>
                          <w:divBdr>
                            <w:top w:val="none" w:sz="0" w:space="0" w:color="auto"/>
                            <w:left w:val="none" w:sz="0" w:space="0" w:color="auto"/>
                            <w:bottom w:val="none" w:sz="0" w:space="0" w:color="auto"/>
                            <w:right w:val="none" w:sz="0" w:space="0" w:color="auto"/>
                          </w:divBdr>
                        </w:div>
                      </w:divsChild>
                    </w:div>
                    <w:div w:id="1747259542">
                      <w:marLeft w:val="0"/>
                      <w:marRight w:val="0"/>
                      <w:marTop w:val="0"/>
                      <w:marBottom w:val="0"/>
                      <w:divBdr>
                        <w:top w:val="none" w:sz="0" w:space="0" w:color="auto"/>
                        <w:left w:val="none" w:sz="0" w:space="0" w:color="auto"/>
                        <w:bottom w:val="none" w:sz="0" w:space="0" w:color="auto"/>
                        <w:right w:val="none" w:sz="0" w:space="0" w:color="auto"/>
                      </w:divBdr>
                    </w:div>
                    <w:div w:id="1785073476">
                      <w:marLeft w:val="0"/>
                      <w:marRight w:val="0"/>
                      <w:marTop w:val="240"/>
                      <w:marBottom w:val="240"/>
                      <w:divBdr>
                        <w:top w:val="none" w:sz="0" w:space="0" w:color="auto"/>
                        <w:left w:val="none" w:sz="0" w:space="0" w:color="auto"/>
                        <w:bottom w:val="none" w:sz="0" w:space="0" w:color="auto"/>
                        <w:right w:val="none" w:sz="0" w:space="0" w:color="auto"/>
                      </w:divBdr>
                    </w:div>
                    <w:div w:id="2063097154">
                      <w:marLeft w:val="0"/>
                      <w:marRight w:val="0"/>
                      <w:marTop w:val="0"/>
                      <w:marBottom w:val="0"/>
                      <w:divBdr>
                        <w:top w:val="none" w:sz="0" w:space="0" w:color="auto"/>
                        <w:left w:val="none" w:sz="0" w:space="0" w:color="auto"/>
                        <w:bottom w:val="none" w:sz="0" w:space="0" w:color="auto"/>
                        <w:right w:val="none" w:sz="0" w:space="0" w:color="auto"/>
                      </w:divBdr>
                      <w:divsChild>
                        <w:div w:id="930049465">
                          <w:marLeft w:val="0"/>
                          <w:marRight w:val="0"/>
                          <w:marTop w:val="240"/>
                          <w:marBottom w:val="240"/>
                          <w:divBdr>
                            <w:top w:val="none" w:sz="0" w:space="0" w:color="auto"/>
                            <w:left w:val="none" w:sz="0" w:space="0" w:color="auto"/>
                            <w:bottom w:val="none" w:sz="0" w:space="0" w:color="auto"/>
                            <w:right w:val="none" w:sz="0" w:space="0" w:color="auto"/>
                          </w:divBdr>
                        </w:div>
                        <w:div w:id="13308687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4615185">
                  <w:marLeft w:val="0"/>
                  <w:marRight w:val="0"/>
                  <w:marTop w:val="0"/>
                  <w:marBottom w:val="0"/>
                  <w:divBdr>
                    <w:top w:val="none" w:sz="0" w:space="0" w:color="auto"/>
                    <w:left w:val="none" w:sz="0" w:space="0" w:color="auto"/>
                    <w:bottom w:val="none" w:sz="0" w:space="0" w:color="auto"/>
                    <w:right w:val="none" w:sz="0" w:space="0" w:color="auto"/>
                  </w:divBdr>
                  <w:divsChild>
                    <w:div w:id="545802136">
                      <w:marLeft w:val="0"/>
                      <w:marRight w:val="0"/>
                      <w:marTop w:val="240"/>
                      <w:marBottom w:val="240"/>
                      <w:divBdr>
                        <w:top w:val="none" w:sz="0" w:space="0" w:color="auto"/>
                        <w:left w:val="none" w:sz="0" w:space="0" w:color="auto"/>
                        <w:bottom w:val="none" w:sz="0" w:space="0" w:color="auto"/>
                        <w:right w:val="none" w:sz="0" w:space="0" w:color="auto"/>
                      </w:divBdr>
                    </w:div>
                    <w:div w:id="1002470574">
                      <w:marLeft w:val="0"/>
                      <w:marRight w:val="0"/>
                      <w:marTop w:val="0"/>
                      <w:marBottom w:val="0"/>
                      <w:divBdr>
                        <w:top w:val="none" w:sz="0" w:space="0" w:color="auto"/>
                        <w:left w:val="none" w:sz="0" w:space="0" w:color="auto"/>
                        <w:bottom w:val="none" w:sz="0" w:space="0" w:color="auto"/>
                        <w:right w:val="none" w:sz="0" w:space="0" w:color="auto"/>
                      </w:divBdr>
                    </w:div>
                    <w:div w:id="1285884221">
                      <w:marLeft w:val="0"/>
                      <w:marRight w:val="0"/>
                      <w:marTop w:val="0"/>
                      <w:marBottom w:val="0"/>
                      <w:divBdr>
                        <w:top w:val="none" w:sz="0" w:space="0" w:color="auto"/>
                        <w:left w:val="none" w:sz="0" w:space="0" w:color="auto"/>
                        <w:bottom w:val="none" w:sz="0" w:space="0" w:color="auto"/>
                        <w:right w:val="none" w:sz="0" w:space="0" w:color="auto"/>
                      </w:divBdr>
                    </w:div>
                    <w:div w:id="1889099581">
                      <w:marLeft w:val="0"/>
                      <w:marRight w:val="0"/>
                      <w:marTop w:val="0"/>
                      <w:marBottom w:val="0"/>
                      <w:divBdr>
                        <w:top w:val="none" w:sz="0" w:space="0" w:color="auto"/>
                        <w:left w:val="none" w:sz="0" w:space="0" w:color="auto"/>
                        <w:bottom w:val="none" w:sz="0" w:space="0" w:color="auto"/>
                        <w:right w:val="none" w:sz="0" w:space="0" w:color="auto"/>
                      </w:divBdr>
                      <w:divsChild>
                        <w:div w:id="1510948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5221804">
                  <w:marLeft w:val="0"/>
                  <w:marRight w:val="0"/>
                  <w:marTop w:val="0"/>
                  <w:marBottom w:val="0"/>
                  <w:divBdr>
                    <w:top w:val="none" w:sz="0" w:space="0" w:color="auto"/>
                    <w:left w:val="none" w:sz="0" w:space="0" w:color="auto"/>
                    <w:bottom w:val="none" w:sz="0" w:space="0" w:color="auto"/>
                    <w:right w:val="none" w:sz="0" w:space="0" w:color="auto"/>
                  </w:divBdr>
                  <w:divsChild>
                    <w:div w:id="462427067">
                      <w:marLeft w:val="0"/>
                      <w:marRight w:val="0"/>
                      <w:marTop w:val="240"/>
                      <w:marBottom w:val="240"/>
                      <w:divBdr>
                        <w:top w:val="none" w:sz="0" w:space="0" w:color="auto"/>
                        <w:left w:val="none" w:sz="0" w:space="0" w:color="auto"/>
                        <w:bottom w:val="none" w:sz="0" w:space="0" w:color="auto"/>
                        <w:right w:val="none" w:sz="0" w:space="0" w:color="auto"/>
                      </w:divBdr>
                    </w:div>
                  </w:divsChild>
                </w:div>
                <w:div w:id="1890527741">
                  <w:marLeft w:val="0"/>
                  <w:marRight w:val="0"/>
                  <w:marTop w:val="0"/>
                  <w:marBottom w:val="0"/>
                  <w:divBdr>
                    <w:top w:val="none" w:sz="0" w:space="0" w:color="auto"/>
                    <w:left w:val="none" w:sz="0" w:space="0" w:color="auto"/>
                    <w:bottom w:val="none" w:sz="0" w:space="0" w:color="auto"/>
                    <w:right w:val="none" w:sz="0" w:space="0" w:color="auto"/>
                  </w:divBdr>
                  <w:divsChild>
                    <w:div w:id="257635771">
                      <w:marLeft w:val="0"/>
                      <w:marRight w:val="0"/>
                      <w:marTop w:val="240"/>
                      <w:marBottom w:val="240"/>
                      <w:divBdr>
                        <w:top w:val="none" w:sz="0" w:space="0" w:color="auto"/>
                        <w:left w:val="none" w:sz="0" w:space="0" w:color="auto"/>
                        <w:bottom w:val="none" w:sz="0" w:space="0" w:color="auto"/>
                        <w:right w:val="none" w:sz="0" w:space="0" w:color="auto"/>
                      </w:divBdr>
                    </w:div>
                    <w:div w:id="1452286331">
                      <w:marLeft w:val="0"/>
                      <w:marRight w:val="0"/>
                      <w:marTop w:val="240"/>
                      <w:marBottom w:val="240"/>
                      <w:divBdr>
                        <w:top w:val="none" w:sz="0" w:space="0" w:color="auto"/>
                        <w:left w:val="none" w:sz="0" w:space="0" w:color="auto"/>
                        <w:bottom w:val="none" w:sz="0" w:space="0" w:color="auto"/>
                        <w:right w:val="none" w:sz="0" w:space="0" w:color="auto"/>
                      </w:divBdr>
                    </w:div>
                  </w:divsChild>
                </w:div>
                <w:div w:id="1988894122">
                  <w:marLeft w:val="0"/>
                  <w:marRight w:val="0"/>
                  <w:marTop w:val="0"/>
                  <w:marBottom w:val="0"/>
                  <w:divBdr>
                    <w:top w:val="none" w:sz="0" w:space="0" w:color="auto"/>
                    <w:left w:val="none" w:sz="0" w:space="0" w:color="auto"/>
                    <w:bottom w:val="none" w:sz="0" w:space="0" w:color="auto"/>
                    <w:right w:val="none" w:sz="0" w:space="0" w:color="auto"/>
                  </w:divBdr>
                  <w:divsChild>
                    <w:div w:id="76903477">
                      <w:marLeft w:val="0"/>
                      <w:marRight w:val="0"/>
                      <w:marTop w:val="0"/>
                      <w:marBottom w:val="0"/>
                      <w:divBdr>
                        <w:top w:val="none" w:sz="0" w:space="0" w:color="auto"/>
                        <w:left w:val="none" w:sz="0" w:space="0" w:color="auto"/>
                        <w:bottom w:val="none" w:sz="0" w:space="0" w:color="auto"/>
                        <w:right w:val="none" w:sz="0" w:space="0" w:color="auto"/>
                      </w:divBdr>
                    </w:div>
                    <w:div w:id="231619873">
                      <w:marLeft w:val="0"/>
                      <w:marRight w:val="0"/>
                      <w:marTop w:val="240"/>
                      <w:marBottom w:val="240"/>
                      <w:divBdr>
                        <w:top w:val="none" w:sz="0" w:space="0" w:color="auto"/>
                        <w:left w:val="none" w:sz="0" w:space="0" w:color="auto"/>
                        <w:bottom w:val="none" w:sz="0" w:space="0" w:color="auto"/>
                        <w:right w:val="none" w:sz="0" w:space="0" w:color="auto"/>
                      </w:divBdr>
                    </w:div>
                    <w:div w:id="942876946">
                      <w:marLeft w:val="0"/>
                      <w:marRight w:val="0"/>
                      <w:marTop w:val="0"/>
                      <w:marBottom w:val="0"/>
                      <w:divBdr>
                        <w:top w:val="none" w:sz="0" w:space="0" w:color="auto"/>
                        <w:left w:val="none" w:sz="0" w:space="0" w:color="auto"/>
                        <w:bottom w:val="none" w:sz="0" w:space="0" w:color="auto"/>
                        <w:right w:val="none" w:sz="0" w:space="0" w:color="auto"/>
                      </w:divBdr>
                    </w:div>
                    <w:div w:id="1237938934">
                      <w:marLeft w:val="0"/>
                      <w:marRight w:val="0"/>
                      <w:marTop w:val="0"/>
                      <w:marBottom w:val="0"/>
                      <w:divBdr>
                        <w:top w:val="none" w:sz="0" w:space="0" w:color="auto"/>
                        <w:left w:val="none" w:sz="0" w:space="0" w:color="auto"/>
                        <w:bottom w:val="none" w:sz="0" w:space="0" w:color="auto"/>
                        <w:right w:val="none" w:sz="0" w:space="0" w:color="auto"/>
                      </w:divBdr>
                    </w:div>
                    <w:div w:id="1603412481">
                      <w:marLeft w:val="0"/>
                      <w:marRight w:val="0"/>
                      <w:marTop w:val="0"/>
                      <w:marBottom w:val="0"/>
                      <w:divBdr>
                        <w:top w:val="none" w:sz="0" w:space="0" w:color="auto"/>
                        <w:left w:val="none" w:sz="0" w:space="0" w:color="auto"/>
                        <w:bottom w:val="none" w:sz="0" w:space="0" w:color="auto"/>
                        <w:right w:val="none" w:sz="0" w:space="0" w:color="auto"/>
                      </w:divBdr>
                      <w:divsChild>
                        <w:div w:id="511187415">
                          <w:marLeft w:val="0"/>
                          <w:marRight w:val="0"/>
                          <w:marTop w:val="240"/>
                          <w:marBottom w:val="240"/>
                          <w:divBdr>
                            <w:top w:val="none" w:sz="0" w:space="0" w:color="auto"/>
                            <w:left w:val="none" w:sz="0" w:space="0" w:color="auto"/>
                            <w:bottom w:val="none" w:sz="0" w:space="0" w:color="auto"/>
                            <w:right w:val="none" w:sz="0" w:space="0" w:color="auto"/>
                          </w:divBdr>
                        </w:div>
                      </w:divsChild>
                    </w:div>
                    <w:div w:id="2124613302">
                      <w:marLeft w:val="0"/>
                      <w:marRight w:val="0"/>
                      <w:marTop w:val="0"/>
                      <w:marBottom w:val="0"/>
                      <w:divBdr>
                        <w:top w:val="none" w:sz="0" w:space="0" w:color="auto"/>
                        <w:left w:val="none" w:sz="0" w:space="0" w:color="auto"/>
                        <w:bottom w:val="none" w:sz="0" w:space="0" w:color="auto"/>
                        <w:right w:val="none" w:sz="0" w:space="0" w:color="auto"/>
                      </w:divBdr>
                    </w:div>
                  </w:divsChild>
                </w:div>
                <w:div w:id="2017687801">
                  <w:marLeft w:val="0"/>
                  <w:marRight w:val="0"/>
                  <w:marTop w:val="0"/>
                  <w:marBottom w:val="0"/>
                  <w:divBdr>
                    <w:top w:val="none" w:sz="0" w:space="0" w:color="auto"/>
                    <w:left w:val="none" w:sz="0" w:space="0" w:color="auto"/>
                    <w:bottom w:val="none" w:sz="0" w:space="0" w:color="auto"/>
                    <w:right w:val="none" w:sz="0" w:space="0" w:color="auto"/>
                  </w:divBdr>
                  <w:divsChild>
                    <w:div w:id="38283507">
                      <w:marLeft w:val="0"/>
                      <w:marRight w:val="0"/>
                      <w:marTop w:val="240"/>
                      <w:marBottom w:val="240"/>
                      <w:divBdr>
                        <w:top w:val="none" w:sz="0" w:space="0" w:color="auto"/>
                        <w:left w:val="none" w:sz="0" w:space="0" w:color="auto"/>
                        <w:bottom w:val="none" w:sz="0" w:space="0" w:color="auto"/>
                        <w:right w:val="none" w:sz="0" w:space="0" w:color="auto"/>
                      </w:divBdr>
                    </w:div>
                  </w:divsChild>
                </w:div>
                <w:div w:id="2025787435">
                  <w:marLeft w:val="0"/>
                  <w:marRight w:val="0"/>
                  <w:marTop w:val="0"/>
                  <w:marBottom w:val="0"/>
                  <w:divBdr>
                    <w:top w:val="none" w:sz="0" w:space="0" w:color="auto"/>
                    <w:left w:val="none" w:sz="0" w:space="0" w:color="auto"/>
                    <w:bottom w:val="none" w:sz="0" w:space="0" w:color="auto"/>
                    <w:right w:val="none" w:sz="0" w:space="0" w:color="auto"/>
                  </w:divBdr>
                  <w:divsChild>
                    <w:div w:id="1505896280">
                      <w:marLeft w:val="0"/>
                      <w:marRight w:val="0"/>
                      <w:marTop w:val="240"/>
                      <w:marBottom w:val="240"/>
                      <w:divBdr>
                        <w:top w:val="none" w:sz="0" w:space="0" w:color="auto"/>
                        <w:left w:val="none" w:sz="0" w:space="0" w:color="auto"/>
                        <w:bottom w:val="none" w:sz="0" w:space="0" w:color="auto"/>
                        <w:right w:val="none" w:sz="0" w:space="0" w:color="auto"/>
                      </w:divBdr>
                    </w:div>
                  </w:divsChild>
                </w:div>
                <w:div w:id="2123260212">
                  <w:marLeft w:val="0"/>
                  <w:marRight w:val="0"/>
                  <w:marTop w:val="0"/>
                  <w:marBottom w:val="0"/>
                  <w:divBdr>
                    <w:top w:val="none" w:sz="0" w:space="0" w:color="auto"/>
                    <w:left w:val="none" w:sz="0" w:space="0" w:color="auto"/>
                    <w:bottom w:val="none" w:sz="0" w:space="0" w:color="auto"/>
                    <w:right w:val="none" w:sz="0" w:space="0" w:color="auto"/>
                  </w:divBdr>
                  <w:divsChild>
                    <w:div w:id="213544878">
                      <w:marLeft w:val="0"/>
                      <w:marRight w:val="0"/>
                      <w:marTop w:val="240"/>
                      <w:marBottom w:val="240"/>
                      <w:divBdr>
                        <w:top w:val="none" w:sz="0" w:space="0" w:color="auto"/>
                        <w:left w:val="none" w:sz="0" w:space="0" w:color="auto"/>
                        <w:bottom w:val="none" w:sz="0" w:space="0" w:color="auto"/>
                        <w:right w:val="none" w:sz="0" w:space="0" w:color="auto"/>
                      </w:divBdr>
                    </w:div>
                  </w:divsChild>
                </w:div>
                <w:div w:id="2127233698">
                  <w:marLeft w:val="0"/>
                  <w:marRight w:val="0"/>
                  <w:marTop w:val="0"/>
                  <w:marBottom w:val="0"/>
                  <w:divBdr>
                    <w:top w:val="none" w:sz="0" w:space="0" w:color="auto"/>
                    <w:left w:val="none" w:sz="0" w:space="0" w:color="auto"/>
                    <w:bottom w:val="none" w:sz="0" w:space="0" w:color="auto"/>
                    <w:right w:val="none" w:sz="0" w:space="0" w:color="auto"/>
                  </w:divBdr>
                  <w:divsChild>
                    <w:div w:id="16944544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33210629">
      <w:bodyDiv w:val="1"/>
      <w:marLeft w:val="0"/>
      <w:marRight w:val="0"/>
      <w:marTop w:val="0"/>
      <w:marBottom w:val="0"/>
      <w:divBdr>
        <w:top w:val="none" w:sz="0" w:space="0" w:color="auto"/>
        <w:left w:val="none" w:sz="0" w:space="0" w:color="auto"/>
        <w:bottom w:val="none" w:sz="0" w:space="0" w:color="auto"/>
        <w:right w:val="none" w:sz="0" w:space="0" w:color="auto"/>
      </w:divBdr>
      <w:divsChild>
        <w:div w:id="974681836">
          <w:marLeft w:val="0"/>
          <w:marRight w:val="0"/>
          <w:marTop w:val="0"/>
          <w:marBottom w:val="0"/>
          <w:divBdr>
            <w:top w:val="none" w:sz="0" w:space="0" w:color="auto"/>
            <w:left w:val="none" w:sz="0" w:space="0" w:color="auto"/>
            <w:bottom w:val="none" w:sz="0" w:space="0" w:color="auto"/>
            <w:right w:val="none" w:sz="0" w:space="0" w:color="auto"/>
          </w:divBdr>
          <w:divsChild>
            <w:div w:id="371268898">
              <w:marLeft w:val="0"/>
              <w:marRight w:val="0"/>
              <w:marTop w:val="0"/>
              <w:marBottom w:val="0"/>
              <w:divBdr>
                <w:top w:val="none" w:sz="0" w:space="0" w:color="auto"/>
                <w:left w:val="none" w:sz="0" w:space="0" w:color="auto"/>
                <w:bottom w:val="none" w:sz="0" w:space="0" w:color="auto"/>
                <w:right w:val="none" w:sz="0" w:space="0" w:color="auto"/>
              </w:divBdr>
              <w:divsChild>
                <w:div w:id="418334475">
                  <w:marLeft w:val="0"/>
                  <w:marRight w:val="0"/>
                  <w:marTop w:val="0"/>
                  <w:marBottom w:val="0"/>
                  <w:divBdr>
                    <w:top w:val="none" w:sz="0" w:space="0" w:color="auto"/>
                    <w:left w:val="none" w:sz="0" w:space="0" w:color="auto"/>
                    <w:bottom w:val="none" w:sz="0" w:space="0" w:color="auto"/>
                    <w:right w:val="none" w:sz="0" w:space="0" w:color="auto"/>
                  </w:divBdr>
                  <w:divsChild>
                    <w:div w:id="66149313">
                      <w:marLeft w:val="0"/>
                      <w:marRight w:val="0"/>
                      <w:marTop w:val="0"/>
                      <w:marBottom w:val="0"/>
                      <w:divBdr>
                        <w:top w:val="none" w:sz="0" w:space="0" w:color="auto"/>
                        <w:left w:val="none" w:sz="0" w:space="0" w:color="auto"/>
                        <w:bottom w:val="none" w:sz="0" w:space="0" w:color="auto"/>
                        <w:right w:val="none" w:sz="0" w:space="0" w:color="auto"/>
                      </w:divBdr>
                    </w:div>
                    <w:div w:id="1184829316">
                      <w:marLeft w:val="0"/>
                      <w:marRight w:val="0"/>
                      <w:marTop w:val="0"/>
                      <w:marBottom w:val="0"/>
                      <w:divBdr>
                        <w:top w:val="none" w:sz="0" w:space="0" w:color="auto"/>
                        <w:left w:val="none" w:sz="0" w:space="0" w:color="auto"/>
                        <w:bottom w:val="none" w:sz="0" w:space="0" w:color="auto"/>
                        <w:right w:val="none" w:sz="0" w:space="0" w:color="auto"/>
                      </w:divBdr>
                    </w:div>
                    <w:div w:id="1228111583">
                      <w:marLeft w:val="0"/>
                      <w:marRight w:val="0"/>
                      <w:marTop w:val="0"/>
                      <w:marBottom w:val="0"/>
                      <w:divBdr>
                        <w:top w:val="none" w:sz="0" w:space="0" w:color="auto"/>
                        <w:left w:val="none" w:sz="0" w:space="0" w:color="auto"/>
                        <w:bottom w:val="none" w:sz="0" w:space="0" w:color="auto"/>
                        <w:right w:val="none" w:sz="0" w:space="0" w:color="auto"/>
                      </w:divBdr>
                    </w:div>
                    <w:div w:id="1390567678">
                      <w:marLeft w:val="0"/>
                      <w:marRight w:val="0"/>
                      <w:marTop w:val="0"/>
                      <w:marBottom w:val="0"/>
                      <w:divBdr>
                        <w:top w:val="none" w:sz="0" w:space="0" w:color="auto"/>
                        <w:left w:val="none" w:sz="0" w:space="0" w:color="auto"/>
                        <w:bottom w:val="none" w:sz="0" w:space="0" w:color="auto"/>
                        <w:right w:val="none" w:sz="0" w:space="0" w:color="auto"/>
                      </w:divBdr>
                    </w:div>
                    <w:div w:id="1592667211">
                      <w:marLeft w:val="0"/>
                      <w:marRight w:val="0"/>
                      <w:marTop w:val="240"/>
                      <w:marBottom w:val="240"/>
                      <w:divBdr>
                        <w:top w:val="none" w:sz="0" w:space="0" w:color="auto"/>
                        <w:left w:val="none" w:sz="0" w:space="0" w:color="auto"/>
                        <w:bottom w:val="none" w:sz="0" w:space="0" w:color="auto"/>
                        <w:right w:val="none" w:sz="0" w:space="0" w:color="auto"/>
                      </w:divBdr>
                    </w:div>
                  </w:divsChild>
                </w:div>
                <w:div w:id="1854878314">
                  <w:marLeft w:val="0"/>
                  <w:marRight w:val="0"/>
                  <w:marTop w:val="0"/>
                  <w:marBottom w:val="0"/>
                  <w:divBdr>
                    <w:top w:val="none" w:sz="0" w:space="0" w:color="auto"/>
                    <w:left w:val="none" w:sz="0" w:space="0" w:color="auto"/>
                    <w:bottom w:val="none" w:sz="0" w:space="0" w:color="auto"/>
                    <w:right w:val="none" w:sz="0" w:space="0" w:color="auto"/>
                  </w:divBdr>
                  <w:divsChild>
                    <w:div w:id="82534326">
                      <w:marLeft w:val="0"/>
                      <w:marRight w:val="0"/>
                      <w:marTop w:val="240"/>
                      <w:marBottom w:val="240"/>
                      <w:divBdr>
                        <w:top w:val="none" w:sz="0" w:space="0" w:color="auto"/>
                        <w:left w:val="none" w:sz="0" w:space="0" w:color="auto"/>
                        <w:bottom w:val="none" w:sz="0" w:space="0" w:color="auto"/>
                        <w:right w:val="none" w:sz="0" w:space="0" w:color="auto"/>
                      </w:divBdr>
                    </w:div>
                    <w:div w:id="153837401">
                      <w:marLeft w:val="0"/>
                      <w:marRight w:val="0"/>
                      <w:marTop w:val="240"/>
                      <w:marBottom w:val="240"/>
                      <w:divBdr>
                        <w:top w:val="none" w:sz="0" w:space="0" w:color="auto"/>
                        <w:left w:val="none" w:sz="0" w:space="0" w:color="auto"/>
                        <w:bottom w:val="none" w:sz="0" w:space="0" w:color="auto"/>
                        <w:right w:val="none" w:sz="0" w:space="0" w:color="auto"/>
                      </w:divBdr>
                    </w:div>
                    <w:div w:id="188221193">
                      <w:marLeft w:val="0"/>
                      <w:marRight w:val="0"/>
                      <w:marTop w:val="0"/>
                      <w:marBottom w:val="0"/>
                      <w:divBdr>
                        <w:top w:val="none" w:sz="0" w:space="0" w:color="auto"/>
                        <w:left w:val="none" w:sz="0" w:space="0" w:color="auto"/>
                        <w:bottom w:val="none" w:sz="0" w:space="0" w:color="auto"/>
                        <w:right w:val="none" w:sz="0" w:space="0" w:color="auto"/>
                      </w:divBdr>
                    </w:div>
                    <w:div w:id="1564682563">
                      <w:marLeft w:val="0"/>
                      <w:marRight w:val="0"/>
                      <w:marTop w:val="0"/>
                      <w:marBottom w:val="0"/>
                      <w:divBdr>
                        <w:top w:val="none" w:sz="0" w:space="0" w:color="auto"/>
                        <w:left w:val="none" w:sz="0" w:space="0" w:color="auto"/>
                        <w:bottom w:val="none" w:sz="0" w:space="0" w:color="auto"/>
                        <w:right w:val="none" w:sz="0" w:space="0" w:color="auto"/>
                      </w:divBdr>
                    </w:div>
                    <w:div w:id="197775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949078">
          <w:marLeft w:val="0"/>
          <w:marRight w:val="0"/>
          <w:marTop w:val="0"/>
          <w:marBottom w:val="0"/>
          <w:divBdr>
            <w:top w:val="none" w:sz="0" w:space="0" w:color="auto"/>
            <w:left w:val="none" w:sz="0" w:space="0" w:color="auto"/>
            <w:bottom w:val="none" w:sz="0" w:space="0" w:color="auto"/>
            <w:right w:val="none" w:sz="0" w:space="0" w:color="auto"/>
          </w:divBdr>
          <w:divsChild>
            <w:div w:id="950745208">
              <w:marLeft w:val="0"/>
              <w:marRight w:val="0"/>
              <w:marTop w:val="0"/>
              <w:marBottom w:val="0"/>
              <w:divBdr>
                <w:top w:val="none" w:sz="0" w:space="0" w:color="auto"/>
                <w:left w:val="none" w:sz="0" w:space="0" w:color="auto"/>
                <w:bottom w:val="none" w:sz="0" w:space="0" w:color="auto"/>
                <w:right w:val="none" w:sz="0" w:space="0" w:color="auto"/>
              </w:divBdr>
              <w:divsChild>
                <w:div w:id="20282577">
                  <w:marLeft w:val="0"/>
                  <w:marRight w:val="0"/>
                  <w:marTop w:val="0"/>
                  <w:marBottom w:val="0"/>
                  <w:divBdr>
                    <w:top w:val="none" w:sz="0" w:space="0" w:color="auto"/>
                    <w:left w:val="none" w:sz="0" w:space="0" w:color="auto"/>
                    <w:bottom w:val="none" w:sz="0" w:space="0" w:color="auto"/>
                    <w:right w:val="none" w:sz="0" w:space="0" w:color="auto"/>
                  </w:divBdr>
                  <w:divsChild>
                    <w:div w:id="1690836570">
                      <w:marLeft w:val="0"/>
                      <w:marRight w:val="0"/>
                      <w:marTop w:val="240"/>
                      <w:marBottom w:val="240"/>
                      <w:divBdr>
                        <w:top w:val="none" w:sz="0" w:space="0" w:color="auto"/>
                        <w:left w:val="none" w:sz="0" w:space="0" w:color="auto"/>
                        <w:bottom w:val="none" w:sz="0" w:space="0" w:color="auto"/>
                        <w:right w:val="none" w:sz="0" w:space="0" w:color="auto"/>
                      </w:divBdr>
                    </w:div>
                  </w:divsChild>
                </w:div>
                <w:div w:id="39793609">
                  <w:marLeft w:val="0"/>
                  <w:marRight w:val="0"/>
                  <w:marTop w:val="0"/>
                  <w:marBottom w:val="0"/>
                  <w:divBdr>
                    <w:top w:val="none" w:sz="0" w:space="0" w:color="auto"/>
                    <w:left w:val="none" w:sz="0" w:space="0" w:color="auto"/>
                    <w:bottom w:val="none" w:sz="0" w:space="0" w:color="auto"/>
                    <w:right w:val="none" w:sz="0" w:space="0" w:color="auto"/>
                  </w:divBdr>
                  <w:divsChild>
                    <w:div w:id="61413988">
                      <w:marLeft w:val="0"/>
                      <w:marRight w:val="0"/>
                      <w:marTop w:val="0"/>
                      <w:marBottom w:val="0"/>
                      <w:divBdr>
                        <w:top w:val="none" w:sz="0" w:space="0" w:color="auto"/>
                        <w:left w:val="none" w:sz="0" w:space="0" w:color="auto"/>
                        <w:bottom w:val="none" w:sz="0" w:space="0" w:color="auto"/>
                        <w:right w:val="none" w:sz="0" w:space="0" w:color="auto"/>
                      </w:divBdr>
                    </w:div>
                    <w:div w:id="354044292">
                      <w:marLeft w:val="0"/>
                      <w:marRight w:val="0"/>
                      <w:marTop w:val="240"/>
                      <w:marBottom w:val="240"/>
                      <w:divBdr>
                        <w:top w:val="none" w:sz="0" w:space="0" w:color="auto"/>
                        <w:left w:val="none" w:sz="0" w:space="0" w:color="auto"/>
                        <w:bottom w:val="none" w:sz="0" w:space="0" w:color="auto"/>
                        <w:right w:val="none" w:sz="0" w:space="0" w:color="auto"/>
                      </w:divBdr>
                    </w:div>
                    <w:div w:id="1004941582">
                      <w:marLeft w:val="0"/>
                      <w:marRight w:val="0"/>
                      <w:marTop w:val="0"/>
                      <w:marBottom w:val="0"/>
                      <w:divBdr>
                        <w:top w:val="none" w:sz="0" w:space="0" w:color="auto"/>
                        <w:left w:val="none" w:sz="0" w:space="0" w:color="auto"/>
                        <w:bottom w:val="none" w:sz="0" w:space="0" w:color="auto"/>
                        <w:right w:val="none" w:sz="0" w:space="0" w:color="auto"/>
                      </w:divBdr>
                    </w:div>
                    <w:div w:id="1155999727">
                      <w:marLeft w:val="0"/>
                      <w:marRight w:val="0"/>
                      <w:marTop w:val="240"/>
                      <w:marBottom w:val="240"/>
                      <w:divBdr>
                        <w:top w:val="none" w:sz="0" w:space="0" w:color="auto"/>
                        <w:left w:val="none" w:sz="0" w:space="0" w:color="auto"/>
                        <w:bottom w:val="none" w:sz="0" w:space="0" w:color="auto"/>
                        <w:right w:val="none" w:sz="0" w:space="0" w:color="auto"/>
                      </w:divBdr>
                    </w:div>
                    <w:div w:id="1535999920">
                      <w:marLeft w:val="0"/>
                      <w:marRight w:val="0"/>
                      <w:marTop w:val="0"/>
                      <w:marBottom w:val="0"/>
                      <w:divBdr>
                        <w:top w:val="none" w:sz="0" w:space="0" w:color="auto"/>
                        <w:left w:val="none" w:sz="0" w:space="0" w:color="auto"/>
                        <w:bottom w:val="none" w:sz="0" w:space="0" w:color="auto"/>
                        <w:right w:val="none" w:sz="0" w:space="0" w:color="auto"/>
                      </w:divBdr>
                    </w:div>
                    <w:div w:id="1917519111">
                      <w:marLeft w:val="0"/>
                      <w:marRight w:val="0"/>
                      <w:marTop w:val="0"/>
                      <w:marBottom w:val="0"/>
                      <w:divBdr>
                        <w:top w:val="none" w:sz="0" w:space="0" w:color="auto"/>
                        <w:left w:val="none" w:sz="0" w:space="0" w:color="auto"/>
                        <w:bottom w:val="none" w:sz="0" w:space="0" w:color="auto"/>
                        <w:right w:val="none" w:sz="0" w:space="0" w:color="auto"/>
                      </w:divBdr>
                    </w:div>
                    <w:div w:id="1930964051">
                      <w:marLeft w:val="0"/>
                      <w:marRight w:val="0"/>
                      <w:marTop w:val="0"/>
                      <w:marBottom w:val="0"/>
                      <w:divBdr>
                        <w:top w:val="none" w:sz="0" w:space="0" w:color="auto"/>
                        <w:left w:val="none" w:sz="0" w:space="0" w:color="auto"/>
                        <w:bottom w:val="none" w:sz="0" w:space="0" w:color="auto"/>
                        <w:right w:val="none" w:sz="0" w:space="0" w:color="auto"/>
                      </w:divBdr>
                    </w:div>
                  </w:divsChild>
                </w:div>
                <w:div w:id="115759587">
                  <w:marLeft w:val="0"/>
                  <w:marRight w:val="0"/>
                  <w:marTop w:val="0"/>
                  <w:marBottom w:val="0"/>
                  <w:divBdr>
                    <w:top w:val="none" w:sz="0" w:space="0" w:color="auto"/>
                    <w:left w:val="none" w:sz="0" w:space="0" w:color="auto"/>
                    <w:bottom w:val="none" w:sz="0" w:space="0" w:color="auto"/>
                    <w:right w:val="none" w:sz="0" w:space="0" w:color="auto"/>
                  </w:divBdr>
                  <w:divsChild>
                    <w:div w:id="722172380">
                      <w:marLeft w:val="0"/>
                      <w:marRight w:val="0"/>
                      <w:marTop w:val="240"/>
                      <w:marBottom w:val="240"/>
                      <w:divBdr>
                        <w:top w:val="none" w:sz="0" w:space="0" w:color="auto"/>
                        <w:left w:val="none" w:sz="0" w:space="0" w:color="auto"/>
                        <w:bottom w:val="none" w:sz="0" w:space="0" w:color="auto"/>
                        <w:right w:val="none" w:sz="0" w:space="0" w:color="auto"/>
                      </w:divBdr>
                    </w:div>
                    <w:div w:id="2112048481">
                      <w:marLeft w:val="0"/>
                      <w:marRight w:val="0"/>
                      <w:marTop w:val="240"/>
                      <w:marBottom w:val="240"/>
                      <w:divBdr>
                        <w:top w:val="none" w:sz="0" w:space="0" w:color="auto"/>
                        <w:left w:val="none" w:sz="0" w:space="0" w:color="auto"/>
                        <w:bottom w:val="none" w:sz="0" w:space="0" w:color="auto"/>
                        <w:right w:val="none" w:sz="0" w:space="0" w:color="auto"/>
                      </w:divBdr>
                    </w:div>
                  </w:divsChild>
                </w:div>
                <w:div w:id="151680965">
                  <w:marLeft w:val="0"/>
                  <w:marRight w:val="0"/>
                  <w:marTop w:val="0"/>
                  <w:marBottom w:val="0"/>
                  <w:divBdr>
                    <w:top w:val="none" w:sz="0" w:space="0" w:color="auto"/>
                    <w:left w:val="none" w:sz="0" w:space="0" w:color="auto"/>
                    <w:bottom w:val="none" w:sz="0" w:space="0" w:color="auto"/>
                    <w:right w:val="none" w:sz="0" w:space="0" w:color="auto"/>
                  </w:divBdr>
                  <w:divsChild>
                    <w:div w:id="209153679">
                      <w:marLeft w:val="0"/>
                      <w:marRight w:val="0"/>
                      <w:marTop w:val="240"/>
                      <w:marBottom w:val="240"/>
                      <w:divBdr>
                        <w:top w:val="none" w:sz="0" w:space="0" w:color="auto"/>
                        <w:left w:val="none" w:sz="0" w:space="0" w:color="auto"/>
                        <w:bottom w:val="none" w:sz="0" w:space="0" w:color="auto"/>
                        <w:right w:val="none" w:sz="0" w:space="0" w:color="auto"/>
                      </w:divBdr>
                    </w:div>
                    <w:div w:id="756247893">
                      <w:marLeft w:val="0"/>
                      <w:marRight w:val="0"/>
                      <w:marTop w:val="0"/>
                      <w:marBottom w:val="0"/>
                      <w:divBdr>
                        <w:top w:val="none" w:sz="0" w:space="0" w:color="auto"/>
                        <w:left w:val="none" w:sz="0" w:space="0" w:color="auto"/>
                        <w:bottom w:val="none" w:sz="0" w:space="0" w:color="auto"/>
                        <w:right w:val="none" w:sz="0" w:space="0" w:color="auto"/>
                      </w:divBdr>
                      <w:divsChild>
                        <w:div w:id="1609778976">
                          <w:marLeft w:val="0"/>
                          <w:marRight w:val="0"/>
                          <w:marTop w:val="240"/>
                          <w:marBottom w:val="240"/>
                          <w:divBdr>
                            <w:top w:val="none" w:sz="0" w:space="0" w:color="auto"/>
                            <w:left w:val="none" w:sz="0" w:space="0" w:color="auto"/>
                            <w:bottom w:val="none" w:sz="0" w:space="0" w:color="auto"/>
                            <w:right w:val="none" w:sz="0" w:space="0" w:color="auto"/>
                          </w:divBdr>
                        </w:div>
                      </w:divsChild>
                    </w:div>
                    <w:div w:id="1118258035">
                      <w:marLeft w:val="0"/>
                      <w:marRight w:val="0"/>
                      <w:marTop w:val="0"/>
                      <w:marBottom w:val="0"/>
                      <w:divBdr>
                        <w:top w:val="none" w:sz="0" w:space="0" w:color="auto"/>
                        <w:left w:val="none" w:sz="0" w:space="0" w:color="auto"/>
                        <w:bottom w:val="none" w:sz="0" w:space="0" w:color="auto"/>
                        <w:right w:val="none" w:sz="0" w:space="0" w:color="auto"/>
                      </w:divBdr>
                      <w:divsChild>
                        <w:div w:id="381175358">
                          <w:marLeft w:val="0"/>
                          <w:marRight w:val="0"/>
                          <w:marTop w:val="240"/>
                          <w:marBottom w:val="240"/>
                          <w:divBdr>
                            <w:top w:val="none" w:sz="0" w:space="0" w:color="auto"/>
                            <w:left w:val="none" w:sz="0" w:space="0" w:color="auto"/>
                            <w:bottom w:val="none" w:sz="0" w:space="0" w:color="auto"/>
                            <w:right w:val="none" w:sz="0" w:space="0" w:color="auto"/>
                          </w:divBdr>
                        </w:div>
                      </w:divsChild>
                    </w:div>
                    <w:div w:id="1271281441">
                      <w:marLeft w:val="0"/>
                      <w:marRight w:val="0"/>
                      <w:marTop w:val="0"/>
                      <w:marBottom w:val="0"/>
                      <w:divBdr>
                        <w:top w:val="none" w:sz="0" w:space="0" w:color="auto"/>
                        <w:left w:val="none" w:sz="0" w:space="0" w:color="auto"/>
                        <w:bottom w:val="none" w:sz="0" w:space="0" w:color="auto"/>
                        <w:right w:val="none" w:sz="0" w:space="0" w:color="auto"/>
                      </w:divBdr>
                      <w:divsChild>
                        <w:div w:id="744452966">
                          <w:marLeft w:val="0"/>
                          <w:marRight w:val="0"/>
                          <w:marTop w:val="240"/>
                          <w:marBottom w:val="240"/>
                          <w:divBdr>
                            <w:top w:val="none" w:sz="0" w:space="0" w:color="auto"/>
                            <w:left w:val="none" w:sz="0" w:space="0" w:color="auto"/>
                            <w:bottom w:val="none" w:sz="0" w:space="0" w:color="auto"/>
                            <w:right w:val="none" w:sz="0" w:space="0" w:color="auto"/>
                          </w:divBdr>
                        </w:div>
                      </w:divsChild>
                    </w:div>
                    <w:div w:id="1404835834">
                      <w:marLeft w:val="0"/>
                      <w:marRight w:val="0"/>
                      <w:marTop w:val="0"/>
                      <w:marBottom w:val="0"/>
                      <w:divBdr>
                        <w:top w:val="none" w:sz="0" w:space="0" w:color="auto"/>
                        <w:left w:val="none" w:sz="0" w:space="0" w:color="auto"/>
                        <w:bottom w:val="none" w:sz="0" w:space="0" w:color="auto"/>
                        <w:right w:val="none" w:sz="0" w:space="0" w:color="auto"/>
                      </w:divBdr>
                      <w:divsChild>
                        <w:div w:id="1994605788">
                          <w:marLeft w:val="0"/>
                          <w:marRight w:val="0"/>
                          <w:marTop w:val="240"/>
                          <w:marBottom w:val="240"/>
                          <w:divBdr>
                            <w:top w:val="none" w:sz="0" w:space="0" w:color="auto"/>
                            <w:left w:val="none" w:sz="0" w:space="0" w:color="auto"/>
                            <w:bottom w:val="none" w:sz="0" w:space="0" w:color="auto"/>
                            <w:right w:val="none" w:sz="0" w:space="0" w:color="auto"/>
                          </w:divBdr>
                        </w:div>
                      </w:divsChild>
                    </w:div>
                    <w:div w:id="1978415918">
                      <w:marLeft w:val="0"/>
                      <w:marRight w:val="0"/>
                      <w:marTop w:val="0"/>
                      <w:marBottom w:val="0"/>
                      <w:divBdr>
                        <w:top w:val="none" w:sz="0" w:space="0" w:color="auto"/>
                        <w:left w:val="none" w:sz="0" w:space="0" w:color="auto"/>
                        <w:bottom w:val="none" w:sz="0" w:space="0" w:color="auto"/>
                        <w:right w:val="none" w:sz="0" w:space="0" w:color="auto"/>
                      </w:divBdr>
                    </w:div>
                  </w:divsChild>
                </w:div>
                <w:div w:id="226111337">
                  <w:marLeft w:val="0"/>
                  <w:marRight w:val="0"/>
                  <w:marTop w:val="0"/>
                  <w:marBottom w:val="0"/>
                  <w:divBdr>
                    <w:top w:val="none" w:sz="0" w:space="0" w:color="auto"/>
                    <w:left w:val="none" w:sz="0" w:space="0" w:color="auto"/>
                    <w:bottom w:val="none" w:sz="0" w:space="0" w:color="auto"/>
                    <w:right w:val="none" w:sz="0" w:space="0" w:color="auto"/>
                  </w:divBdr>
                  <w:divsChild>
                    <w:div w:id="1001393717">
                      <w:marLeft w:val="0"/>
                      <w:marRight w:val="0"/>
                      <w:marTop w:val="240"/>
                      <w:marBottom w:val="240"/>
                      <w:divBdr>
                        <w:top w:val="none" w:sz="0" w:space="0" w:color="auto"/>
                        <w:left w:val="none" w:sz="0" w:space="0" w:color="auto"/>
                        <w:bottom w:val="none" w:sz="0" w:space="0" w:color="auto"/>
                        <w:right w:val="none" w:sz="0" w:space="0" w:color="auto"/>
                      </w:divBdr>
                    </w:div>
                  </w:divsChild>
                </w:div>
                <w:div w:id="322851704">
                  <w:marLeft w:val="0"/>
                  <w:marRight w:val="0"/>
                  <w:marTop w:val="0"/>
                  <w:marBottom w:val="0"/>
                  <w:divBdr>
                    <w:top w:val="none" w:sz="0" w:space="0" w:color="auto"/>
                    <w:left w:val="none" w:sz="0" w:space="0" w:color="auto"/>
                    <w:bottom w:val="none" w:sz="0" w:space="0" w:color="auto"/>
                    <w:right w:val="none" w:sz="0" w:space="0" w:color="auto"/>
                  </w:divBdr>
                  <w:divsChild>
                    <w:div w:id="1937248898">
                      <w:marLeft w:val="0"/>
                      <w:marRight w:val="0"/>
                      <w:marTop w:val="240"/>
                      <w:marBottom w:val="240"/>
                      <w:divBdr>
                        <w:top w:val="none" w:sz="0" w:space="0" w:color="auto"/>
                        <w:left w:val="none" w:sz="0" w:space="0" w:color="auto"/>
                        <w:bottom w:val="none" w:sz="0" w:space="0" w:color="auto"/>
                        <w:right w:val="none" w:sz="0" w:space="0" w:color="auto"/>
                      </w:divBdr>
                    </w:div>
                  </w:divsChild>
                </w:div>
                <w:div w:id="440878107">
                  <w:marLeft w:val="0"/>
                  <w:marRight w:val="0"/>
                  <w:marTop w:val="0"/>
                  <w:marBottom w:val="0"/>
                  <w:divBdr>
                    <w:top w:val="none" w:sz="0" w:space="0" w:color="auto"/>
                    <w:left w:val="none" w:sz="0" w:space="0" w:color="auto"/>
                    <w:bottom w:val="none" w:sz="0" w:space="0" w:color="auto"/>
                    <w:right w:val="none" w:sz="0" w:space="0" w:color="auto"/>
                  </w:divBdr>
                  <w:divsChild>
                    <w:div w:id="1631012159">
                      <w:marLeft w:val="0"/>
                      <w:marRight w:val="0"/>
                      <w:marTop w:val="240"/>
                      <w:marBottom w:val="240"/>
                      <w:divBdr>
                        <w:top w:val="none" w:sz="0" w:space="0" w:color="auto"/>
                        <w:left w:val="none" w:sz="0" w:space="0" w:color="auto"/>
                        <w:bottom w:val="none" w:sz="0" w:space="0" w:color="auto"/>
                        <w:right w:val="none" w:sz="0" w:space="0" w:color="auto"/>
                      </w:divBdr>
                    </w:div>
                  </w:divsChild>
                </w:div>
                <w:div w:id="443038730">
                  <w:marLeft w:val="0"/>
                  <w:marRight w:val="0"/>
                  <w:marTop w:val="0"/>
                  <w:marBottom w:val="0"/>
                  <w:divBdr>
                    <w:top w:val="none" w:sz="0" w:space="0" w:color="auto"/>
                    <w:left w:val="none" w:sz="0" w:space="0" w:color="auto"/>
                    <w:bottom w:val="none" w:sz="0" w:space="0" w:color="auto"/>
                    <w:right w:val="none" w:sz="0" w:space="0" w:color="auto"/>
                  </w:divBdr>
                  <w:divsChild>
                    <w:div w:id="847406328">
                      <w:marLeft w:val="0"/>
                      <w:marRight w:val="0"/>
                      <w:marTop w:val="240"/>
                      <w:marBottom w:val="240"/>
                      <w:divBdr>
                        <w:top w:val="none" w:sz="0" w:space="0" w:color="auto"/>
                        <w:left w:val="none" w:sz="0" w:space="0" w:color="auto"/>
                        <w:bottom w:val="none" w:sz="0" w:space="0" w:color="auto"/>
                        <w:right w:val="none" w:sz="0" w:space="0" w:color="auto"/>
                      </w:divBdr>
                    </w:div>
                  </w:divsChild>
                </w:div>
                <w:div w:id="585387135">
                  <w:marLeft w:val="0"/>
                  <w:marRight w:val="0"/>
                  <w:marTop w:val="0"/>
                  <w:marBottom w:val="0"/>
                  <w:divBdr>
                    <w:top w:val="none" w:sz="0" w:space="0" w:color="auto"/>
                    <w:left w:val="none" w:sz="0" w:space="0" w:color="auto"/>
                    <w:bottom w:val="none" w:sz="0" w:space="0" w:color="auto"/>
                    <w:right w:val="none" w:sz="0" w:space="0" w:color="auto"/>
                  </w:divBdr>
                  <w:divsChild>
                    <w:div w:id="109210679">
                      <w:marLeft w:val="0"/>
                      <w:marRight w:val="0"/>
                      <w:marTop w:val="240"/>
                      <w:marBottom w:val="240"/>
                      <w:divBdr>
                        <w:top w:val="none" w:sz="0" w:space="0" w:color="auto"/>
                        <w:left w:val="none" w:sz="0" w:space="0" w:color="auto"/>
                        <w:bottom w:val="none" w:sz="0" w:space="0" w:color="auto"/>
                        <w:right w:val="none" w:sz="0" w:space="0" w:color="auto"/>
                      </w:divBdr>
                    </w:div>
                    <w:div w:id="1368263708">
                      <w:marLeft w:val="0"/>
                      <w:marRight w:val="0"/>
                      <w:marTop w:val="240"/>
                      <w:marBottom w:val="240"/>
                      <w:divBdr>
                        <w:top w:val="none" w:sz="0" w:space="0" w:color="auto"/>
                        <w:left w:val="none" w:sz="0" w:space="0" w:color="auto"/>
                        <w:bottom w:val="none" w:sz="0" w:space="0" w:color="auto"/>
                        <w:right w:val="none" w:sz="0" w:space="0" w:color="auto"/>
                      </w:divBdr>
                    </w:div>
                  </w:divsChild>
                </w:div>
                <w:div w:id="592861282">
                  <w:marLeft w:val="0"/>
                  <w:marRight w:val="0"/>
                  <w:marTop w:val="0"/>
                  <w:marBottom w:val="0"/>
                  <w:divBdr>
                    <w:top w:val="none" w:sz="0" w:space="0" w:color="auto"/>
                    <w:left w:val="none" w:sz="0" w:space="0" w:color="auto"/>
                    <w:bottom w:val="none" w:sz="0" w:space="0" w:color="auto"/>
                    <w:right w:val="none" w:sz="0" w:space="0" w:color="auto"/>
                  </w:divBdr>
                  <w:divsChild>
                    <w:div w:id="898252083">
                      <w:marLeft w:val="0"/>
                      <w:marRight w:val="0"/>
                      <w:marTop w:val="240"/>
                      <w:marBottom w:val="240"/>
                      <w:divBdr>
                        <w:top w:val="none" w:sz="0" w:space="0" w:color="auto"/>
                        <w:left w:val="none" w:sz="0" w:space="0" w:color="auto"/>
                        <w:bottom w:val="none" w:sz="0" w:space="0" w:color="auto"/>
                        <w:right w:val="none" w:sz="0" w:space="0" w:color="auto"/>
                      </w:divBdr>
                    </w:div>
                    <w:div w:id="1574391764">
                      <w:marLeft w:val="0"/>
                      <w:marRight w:val="0"/>
                      <w:marTop w:val="240"/>
                      <w:marBottom w:val="240"/>
                      <w:divBdr>
                        <w:top w:val="none" w:sz="0" w:space="0" w:color="auto"/>
                        <w:left w:val="none" w:sz="0" w:space="0" w:color="auto"/>
                        <w:bottom w:val="none" w:sz="0" w:space="0" w:color="auto"/>
                        <w:right w:val="none" w:sz="0" w:space="0" w:color="auto"/>
                      </w:divBdr>
                    </w:div>
                  </w:divsChild>
                </w:div>
                <w:div w:id="595946006">
                  <w:marLeft w:val="0"/>
                  <w:marRight w:val="0"/>
                  <w:marTop w:val="0"/>
                  <w:marBottom w:val="0"/>
                  <w:divBdr>
                    <w:top w:val="none" w:sz="0" w:space="0" w:color="auto"/>
                    <w:left w:val="none" w:sz="0" w:space="0" w:color="auto"/>
                    <w:bottom w:val="none" w:sz="0" w:space="0" w:color="auto"/>
                    <w:right w:val="none" w:sz="0" w:space="0" w:color="auto"/>
                  </w:divBdr>
                </w:div>
                <w:div w:id="669675121">
                  <w:marLeft w:val="0"/>
                  <w:marRight w:val="0"/>
                  <w:marTop w:val="0"/>
                  <w:marBottom w:val="0"/>
                  <w:divBdr>
                    <w:top w:val="none" w:sz="0" w:space="0" w:color="auto"/>
                    <w:left w:val="none" w:sz="0" w:space="0" w:color="auto"/>
                    <w:bottom w:val="none" w:sz="0" w:space="0" w:color="auto"/>
                    <w:right w:val="none" w:sz="0" w:space="0" w:color="auto"/>
                  </w:divBdr>
                  <w:divsChild>
                    <w:div w:id="43410850">
                      <w:marLeft w:val="0"/>
                      <w:marRight w:val="0"/>
                      <w:marTop w:val="240"/>
                      <w:marBottom w:val="240"/>
                      <w:divBdr>
                        <w:top w:val="none" w:sz="0" w:space="0" w:color="auto"/>
                        <w:left w:val="none" w:sz="0" w:space="0" w:color="auto"/>
                        <w:bottom w:val="none" w:sz="0" w:space="0" w:color="auto"/>
                        <w:right w:val="none" w:sz="0" w:space="0" w:color="auto"/>
                      </w:divBdr>
                    </w:div>
                    <w:div w:id="747339015">
                      <w:marLeft w:val="0"/>
                      <w:marRight w:val="0"/>
                      <w:marTop w:val="240"/>
                      <w:marBottom w:val="240"/>
                      <w:divBdr>
                        <w:top w:val="none" w:sz="0" w:space="0" w:color="auto"/>
                        <w:left w:val="none" w:sz="0" w:space="0" w:color="auto"/>
                        <w:bottom w:val="none" w:sz="0" w:space="0" w:color="auto"/>
                        <w:right w:val="none" w:sz="0" w:space="0" w:color="auto"/>
                      </w:divBdr>
                    </w:div>
                  </w:divsChild>
                </w:div>
                <w:div w:id="714962016">
                  <w:marLeft w:val="0"/>
                  <w:marRight w:val="0"/>
                  <w:marTop w:val="0"/>
                  <w:marBottom w:val="0"/>
                  <w:divBdr>
                    <w:top w:val="none" w:sz="0" w:space="0" w:color="auto"/>
                    <w:left w:val="none" w:sz="0" w:space="0" w:color="auto"/>
                    <w:bottom w:val="none" w:sz="0" w:space="0" w:color="auto"/>
                    <w:right w:val="none" w:sz="0" w:space="0" w:color="auto"/>
                  </w:divBdr>
                  <w:divsChild>
                    <w:div w:id="80874084">
                      <w:marLeft w:val="0"/>
                      <w:marRight w:val="0"/>
                      <w:marTop w:val="240"/>
                      <w:marBottom w:val="240"/>
                      <w:divBdr>
                        <w:top w:val="none" w:sz="0" w:space="0" w:color="auto"/>
                        <w:left w:val="none" w:sz="0" w:space="0" w:color="auto"/>
                        <w:bottom w:val="none" w:sz="0" w:space="0" w:color="auto"/>
                        <w:right w:val="none" w:sz="0" w:space="0" w:color="auto"/>
                      </w:divBdr>
                    </w:div>
                    <w:div w:id="621805873">
                      <w:marLeft w:val="0"/>
                      <w:marRight w:val="0"/>
                      <w:marTop w:val="240"/>
                      <w:marBottom w:val="240"/>
                      <w:divBdr>
                        <w:top w:val="none" w:sz="0" w:space="0" w:color="auto"/>
                        <w:left w:val="none" w:sz="0" w:space="0" w:color="auto"/>
                        <w:bottom w:val="none" w:sz="0" w:space="0" w:color="auto"/>
                        <w:right w:val="none" w:sz="0" w:space="0" w:color="auto"/>
                      </w:divBdr>
                    </w:div>
                    <w:div w:id="629439795">
                      <w:marLeft w:val="0"/>
                      <w:marRight w:val="0"/>
                      <w:marTop w:val="0"/>
                      <w:marBottom w:val="0"/>
                      <w:divBdr>
                        <w:top w:val="none" w:sz="0" w:space="0" w:color="auto"/>
                        <w:left w:val="none" w:sz="0" w:space="0" w:color="auto"/>
                        <w:bottom w:val="none" w:sz="0" w:space="0" w:color="auto"/>
                        <w:right w:val="none" w:sz="0" w:space="0" w:color="auto"/>
                      </w:divBdr>
                    </w:div>
                    <w:div w:id="1164661280">
                      <w:marLeft w:val="0"/>
                      <w:marRight w:val="0"/>
                      <w:marTop w:val="0"/>
                      <w:marBottom w:val="0"/>
                      <w:divBdr>
                        <w:top w:val="none" w:sz="0" w:space="0" w:color="auto"/>
                        <w:left w:val="none" w:sz="0" w:space="0" w:color="auto"/>
                        <w:bottom w:val="none" w:sz="0" w:space="0" w:color="auto"/>
                        <w:right w:val="none" w:sz="0" w:space="0" w:color="auto"/>
                      </w:divBdr>
                    </w:div>
                    <w:div w:id="1226986644">
                      <w:marLeft w:val="0"/>
                      <w:marRight w:val="0"/>
                      <w:marTop w:val="0"/>
                      <w:marBottom w:val="0"/>
                      <w:divBdr>
                        <w:top w:val="none" w:sz="0" w:space="0" w:color="auto"/>
                        <w:left w:val="none" w:sz="0" w:space="0" w:color="auto"/>
                        <w:bottom w:val="none" w:sz="0" w:space="0" w:color="auto"/>
                        <w:right w:val="none" w:sz="0" w:space="0" w:color="auto"/>
                      </w:divBdr>
                    </w:div>
                  </w:divsChild>
                </w:div>
                <w:div w:id="738865587">
                  <w:marLeft w:val="0"/>
                  <w:marRight w:val="0"/>
                  <w:marTop w:val="0"/>
                  <w:marBottom w:val="0"/>
                  <w:divBdr>
                    <w:top w:val="none" w:sz="0" w:space="0" w:color="auto"/>
                    <w:left w:val="none" w:sz="0" w:space="0" w:color="auto"/>
                    <w:bottom w:val="none" w:sz="0" w:space="0" w:color="auto"/>
                    <w:right w:val="none" w:sz="0" w:space="0" w:color="auto"/>
                  </w:divBdr>
                  <w:divsChild>
                    <w:div w:id="1214006398">
                      <w:marLeft w:val="0"/>
                      <w:marRight w:val="0"/>
                      <w:marTop w:val="240"/>
                      <w:marBottom w:val="240"/>
                      <w:divBdr>
                        <w:top w:val="none" w:sz="0" w:space="0" w:color="auto"/>
                        <w:left w:val="none" w:sz="0" w:space="0" w:color="auto"/>
                        <w:bottom w:val="none" w:sz="0" w:space="0" w:color="auto"/>
                        <w:right w:val="none" w:sz="0" w:space="0" w:color="auto"/>
                      </w:divBdr>
                    </w:div>
                    <w:div w:id="1603611036">
                      <w:marLeft w:val="0"/>
                      <w:marRight w:val="0"/>
                      <w:marTop w:val="240"/>
                      <w:marBottom w:val="240"/>
                      <w:divBdr>
                        <w:top w:val="none" w:sz="0" w:space="0" w:color="auto"/>
                        <w:left w:val="none" w:sz="0" w:space="0" w:color="auto"/>
                        <w:bottom w:val="none" w:sz="0" w:space="0" w:color="auto"/>
                        <w:right w:val="none" w:sz="0" w:space="0" w:color="auto"/>
                      </w:divBdr>
                    </w:div>
                  </w:divsChild>
                </w:div>
                <w:div w:id="944463214">
                  <w:marLeft w:val="0"/>
                  <w:marRight w:val="0"/>
                  <w:marTop w:val="0"/>
                  <w:marBottom w:val="0"/>
                  <w:divBdr>
                    <w:top w:val="none" w:sz="0" w:space="0" w:color="auto"/>
                    <w:left w:val="none" w:sz="0" w:space="0" w:color="auto"/>
                    <w:bottom w:val="none" w:sz="0" w:space="0" w:color="auto"/>
                    <w:right w:val="none" w:sz="0" w:space="0" w:color="auto"/>
                  </w:divBdr>
                  <w:divsChild>
                    <w:div w:id="1620257936">
                      <w:marLeft w:val="0"/>
                      <w:marRight w:val="0"/>
                      <w:marTop w:val="240"/>
                      <w:marBottom w:val="240"/>
                      <w:divBdr>
                        <w:top w:val="none" w:sz="0" w:space="0" w:color="auto"/>
                        <w:left w:val="none" w:sz="0" w:space="0" w:color="auto"/>
                        <w:bottom w:val="none" w:sz="0" w:space="0" w:color="auto"/>
                        <w:right w:val="none" w:sz="0" w:space="0" w:color="auto"/>
                      </w:divBdr>
                    </w:div>
                  </w:divsChild>
                </w:div>
                <w:div w:id="1008950504">
                  <w:marLeft w:val="0"/>
                  <w:marRight w:val="0"/>
                  <w:marTop w:val="0"/>
                  <w:marBottom w:val="0"/>
                  <w:divBdr>
                    <w:top w:val="none" w:sz="0" w:space="0" w:color="auto"/>
                    <w:left w:val="none" w:sz="0" w:space="0" w:color="auto"/>
                    <w:bottom w:val="none" w:sz="0" w:space="0" w:color="auto"/>
                    <w:right w:val="none" w:sz="0" w:space="0" w:color="auto"/>
                  </w:divBdr>
                  <w:divsChild>
                    <w:div w:id="131021176">
                      <w:marLeft w:val="0"/>
                      <w:marRight w:val="0"/>
                      <w:marTop w:val="240"/>
                      <w:marBottom w:val="240"/>
                      <w:divBdr>
                        <w:top w:val="none" w:sz="0" w:space="0" w:color="auto"/>
                        <w:left w:val="none" w:sz="0" w:space="0" w:color="auto"/>
                        <w:bottom w:val="none" w:sz="0" w:space="0" w:color="auto"/>
                        <w:right w:val="none" w:sz="0" w:space="0" w:color="auto"/>
                      </w:divBdr>
                    </w:div>
                  </w:divsChild>
                </w:div>
                <w:div w:id="1016464081">
                  <w:marLeft w:val="0"/>
                  <w:marRight w:val="0"/>
                  <w:marTop w:val="0"/>
                  <w:marBottom w:val="0"/>
                  <w:divBdr>
                    <w:top w:val="none" w:sz="0" w:space="0" w:color="auto"/>
                    <w:left w:val="none" w:sz="0" w:space="0" w:color="auto"/>
                    <w:bottom w:val="none" w:sz="0" w:space="0" w:color="auto"/>
                    <w:right w:val="none" w:sz="0" w:space="0" w:color="auto"/>
                  </w:divBdr>
                  <w:divsChild>
                    <w:div w:id="1389568451">
                      <w:marLeft w:val="0"/>
                      <w:marRight w:val="0"/>
                      <w:marTop w:val="240"/>
                      <w:marBottom w:val="240"/>
                      <w:divBdr>
                        <w:top w:val="none" w:sz="0" w:space="0" w:color="auto"/>
                        <w:left w:val="none" w:sz="0" w:space="0" w:color="auto"/>
                        <w:bottom w:val="none" w:sz="0" w:space="0" w:color="auto"/>
                        <w:right w:val="none" w:sz="0" w:space="0" w:color="auto"/>
                      </w:divBdr>
                    </w:div>
                  </w:divsChild>
                </w:div>
                <w:div w:id="1094210049">
                  <w:marLeft w:val="0"/>
                  <w:marRight w:val="0"/>
                  <w:marTop w:val="0"/>
                  <w:marBottom w:val="0"/>
                  <w:divBdr>
                    <w:top w:val="none" w:sz="0" w:space="0" w:color="auto"/>
                    <w:left w:val="none" w:sz="0" w:space="0" w:color="auto"/>
                    <w:bottom w:val="none" w:sz="0" w:space="0" w:color="auto"/>
                    <w:right w:val="none" w:sz="0" w:space="0" w:color="auto"/>
                  </w:divBdr>
                  <w:divsChild>
                    <w:div w:id="1719671378">
                      <w:marLeft w:val="0"/>
                      <w:marRight w:val="0"/>
                      <w:marTop w:val="240"/>
                      <w:marBottom w:val="240"/>
                      <w:divBdr>
                        <w:top w:val="none" w:sz="0" w:space="0" w:color="auto"/>
                        <w:left w:val="none" w:sz="0" w:space="0" w:color="auto"/>
                        <w:bottom w:val="none" w:sz="0" w:space="0" w:color="auto"/>
                        <w:right w:val="none" w:sz="0" w:space="0" w:color="auto"/>
                      </w:divBdr>
                    </w:div>
                  </w:divsChild>
                </w:div>
                <w:div w:id="1124811393">
                  <w:marLeft w:val="0"/>
                  <w:marRight w:val="0"/>
                  <w:marTop w:val="0"/>
                  <w:marBottom w:val="0"/>
                  <w:divBdr>
                    <w:top w:val="none" w:sz="0" w:space="0" w:color="auto"/>
                    <w:left w:val="none" w:sz="0" w:space="0" w:color="auto"/>
                    <w:bottom w:val="none" w:sz="0" w:space="0" w:color="auto"/>
                    <w:right w:val="none" w:sz="0" w:space="0" w:color="auto"/>
                  </w:divBdr>
                  <w:divsChild>
                    <w:div w:id="332419399">
                      <w:marLeft w:val="0"/>
                      <w:marRight w:val="0"/>
                      <w:marTop w:val="240"/>
                      <w:marBottom w:val="240"/>
                      <w:divBdr>
                        <w:top w:val="none" w:sz="0" w:space="0" w:color="auto"/>
                        <w:left w:val="none" w:sz="0" w:space="0" w:color="auto"/>
                        <w:bottom w:val="none" w:sz="0" w:space="0" w:color="auto"/>
                        <w:right w:val="none" w:sz="0" w:space="0" w:color="auto"/>
                      </w:divBdr>
                    </w:div>
                  </w:divsChild>
                </w:div>
                <w:div w:id="1200048597">
                  <w:marLeft w:val="0"/>
                  <w:marRight w:val="0"/>
                  <w:marTop w:val="0"/>
                  <w:marBottom w:val="0"/>
                  <w:divBdr>
                    <w:top w:val="none" w:sz="0" w:space="0" w:color="auto"/>
                    <w:left w:val="none" w:sz="0" w:space="0" w:color="auto"/>
                    <w:bottom w:val="none" w:sz="0" w:space="0" w:color="auto"/>
                    <w:right w:val="none" w:sz="0" w:space="0" w:color="auto"/>
                  </w:divBdr>
                  <w:divsChild>
                    <w:div w:id="239218343">
                      <w:marLeft w:val="0"/>
                      <w:marRight w:val="0"/>
                      <w:marTop w:val="240"/>
                      <w:marBottom w:val="240"/>
                      <w:divBdr>
                        <w:top w:val="none" w:sz="0" w:space="0" w:color="auto"/>
                        <w:left w:val="none" w:sz="0" w:space="0" w:color="auto"/>
                        <w:bottom w:val="none" w:sz="0" w:space="0" w:color="auto"/>
                        <w:right w:val="none" w:sz="0" w:space="0" w:color="auto"/>
                      </w:divBdr>
                    </w:div>
                  </w:divsChild>
                </w:div>
                <w:div w:id="1321883795">
                  <w:marLeft w:val="0"/>
                  <w:marRight w:val="0"/>
                  <w:marTop w:val="0"/>
                  <w:marBottom w:val="0"/>
                  <w:divBdr>
                    <w:top w:val="none" w:sz="0" w:space="0" w:color="auto"/>
                    <w:left w:val="none" w:sz="0" w:space="0" w:color="auto"/>
                    <w:bottom w:val="none" w:sz="0" w:space="0" w:color="auto"/>
                    <w:right w:val="none" w:sz="0" w:space="0" w:color="auto"/>
                  </w:divBdr>
                  <w:divsChild>
                    <w:div w:id="1635064569">
                      <w:marLeft w:val="0"/>
                      <w:marRight w:val="0"/>
                      <w:marTop w:val="240"/>
                      <w:marBottom w:val="240"/>
                      <w:divBdr>
                        <w:top w:val="none" w:sz="0" w:space="0" w:color="auto"/>
                        <w:left w:val="none" w:sz="0" w:space="0" w:color="auto"/>
                        <w:bottom w:val="none" w:sz="0" w:space="0" w:color="auto"/>
                        <w:right w:val="none" w:sz="0" w:space="0" w:color="auto"/>
                      </w:divBdr>
                    </w:div>
                  </w:divsChild>
                </w:div>
                <w:div w:id="1419596786">
                  <w:marLeft w:val="0"/>
                  <w:marRight w:val="0"/>
                  <w:marTop w:val="0"/>
                  <w:marBottom w:val="0"/>
                  <w:divBdr>
                    <w:top w:val="none" w:sz="0" w:space="0" w:color="auto"/>
                    <w:left w:val="none" w:sz="0" w:space="0" w:color="auto"/>
                    <w:bottom w:val="none" w:sz="0" w:space="0" w:color="auto"/>
                    <w:right w:val="none" w:sz="0" w:space="0" w:color="auto"/>
                  </w:divBdr>
                </w:div>
                <w:div w:id="1521163503">
                  <w:marLeft w:val="0"/>
                  <w:marRight w:val="0"/>
                  <w:marTop w:val="0"/>
                  <w:marBottom w:val="0"/>
                  <w:divBdr>
                    <w:top w:val="none" w:sz="0" w:space="0" w:color="auto"/>
                    <w:left w:val="none" w:sz="0" w:space="0" w:color="auto"/>
                    <w:bottom w:val="none" w:sz="0" w:space="0" w:color="auto"/>
                    <w:right w:val="none" w:sz="0" w:space="0" w:color="auto"/>
                  </w:divBdr>
                  <w:divsChild>
                    <w:div w:id="90012954">
                      <w:marLeft w:val="0"/>
                      <w:marRight w:val="0"/>
                      <w:marTop w:val="0"/>
                      <w:marBottom w:val="0"/>
                      <w:divBdr>
                        <w:top w:val="none" w:sz="0" w:space="0" w:color="auto"/>
                        <w:left w:val="none" w:sz="0" w:space="0" w:color="auto"/>
                        <w:bottom w:val="none" w:sz="0" w:space="0" w:color="auto"/>
                        <w:right w:val="none" w:sz="0" w:space="0" w:color="auto"/>
                      </w:divBdr>
                      <w:divsChild>
                        <w:div w:id="1761483458">
                          <w:marLeft w:val="0"/>
                          <w:marRight w:val="0"/>
                          <w:marTop w:val="240"/>
                          <w:marBottom w:val="240"/>
                          <w:divBdr>
                            <w:top w:val="none" w:sz="0" w:space="0" w:color="auto"/>
                            <w:left w:val="none" w:sz="0" w:space="0" w:color="auto"/>
                            <w:bottom w:val="none" w:sz="0" w:space="0" w:color="auto"/>
                            <w:right w:val="none" w:sz="0" w:space="0" w:color="auto"/>
                          </w:divBdr>
                        </w:div>
                      </w:divsChild>
                    </w:div>
                    <w:div w:id="113444419">
                      <w:marLeft w:val="0"/>
                      <w:marRight w:val="0"/>
                      <w:marTop w:val="0"/>
                      <w:marBottom w:val="0"/>
                      <w:divBdr>
                        <w:top w:val="none" w:sz="0" w:space="0" w:color="auto"/>
                        <w:left w:val="none" w:sz="0" w:space="0" w:color="auto"/>
                        <w:bottom w:val="none" w:sz="0" w:space="0" w:color="auto"/>
                        <w:right w:val="none" w:sz="0" w:space="0" w:color="auto"/>
                      </w:divBdr>
                      <w:divsChild>
                        <w:div w:id="1436317975">
                          <w:marLeft w:val="0"/>
                          <w:marRight w:val="0"/>
                          <w:marTop w:val="240"/>
                          <w:marBottom w:val="240"/>
                          <w:divBdr>
                            <w:top w:val="none" w:sz="0" w:space="0" w:color="auto"/>
                            <w:left w:val="none" w:sz="0" w:space="0" w:color="auto"/>
                            <w:bottom w:val="none" w:sz="0" w:space="0" w:color="auto"/>
                            <w:right w:val="none" w:sz="0" w:space="0" w:color="auto"/>
                          </w:divBdr>
                        </w:div>
                      </w:divsChild>
                    </w:div>
                    <w:div w:id="150878000">
                      <w:marLeft w:val="0"/>
                      <w:marRight w:val="0"/>
                      <w:marTop w:val="0"/>
                      <w:marBottom w:val="0"/>
                      <w:divBdr>
                        <w:top w:val="none" w:sz="0" w:space="0" w:color="auto"/>
                        <w:left w:val="none" w:sz="0" w:space="0" w:color="auto"/>
                        <w:bottom w:val="none" w:sz="0" w:space="0" w:color="auto"/>
                        <w:right w:val="none" w:sz="0" w:space="0" w:color="auto"/>
                      </w:divBdr>
                      <w:divsChild>
                        <w:div w:id="1702127557">
                          <w:marLeft w:val="0"/>
                          <w:marRight w:val="0"/>
                          <w:marTop w:val="240"/>
                          <w:marBottom w:val="240"/>
                          <w:divBdr>
                            <w:top w:val="none" w:sz="0" w:space="0" w:color="auto"/>
                            <w:left w:val="none" w:sz="0" w:space="0" w:color="auto"/>
                            <w:bottom w:val="none" w:sz="0" w:space="0" w:color="auto"/>
                            <w:right w:val="none" w:sz="0" w:space="0" w:color="auto"/>
                          </w:divBdr>
                        </w:div>
                      </w:divsChild>
                    </w:div>
                    <w:div w:id="296225528">
                      <w:marLeft w:val="0"/>
                      <w:marRight w:val="0"/>
                      <w:marTop w:val="0"/>
                      <w:marBottom w:val="0"/>
                      <w:divBdr>
                        <w:top w:val="none" w:sz="0" w:space="0" w:color="auto"/>
                        <w:left w:val="none" w:sz="0" w:space="0" w:color="auto"/>
                        <w:bottom w:val="none" w:sz="0" w:space="0" w:color="auto"/>
                        <w:right w:val="none" w:sz="0" w:space="0" w:color="auto"/>
                      </w:divBdr>
                      <w:divsChild>
                        <w:div w:id="1762292481">
                          <w:marLeft w:val="0"/>
                          <w:marRight w:val="0"/>
                          <w:marTop w:val="240"/>
                          <w:marBottom w:val="240"/>
                          <w:divBdr>
                            <w:top w:val="none" w:sz="0" w:space="0" w:color="auto"/>
                            <w:left w:val="none" w:sz="0" w:space="0" w:color="auto"/>
                            <w:bottom w:val="none" w:sz="0" w:space="0" w:color="auto"/>
                            <w:right w:val="none" w:sz="0" w:space="0" w:color="auto"/>
                          </w:divBdr>
                        </w:div>
                      </w:divsChild>
                    </w:div>
                    <w:div w:id="426921361">
                      <w:marLeft w:val="0"/>
                      <w:marRight w:val="0"/>
                      <w:marTop w:val="0"/>
                      <w:marBottom w:val="0"/>
                      <w:divBdr>
                        <w:top w:val="none" w:sz="0" w:space="0" w:color="auto"/>
                        <w:left w:val="none" w:sz="0" w:space="0" w:color="auto"/>
                        <w:bottom w:val="none" w:sz="0" w:space="0" w:color="auto"/>
                        <w:right w:val="none" w:sz="0" w:space="0" w:color="auto"/>
                      </w:divBdr>
                      <w:divsChild>
                        <w:div w:id="2064517471">
                          <w:marLeft w:val="0"/>
                          <w:marRight w:val="0"/>
                          <w:marTop w:val="240"/>
                          <w:marBottom w:val="240"/>
                          <w:divBdr>
                            <w:top w:val="none" w:sz="0" w:space="0" w:color="auto"/>
                            <w:left w:val="none" w:sz="0" w:space="0" w:color="auto"/>
                            <w:bottom w:val="none" w:sz="0" w:space="0" w:color="auto"/>
                            <w:right w:val="none" w:sz="0" w:space="0" w:color="auto"/>
                          </w:divBdr>
                        </w:div>
                      </w:divsChild>
                    </w:div>
                    <w:div w:id="659162789">
                      <w:marLeft w:val="0"/>
                      <w:marRight w:val="0"/>
                      <w:marTop w:val="0"/>
                      <w:marBottom w:val="0"/>
                      <w:divBdr>
                        <w:top w:val="none" w:sz="0" w:space="0" w:color="auto"/>
                        <w:left w:val="none" w:sz="0" w:space="0" w:color="auto"/>
                        <w:bottom w:val="none" w:sz="0" w:space="0" w:color="auto"/>
                        <w:right w:val="none" w:sz="0" w:space="0" w:color="auto"/>
                      </w:divBdr>
                      <w:divsChild>
                        <w:div w:id="108547709">
                          <w:marLeft w:val="0"/>
                          <w:marRight w:val="0"/>
                          <w:marTop w:val="240"/>
                          <w:marBottom w:val="240"/>
                          <w:divBdr>
                            <w:top w:val="none" w:sz="0" w:space="0" w:color="auto"/>
                            <w:left w:val="none" w:sz="0" w:space="0" w:color="auto"/>
                            <w:bottom w:val="none" w:sz="0" w:space="0" w:color="auto"/>
                            <w:right w:val="none" w:sz="0" w:space="0" w:color="auto"/>
                          </w:divBdr>
                        </w:div>
                      </w:divsChild>
                    </w:div>
                    <w:div w:id="743261499">
                      <w:marLeft w:val="0"/>
                      <w:marRight w:val="0"/>
                      <w:marTop w:val="0"/>
                      <w:marBottom w:val="0"/>
                      <w:divBdr>
                        <w:top w:val="none" w:sz="0" w:space="0" w:color="auto"/>
                        <w:left w:val="none" w:sz="0" w:space="0" w:color="auto"/>
                        <w:bottom w:val="none" w:sz="0" w:space="0" w:color="auto"/>
                        <w:right w:val="none" w:sz="0" w:space="0" w:color="auto"/>
                      </w:divBdr>
                      <w:divsChild>
                        <w:div w:id="1554268272">
                          <w:marLeft w:val="0"/>
                          <w:marRight w:val="0"/>
                          <w:marTop w:val="240"/>
                          <w:marBottom w:val="240"/>
                          <w:divBdr>
                            <w:top w:val="none" w:sz="0" w:space="0" w:color="auto"/>
                            <w:left w:val="none" w:sz="0" w:space="0" w:color="auto"/>
                            <w:bottom w:val="none" w:sz="0" w:space="0" w:color="auto"/>
                            <w:right w:val="none" w:sz="0" w:space="0" w:color="auto"/>
                          </w:divBdr>
                        </w:div>
                      </w:divsChild>
                    </w:div>
                    <w:div w:id="935789544">
                      <w:marLeft w:val="0"/>
                      <w:marRight w:val="0"/>
                      <w:marTop w:val="0"/>
                      <w:marBottom w:val="0"/>
                      <w:divBdr>
                        <w:top w:val="none" w:sz="0" w:space="0" w:color="auto"/>
                        <w:left w:val="none" w:sz="0" w:space="0" w:color="auto"/>
                        <w:bottom w:val="none" w:sz="0" w:space="0" w:color="auto"/>
                        <w:right w:val="none" w:sz="0" w:space="0" w:color="auto"/>
                      </w:divBdr>
                      <w:divsChild>
                        <w:div w:id="617033292">
                          <w:marLeft w:val="0"/>
                          <w:marRight w:val="0"/>
                          <w:marTop w:val="240"/>
                          <w:marBottom w:val="240"/>
                          <w:divBdr>
                            <w:top w:val="none" w:sz="0" w:space="0" w:color="auto"/>
                            <w:left w:val="none" w:sz="0" w:space="0" w:color="auto"/>
                            <w:bottom w:val="none" w:sz="0" w:space="0" w:color="auto"/>
                            <w:right w:val="none" w:sz="0" w:space="0" w:color="auto"/>
                          </w:divBdr>
                        </w:div>
                      </w:divsChild>
                    </w:div>
                    <w:div w:id="1268656655">
                      <w:marLeft w:val="0"/>
                      <w:marRight w:val="0"/>
                      <w:marTop w:val="0"/>
                      <w:marBottom w:val="0"/>
                      <w:divBdr>
                        <w:top w:val="none" w:sz="0" w:space="0" w:color="auto"/>
                        <w:left w:val="none" w:sz="0" w:space="0" w:color="auto"/>
                        <w:bottom w:val="none" w:sz="0" w:space="0" w:color="auto"/>
                        <w:right w:val="none" w:sz="0" w:space="0" w:color="auto"/>
                      </w:divBdr>
                      <w:divsChild>
                        <w:div w:id="1803186066">
                          <w:marLeft w:val="0"/>
                          <w:marRight w:val="0"/>
                          <w:marTop w:val="240"/>
                          <w:marBottom w:val="240"/>
                          <w:divBdr>
                            <w:top w:val="none" w:sz="0" w:space="0" w:color="auto"/>
                            <w:left w:val="none" w:sz="0" w:space="0" w:color="auto"/>
                            <w:bottom w:val="none" w:sz="0" w:space="0" w:color="auto"/>
                            <w:right w:val="none" w:sz="0" w:space="0" w:color="auto"/>
                          </w:divBdr>
                        </w:div>
                      </w:divsChild>
                    </w:div>
                    <w:div w:id="1282768068">
                      <w:marLeft w:val="0"/>
                      <w:marRight w:val="0"/>
                      <w:marTop w:val="0"/>
                      <w:marBottom w:val="0"/>
                      <w:divBdr>
                        <w:top w:val="none" w:sz="0" w:space="0" w:color="auto"/>
                        <w:left w:val="none" w:sz="0" w:space="0" w:color="auto"/>
                        <w:bottom w:val="none" w:sz="0" w:space="0" w:color="auto"/>
                        <w:right w:val="none" w:sz="0" w:space="0" w:color="auto"/>
                      </w:divBdr>
                      <w:divsChild>
                        <w:div w:id="1355108586">
                          <w:marLeft w:val="0"/>
                          <w:marRight w:val="0"/>
                          <w:marTop w:val="240"/>
                          <w:marBottom w:val="240"/>
                          <w:divBdr>
                            <w:top w:val="none" w:sz="0" w:space="0" w:color="auto"/>
                            <w:left w:val="none" w:sz="0" w:space="0" w:color="auto"/>
                            <w:bottom w:val="none" w:sz="0" w:space="0" w:color="auto"/>
                            <w:right w:val="none" w:sz="0" w:space="0" w:color="auto"/>
                          </w:divBdr>
                        </w:div>
                      </w:divsChild>
                    </w:div>
                    <w:div w:id="1737126149">
                      <w:marLeft w:val="0"/>
                      <w:marRight w:val="0"/>
                      <w:marTop w:val="0"/>
                      <w:marBottom w:val="0"/>
                      <w:divBdr>
                        <w:top w:val="none" w:sz="0" w:space="0" w:color="auto"/>
                        <w:left w:val="none" w:sz="0" w:space="0" w:color="auto"/>
                        <w:bottom w:val="none" w:sz="0" w:space="0" w:color="auto"/>
                        <w:right w:val="none" w:sz="0" w:space="0" w:color="auto"/>
                      </w:divBdr>
                      <w:divsChild>
                        <w:div w:id="285016140">
                          <w:marLeft w:val="0"/>
                          <w:marRight w:val="0"/>
                          <w:marTop w:val="240"/>
                          <w:marBottom w:val="240"/>
                          <w:divBdr>
                            <w:top w:val="none" w:sz="0" w:space="0" w:color="auto"/>
                            <w:left w:val="none" w:sz="0" w:space="0" w:color="auto"/>
                            <w:bottom w:val="none" w:sz="0" w:space="0" w:color="auto"/>
                            <w:right w:val="none" w:sz="0" w:space="0" w:color="auto"/>
                          </w:divBdr>
                        </w:div>
                      </w:divsChild>
                    </w:div>
                    <w:div w:id="1930503043">
                      <w:marLeft w:val="0"/>
                      <w:marRight w:val="0"/>
                      <w:marTop w:val="0"/>
                      <w:marBottom w:val="0"/>
                      <w:divBdr>
                        <w:top w:val="none" w:sz="0" w:space="0" w:color="auto"/>
                        <w:left w:val="none" w:sz="0" w:space="0" w:color="auto"/>
                        <w:bottom w:val="none" w:sz="0" w:space="0" w:color="auto"/>
                        <w:right w:val="none" w:sz="0" w:space="0" w:color="auto"/>
                      </w:divBdr>
                    </w:div>
                    <w:div w:id="1951013455">
                      <w:marLeft w:val="0"/>
                      <w:marRight w:val="0"/>
                      <w:marTop w:val="240"/>
                      <w:marBottom w:val="240"/>
                      <w:divBdr>
                        <w:top w:val="none" w:sz="0" w:space="0" w:color="auto"/>
                        <w:left w:val="none" w:sz="0" w:space="0" w:color="auto"/>
                        <w:bottom w:val="none" w:sz="0" w:space="0" w:color="auto"/>
                        <w:right w:val="none" w:sz="0" w:space="0" w:color="auto"/>
                      </w:divBdr>
                    </w:div>
                    <w:div w:id="1987540125">
                      <w:marLeft w:val="0"/>
                      <w:marRight w:val="0"/>
                      <w:marTop w:val="0"/>
                      <w:marBottom w:val="0"/>
                      <w:divBdr>
                        <w:top w:val="none" w:sz="0" w:space="0" w:color="auto"/>
                        <w:left w:val="none" w:sz="0" w:space="0" w:color="auto"/>
                        <w:bottom w:val="none" w:sz="0" w:space="0" w:color="auto"/>
                        <w:right w:val="none" w:sz="0" w:space="0" w:color="auto"/>
                      </w:divBdr>
                      <w:divsChild>
                        <w:div w:id="719205172">
                          <w:marLeft w:val="0"/>
                          <w:marRight w:val="0"/>
                          <w:marTop w:val="240"/>
                          <w:marBottom w:val="240"/>
                          <w:divBdr>
                            <w:top w:val="none" w:sz="0" w:space="0" w:color="auto"/>
                            <w:left w:val="none" w:sz="0" w:space="0" w:color="auto"/>
                            <w:bottom w:val="none" w:sz="0" w:space="0" w:color="auto"/>
                            <w:right w:val="none" w:sz="0" w:space="0" w:color="auto"/>
                          </w:divBdr>
                        </w:div>
                        <w:div w:id="1765877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4687445">
                  <w:marLeft w:val="0"/>
                  <w:marRight w:val="0"/>
                  <w:marTop w:val="0"/>
                  <w:marBottom w:val="0"/>
                  <w:divBdr>
                    <w:top w:val="none" w:sz="0" w:space="0" w:color="auto"/>
                    <w:left w:val="none" w:sz="0" w:space="0" w:color="auto"/>
                    <w:bottom w:val="none" w:sz="0" w:space="0" w:color="auto"/>
                    <w:right w:val="none" w:sz="0" w:space="0" w:color="auto"/>
                  </w:divBdr>
                  <w:divsChild>
                    <w:div w:id="487550322">
                      <w:marLeft w:val="0"/>
                      <w:marRight w:val="0"/>
                      <w:marTop w:val="240"/>
                      <w:marBottom w:val="240"/>
                      <w:divBdr>
                        <w:top w:val="none" w:sz="0" w:space="0" w:color="auto"/>
                        <w:left w:val="none" w:sz="0" w:space="0" w:color="auto"/>
                        <w:bottom w:val="none" w:sz="0" w:space="0" w:color="auto"/>
                        <w:right w:val="none" w:sz="0" w:space="0" w:color="auto"/>
                      </w:divBdr>
                    </w:div>
                  </w:divsChild>
                </w:div>
                <w:div w:id="1597135414">
                  <w:marLeft w:val="0"/>
                  <w:marRight w:val="0"/>
                  <w:marTop w:val="0"/>
                  <w:marBottom w:val="0"/>
                  <w:divBdr>
                    <w:top w:val="none" w:sz="0" w:space="0" w:color="auto"/>
                    <w:left w:val="none" w:sz="0" w:space="0" w:color="auto"/>
                    <w:bottom w:val="none" w:sz="0" w:space="0" w:color="auto"/>
                    <w:right w:val="none" w:sz="0" w:space="0" w:color="auto"/>
                  </w:divBdr>
                  <w:divsChild>
                    <w:div w:id="955868256">
                      <w:marLeft w:val="0"/>
                      <w:marRight w:val="0"/>
                      <w:marTop w:val="240"/>
                      <w:marBottom w:val="240"/>
                      <w:divBdr>
                        <w:top w:val="none" w:sz="0" w:space="0" w:color="auto"/>
                        <w:left w:val="none" w:sz="0" w:space="0" w:color="auto"/>
                        <w:bottom w:val="none" w:sz="0" w:space="0" w:color="auto"/>
                        <w:right w:val="none" w:sz="0" w:space="0" w:color="auto"/>
                      </w:divBdr>
                    </w:div>
                  </w:divsChild>
                </w:div>
                <w:div w:id="1602226065">
                  <w:marLeft w:val="0"/>
                  <w:marRight w:val="0"/>
                  <w:marTop w:val="0"/>
                  <w:marBottom w:val="0"/>
                  <w:divBdr>
                    <w:top w:val="none" w:sz="0" w:space="0" w:color="auto"/>
                    <w:left w:val="none" w:sz="0" w:space="0" w:color="auto"/>
                    <w:bottom w:val="none" w:sz="0" w:space="0" w:color="auto"/>
                    <w:right w:val="none" w:sz="0" w:space="0" w:color="auto"/>
                  </w:divBdr>
                  <w:divsChild>
                    <w:div w:id="1146630738">
                      <w:marLeft w:val="0"/>
                      <w:marRight w:val="0"/>
                      <w:marTop w:val="240"/>
                      <w:marBottom w:val="240"/>
                      <w:divBdr>
                        <w:top w:val="none" w:sz="0" w:space="0" w:color="auto"/>
                        <w:left w:val="none" w:sz="0" w:space="0" w:color="auto"/>
                        <w:bottom w:val="none" w:sz="0" w:space="0" w:color="auto"/>
                        <w:right w:val="none" w:sz="0" w:space="0" w:color="auto"/>
                      </w:divBdr>
                    </w:div>
                    <w:div w:id="2070692050">
                      <w:marLeft w:val="0"/>
                      <w:marRight w:val="0"/>
                      <w:marTop w:val="240"/>
                      <w:marBottom w:val="240"/>
                      <w:divBdr>
                        <w:top w:val="none" w:sz="0" w:space="0" w:color="auto"/>
                        <w:left w:val="none" w:sz="0" w:space="0" w:color="auto"/>
                        <w:bottom w:val="none" w:sz="0" w:space="0" w:color="auto"/>
                        <w:right w:val="none" w:sz="0" w:space="0" w:color="auto"/>
                      </w:divBdr>
                    </w:div>
                  </w:divsChild>
                </w:div>
                <w:div w:id="1758557881">
                  <w:marLeft w:val="0"/>
                  <w:marRight w:val="0"/>
                  <w:marTop w:val="0"/>
                  <w:marBottom w:val="0"/>
                  <w:divBdr>
                    <w:top w:val="none" w:sz="0" w:space="0" w:color="auto"/>
                    <w:left w:val="none" w:sz="0" w:space="0" w:color="auto"/>
                    <w:bottom w:val="none" w:sz="0" w:space="0" w:color="auto"/>
                    <w:right w:val="none" w:sz="0" w:space="0" w:color="auto"/>
                  </w:divBdr>
                  <w:divsChild>
                    <w:div w:id="1274172611">
                      <w:marLeft w:val="0"/>
                      <w:marRight w:val="0"/>
                      <w:marTop w:val="240"/>
                      <w:marBottom w:val="240"/>
                      <w:divBdr>
                        <w:top w:val="none" w:sz="0" w:space="0" w:color="auto"/>
                        <w:left w:val="none" w:sz="0" w:space="0" w:color="auto"/>
                        <w:bottom w:val="none" w:sz="0" w:space="0" w:color="auto"/>
                        <w:right w:val="none" w:sz="0" w:space="0" w:color="auto"/>
                      </w:divBdr>
                    </w:div>
                  </w:divsChild>
                </w:div>
                <w:div w:id="1797479570">
                  <w:marLeft w:val="0"/>
                  <w:marRight w:val="0"/>
                  <w:marTop w:val="0"/>
                  <w:marBottom w:val="0"/>
                  <w:divBdr>
                    <w:top w:val="none" w:sz="0" w:space="0" w:color="auto"/>
                    <w:left w:val="none" w:sz="0" w:space="0" w:color="auto"/>
                    <w:bottom w:val="none" w:sz="0" w:space="0" w:color="auto"/>
                    <w:right w:val="none" w:sz="0" w:space="0" w:color="auto"/>
                  </w:divBdr>
                </w:div>
                <w:div w:id="1828282892">
                  <w:marLeft w:val="0"/>
                  <w:marRight w:val="0"/>
                  <w:marTop w:val="0"/>
                  <w:marBottom w:val="0"/>
                  <w:divBdr>
                    <w:top w:val="none" w:sz="0" w:space="0" w:color="auto"/>
                    <w:left w:val="none" w:sz="0" w:space="0" w:color="auto"/>
                    <w:bottom w:val="none" w:sz="0" w:space="0" w:color="auto"/>
                    <w:right w:val="none" w:sz="0" w:space="0" w:color="auto"/>
                  </w:divBdr>
                  <w:divsChild>
                    <w:div w:id="1978757347">
                      <w:marLeft w:val="0"/>
                      <w:marRight w:val="0"/>
                      <w:marTop w:val="240"/>
                      <w:marBottom w:val="240"/>
                      <w:divBdr>
                        <w:top w:val="none" w:sz="0" w:space="0" w:color="auto"/>
                        <w:left w:val="none" w:sz="0" w:space="0" w:color="auto"/>
                        <w:bottom w:val="none" w:sz="0" w:space="0" w:color="auto"/>
                        <w:right w:val="none" w:sz="0" w:space="0" w:color="auto"/>
                      </w:divBdr>
                    </w:div>
                  </w:divsChild>
                </w:div>
                <w:div w:id="1845436287">
                  <w:marLeft w:val="0"/>
                  <w:marRight w:val="0"/>
                  <w:marTop w:val="0"/>
                  <w:marBottom w:val="0"/>
                  <w:divBdr>
                    <w:top w:val="none" w:sz="0" w:space="0" w:color="auto"/>
                    <w:left w:val="none" w:sz="0" w:space="0" w:color="auto"/>
                    <w:bottom w:val="none" w:sz="0" w:space="0" w:color="auto"/>
                    <w:right w:val="none" w:sz="0" w:space="0" w:color="auto"/>
                  </w:divBdr>
                  <w:divsChild>
                    <w:div w:id="1787504118">
                      <w:marLeft w:val="0"/>
                      <w:marRight w:val="0"/>
                      <w:marTop w:val="240"/>
                      <w:marBottom w:val="240"/>
                      <w:divBdr>
                        <w:top w:val="none" w:sz="0" w:space="0" w:color="auto"/>
                        <w:left w:val="none" w:sz="0" w:space="0" w:color="auto"/>
                        <w:bottom w:val="none" w:sz="0" w:space="0" w:color="auto"/>
                        <w:right w:val="none" w:sz="0" w:space="0" w:color="auto"/>
                      </w:divBdr>
                    </w:div>
                  </w:divsChild>
                </w:div>
                <w:div w:id="1884096746">
                  <w:marLeft w:val="0"/>
                  <w:marRight w:val="0"/>
                  <w:marTop w:val="0"/>
                  <w:marBottom w:val="0"/>
                  <w:divBdr>
                    <w:top w:val="none" w:sz="0" w:space="0" w:color="auto"/>
                    <w:left w:val="none" w:sz="0" w:space="0" w:color="auto"/>
                    <w:bottom w:val="none" w:sz="0" w:space="0" w:color="auto"/>
                    <w:right w:val="none" w:sz="0" w:space="0" w:color="auto"/>
                  </w:divBdr>
                  <w:divsChild>
                    <w:div w:id="550651395">
                      <w:marLeft w:val="0"/>
                      <w:marRight w:val="0"/>
                      <w:marTop w:val="240"/>
                      <w:marBottom w:val="240"/>
                      <w:divBdr>
                        <w:top w:val="none" w:sz="0" w:space="0" w:color="auto"/>
                        <w:left w:val="none" w:sz="0" w:space="0" w:color="auto"/>
                        <w:bottom w:val="none" w:sz="0" w:space="0" w:color="auto"/>
                        <w:right w:val="none" w:sz="0" w:space="0" w:color="auto"/>
                      </w:divBdr>
                    </w:div>
                  </w:divsChild>
                </w:div>
                <w:div w:id="1920097463">
                  <w:marLeft w:val="0"/>
                  <w:marRight w:val="0"/>
                  <w:marTop w:val="0"/>
                  <w:marBottom w:val="0"/>
                  <w:divBdr>
                    <w:top w:val="none" w:sz="0" w:space="0" w:color="auto"/>
                    <w:left w:val="none" w:sz="0" w:space="0" w:color="auto"/>
                    <w:bottom w:val="none" w:sz="0" w:space="0" w:color="auto"/>
                    <w:right w:val="none" w:sz="0" w:space="0" w:color="auto"/>
                  </w:divBdr>
                  <w:divsChild>
                    <w:div w:id="268976472">
                      <w:marLeft w:val="0"/>
                      <w:marRight w:val="0"/>
                      <w:marTop w:val="240"/>
                      <w:marBottom w:val="240"/>
                      <w:divBdr>
                        <w:top w:val="none" w:sz="0" w:space="0" w:color="auto"/>
                        <w:left w:val="none" w:sz="0" w:space="0" w:color="auto"/>
                        <w:bottom w:val="none" w:sz="0" w:space="0" w:color="auto"/>
                        <w:right w:val="none" w:sz="0" w:space="0" w:color="auto"/>
                      </w:divBdr>
                    </w:div>
                  </w:divsChild>
                </w:div>
                <w:div w:id="2097095924">
                  <w:marLeft w:val="0"/>
                  <w:marRight w:val="0"/>
                  <w:marTop w:val="0"/>
                  <w:marBottom w:val="0"/>
                  <w:divBdr>
                    <w:top w:val="none" w:sz="0" w:space="0" w:color="auto"/>
                    <w:left w:val="none" w:sz="0" w:space="0" w:color="auto"/>
                    <w:bottom w:val="none" w:sz="0" w:space="0" w:color="auto"/>
                    <w:right w:val="none" w:sz="0" w:space="0" w:color="auto"/>
                  </w:divBdr>
                  <w:divsChild>
                    <w:div w:id="228996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46732114">
      <w:bodyDiv w:val="1"/>
      <w:marLeft w:val="0"/>
      <w:marRight w:val="0"/>
      <w:marTop w:val="0"/>
      <w:marBottom w:val="0"/>
      <w:divBdr>
        <w:top w:val="none" w:sz="0" w:space="0" w:color="auto"/>
        <w:left w:val="none" w:sz="0" w:space="0" w:color="auto"/>
        <w:bottom w:val="none" w:sz="0" w:space="0" w:color="auto"/>
        <w:right w:val="none" w:sz="0" w:space="0" w:color="auto"/>
      </w:divBdr>
      <w:divsChild>
        <w:div w:id="288508978">
          <w:marLeft w:val="0"/>
          <w:marRight w:val="0"/>
          <w:marTop w:val="240"/>
          <w:marBottom w:val="240"/>
          <w:divBdr>
            <w:top w:val="none" w:sz="0" w:space="0" w:color="auto"/>
            <w:left w:val="none" w:sz="0" w:space="0" w:color="auto"/>
            <w:bottom w:val="none" w:sz="0" w:space="0" w:color="auto"/>
            <w:right w:val="none" w:sz="0" w:space="0" w:color="auto"/>
          </w:divBdr>
        </w:div>
        <w:div w:id="1096706241">
          <w:marLeft w:val="0"/>
          <w:marRight w:val="0"/>
          <w:marTop w:val="240"/>
          <w:marBottom w:val="240"/>
          <w:divBdr>
            <w:top w:val="none" w:sz="0" w:space="0" w:color="auto"/>
            <w:left w:val="none" w:sz="0" w:space="0" w:color="auto"/>
            <w:bottom w:val="none" w:sz="0" w:space="0" w:color="auto"/>
            <w:right w:val="none" w:sz="0" w:space="0" w:color="auto"/>
          </w:divBdr>
        </w:div>
        <w:div w:id="1390376603">
          <w:marLeft w:val="0"/>
          <w:marRight w:val="0"/>
          <w:marTop w:val="240"/>
          <w:marBottom w:val="240"/>
          <w:divBdr>
            <w:top w:val="none" w:sz="0" w:space="0" w:color="auto"/>
            <w:left w:val="none" w:sz="0" w:space="0" w:color="auto"/>
            <w:bottom w:val="none" w:sz="0" w:space="0" w:color="auto"/>
            <w:right w:val="none" w:sz="0" w:space="0" w:color="auto"/>
          </w:divBdr>
        </w:div>
      </w:divsChild>
    </w:div>
    <w:div w:id="1451631600">
      <w:bodyDiv w:val="1"/>
      <w:marLeft w:val="0"/>
      <w:marRight w:val="0"/>
      <w:marTop w:val="0"/>
      <w:marBottom w:val="0"/>
      <w:divBdr>
        <w:top w:val="none" w:sz="0" w:space="0" w:color="auto"/>
        <w:left w:val="none" w:sz="0" w:space="0" w:color="auto"/>
        <w:bottom w:val="none" w:sz="0" w:space="0" w:color="auto"/>
        <w:right w:val="none" w:sz="0" w:space="0" w:color="auto"/>
      </w:divBdr>
      <w:divsChild>
        <w:div w:id="206767392">
          <w:marLeft w:val="0"/>
          <w:marRight w:val="0"/>
          <w:marTop w:val="0"/>
          <w:marBottom w:val="0"/>
          <w:divBdr>
            <w:top w:val="none" w:sz="0" w:space="0" w:color="auto"/>
            <w:left w:val="none" w:sz="0" w:space="0" w:color="auto"/>
            <w:bottom w:val="none" w:sz="0" w:space="0" w:color="auto"/>
            <w:right w:val="none" w:sz="0" w:space="0" w:color="auto"/>
          </w:divBdr>
        </w:div>
        <w:div w:id="369576885">
          <w:marLeft w:val="0"/>
          <w:marRight w:val="0"/>
          <w:marTop w:val="0"/>
          <w:marBottom w:val="0"/>
          <w:divBdr>
            <w:top w:val="none" w:sz="0" w:space="0" w:color="auto"/>
            <w:left w:val="none" w:sz="0" w:space="0" w:color="auto"/>
            <w:bottom w:val="none" w:sz="0" w:space="0" w:color="auto"/>
            <w:right w:val="none" w:sz="0" w:space="0" w:color="auto"/>
          </w:divBdr>
        </w:div>
        <w:div w:id="587810027">
          <w:marLeft w:val="0"/>
          <w:marRight w:val="0"/>
          <w:marTop w:val="0"/>
          <w:marBottom w:val="0"/>
          <w:divBdr>
            <w:top w:val="none" w:sz="0" w:space="0" w:color="auto"/>
            <w:left w:val="none" w:sz="0" w:space="0" w:color="auto"/>
            <w:bottom w:val="none" w:sz="0" w:space="0" w:color="auto"/>
            <w:right w:val="none" w:sz="0" w:space="0" w:color="auto"/>
          </w:divBdr>
        </w:div>
        <w:div w:id="782654820">
          <w:marLeft w:val="0"/>
          <w:marRight w:val="0"/>
          <w:marTop w:val="0"/>
          <w:marBottom w:val="0"/>
          <w:divBdr>
            <w:top w:val="none" w:sz="0" w:space="0" w:color="auto"/>
            <w:left w:val="none" w:sz="0" w:space="0" w:color="auto"/>
            <w:bottom w:val="none" w:sz="0" w:space="0" w:color="auto"/>
            <w:right w:val="none" w:sz="0" w:space="0" w:color="auto"/>
          </w:divBdr>
        </w:div>
        <w:div w:id="1278759580">
          <w:marLeft w:val="0"/>
          <w:marRight w:val="0"/>
          <w:marTop w:val="0"/>
          <w:marBottom w:val="0"/>
          <w:divBdr>
            <w:top w:val="none" w:sz="0" w:space="0" w:color="auto"/>
            <w:left w:val="none" w:sz="0" w:space="0" w:color="auto"/>
            <w:bottom w:val="none" w:sz="0" w:space="0" w:color="auto"/>
            <w:right w:val="none" w:sz="0" w:space="0" w:color="auto"/>
          </w:divBdr>
        </w:div>
        <w:div w:id="1378747559">
          <w:marLeft w:val="0"/>
          <w:marRight w:val="0"/>
          <w:marTop w:val="0"/>
          <w:marBottom w:val="0"/>
          <w:divBdr>
            <w:top w:val="none" w:sz="0" w:space="0" w:color="auto"/>
            <w:left w:val="none" w:sz="0" w:space="0" w:color="auto"/>
            <w:bottom w:val="none" w:sz="0" w:space="0" w:color="auto"/>
            <w:right w:val="none" w:sz="0" w:space="0" w:color="auto"/>
          </w:divBdr>
          <w:divsChild>
            <w:div w:id="426578320">
              <w:marLeft w:val="0"/>
              <w:marRight w:val="0"/>
              <w:marTop w:val="240"/>
              <w:marBottom w:val="240"/>
              <w:divBdr>
                <w:top w:val="none" w:sz="0" w:space="0" w:color="auto"/>
                <w:left w:val="none" w:sz="0" w:space="0" w:color="auto"/>
                <w:bottom w:val="none" w:sz="0" w:space="0" w:color="auto"/>
                <w:right w:val="none" w:sz="0" w:space="0" w:color="auto"/>
              </w:divBdr>
            </w:div>
          </w:divsChild>
        </w:div>
        <w:div w:id="1516336992">
          <w:marLeft w:val="0"/>
          <w:marRight w:val="0"/>
          <w:marTop w:val="0"/>
          <w:marBottom w:val="0"/>
          <w:divBdr>
            <w:top w:val="none" w:sz="0" w:space="0" w:color="auto"/>
            <w:left w:val="none" w:sz="0" w:space="0" w:color="auto"/>
            <w:bottom w:val="none" w:sz="0" w:space="0" w:color="auto"/>
            <w:right w:val="none" w:sz="0" w:space="0" w:color="auto"/>
          </w:divBdr>
        </w:div>
        <w:div w:id="1830822422">
          <w:marLeft w:val="0"/>
          <w:marRight w:val="0"/>
          <w:marTop w:val="0"/>
          <w:marBottom w:val="0"/>
          <w:divBdr>
            <w:top w:val="none" w:sz="0" w:space="0" w:color="auto"/>
            <w:left w:val="none" w:sz="0" w:space="0" w:color="auto"/>
            <w:bottom w:val="none" w:sz="0" w:space="0" w:color="auto"/>
            <w:right w:val="none" w:sz="0" w:space="0" w:color="auto"/>
          </w:divBdr>
        </w:div>
      </w:divsChild>
    </w:div>
    <w:div w:id="1486896589">
      <w:bodyDiv w:val="1"/>
      <w:marLeft w:val="0"/>
      <w:marRight w:val="0"/>
      <w:marTop w:val="0"/>
      <w:marBottom w:val="0"/>
      <w:divBdr>
        <w:top w:val="none" w:sz="0" w:space="0" w:color="auto"/>
        <w:left w:val="none" w:sz="0" w:space="0" w:color="auto"/>
        <w:bottom w:val="none" w:sz="0" w:space="0" w:color="auto"/>
        <w:right w:val="none" w:sz="0" w:space="0" w:color="auto"/>
      </w:divBdr>
    </w:div>
    <w:div w:id="1522816057">
      <w:bodyDiv w:val="1"/>
      <w:marLeft w:val="0"/>
      <w:marRight w:val="0"/>
      <w:marTop w:val="0"/>
      <w:marBottom w:val="0"/>
      <w:divBdr>
        <w:top w:val="none" w:sz="0" w:space="0" w:color="auto"/>
        <w:left w:val="none" w:sz="0" w:space="0" w:color="auto"/>
        <w:bottom w:val="none" w:sz="0" w:space="0" w:color="auto"/>
        <w:right w:val="none" w:sz="0" w:space="0" w:color="auto"/>
      </w:divBdr>
    </w:div>
    <w:div w:id="1542522455">
      <w:bodyDiv w:val="1"/>
      <w:marLeft w:val="0"/>
      <w:marRight w:val="0"/>
      <w:marTop w:val="0"/>
      <w:marBottom w:val="0"/>
      <w:divBdr>
        <w:top w:val="none" w:sz="0" w:space="0" w:color="auto"/>
        <w:left w:val="none" w:sz="0" w:space="0" w:color="auto"/>
        <w:bottom w:val="none" w:sz="0" w:space="0" w:color="auto"/>
        <w:right w:val="none" w:sz="0" w:space="0" w:color="auto"/>
      </w:divBdr>
      <w:divsChild>
        <w:div w:id="166139275">
          <w:marLeft w:val="0"/>
          <w:marRight w:val="0"/>
          <w:marTop w:val="0"/>
          <w:marBottom w:val="0"/>
          <w:divBdr>
            <w:top w:val="none" w:sz="0" w:space="0" w:color="auto"/>
            <w:left w:val="none" w:sz="0" w:space="0" w:color="auto"/>
            <w:bottom w:val="none" w:sz="0" w:space="0" w:color="auto"/>
            <w:right w:val="none" w:sz="0" w:space="0" w:color="auto"/>
          </w:divBdr>
        </w:div>
        <w:div w:id="220989990">
          <w:marLeft w:val="0"/>
          <w:marRight w:val="0"/>
          <w:marTop w:val="240"/>
          <w:marBottom w:val="240"/>
          <w:divBdr>
            <w:top w:val="none" w:sz="0" w:space="0" w:color="auto"/>
            <w:left w:val="none" w:sz="0" w:space="0" w:color="auto"/>
            <w:bottom w:val="none" w:sz="0" w:space="0" w:color="auto"/>
            <w:right w:val="none" w:sz="0" w:space="0" w:color="auto"/>
          </w:divBdr>
        </w:div>
        <w:div w:id="221796234">
          <w:marLeft w:val="0"/>
          <w:marRight w:val="0"/>
          <w:marTop w:val="0"/>
          <w:marBottom w:val="0"/>
          <w:divBdr>
            <w:top w:val="none" w:sz="0" w:space="0" w:color="auto"/>
            <w:left w:val="none" w:sz="0" w:space="0" w:color="auto"/>
            <w:bottom w:val="none" w:sz="0" w:space="0" w:color="auto"/>
            <w:right w:val="none" w:sz="0" w:space="0" w:color="auto"/>
          </w:divBdr>
        </w:div>
        <w:div w:id="389184484">
          <w:marLeft w:val="0"/>
          <w:marRight w:val="0"/>
          <w:marTop w:val="0"/>
          <w:marBottom w:val="0"/>
          <w:divBdr>
            <w:top w:val="none" w:sz="0" w:space="0" w:color="auto"/>
            <w:left w:val="none" w:sz="0" w:space="0" w:color="auto"/>
            <w:bottom w:val="none" w:sz="0" w:space="0" w:color="auto"/>
            <w:right w:val="none" w:sz="0" w:space="0" w:color="auto"/>
          </w:divBdr>
          <w:divsChild>
            <w:div w:id="539829968">
              <w:marLeft w:val="0"/>
              <w:marRight w:val="0"/>
              <w:marTop w:val="240"/>
              <w:marBottom w:val="240"/>
              <w:divBdr>
                <w:top w:val="none" w:sz="0" w:space="0" w:color="auto"/>
                <w:left w:val="none" w:sz="0" w:space="0" w:color="auto"/>
                <w:bottom w:val="none" w:sz="0" w:space="0" w:color="auto"/>
                <w:right w:val="none" w:sz="0" w:space="0" w:color="auto"/>
              </w:divBdr>
            </w:div>
          </w:divsChild>
        </w:div>
        <w:div w:id="576399393">
          <w:marLeft w:val="0"/>
          <w:marRight w:val="0"/>
          <w:marTop w:val="240"/>
          <w:marBottom w:val="240"/>
          <w:divBdr>
            <w:top w:val="none" w:sz="0" w:space="0" w:color="auto"/>
            <w:left w:val="none" w:sz="0" w:space="0" w:color="auto"/>
            <w:bottom w:val="none" w:sz="0" w:space="0" w:color="auto"/>
            <w:right w:val="none" w:sz="0" w:space="0" w:color="auto"/>
          </w:divBdr>
        </w:div>
        <w:div w:id="663363687">
          <w:marLeft w:val="0"/>
          <w:marRight w:val="0"/>
          <w:marTop w:val="0"/>
          <w:marBottom w:val="0"/>
          <w:divBdr>
            <w:top w:val="none" w:sz="0" w:space="0" w:color="auto"/>
            <w:left w:val="none" w:sz="0" w:space="0" w:color="auto"/>
            <w:bottom w:val="none" w:sz="0" w:space="0" w:color="auto"/>
            <w:right w:val="none" w:sz="0" w:space="0" w:color="auto"/>
          </w:divBdr>
        </w:div>
        <w:div w:id="696198333">
          <w:marLeft w:val="0"/>
          <w:marRight w:val="0"/>
          <w:marTop w:val="0"/>
          <w:marBottom w:val="0"/>
          <w:divBdr>
            <w:top w:val="none" w:sz="0" w:space="0" w:color="auto"/>
            <w:left w:val="none" w:sz="0" w:space="0" w:color="auto"/>
            <w:bottom w:val="none" w:sz="0" w:space="0" w:color="auto"/>
            <w:right w:val="none" w:sz="0" w:space="0" w:color="auto"/>
          </w:divBdr>
        </w:div>
        <w:div w:id="1085347520">
          <w:marLeft w:val="0"/>
          <w:marRight w:val="0"/>
          <w:marTop w:val="240"/>
          <w:marBottom w:val="240"/>
          <w:divBdr>
            <w:top w:val="none" w:sz="0" w:space="0" w:color="auto"/>
            <w:left w:val="none" w:sz="0" w:space="0" w:color="auto"/>
            <w:bottom w:val="none" w:sz="0" w:space="0" w:color="auto"/>
            <w:right w:val="none" w:sz="0" w:space="0" w:color="auto"/>
          </w:divBdr>
        </w:div>
        <w:div w:id="1298874353">
          <w:marLeft w:val="0"/>
          <w:marRight w:val="0"/>
          <w:marTop w:val="0"/>
          <w:marBottom w:val="0"/>
          <w:divBdr>
            <w:top w:val="none" w:sz="0" w:space="0" w:color="auto"/>
            <w:left w:val="none" w:sz="0" w:space="0" w:color="auto"/>
            <w:bottom w:val="none" w:sz="0" w:space="0" w:color="auto"/>
            <w:right w:val="none" w:sz="0" w:space="0" w:color="auto"/>
          </w:divBdr>
        </w:div>
        <w:div w:id="1642690390">
          <w:marLeft w:val="0"/>
          <w:marRight w:val="0"/>
          <w:marTop w:val="240"/>
          <w:marBottom w:val="240"/>
          <w:divBdr>
            <w:top w:val="none" w:sz="0" w:space="0" w:color="auto"/>
            <w:left w:val="none" w:sz="0" w:space="0" w:color="auto"/>
            <w:bottom w:val="none" w:sz="0" w:space="0" w:color="auto"/>
            <w:right w:val="none" w:sz="0" w:space="0" w:color="auto"/>
          </w:divBdr>
        </w:div>
        <w:div w:id="1876886451">
          <w:marLeft w:val="0"/>
          <w:marRight w:val="0"/>
          <w:marTop w:val="0"/>
          <w:marBottom w:val="0"/>
          <w:divBdr>
            <w:top w:val="none" w:sz="0" w:space="0" w:color="auto"/>
            <w:left w:val="none" w:sz="0" w:space="0" w:color="auto"/>
            <w:bottom w:val="none" w:sz="0" w:space="0" w:color="auto"/>
            <w:right w:val="none" w:sz="0" w:space="0" w:color="auto"/>
          </w:divBdr>
          <w:divsChild>
            <w:div w:id="2025091737">
              <w:marLeft w:val="0"/>
              <w:marRight w:val="0"/>
              <w:marTop w:val="240"/>
              <w:marBottom w:val="240"/>
              <w:divBdr>
                <w:top w:val="none" w:sz="0" w:space="0" w:color="auto"/>
                <w:left w:val="none" w:sz="0" w:space="0" w:color="auto"/>
                <w:bottom w:val="none" w:sz="0" w:space="0" w:color="auto"/>
                <w:right w:val="none" w:sz="0" w:space="0" w:color="auto"/>
              </w:divBdr>
            </w:div>
          </w:divsChild>
        </w:div>
        <w:div w:id="1911883555">
          <w:marLeft w:val="0"/>
          <w:marRight w:val="0"/>
          <w:marTop w:val="0"/>
          <w:marBottom w:val="0"/>
          <w:divBdr>
            <w:top w:val="none" w:sz="0" w:space="0" w:color="auto"/>
            <w:left w:val="none" w:sz="0" w:space="0" w:color="auto"/>
            <w:bottom w:val="none" w:sz="0" w:space="0" w:color="auto"/>
            <w:right w:val="none" w:sz="0" w:space="0" w:color="auto"/>
          </w:divBdr>
        </w:div>
        <w:div w:id="2054764866">
          <w:marLeft w:val="0"/>
          <w:marRight w:val="0"/>
          <w:marTop w:val="0"/>
          <w:marBottom w:val="0"/>
          <w:divBdr>
            <w:top w:val="none" w:sz="0" w:space="0" w:color="auto"/>
            <w:left w:val="none" w:sz="0" w:space="0" w:color="auto"/>
            <w:bottom w:val="none" w:sz="0" w:space="0" w:color="auto"/>
            <w:right w:val="none" w:sz="0" w:space="0" w:color="auto"/>
          </w:divBdr>
        </w:div>
      </w:divsChild>
    </w:div>
    <w:div w:id="1557425864">
      <w:bodyDiv w:val="1"/>
      <w:marLeft w:val="0"/>
      <w:marRight w:val="0"/>
      <w:marTop w:val="0"/>
      <w:marBottom w:val="0"/>
      <w:divBdr>
        <w:top w:val="none" w:sz="0" w:space="0" w:color="auto"/>
        <w:left w:val="none" w:sz="0" w:space="0" w:color="auto"/>
        <w:bottom w:val="none" w:sz="0" w:space="0" w:color="auto"/>
        <w:right w:val="none" w:sz="0" w:space="0" w:color="auto"/>
      </w:divBdr>
    </w:div>
    <w:div w:id="1586499472">
      <w:bodyDiv w:val="1"/>
      <w:marLeft w:val="0"/>
      <w:marRight w:val="0"/>
      <w:marTop w:val="0"/>
      <w:marBottom w:val="0"/>
      <w:divBdr>
        <w:top w:val="none" w:sz="0" w:space="0" w:color="auto"/>
        <w:left w:val="none" w:sz="0" w:space="0" w:color="auto"/>
        <w:bottom w:val="none" w:sz="0" w:space="0" w:color="auto"/>
        <w:right w:val="none" w:sz="0" w:space="0" w:color="auto"/>
      </w:divBdr>
    </w:div>
    <w:div w:id="1648782986">
      <w:bodyDiv w:val="1"/>
      <w:marLeft w:val="0"/>
      <w:marRight w:val="0"/>
      <w:marTop w:val="0"/>
      <w:marBottom w:val="0"/>
      <w:divBdr>
        <w:top w:val="none" w:sz="0" w:space="0" w:color="auto"/>
        <w:left w:val="none" w:sz="0" w:space="0" w:color="auto"/>
        <w:bottom w:val="none" w:sz="0" w:space="0" w:color="auto"/>
        <w:right w:val="none" w:sz="0" w:space="0" w:color="auto"/>
      </w:divBdr>
    </w:div>
    <w:div w:id="1662540486">
      <w:bodyDiv w:val="1"/>
      <w:marLeft w:val="0"/>
      <w:marRight w:val="0"/>
      <w:marTop w:val="0"/>
      <w:marBottom w:val="0"/>
      <w:divBdr>
        <w:top w:val="none" w:sz="0" w:space="0" w:color="auto"/>
        <w:left w:val="none" w:sz="0" w:space="0" w:color="auto"/>
        <w:bottom w:val="none" w:sz="0" w:space="0" w:color="auto"/>
        <w:right w:val="none" w:sz="0" w:space="0" w:color="auto"/>
      </w:divBdr>
    </w:div>
    <w:div w:id="1664501629">
      <w:bodyDiv w:val="1"/>
      <w:marLeft w:val="0"/>
      <w:marRight w:val="0"/>
      <w:marTop w:val="0"/>
      <w:marBottom w:val="0"/>
      <w:divBdr>
        <w:top w:val="none" w:sz="0" w:space="0" w:color="auto"/>
        <w:left w:val="none" w:sz="0" w:space="0" w:color="auto"/>
        <w:bottom w:val="none" w:sz="0" w:space="0" w:color="auto"/>
        <w:right w:val="none" w:sz="0" w:space="0" w:color="auto"/>
      </w:divBdr>
    </w:div>
    <w:div w:id="1700543954">
      <w:bodyDiv w:val="1"/>
      <w:marLeft w:val="0"/>
      <w:marRight w:val="0"/>
      <w:marTop w:val="0"/>
      <w:marBottom w:val="0"/>
      <w:divBdr>
        <w:top w:val="none" w:sz="0" w:space="0" w:color="auto"/>
        <w:left w:val="none" w:sz="0" w:space="0" w:color="auto"/>
        <w:bottom w:val="none" w:sz="0" w:space="0" w:color="auto"/>
        <w:right w:val="none" w:sz="0" w:space="0" w:color="auto"/>
      </w:divBdr>
    </w:div>
    <w:div w:id="1732149094">
      <w:bodyDiv w:val="1"/>
      <w:marLeft w:val="0"/>
      <w:marRight w:val="0"/>
      <w:marTop w:val="0"/>
      <w:marBottom w:val="0"/>
      <w:divBdr>
        <w:top w:val="none" w:sz="0" w:space="0" w:color="auto"/>
        <w:left w:val="none" w:sz="0" w:space="0" w:color="auto"/>
        <w:bottom w:val="none" w:sz="0" w:space="0" w:color="auto"/>
        <w:right w:val="none" w:sz="0" w:space="0" w:color="auto"/>
      </w:divBdr>
    </w:div>
    <w:div w:id="1750494906">
      <w:bodyDiv w:val="1"/>
      <w:marLeft w:val="0"/>
      <w:marRight w:val="0"/>
      <w:marTop w:val="0"/>
      <w:marBottom w:val="0"/>
      <w:divBdr>
        <w:top w:val="none" w:sz="0" w:space="0" w:color="auto"/>
        <w:left w:val="none" w:sz="0" w:space="0" w:color="auto"/>
        <w:bottom w:val="none" w:sz="0" w:space="0" w:color="auto"/>
        <w:right w:val="none" w:sz="0" w:space="0" w:color="auto"/>
      </w:divBdr>
    </w:div>
    <w:div w:id="1762292300">
      <w:bodyDiv w:val="1"/>
      <w:marLeft w:val="0"/>
      <w:marRight w:val="0"/>
      <w:marTop w:val="0"/>
      <w:marBottom w:val="0"/>
      <w:divBdr>
        <w:top w:val="none" w:sz="0" w:space="0" w:color="auto"/>
        <w:left w:val="none" w:sz="0" w:space="0" w:color="auto"/>
        <w:bottom w:val="none" w:sz="0" w:space="0" w:color="auto"/>
        <w:right w:val="none" w:sz="0" w:space="0" w:color="auto"/>
      </w:divBdr>
    </w:div>
    <w:div w:id="1767726562">
      <w:bodyDiv w:val="1"/>
      <w:marLeft w:val="0"/>
      <w:marRight w:val="0"/>
      <w:marTop w:val="0"/>
      <w:marBottom w:val="0"/>
      <w:divBdr>
        <w:top w:val="none" w:sz="0" w:space="0" w:color="auto"/>
        <w:left w:val="none" w:sz="0" w:space="0" w:color="auto"/>
        <w:bottom w:val="none" w:sz="0" w:space="0" w:color="auto"/>
        <w:right w:val="none" w:sz="0" w:space="0" w:color="auto"/>
      </w:divBdr>
      <w:divsChild>
        <w:div w:id="875308848">
          <w:marLeft w:val="0"/>
          <w:marRight w:val="0"/>
          <w:marTop w:val="240"/>
          <w:marBottom w:val="240"/>
          <w:divBdr>
            <w:top w:val="none" w:sz="0" w:space="0" w:color="auto"/>
            <w:left w:val="none" w:sz="0" w:space="0" w:color="auto"/>
            <w:bottom w:val="none" w:sz="0" w:space="0" w:color="auto"/>
            <w:right w:val="none" w:sz="0" w:space="0" w:color="auto"/>
          </w:divBdr>
        </w:div>
        <w:div w:id="1355032722">
          <w:marLeft w:val="0"/>
          <w:marRight w:val="0"/>
          <w:marTop w:val="240"/>
          <w:marBottom w:val="240"/>
          <w:divBdr>
            <w:top w:val="none" w:sz="0" w:space="0" w:color="auto"/>
            <w:left w:val="none" w:sz="0" w:space="0" w:color="auto"/>
            <w:bottom w:val="none" w:sz="0" w:space="0" w:color="auto"/>
            <w:right w:val="none" w:sz="0" w:space="0" w:color="auto"/>
          </w:divBdr>
        </w:div>
        <w:div w:id="1672877814">
          <w:marLeft w:val="0"/>
          <w:marRight w:val="0"/>
          <w:marTop w:val="240"/>
          <w:marBottom w:val="240"/>
          <w:divBdr>
            <w:top w:val="none" w:sz="0" w:space="0" w:color="auto"/>
            <w:left w:val="none" w:sz="0" w:space="0" w:color="auto"/>
            <w:bottom w:val="none" w:sz="0" w:space="0" w:color="auto"/>
            <w:right w:val="none" w:sz="0" w:space="0" w:color="auto"/>
          </w:divBdr>
        </w:div>
        <w:div w:id="1805073680">
          <w:marLeft w:val="0"/>
          <w:marRight w:val="0"/>
          <w:marTop w:val="240"/>
          <w:marBottom w:val="240"/>
          <w:divBdr>
            <w:top w:val="none" w:sz="0" w:space="0" w:color="auto"/>
            <w:left w:val="none" w:sz="0" w:space="0" w:color="auto"/>
            <w:bottom w:val="none" w:sz="0" w:space="0" w:color="auto"/>
            <w:right w:val="none" w:sz="0" w:space="0" w:color="auto"/>
          </w:divBdr>
        </w:div>
        <w:div w:id="1827090455">
          <w:marLeft w:val="0"/>
          <w:marRight w:val="0"/>
          <w:marTop w:val="240"/>
          <w:marBottom w:val="240"/>
          <w:divBdr>
            <w:top w:val="none" w:sz="0" w:space="0" w:color="auto"/>
            <w:left w:val="none" w:sz="0" w:space="0" w:color="auto"/>
            <w:bottom w:val="none" w:sz="0" w:space="0" w:color="auto"/>
            <w:right w:val="none" w:sz="0" w:space="0" w:color="auto"/>
          </w:divBdr>
        </w:div>
      </w:divsChild>
    </w:div>
    <w:div w:id="1785267805">
      <w:bodyDiv w:val="1"/>
      <w:marLeft w:val="0"/>
      <w:marRight w:val="0"/>
      <w:marTop w:val="0"/>
      <w:marBottom w:val="0"/>
      <w:divBdr>
        <w:top w:val="none" w:sz="0" w:space="0" w:color="auto"/>
        <w:left w:val="none" w:sz="0" w:space="0" w:color="auto"/>
        <w:bottom w:val="none" w:sz="0" w:space="0" w:color="auto"/>
        <w:right w:val="none" w:sz="0" w:space="0" w:color="auto"/>
      </w:divBdr>
    </w:div>
    <w:div w:id="1795713805">
      <w:bodyDiv w:val="1"/>
      <w:marLeft w:val="0"/>
      <w:marRight w:val="0"/>
      <w:marTop w:val="0"/>
      <w:marBottom w:val="0"/>
      <w:divBdr>
        <w:top w:val="none" w:sz="0" w:space="0" w:color="auto"/>
        <w:left w:val="none" w:sz="0" w:space="0" w:color="auto"/>
        <w:bottom w:val="none" w:sz="0" w:space="0" w:color="auto"/>
        <w:right w:val="none" w:sz="0" w:space="0" w:color="auto"/>
      </w:divBdr>
    </w:div>
    <w:div w:id="1803421729">
      <w:bodyDiv w:val="1"/>
      <w:marLeft w:val="0"/>
      <w:marRight w:val="0"/>
      <w:marTop w:val="0"/>
      <w:marBottom w:val="0"/>
      <w:divBdr>
        <w:top w:val="none" w:sz="0" w:space="0" w:color="auto"/>
        <w:left w:val="none" w:sz="0" w:space="0" w:color="auto"/>
        <w:bottom w:val="none" w:sz="0" w:space="0" w:color="auto"/>
        <w:right w:val="none" w:sz="0" w:space="0" w:color="auto"/>
      </w:divBdr>
    </w:div>
    <w:div w:id="1872985288">
      <w:bodyDiv w:val="1"/>
      <w:marLeft w:val="0"/>
      <w:marRight w:val="0"/>
      <w:marTop w:val="0"/>
      <w:marBottom w:val="0"/>
      <w:divBdr>
        <w:top w:val="none" w:sz="0" w:space="0" w:color="auto"/>
        <w:left w:val="none" w:sz="0" w:space="0" w:color="auto"/>
        <w:bottom w:val="none" w:sz="0" w:space="0" w:color="auto"/>
        <w:right w:val="none" w:sz="0" w:space="0" w:color="auto"/>
      </w:divBdr>
    </w:div>
    <w:div w:id="1902474817">
      <w:bodyDiv w:val="1"/>
      <w:marLeft w:val="0"/>
      <w:marRight w:val="0"/>
      <w:marTop w:val="0"/>
      <w:marBottom w:val="0"/>
      <w:divBdr>
        <w:top w:val="none" w:sz="0" w:space="0" w:color="auto"/>
        <w:left w:val="none" w:sz="0" w:space="0" w:color="auto"/>
        <w:bottom w:val="none" w:sz="0" w:space="0" w:color="auto"/>
        <w:right w:val="none" w:sz="0" w:space="0" w:color="auto"/>
      </w:divBdr>
      <w:divsChild>
        <w:div w:id="1016881064">
          <w:marLeft w:val="0"/>
          <w:marRight w:val="0"/>
          <w:marTop w:val="0"/>
          <w:marBottom w:val="0"/>
          <w:divBdr>
            <w:top w:val="none" w:sz="0" w:space="0" w:color="auto"/>
            <w:left w:val="none" w:sz="0" w:space="0" w:color="auto"/>
            <w:bottom w:val="none" w:sz="0" w:space="0" w:color="auto"/>
            <w:right w:val="none" w:sz="0" w:space="0" w:color="auto"/>
          </w:divBdr>
        </w:div>
        <w:div w:id="1542472492">
          <w:marLeft w:val="0"/>
          <w:marRight w:val="0"/>
          <w:marTop w:val="240"/>
          <w:marBottom w:val="240"/>
          <w:divBdr>
            <w:top w:val="none" w:sz="0" w:space="0" w:color="auto"/>
            <w:left w:val="none" w:sz="0" w:space="0" w:color="auto"/>
            <w:bottom w:val="none" w:sz="0" w:space="0" w:color="auto"/>
            <w:right w:val="none" w:sz="0" w:space="0" w:color="auto"/>
          </w:divBdr>
        </w:div>
        <w:div w:id="1662201218">
          <w:marLeft w:val="0"/>
          <w:marRight w:val="0"/>
          <w:marTop w:val="240"/>
          <w:marBottom w:val="240"/>
          <w:divBdr>
            <w:top w:val="none" w:sz="0" w:space="0" w:color="auto"/>
            <w:left w:val="none" w:sz="0" w:space="0" w:color="auto"/>
            <w:bottom w:val="none" w:sz="0" w:space="0" w:color="auto"/>
            <w:right w:val="none" w:sz="0" w:space="0" w:color="auto"/>
          </w:divBdr>
        </w:div>
        <w:div w:id="2024816626">
          <w:marLeft w:val="0"/>
          <w:marRight w:val="0"/>
          <w:marTop w:val="0"/>
          <w:marBottom w:val="0"/>
          <w:divBdr>
            <w:top w:val="none" w:sz="0" w:space="0" w:color="auto"/>
            <w:left w:val="none" w:sz="0" w:space="0" w:color="auto"/>
            <w:bottom w:val="none" w:sz="0" w:space="0" w:color="auto"/>
            <w:right w:val="none" w:sz="0" w:space="0" w:color="auto"/>
          </w:divBdr>
        </w:div>
      </w:divsChild>
    </w:div>
    <w:div w:id="1906913000">
      <w:bodyDiv w:val="1"/>
      <w:marLeft w:val="0"/>
      <w:marRight w:val="0"/>
      <w:marTop w:val="0"/>
      <w:marBottom w:val="0"/>
      <w:divBdr>
        <w:top w:val="none" w:sz="0" w:space="0" w:color="auto"/>
        <w:left w:val="none" w:sz="0" w:space="0" w:color="auto"/>
        <w:bottom w:val="none" w:sz="0" w:space="0" w:color="auto"/>
        <w:right w:val="none" w:sz="0" w:space="0" w:color="auto"/>
      </w:divBdr>
      <w:divsChild>
        <w:div w:id="132842656">
          <w:marLeft w:val="0"/>
          <w:marRight w:val="0"/>
          <w:marTop w:val="240"/>
          <w:marBottom w:val="240"/>
          <w:divBdr>
            <w:top w:val="none" w:sz="0" w:space="0" w:color="auto"/>
            <w:left w:val="none" w:sz="0" w:space="0" w:color="auto"/>
            <w:bottom w:val="none" w:sz="0" w:space="0" w:color="auto"/>
            <w:right w:val="none" w:sz="0" w:space="0" w:color="auto"/>
          </w:divBdr>
        </w:div>
        <w:div w:id="166672915">
          <w:marLeft w:val="0"/>
          <w:marRight w:val="0"/>
          <w:marTop w:val="240"/>
          <w:marBottom w:val="240"/>
          <w:divBdr>
            <w:top w:val="none" w:sz="0" w:space="0" w:color="auto"/>
            <w:left w:val="none" w:sz="0" w:space="0" w:color="auto"/>
            <w:bottom w:val="none" w:sz="0" w:space="0" w:color="auto"/>
            <w:right w:val="none" w:sz="0" w:space="0" w:color="auto"/>
          </w:divBdr>
        </w:div>
        <w:div w:id="2074086263">
          <w:marLeft w:val="0"/>
          <w:marRight w:val="0"/>
          <w:marTop w:val="240"/>
          <w:marBottom w:val="240"/>
          <w:divBdr>
            <w:top w:val="none" w:sz="0" w:space="0" w:color="auto"/>
            <w:left w:val="none" w:sz="0" w:space="0" w:color="auto"/>
            <w:bottom w:val="none" w:sz="0" w:space="0" w:color="auto"/>
            <w:right w:val="none" w:sz="0" w:space="0" w:color="auto"/>
          </w:divBdr>
        </w:div>
      </w:divsChild>
    </w:div>
    <w:div w:id="1947303297">
      <w:bodyDiv w:val="1"/>
      <w:marLeft w:val="0"/>
      <w:marRight w:val="0"/>
      <w:marTop w:val="0"/>
      <w:marBottom w:val="0"/>
      <w:divBdr>
        <w:top w:val="none" w:sz="0" w:space="0" w:color="auto"/>
        <w:left w:val="none" w:sz="0" w:space="0" w:color="auto"/>
        <w:bottom w:val="none" w:sz="0" w:space="0" w:color="auto"/>
        <w:right w:val="none" w:sz="0" w:space="0" w:color="auto"/>
      </w:divBdr>
      <w:divsChild>
        <w:div w:id="755443933">
          <w:marLeft w:val="0"/>
          <w:marRight w:val="0"/>
          <w:marTop w:val="240"/>
          <w:marBottom w:val="240"/>
          <w:divBdr>
            <w:top w:val="none" w:sz="0" w:space="0" w:color="auto"/>
            <w:left w:val="none" w:sz="0" w:space="0" w:color="auto"/>
            <w:bottom w:val="none" w:sz="0" w:space="0" w:color="auto"/>
            <w:right w:val="none" w:sz="0" w:space="0" w:color="auto"/>
          </w:divBdr>
        </w:div>
        <w:div w:id="1164081456">
          <w:marLeft w:val="0"/>
          <w:marRight w:val="0"/>
          <w:marTop w:val="0"/>
          <w:marBottom w:val="0"/>
          <w:divBdr>
            <w:top w:val="none" w:sz="0" w:space="0" w:color="auto"/>
            <w:left w:val="none" w:sz="0" w:space="0" w:color="auto"/>
            <w:bottom w:val="none" w:sz="0" w:space="0" w:color="auto"/>
            <w:right w:val="none" w:sz="0" w:space="0" w:color="auto"/>
          </w:divBdr>
        </w:div>
        <w:div w:id="1679694639">
          <w:marLeft w:val="0"/>
          <w:marRight w:val="0"/>
          <w:marTop w:val="0"/>
          <w:marBottom w:val="0"/>
          <w:divBdr>
            <w:top w:val="none" w:sz="0" w:space="0" w:color="auto"/>
            <w:left w:val="none" w:sz="0" w:space="0" w:color="auto"/>
            <w:bottom w:val="none" w:sz="0" w:space="0" w:color="auto"/>
            <w:right w:val="none" w:sz="0" w:space="0" w:color="auto"/>
          </w:divBdr>
        </w:div>
        <w:div w:id="2048332727">
          <w:marLeft w:val="0"/>
          <w:marRight w:val="0"/>
          <w:marTop w:val="0"/>
          <w:marBottom w:val="0"/>
          <w:divBdr>
            <w:top w:val="none" w:sz="0" w:space="0" w:color="auto"/>
            <w:left w:val="none" w:sz="0" w:space="0" w:color="auto"/>
            <w:bottom w:val="none" w:sz="0" w:space="0" w:color="auto"/>
            <w:right w:val="none" w:sz="0" w:space="0" w:color="auto"/>
          </w:divBdr>
        </w:div>
      </w:divsChild>
    </w:div>
    <w:div w:id="1970472597">
      <w:bodyDiv w:val="1"/>
      <w:marLeft w:val="0"/>
      <w:marRight w:val="0"/>
      <w:marTop w:val="0"/>
      <w:marBottom w:val="0"/>
      <w:divBdr>
        <w:top w:val="none" w:sz="0" w:space="0" w:color="auto"/>
        <w:left w:val="none" w:sz="0" w:space="0" w:color="auto"/>
        <w:bottom w:val="none" w:sz="0" w:space="0" w:color="auto"/>
        <w:right w:val="none" w:sz="0" w:space="0" w:color="auto"/>
      </w:divBdr>
      <w:divsChild>
        <w:div w:id="1855586">
          <w:marLeft w:val="0"/>
          <w:marRight w:val="0"/>
          <w:marTop w:val="0"/>
          <w:marBottom w:val="0"/>
          <w:divBdr>
            <w:top w:val="none" w:sz="0" w:space="0" w:color="auto"/>
            <w:left w:val="none" w:sz="0" w:space="0" w:color="auto"/>
            <w:bottom w:val="none" w:sz="0" w:space="0" w:color="auto"/>
            <w:right w:val="none" w:sz="0" w:space="0" w:color="auto"/>
          </w:divBdr>
          <w:divsChild>
            <w:div w:id="226771679">
              <w:marLeft w:val="0"/>
              <w:marRight w:val="0"/>
              <w:marTop w:val="0"/>
              <w:marBottom w:val="0"/>
              <w:divBdr>
                <w:top w:val="none" w:sz="0" w:space="0" w:color="auto"/>
                <w:left w:val="none" w:sz="0" w:space="0" w:color="auto"/>
                <w:bottom w:val="none" w:sz="0" w:space="0" w:color="auto"/>
                <w:right w:val="none" w:sz="0" w:space="0" w:color="auto"/>
              </w:divBdr>
            </w:div>
          </w:divsChild>
        </w:div>
        <w:div w:id="6716503">
          <w:marLeft w:val="0"/>
          <w:marRight w:val="0"/>
          <w:marTop w:val="0"/>
          <w:marBottom w:val="0"/>
          <w:divBdr>
            <w:top w:val="none" w:sz="0" w:space="0" w:color="auto"/>
            <w:left w:val="none" w:sz="0" w:space="0" w:color="auto"/>
            <w:bottom w:val="none" w:sz="0" w:space="0" w:color="auto"/>
            <w:right w:val="none" w:sz="0" w:space="0" w:color="auto"/>
          </w:divBdr>
          <w:divsChild>
            <w:div w:id="368183430">
              <w:marLeft w:val="0"/>
              <w:marRight w:val="0"/>
              <w:marTop w:val="0"/>
              <w:marBottom w:val="0"/>
              <w:divBdr>
                <w:top w:val="none" w:sz="0" w:space="0" w:color="auto"/>
                <w:left w:val="none" w:sz="0" w:space="0" w:color="auto"/>
                <w:bottom w:val="none" w:sz="0" w:space="0" w:color="auto"/>
                <w:right w:val="none" w:sz="0" w:space="0" w:color="auto"/>
              </w:divBdr>
            </w:div>
          </w:divsChild>
        </w:div>
        <w:div w:id="10959617">
          <w:marLeft w:val="0"/>
          <w:marRight w:val="0"/>
          <w:marTop w:val="0"/>
          <w:marBottom w:val="0"/>
          <w:divBdr>
            <w:top w:val="none" w:sz="0" w:space="0" w:color="auto"/>
            <w:left w:val="none" w:sz="0" w:space="0" w:color="auto"/>
            <w:bottom w:val="none" w:sz="0" w:space="0" w:color="auto"/>
            <w:right w:val="none" w:sz="0" w:space="0" w:color="auto"/>
          </w:divBdr>
        </w:div>
        <w:div w:id="13919851">
          <w:marLeft w:val="0"/>
          <w:marRight w:val="0"/>
          <w:marTop w:val="0"/>
          <w:marBottom w:val="0"/>
          <w:divBdr>
            <w:top w:val="none" w:sz="0" w:space="0" w:color="auto"/>
            <w:left w:val="none" w:sz="0" w:space="0" w:color="auto"/>
            <w:bottom w:val="none" w:sz="0" w:space="0" w:color="auto"/>
            <w:right w:val="none" w:sz="0" w:space="0" w:color="auto"/>
          </w:divBdr>
        </w:div>
        <w:div w:id="20278147">
          <w:marLeft w:val="0"/>
          <w:marRight w:val="0"/>
          <w:marTop w:val="0"/>
          <w:marBottom w:val="0"/>
          <w:divBdr>
            <w:top w:val="none" w:sz="0" w:space="0" w:color="auto"/>
            <w:left w:val="none" w:sz="0" w:space="0" w:color="auto"/>
            <w:bottom w:val="none" w:sz="0" w:space="0" w:color="auto"/>
            <w:right w:val="none" w:sz="0" w:space="0" w:color="auto"/>
          </w:divBdr>
          <w:divsChild>
            <w:div w:id="1427077338">
              <w:marLeft w:val="0"/>
              <w:marRight w:val="0"/>
              <w:marTop w:val="0"/>
              <w:marBottom w:val="0"/>
              <w:divBdr>
                <w:top w:val="none" w:sz="0" w:space="0" w:color="auto"/>
                <w:left w:val="none" w:sz="0" w:space="0" w:color="auto"/>
                <w:bottom w:val="none" w:sz="0" w:space="0" w:color="auto"/>
                <w:right w:val="none" w:sz="0" w:space="0" w:color="auto"/>
              </w:divBdr>
            </w:div>
          </w:divsChild>
        </w:div>
        <w:div w:id="24916368">
          <w:marLeft w:val="0"/>
          <w:marRight w:val="0"/>
          <w:marTop w:val="0"/>
          <w:marBottom w:val="0"/>
          <w:divBdr>
            <w:top w:val="none" w:sz="0" w:space="0" w:color="auto"/>
            <w:left w:val="none" w:sz="0" w:space="0" w:color="auto"/>
            <w:bottom w:val="none" w:sz="0" w:space="0" w:color="auto"/>
            <w:right w:val="none" w:sz="0" w:space="0" w:color="auto"/>
          </w:divBdr>
        </w:div>
        <w:div w:id="27293018">
          <w:marLeft w:val="0"/>
          <w:marRight w:val="0"/>
          <w:marTop w:val="0"/>
          <w:marBottom w:val="0"/>
          <w:divBdr>
            <w:top w:val="none" w:sz="0" w:space="0" w:color="auto"/>
            <w:left w:val="none" w:sz="0" w:space="0" w:color="auto"/>
            <w:bottom w:val="none" w:sz="0" w:space="0" w:color="auto"/>
            <w:right w:val="none" w:sz="0" w:space="0" w:color="auto"/>
          </w:divBdr>
          <w:divsChild>
            <w:div w:id="268969983">
              <w:marLeft w:val="0"/>
              <w:marRight w:val="0"/>
              <w:marTop w:val="0"/>
              <w:marBottom w:val="0"/>
              <w:divBdr>
                <w:top w:val="none" w:sz="0" w:space="0" w:color="auto"/>
                <w:left w:val="none" w:sz="0" w:space="0" w:color="auto"/>
                <w:bottom w:val="none" w:sz="0" w:space="0" w:color="auto"/>
                <w:right w:val="none" w:sz="0" w:space="0" w:color="auto"/>
              </w:divBdr>
            </w:div>
          </w:divsChild>
        </w:div>
        <w:div w:id="32535135">
          <w:marLeft w:val="0"/>
          <w:marRight w:val="0"/>
          <w:marTop w:val="0"/>
          <w:marBottom w:val="0"/>
          <w:divBdr>
            <w:top w:val="none" w:sz="0" w:space="0" w:color="auto"/>
            <w:left w:val="none" w:sz="0" w:space="0" w:color="auto"/>
            <w:bottom w:val="none" w:sz="0" w:space="0" w:color="auto"/>
            <w:right w:val="none" w:sz="0" w:space="0" w:color="auto"/>
          </w:divBdr>
          <w:divsChild>
            <w:div w:id="491677430">
              <w:marLeft w:val="0"/>
              <w:marRight w:val="0"/>
              <w:marTop w:val="0"/>
              <w:marBottom w:val="0"/>
              <w:divBdr>
                <w:top w:val="none" w:sz="0" w:space="0" w:color="auto"/>
                <w:left w:val="none" w:sz="0" w:space="0" w:color="auto"/>
                <w:bottom w:val="none" w:sz="0" w:space="0" w:color="auto"/>
                <w:right w:val="none" w:sz="0" w:space="0" w:color="auto"/>
              </w:divBdr>
            </w:div>
          </w:divsChild>
        </w:div>
        <w:div w:id="36248753">
          <w:marLeft w:val="0"/>
          <w:marRight w:val="0"/>
          <w:marTop w:val="0"/>
          <w:marBottom w:val="0"/>
          <w:divBdr>
            <w:top w:val="none" w:sz="0" w:space="0" w:color="auto"/>
            <w:left w:val="none" w:sz="0" w:space="0" w:color="auto"/>
            <w:bottom w:val="none" w:sz="0" w:space="0" w:color="auto"/>
            <w:right w:val="none" w:sz="0" w:space="0" w:color="auto"/>
          </w:divBdr>
        </w:div>
        <w:div w:id="39283767">
          <w:marLeft w:val="0"/>
          <w:marRight w:val="0"/>
          <w:marTop w:val="0"/>
          <w:marBottom w:val="0"/>
          <w:divBdr>
            <w:top w:val="none" w:sz="0" w:space="0" w:color="auto"/>
            <w:left w:val="none" w:sz="0" w:space="0" w:color="auto"/>
            <w:bottom w:val="none" w:sz="0" w:space="0" w:color="auto"/>
            <w:right w:val="none" w:sz="0" w:space="0" w:color="auto"/>
          </w:divBdr>
        </w:div>
        <w:div w:id="48190784">
          <w:marLeft w:val="0"/>
          <w:marRight w:val="0"/>
          <w:marTop w:val="0"/>
          <w:marBottom w:val="0"/>
          <w:divBdr>
            <w:top w:val="none" w:sz="0" w:space="0" w:color="auto"/>
            <w:left w:val="none" w:sz="0" w:space="0" w:color="auto"/>
            <w:bottom w:val="none" w:sz="0" w:space="0" w:color="auto"/>
            <w:right w:val="none" w:sz="0" w:space="0" w:color="auto"/>
          </w:divBdr>
        </w:div>
        <w:div w:id="48847215">
          <w:marLeft w:val="0"/>
          <w:marRight w:val="0"/>
          <w:marTop w:val="0"/>
          <w:marBottom w:val="0"/>
          <w:divBdr>
            <w:top w:val="none" w:sz="0" w:space="0" w:color="auto"/>
            <w:left w:val="none" w:sz="0" w:space="0" w:color="auto"/>
            <w:bottom w:val="none" w:sz="0" w:space="0" w:color="auto"/>
            <w:right w:val="none" w:sz="0" w:space="0" w:color="auto"/>
          </w:divBdr>
          <w:divsChild>
            <w:div w:id="1964192798">
              <w:marLeft w:val="0"/>
              <w:marRight w:val="0"/>
              <w:marTop w:val="0"/>
              <w:marBottom w:val="0"/>
              <w:divBdr>
                <w:top w:val="none" w:sz="0" w:space="0" w:color="auto"/>
                <w:left w:val="none" w:sz="0" w:space="0" w:color="auto"/>
                <w:bottom w:val="none" w:sz="0" w:space="0" w:color="auto"/>
                <w:right w:val="none" w:sz="0" w:space="0" w:color="auto"/>
              </w:divBdr>
            </w:div>
          </w:divsChild>
        </w:div>
        <w:div w:id="50202804">
          <w:marLeft w:val="0"/>
          <w:marRight w:val="0"/>
          <w:marTop w:val="0"/>
          <w:marBottom w:val="0"/>
          <w:divBdr>
            <w:top w:val="none" w:sz="0" w:space="0" w:color="auto"/>
            <w:left w:val="none" w:sz="0" w:space="0" w:color="auto"/>
            <w:bottom w:val="none" w:sz="0" w:space="0" w:color="auto"/>
            <w:right w:val="none" w:sz="0" w:space="0" w:color="auto"/>
          </w:divBdr>
          <w:divsChild>
            <w:div w:id="1544705353">
              <w:marLeft w:val="0"/>
              <w:marRight w:val="0"/>
              <w:marTop w:val="0"/>
              <w:marBottom w:val="0"/>
              <w:divBdr>
                <w:top w:val="none" w:sz="0" w:space="0" w:color="auto"/>
                <w:left w:val="none" w:sz="0" w:space="0" w:color="auto"/>
                <w:bottom w:val="none" w:sz="0" w:space="0" w:color="auto"/>
                <w:right w:val="none" w:sz="0" w:space="0" w:color="auto"/>
              </w:divBdr>
            </w:div>
          </w:divsChild>
        </w:div>
        <w:div w:id="52971720">
          <w:marLeft w:val="0"/>
          <w:marRight w:val="0"/>
          <w:marTop w:val="0"/>
          <w:marBottom w:val="0"/>
          <w:divBdr>
            <w:top w:val="none" w:sz="0" w:space="0" w:color="auto"/>
            <w:left w:val="none" w:sz="0" w:space="0" w:color="auto"/>
            <w:bottom w:val="none" w:sz="0" w:space="0" w:color="auto"/>
            <w:right w:val="none" w:sz="0" w:space="0" w:color="auto"/>
          </w:divBdr>
          <w:divsChild>
            <w:div w:id="644511265">
              <w:marLeft w:val="0"/>
              <w:marRight w:val="0"/>
              <w:marTop w:val="0"/>
              <w:marBottom w:val="0"/>
              <w:divBdr>
                <w:top w:val="none" w:sz="0" w:space="0" w:color="auto"/>
                <w:left w:val="none" w:sz="0" w:space="0" w:color="auto"/>
                <w:bottom w:val="none" w:sz="0" w:space="0" w:color="auto"/>
                <w:right w:val="none" w:sz="0" w:space="0" w:color="auto"/>
              </w:divBdr>
            </w:div>
          </w:divsChild>
        </w:div>
        <w:div w:id="65033287">
          <w:marLeft w:val="0"/>
          <w:marRight w:val="0"/>
          <w:marTop w:val="0"/>
          <w:marBottom w:val="0"/>
          <w:divBdr>
            <w:top w:val="none" w:sz="0" w:space="0" w:color="auto"/>
            <w:left w:val="none" w:sz="0" w:space="0" w:color="auto"/>
            <w:bottom w:val="none" w:sz="0" w:space="0" w:color="auto"/>
            <w:right w:val="none" w:sz="0" w:space="0" w:color="auto"/>
          </w:divBdr>
        </w:div>
        <w:div w:id="75327063">
          <w:marLeft w:val="0"/>
          <w:marRight w:val="0"/>
          <w:marTop w:val="0"/>
          <w:marBottom w:val="0"/>
          <w:divBdr>
            <w:top w:val="none" w:sz="0" w:space="0" w:color="auto"/>
            <w:left w:val="none" w:sz="0" w:space="0" w:color="auto"/>
            <w:bottom w:val="none" w:sz="0" w:space="0" w:color="auto"/>
            <w:right w:val="none" w:sz="0" w:space="0" w:color="auto"/>
          </w:divBdr>
          <w:divsChild>
            <w:div w:id="209655059">
              <w:marLeft w:val="0"/>
              <w:marRight w:val="0"/>
              <w:marTop w:val="0"/>
              <w:marBottom w:val="0"/>
              <w:divBdr>
                <w:top w:val="none" w:sz="0" w:space="0" w:color="auto"/>
                <w:left w:val="none" w:sz="0" w:space="0" w:color="auto"/>
                <w:bottom w:val="none" w:sz="0" w:space="0" w:color="auto"/>
                <w:right w:val="none" w:sz="0" w:space="0" w:color="auto"/>
              </w:divBdr>
            </w:div>
          </w:divsChild>
        </w:div>
        <w:div w:id="77797026">
          <w:marLeft w:val="0"/>
          <w:marRight w:val="0"/>
          <w:marTop w:val="0"/>
          <w:marBottom w:val="0"/>
          <w:divBdr>
            <w:top w:val="none" w:sz="0" w:space="0" w:color="auto"/>
            <w:left w:val="none" w:sz="0" w:space="0" w:color="auto"/>
            <w:bottom w:val="none" w:sz="0" w:space="0" w:color="auto"/>
            <w:right w:val="none" w:sz="0" w:space="0" w:color="auto"/>
          </w:divBdr>
          <w:divsChild>
            <w:div w:id="295254794">
              <w:marLeft w:val="0"/>
              <w:marRight w:val="0"/>
              <w:marTop w:val="0"/>
              <w:marBottom w:val="0"/>
              <w:divBdr>
                <w:top w:val="none" w:sz="0" w:space="0" w:color="auto"/>
                <w:left w:val="none" w:sz="0" w:space="0" w:color="auto"/>
                <w:bottom w:val="none" w:sz="0" w:space="0" w:color="auto"/>
                <w:right w:val="none" w:sz="0" w:space="0" w:color="auto"/>
              </w:divBdr>
            </w:div>
          </w:divsChild>
        </w:div>
        <w:div w:id="78522895">
          <w:marLeft w:val="0"/>
          <w:marRight w:val="0"/>
          <w:marTop w:val="0"/>
          <w:marBottom w:val="0"/>
          <w:divBdr>
            <w:top w:val="none" w:sz="0" w:space="0" w:color="auto"/>
            <w:left w:val="none" w:sz="0" w:space="0" w:color="auto"/>
            <w:bottom w:val="none" w:sz="0" w:space="0" w:color="auto"/>
            <w:right w:val="none" w:sz="0" w:space="0" w:color="auto"/>
          </w:divBdr>
        </w:div>
        <w:div w:id="81338701">
          <w:marLeft w:val="0"/>
          <w:marRight w:val="0"/>
          <w:marTop w:val="0"/>
          <w:marBottom w:val="0"/>
          <w:divBdr>
            <w:top w:val="none" w:sz="0" w:space="0" w:color="auto"/>
            <w:left w:val="none" w:sz="0" w:space="0" w:color="auto"/>
            <w:bottom w:val="none" w:sz="0" w:space="0" w:color="auto"/>
            <w:right w:val="none" w:sz="0" w:space="0" w:color="auto"/>
          </w:divBdr>
          <w:divsChild>
            <w:div w:id="72708077">
              <w:marLeft w:val="0"/>
              <w:marRight w:val="0"/>
              <w:marTop w:val="0"/>
              <w:marBottom w:val="0"/>
              <w:divBdr>
                <w:top w:val="none" w:sz="0" w:space="0" w:color="auto"/>
                <w:left w:val="none" w:sz="0" w:space="0" w:color="auto"/>
                <w:bottom w:val="none" w:sz="0" w:space="0" w:color="auto"/>
                <w:right w:val="none" w:sz="0" w:space="0" w:color="auto"/>
              </w:divBdr>
            </w:div>
          </w:divsChild>
        </w:div>
        <w:div w:id="116416394">
          <w:marLeft w:val="0"/>
          <w:marRight w:val="0"/>
          <w:marTop w:val="0"/>
          <w:marBottom w:val="0"/>
          <w:divBdr>
            <w:top w:val="none" w:sz="0" w:space="0" w:color="auto"/>
            <w:left w:val="none" w:sz="0" w:space="0" w:color="auto"/>
            <w:bottom w:val="none" w:sz="0" w:space="0" w:color="auto"/>
            <w:right w:val="none" w:sz="0" w:space="0" w:color="auto"/>
          </w:divBdr>
          <w:divsChild>
            <w:div w:id="137311966">
              <w:marLeft w:val="0"/>
              <w:marRight w:val="0"/>
              <w:marTop w:val="0"/>
              <w:marBottom w:val="0"/>
              <w:divBdr>
                <w:top w:val="none" w:sz="0" w:space="0" w:color="auto"/>
                <w:left w:val="none" w:sz="0" w:space="0" w:color="auto"/>
                <w:bottom w:val="none" w:sz="0" w:space="0" w:color="auto"/>
                <w:right w:val="none" w:sz="0" w:space="0" w:color="auto"/>
              </w:divBdr>
            </w:div>
          </w:divsChild>
        </w:div>
        <w:div w:id="117992803">
          <w:marLeft w:val="0"/>
          <w:marRight w:val="0"/>
          <w:marTop w:val="0"/>
          <w:marBottom w:val="0"/>
          <w:divBdr>
            <w:top w:val="none" w:sz="0" w:space="0" w:color="auto"/>
            <w:left w:val="none" w:sz="0" w:space="0" w:color="auto"/>
            <w:bottom w:val="none" w:sz="0" w:space="0" w:color="auto"/>
            <w:right w:val="none" w:sz="0" w:space="0" w:color="auto"/>
          </w:divBdr>
          <w:divsChild>
            <w:div w:id="496386740">
              <w:marLeft w:val="0"/>
              <w:marRight w:val="0"/>
              <w:marTop w:val="0"/>
              <w:marBottom w:val="0"/>
              <w:divBdr>
                <w:top w:val="none" w:sz="0" w:space="0" w:color="auto"/>
                <w:left w:val="none" w:sz="0" w:space="0" w:color="auto"/>
                <w:bottom w:val="none" w:sz="0" w:space="0" w:color="auto"/>
                <w:right w:val="none" w:sz="0" w:space="0" w:color="auto"/>
              </w:divBdr>
            </w:div>
          </w:divsChild>
        </w:div>
        <w:div w:id="118914201">
          <w:marLeft w:val="0"/>
          <w:marRight w:val="0"/>
          <w:marTop w:val="0"/>
          <w:marBottom w:val="0"/>
          <w:divBdr>
            <w:top w:val="none" w:sz="0" w:space="0" w:color="auto"/>
            <w:left w:val="none" w:sz="0" w:space="0" w:color="auto"/>
            <w:bottom w:val="none" w:sz="0" w:space="0" w:color="auto"/>
            <w:right w:val="none" w:sz="0" w:space="0" w:color="auto"/>
          </w:divBdr>
        </w:div>
        <w:div w:id="126438603">
          <w:marLeft w:val="0"/>
          <w:marRight w:val="0"/>
          <w:marTop w:val="0"/>
          <w:marBottom w:val="0"/>
          <w:divBdr>
            <w:top w:val="none" w:sz="0" w:space="0" w:color="auto"/>
            <w:left w:val="none" w:sz="0" w:space="0" w:color="auto"/>
            <w:bottom w:val="none" w:sz="0" w:space="0" w:color="auto"/>
            <w:right w:val="none" w:sz="0" w:space="0" w:color="auto"/>
          </w:divBdr>
        </w:div>
        <w:div w:id="135491085">
          <w:marLeft w:val="0"/>
          <w:marRight w:val="0"/>
          <w:marTop w:val="0"/>
          <w:marBottom w:val="0"/>
          <w:divBdr>
            <w:top w:val="none" w:sz="0" w:space="0" w:color="auto"/>
            <w:left w:val="none" w:sz="0" w:space="0" w:color="auto"/>
            <w:bottom w:val="none" w:sz="0" w:space="0" w:color="auto"/>
            <w:right w:val="none" w:sz="0" w:space="0" w:color="auto"/>
          </w:divBdr>
          <w:divsChild>
            <w:div w:id="932861134">
              <w:marLeft w:val="0"/>
              <w:marRight w:val="0"/>
              <w:marTop w:val="0"/>
              <w:marBottom w:val="0"/>
              <w:divBdr>
                <w:top w:val="none" w:sz="0" w:space="0" w:color="auto"/>
                <w:left w:val="none" w:sz="0" w:space="0" w:color="auto"/>
                <w:bottom w:val="none" w:sz="0" w:space="0" w:color="auto"/>
                <w:right w:val="none" w:sz="0" w:space="0" w:color="auto"/>
              </w:divBdr>
            </w:div>
          </w:divsChild>
        </w:div>
        <w:div w:id="137577503">
          <w:marLeft w:val="0"/>
          <w:marRight w:val="0"/>
          <w:marTop w:val="0"/>
          <w:marBottom w:val="0"/>
          <w:divBdr>
            <w:top w:val="none" w:sz="0" w:space="0" w:color="auto"/>
            <w:left w:val="none" w:sz="0" w:space="0" w:color="auto"/>
            <w:bottom w:val="none" w:sz="0" w:space="0" w:color="auto"/>
            <w:right w:val="none" w:sz="0" w:space="0" w:color="auto"/>
          </w:divBdr>
          <w:divsChild>
            <w:div w:id="2072271225">
              <w:marLeft w:val="0"/>
              <w:marRight w:val="0"/>
              <w:marTop w:val="0"/>
              <w:marBottom w:val="0"/>
              <w:divBdr>
                <w:top w:val="none" w:sz="0" w:space="0" w:color="auto"/>
                <w:left w:val="none" w:sz="0" w:space="0" w:color="auto"/>
                <w:bottom w:val="none" w:sz="0" w:space="0" w:color="auto"/>
                <w:right w:val="none" w:sz="0" w:space="0" w:color="auto"/>
              </w:divBdr>
            </w:div>
          </w:divsChild>
        </w:div>
        <w:div w:id="144786632">
          <w:marLeft w:val="0"/>
          <w:marRight w:val="0"/>
          <w:marTop w:val="0"/>
          <w:marBottom w:val="0"/>
          <w:divBdr>
            <w:top w:val="none" w:sz="0" w:space="0" w:color="auto"/>
            <w:left w:val="none" w:sz="0" w:space="0" w:color="auto"/>
            <w:bottom w:val="none" w:sz="0" w:space="0" w:color="auto"/>
            <w:right w:val="none" w:sz="0" w:space="0" w:color="auto"/>
          </w:divBdr>
          <w:divsChild>
            <w:div w:id="1584334542">
              <w:marLeft w:val="0"/>
              <w:marRight w:val="0"/>
              <w:marTop w:val="0"/>
              <w:marBottom w:val="0"/>
              <w:divBdr>
                <w:top w:val="none" w:sz="0" w:space="0" w:color="auto"/>
                <w:left w:val="none" w:sz="0" w:space="0" w:color="auto"/>
                <w:bottom w:val="none" w:sz="0" w:space="0" w:color="auto"/>
                <w:right w:val="none" w:sz="0" w:space="0" w:color="auto"/>
              </w:divBdr>
            </w:div>
          </w:divsChild>
        </w:div>
        <w:div w:id="153187961">
          <w:marLeft w:val="0"/>
          <w:marRight w:val="0"/>
          <w:marTop w:val="0"/>
          <w:marBottom w:val="0"/>
          <w:divBdr>
            <w:top w:val="none" w:sz="0" w:space="0" w:color="auto"/>
            <w:left w:val="none" w:sz="0" w:space="0" w:color="auto"/>
            <w:bottom w:val="none" w:sz="0" w:space="0" w:color="auto"/>
            <w:right w:val="none" w:sz="0" w:space="0" w:color="auto"/>
          </w:divBdr>
          <w:divsChild>
            <w:div w:id="451555235">
              <w:marLeft w:val="0"/>
              <w:marRight w:val="0"/>
              <w:marTop w:val="0"/>
              <w:marBottom w:val="0"/>
              <w:divBdr>
                <w:top w:val="none" w:sz="0" w:space="0" w:color="auto"/>
                <w:left w:val="none" w:sz="0" w:space="0" w:color="auto"/>
                <w:bottom w:val="none" w:sz="0" w:space="0" w:color="auto"/>
                <w:right w:val="none" w:sz="0" w:space="0" w:color="auto"/>
              </w:divBdr>
            </w:div>
          </w:divsChild>
        </w:div>
        <w:div w:id="153692186">
          <w:marLeft w:val="0"/>
          <w:marRight w:val="0"/>
          <w:marTop w:val="0"/>
          <w:marBottom w:val="0"/>
          <w:divBdr>
            <w:top w:val="none" w:sz="0" w:space="0" w:color="auto"/>
            <w:left w:val="none" w:sz="0" w:space="0" w:color="auto"/>
            <w:bottom w:val="none" w:sz="0" w:space="0" w:color="auto"/>
            <w:right w:val="none" w:sz="0" w:space="0" w:color="auto"/>
          </w:divBdr>
          <w:divsChild>
            <w:div w:id="1019354658">
              <w:marLeft w:val="0"/>
              <w:marRight w:val="0"/>
              <w:marTop w:val="0"/>
              <w:marBottom w:val="0"/>
              <w:divBdr>
                <w:top w:val="none" w:sz="0" w:space="0" w:color="auto"/>
                <w:left w:val="none" w:sz="0" w:space="0" w:color="auto"/>
                <w:bottom w:val="none" w:sz="0" w:space="0" w:color="auto"/>
                <w:right w:val="none" w:sz="0" w:space="0" w:color="auto"/>
              </w:divBdr>
            </w:div>
          </w:divsChild>
        </w:div>
        <w:div w:id="154608948">
          <w:marLeft w:val="0"/>
          <w:marRight w:val="0"/>
          <w:marTop w:val="0"/>
          <w:marBottom w:val="0"/>
          <w:divBdr>
            <w:top w:val="none" w:sz="0" w:space="0" w:color="auto"/>
            <w:left w:val="none" w:sz="0" w:space="0" w:color="auto"/>
            <w:bottom w:val="none" w:sz="0" w:space="0" w:color="auto"/>
            <w:right w:val="none" w:sz="0" w:space="0" w:color="auto"/>
          </w:divBdr>
          <w:divsChild>
            <w:div w:id="415983630">
              <w:marLeft w:val="0"/>
              <w:marRight w:val="0"/>
              <w:marTop w:val="0"/>
              <w:marBottom w:val="0"/>
              <w:divBdr>
                <w:top w:val="none" w:sz="0" w:space="0" w:color="auto"/>
                <w:left w:val="none" w:sz="0" w:space="0" w:color="auto"/>
                <w:bottom w:val="none" w:sz="0" w:space="0" w:color="auto"/>
                <w:right w:val="none" w:sz="0" w:space="0" w:color="auto"/>
              </w:divBdr>
            </w:div>
          </w:divsChild>
        </w:div>
        <w:div w:id="155732560">
          <w:marLeft w:val="0"/>
          <w:marRight w:val="0"/>
          <w:marTop w:val="0"/>
          <w:marBottom w:val="0"/>
          <w:divBdr>
            <w:top w:val="none" w:sz="0" w:space="0" w:color="auto"/>
            <w:left w:val="none" w:sz="0" w:space="0" w:color="auto"/>
            <w:bottom w:val="none" w:sz="0" w:space="0" w:color="auto"/>
            <w:right w:val="none" w:sz="0" w:space="0" w:color="auto"/>
          </w:divBdr>
          <w:divsChild>
            <w:div w:id="389694205">
              <w:marLeft w:val="0"/>
              <w:marRight w:val="0"/>
              <w:marTop w:val="0"/>
              <w:marBottom w:val="0"/>
              <w:divBdr>
                <w:top w:val="none" w:sz="0" w:space="0" w:color="auto"/>
                <w:left w:val="none" w:sz="0" w:space="0" w:color="auto"/>
                <w:bottom w:val="none" w:sz="0" w:space="0" w:color="auto"/>
                <w:right w:val="none" w:sz="0" w:space="0" w:color="auto"/>
              </w:divBdr>
            </w:div>
            <w:div w:id="1877311260">
              <w:marLeft w:val="0"/>
              <w:marRight w:val="0"/>
              <w:marTop w:val="0"/>
              <w:marBottom w:val="0"/>
              <w:divBdr>
                <w:top w:val="none" w:sz="0" w:space="0" w:color="auto"/>
                <w:left w:val="none" w:sz="0" w:space="0" w:color="auto"/>
                <w:bottom w:val="none" w:sz="0" w:space="0" w:color="auto"/>
                <w:right w:val="none" w:sz="0" w:space="0" w:color="auto"/>
              </w:divBdr>
            </w:div>
          </w:divsChild>
        </w:div>
        <w:div w:id="164247726">
          <w:marLeft w:val="0"/>
          <w:marRight w:val="0"/>
          <w:marTop w:val="0"/>
          <w:marBottom w:val="0"/>
          <w:divBdr>
            <w:top w:val="none" w:sz="0" w:space="0" w:color="auto"/>
            <w:left w:val="none" w:sz="0" w:space="0" w:color="auto"/>
            <w:bottom w:val="none" w:sz="0" w:space="0" w:color="auto"/>
            <w:right w:val="none" w:sz="0" w:space="0" w:color="auto"/>
          </w:divBdr>
          <w:divsChild>
            <w:div w:id="1720208590">
              <w:marLeft w:val="0"/>
              <w:marRight w:val="0"/>
              <w:marTop w:val="0"/>
              <w:marBottom w:val="0"/>
              <w:divBdr>
                <w:top w:val="none" w:sz="0" w:space="0" w:color="auto"/>
                <w:left w:val="none" w:sz="0" w:space="0" w:color="auto"/>
                <w:bottom w:val="none" w:sz="0" w:space="0" w:color="auto"/>
                <w:right w:val="none" w:sz="0" w:space="0" w:color="auto"/>
              </w:divBdr>
            </w:div>
          </w:divsChild>
        </w:div>
        <w:div w:id="164252148">
          <w:marLeft w:val="0"/>
          <w:marRight w:val="0"/>
          <w:marTop w:val="0"/>
          <w:marBottom w:val="0"/>
          <w:divBdr>
            <w:top w:val="none" w:sz="0" w:space="0" w:color="auto"/>
            <w:left w:val="none" w:sz="0" w:space="0" w:color="auto"/>
            <w:bottom w:val="none" w:sz="0" w:space="0" w:color="auto"/>
            <w:right w:val="none" w:sz="0" w:space="0" w:color="auto"/>
          </w:divBdr>
        </w:div>
        <w:div w:id="171382035">
          <w:marLeft w:val="0"/>
          <w:marRight w:val="0"/>
          <w:marTop w:val="0"/>
          <w:marBottom w:val="0"/>
          <w:divBdr>
            <w:top w:val="none" w:sz="0" w:space="0" w:color="auto"/>
            <w:left w:val="none" w:sz="0" w:space="0" w:color="auto"/>
            <w:bottom w:val="none" w:sz="0" w:space="0" w:color="auto"/>
            <w:right w:val="none" w:sz="0" w:space="0" w:color="auto"/>
          </w:divBdr>
          <w:divsChild>
            <w:div w:id="478499552">
              <w:marLeft w:val="0"/>
              <w:marRight w:val="0"/>
              <w:marTop w:val="0"/>
              <w:marBottom w:val="0"/>
              <w:divBdr>
                <w:top w:val="none" w:sz="0" w:space="0" w:color="auto"/>
                <w:left w:val="none" w:sz="0" w:space="0" w:color="auto"/>
                <w:bottom w:val="none" w:sz="0" w:space="0" w:color="auto"/>
                <w:right w:val="none" w:sz="0" w:space="0" w:color="auto"/>
              </w:divBdr>
            </w:div>
          </w:divsChild>
        </w:div>
        <w:div w:id="172916038">
          <w:marLeft w:val="0"/>
          <w:marRight w:val="0"/>
          <w:marTop w:val="0"/>
          <w:marBottom w:val="0"/>
          <w:divBdr>
            <w:top w:val="none" w:sz="0" w:space="0" w:color="auto"/>
            <w:left w:val="none" w:sz="0" w:space="0" w:color="auto"/>
            <w:bottom w:val="none" w:sz="0" w:space="0" w:color="auto"/>
            <w:right w:val="none" w:sz="0" w:space="0" w:color="auto"/>
          </w:divBdr>
          <w:divsChild>
            <w:div w:id="1262028637">
              <w:marLeft w:val="0"/>
              <w:marRight w:val="0"/>
              <w:marTop w:val="0"/>
              <w:marBottom w:val="0"/>
              <w:divBdr>
                <w:top w:val="none" w:sz="0" w:space="0" w:color="auto"/>
                <w:left w:val="none" w:sz="0" w:space="0" w:color="auto"/>
                <w:bottom w:val="none" w:sz="0" w:space="0" w:color="auto"/>
                <w:right w:val="none" w:sz="0" w:space="0" w:color="auto"/>
              </w:divBdr>
            </w:div>
          </w:divsChild>
        </w:div>
        <w:div w:id="174616757">
          <w:marLeft w:val="0"/>
          <w:marRight w:val="0"/>
          <w:marTop w:val="0"/>
          <w:marBottom w:val="0"/>
          <w:divBdr>
            <w:top w:val="none" w:sz="0" w:space="0" w:color="auto"/>
            <w:left w:val="none" w:sz="0" w:space="0" w:color="auto"/>
            <w:bottom w:val="none" w:sz="0" w:space="0" w:color="auto"/>
            <w:right w:val="none" w:sz="0" w:space="0" w:color="auto"/>
          </w:divBdr>
          <w:divsChild>
            <w:div w:id="1713067765">
              <w:marLeft w:val="0"/>
              <w:marRight w:val="0"/>
              <w:marTop w:val="0"/>
              <w:marBottom w:val="0"/>
              <w:divBdr>
                <w:top w:val="none" w:sz="0" w:space="0" w:color="auto"/>
                <w:left w:val="none" w:sz="0" w:space="0" w:color="auto"/>
                <w:bottom w:val="none" w:sz="0" w:space="0" w:color="auto"/>
                <w:right w:val="none" w:sz="0" w:space="0" w:color="auto"/>
              </w:divBdr>
            </w:div>
          </w:divsChild>
        </w:div>
        <w:div w:id="176118277">
          <w:marLeft w:val="0"/>
          <w:marRight w:val="0"/>
          <w:marTop w:val="0"/>
          <w:marBottom w:val="0"/>
          <w:divBdr>
            <w:top w:val="none" w:sz="0" w:space="0" w:color="auto"/>
            <w:left w:val="none" w:sz="0" w:space="0" w:color="auto"/>
            <w:bottom w:val="none" w:sz="0" w:space="0" w:color="auto"/>
            <w:right w:val="none" w:sz="0" w:space="0" w:color="auto"/>
          </w:divBdr>
        </w:div>
        <w:div w:id="179857153">
          <w:marLeft w:val="0"/>
          <w:marRight w:val="0"/>
          <w:marTop w:val="0"/>
          <w:marBottom w:val="0"/>
          <w:divBdr>
            <w:top w:val="none" w:sz="0" w:space="0" w:color="auto"/>
            <w:left w:val="none" w:sz="0" w:space="0" w:color="auto"/>
            <w:bottom w:val="none" w:sz="0" w:space="0" w:color="auto"/>
            <w:right w:val="none" w:sz="0" w:space="0" w:color="auto"/>
          </w:divBdr>
          <w:divsChild>
            <w:div w:id="1567951679">
              <w:marLeft w:val="0"/>
              <w:marRight w:val="0"/>
              <w:marTop w:val="0"/>
              <w:marBottom w:val="0"/>
              <w:divBdr>
                <w:top w:val="none" w:sz="0" w:space="0" w:color="auto"/>
                <w:left w:val="none" w:sz="0" w:space="0" w:color="auto"/>
                <w:bottom w:val="none" w:sz="0" w:space="0" w:color="auto"/>
                <w:right w:val="none" w:sz="0" w:space="0" w:color="auto"/>
              </w:divBdr>
            </w:div>
          </w:divsChild>
        </w:div>
        <w:div w:id="184445637">
          <w:marLeft w:val="0"/>
          <w:marRight w:val="0"/>
          <w:marTop w:val="0"/>
          <w:marBottom w:val="0"/>
          <w:divBdr>
            <w:top w:val="none" w:sz="0" w:space="0" w:color="auto"/>
            <w:left w:val="none" w:sz="0" w:space="0" w:color="auto"/>
            <w:bottom w:val="none" w:sz="0" w:space="0" w:color="auto"/>
            <w:right w:val="none" w:sz="0" w:space="0" w:color="auto"/>
          </w:divBdr>
          <w:divsChild>
            <w:div w:id="881140432">
              <w:marLeft w:val="0"/>
              <w:marRight w:val="0"/>
              <w:marTop w:val="0"/>
              <w:marBottom w:val="0"/>
              <w:divBdr>
                <w:top w:val="none" w:sz="0" w:space="0" w:color="auto"/>
                <w:left w:val="none" w:sz="0" w:space="0" w:color="auto"/>
                <w:bottom w:val="none" w:sz="0" w:space="0" w:color="auto"/>
                <w:right w:val="none" w:sz="0" w:space="0" w:color="auto"/>
              </w:divBdr>
            </w:div>
          </w:divsChild>
        </w:div>
        <w:div w:id="191311593">
          <w:marLeft w:val="0"/>
          <w:marRight w:val="0"/>
          <w:marTop w:val="0"/>
          <w:marBottom w:val="0"/>
          <w:divBdr>
            <w:top w:val="none" w:sz="0" w:space="0" w:color="auto"/>
            <w:left w:val="none" w:sz="0" w:space="0" w:color="auto"/>
            <w:bottom w:val="none" w:sz="0" w:space="0" w:color="auto"/>
            <w:right w:val="none" w:sz="0" w:space="0" w:color="auto"/>
          </w:divBdr>
          <w:divsChild>
            <w:div w:id="338194877">
              <w:marLeft w:val="0"/>
              <w:marRight w:val="0"/>
              <w:marTop w:val="0"/>
              <w:marBottom w:val="0"/>
              <w:divBdr>
                <w:top w:val="none" w:sz="0" w:space="0" w:color="auto"/>
                <w:left w:val="none" w:sz="0" w:space="0" w:color="auto"/>
                <w:bottom w:val="none" w:sz="0" w:space="0" w:color="auto"/>
                <w:right w:val="none" w:sz="0" w:space="0" w:color="auto"/>
              </w:divBdr>
            </w:div>
          </w:divsChild>
        </w:div>
        <w:div w:id="206843387">
          <w:marLeft w:val="0"/>
          <w:marRight w:val="0"/>
          <w:marTop w:val="0"/>
          <w:marBottom w:val="0"/>
          <w:divBdr>
            <w:top w:val="none" w:sz="0" w:space="0" w:color="auto"/>
            <w:left w:val="none" w:sz="0" w:space="0" w:color="auto"/>
            <w:bottom w:val="none" w:sz="0" w:space="0" w:color="auto"/>
            <w:right w:val="none" w:sz="0" w:space="0" w:color="auto"/>
          </w:divBdr>
        </w:div>
        <w:div w:id="212932896">
          <w:marLeft w:val="0"/>
          <w:marRight w:val="0"/>
          <w:marTop w:val="0"/>
          <w:marBottom w:val="0"/>
          <w:divBdr>
            <w:top w:val="none" w:sz="0" w:space="0" w:color="auto"/>
            <w:left w:val="none" w:sz="0" w:space="0" w:color="auto"/>
            <w:bottom w:val="none" w:sz="0" w:space="0" w:color="auto"/>
            <w:right w:val="none" w:sz="0" w:space="0" w:color="auto"/>
          </w:divBdr>
          <w:divsChild>
            <w:div w:id="950624813">
              <w:marLeft w:val="0"/>
              <w:marRight w:val="0"/>
              <w:marTop w:val="0"/>
              <w:marBottom w:val="0"/>
              <w:divBdr>
                <w:top w:val="none" w:sz="0" w:space="0" w:color="auto"/>
                <w:left w:val="none" w:sz="0" w:space="0" w:color="auto"/>
                <w:bottom w:val="none" w:sz="0" w:space="0" w:color="auto"/>
                <w:right w:val="none" w:sz="0" w:space="0" w:color="auto"/>
              </w:divBdr>
            </w:div>
          </w:divsChild>
        </w:div>
        <w:div w:id="222105640">
          <w:marLeft w:val="0"/>
          <w:marRight w:val="0"/>
          <w:marTop w:val="0"/>
          <w:marBottom w:val="0"/>
          <w:divBdr>
            <w:top w:val="none" w:sz="0" w:space="0" w:color="auto"/>
            <w:left w:val="none" w:sz="0" w:space="0" w:color="auto"/>
            <w:bottom w:val="none" w:sz="0" w:space="0" w:color="auto"/>
            <w:right w:val="none" w:sz="0" w:space="0" w:color="auto"/>
          </w:divBdr>
        </w:div>
        <w:div w:id="229391230">
          <w:marLeft w:val="0"/>
          <w:marRight w:val="0"/>
          <w:marTop w:val="0"/>
          <w:marBottom w:val="0"/>
          <w:divBdr>
            <w:top w:val="none" w:sz="0" w:space="0" w:color="auto"/>
            <w:left w:val="none" w:sz="0" w:space="0" w:color="auto"/>
            <w:bottom w:val="none" w:sz="0" w:space="0" w:color="auto"/>
            <w:right w:val="none" w:sz="0" w:space="0" w:color="auto"/>
          </w:divBdr>
        </w:div>
        <w:div w:id="237062825">
          <w:marLeft w:val="0"/>
          <w:marRight w:val="0"/>
          <w:marTop w:val="0"/>
          <w:marBottom w:val="0"/>
          <w:divBdr>
            <w:top w:val="none" w:sz="0" w:space="0" w:color="auto"/>
            <w:left w:val="none" w:sz="0" w:space="0" w:color="auto"/>
            <w:bottom w:val="none" w:sz="0" w:space="0" w:color="auto"/>
            <w:right w:val="none" w:sz="0" w:space="0" w:color="auto"/>
          </w:divBdr>
          <w:divsChild>
            <w:div w:id="1011907910">
              <w:marLeft w:val="0"/>
              <w:marRight w:val="0"/>
              <w:marTop w:val="0"/>
              <w:marBottom w:val="0"/>
              <w:divBdr>
                <w:top w:val="none" w:sz="0" w:space="0" w:color="auto"/>
                <w:left w:val="none" w:sz="0" w:space="0" w:color="auto"/>
                <w:bottom w:val="none" w:sz="0" w:space="0" w:color="auto"/>
                <w:right w:val="none" w:sz="0" w:space="0" w:color="auto"/>
              </w:divBdr>
            </w:div>
            <w:div w:id="2002924883">
              <w:marLeft w:val="0"/>
              <w:marRight w:val="0"/>
              <w:marTop w:val="0"/>
              <w:marBottom w:val="0"/>
              <w:divBdr>
                <w:top w:val="none" w:sz="0" w:space="0" w:color="auto"/>
                <w:left w:val="none" w:sz="0" w:space="0" w:color="auto"/>
                <w:bottom w:val="none" w:sz="0" w:space="0" w:color="auto"/>
                <w:right w:val="none" w:sz="0" w:space="0" w:color="auto"/>
              </w:divBdr>
            </w:div>
          </w:divsChild>
        </w:div>
        <w:div w:id="240800277">
          <w:marLeft w:val="0"/>
          <w:marRight w:val="0"/>
          <w:marTop w:val="0"/>
          <w:marBottom w:val="0"/>
          <w:divBdr>
            <w:top w:val="none" w:sz="0" w:space="0" w:color="auto"/>
            <w:left w:val="none" w:sz="0" w:space="0" w:color="auto"/>
            <w:bottom w:val="none" w:sz="0" w:space="0" w:color="auto"/>
            <w:right w:val="none" w:sz="0" w:space="0" w:color="auto"/>
          </w:divBdr>
          <w:divsChild>
            <w:div w:id="1248686085">
              <w:marLeft w:val="0"/>
              <w:marRight w:val="0"/>
              <w:marTop w:val="0"/>
              <w:marBottom w:val="0"/>
              <w:divBdr>
                <w:top w:val="none" w:sz="0" w:space="0" w:color="auto"/>
                <w:left w:val="none" w:sz="0" w:space="0" w:color="auto"/>
                <w:bottom w:val="none" w:sz="0" w:space="0" w:color="auto"/>
                <w:right w:val="none" w:sz="0" w:space="0" w:color="auto"/>
              </w:divBdr>
            </w:div>
          </w:divsChild>
        </w:div>
        <w:div w:id="244187749">
          <w:marLeft w:val="0"/>
          <w:marRight w:val="0"/>
          <w:marTop w:val="0"/>
          <w:marBottom w:val="0"/>
          <w:divBdr>
            <w:top w:val="none" w:sz="0" w:space="0" w:color="auto"/>
            <w:left w:val="none" w:sz="0" w:space="0" w:color="auto"/>
            <w:bottom w:val="none" w:sz="0" w:space="0" w:color="auto"/>
            <w:right w:val="none" w:sz="0" w:space="0" w:color="auto"/>
          </w:divBdr>
        </w:div>
        <w:div w:id="248582847">
          <w:marLeft w:val="0"/>
          <w:marRight w:val="0"/>
          <w:marTop w:val="0"/>
          <w:marBottom w:val="0"/>
          <w:divBdr>
            <w:top w:val="none" w:sz="0" w:space="0" w:color="auto"/>
            <w:left w:val="none" w:sz="0" w:space="0" w:color="auto"/>
            <w:bottom w:val="none" w:sz="0" w:space="0" w:color="auto"/>
            <w:right w:val="none" w:sz="0" w:space="0" w:color="auto"/>
          </w:divBdr>
        </w:div>
        <w:div w:id="257833552">
          <w:marLeft w:val="0"/>
          <w:marRight w:val="0"/>
          <w:marTop w:val="0"/>
          <w:marBottom w:val="0"/>
          <w:divBdr>
            <w:top w:val="none" w:sz="0" w:space="0" w:color="auto"/>
            <w:left w:val="none" w:sz="0" w:space="0" w:color="auto"/>
            <w:bottom w:val="none" w:sz="0" w:space="0" w:color="auto"/>
            <w:right w:val="none" w:sz="0" w:space="0" w:color="auto"/>
          </w:divBdr>
          <w:divsChild>
            <w:div w:id="581371981">
              <w:marLeft w:val="0"/>
              <w:marRight w:val="0"/>
              <w:marTop w:val="0"/>
              <w:marBottom w:val="0"/>
              <w:divBdr>
                <w:top w:val="none" w:sz="0" w:space="0" w:color="auto"/>
                <w:left w:val="none" w:sz="0" w:space="0" w:color="auto"/>
                <w:bottom w:val="none" w:sz="0" w:space="0" w:color="auto"/>
                <w:right w:val="none" w:sz="0" w:space="0" w:color="auto"/>
              </w:divBdr>
            </w:div>
          </w:divsChild>
        </w:div>
        <w:div w:id="300312013">
          <w:marLeft w:val="0"/>
          <w:marRight w:val="0"/>
          <w:marTop w:val="0"/>
          <w:marBottom w:val="0"/>
          <w:divBdr>
            <w:top w:val="none" w:sz="0" w:space="0" w:color="auto"/>
            <w:left w:val="none" w:sz="0" w:space="0" w:color="auto"/>
            <w:bottom w:val="none" w:sz="0" w:space="0" w:color="auto"/>
            <w:right w:val="none" w:sz="0" w:space="0" w:color="auto"/>
          </w:divBdr>
          <w:divsChild>
            <w:div w:id="175385386">
              <w:marLeft w:val="0"/>
              <w:marRight w:val="0"/>
              <w:marTop w:val="0"/>
              <w:marBottom w:val="0"/>
              <w:divBdr>
                <w:top w:val="none" w:sz="0" w:space="0" w:color="auto"/>
                <w:left w:val="none" w:sz="0" w:space="0" w:color="auto"/>
                <w:bottom w:val="none" w:sz="0" w:space="0" w:color="auto"/>
                <w:right w:val="none" w:sz="0" w:space="0" w:color="auto"/>
              </w:divBdr>
            </w:div>
          </w:divsChild>
        </w:div>
        <w:div w:id="303513204">
          <w:marLeft w:val="0"/>
          <w:marRight w:val="0"/>
          <w:marTop w:val="0"/>
          <w:marBottom w:val="0"/>
          <w:divBdr>
            <w:top w:val="none" w:sz="0" w:space="0" w:color="auto"/>
            <w:left w:val="none" w:sz="0" w:space="0" w:color="auto"/>
            <w:bottom w:val="none" w:sz="0" w:space="0" w:color="auto"/>
            <w:right w:val="none" w:sz="0" w:space="0" w:color="auto"/>
          </w:divBdr>
        </w:div>
        <w:div w:id="305354993">
          <w:marLeft w:val="0"/>
          <w:marRight w:val="0"/>
          <w:marTop w:val="0"/>
          <w:marBottom w:val="0"/>
          <w:divBdr>
            <w:top w:val="none" w:sz="0" w:space="0" w:color="auto"/>
            <w:left w:val="none" w:sz="0" w:space="0" w:color="auto"/>
            <w:bottom w:val="none" w:sz="0" w:space="0" w:color="auto"/>
            <w:right w:val="none" w:sz="0" w:space="0" w:color="auto"/>
          </w:divBdr>
          <w:divsChild>
            <w:div w:id="1178812177">
              <w:marLeft w:val="0"/>
              <w:marRight w:val="0"/>
              <w:marTop w:val="0"/>
              <w:marBottom w:val="0"/>
              <w:divBdr>
                <w:top w:val="none" w:sz="0" w:space="0" w:color="auto"/>
                <w:left w:val="none" w:sz="0" w:space="0" w:color="auto"/>
                <w:bottom w:val="none" w:sz="0" w:space="0" w:color="auto"/>
                <w:right w:val="none" w:sz="0" w:space="0" w:color="auto"/>
              </w:divBdr>
            </w:div>
          </w:divsChild>
        </w:div>
        <w:div w:id="306319135">
          <w:marLeft w:val="0"/>
          <w:marRight w:val="0"/>
          <w:marTop w:val="0"/>
          <w:marBottom w:val="0"/>
          <w:divBdr>
            <w:top w:val="none" w:sz="0" w:space="0" w:color="auto"/>
            <w:left w:val="none" w:sz="0" w:space="0" w:color="auto"/>
            <w:bottom w:val="none" w:sz="0" w:space="0" w:color="auto"/>
            <w:right w:val="none" w:sz="0" w:space="0" w:color="auto"/>
          </w:divBdr>
          <w:divsChild>
            <w:div w:id="1631127069">
              <w:marLeft w:val="0"/>
              <w:marRight w:val="0"/>
              <w:marTop w:val="0"/>
              <w:marBottom w:val="0"/>
              <w:divBdr>
                <w:top w:val="none" w:sz="0" w:space="0" w:color="auto"/>
                <w:left w:val="none" w:sz="0" w:space="0" w:color="auto"/>
                <w:bottom w:val="none" w:sz="0" w:space="0" w:color="auto"/>
                <w:right w:val="none" w:sz="0" w:space="0" w:color="auto"/>
              </w:divBdr>
            </w:div>
          </w:divsChild>
        </w:div>
        <w:div w:id="307177289">
          <w:marLeft w:val="0"/>
          <w:marRight w:val="0"/>
          <w:marTop w:val="0"/>
          <w:marBottom w:val="0"/>
          <w:divBdr>
            <w:top w:val="none" w:sz="0" w:space="0" w:color="auto"/>
            <w:left w:val="none" w:sz="0" w:space="0" w:color="auto"/>
            <w:bottom w:val="none" w:sz="0" w:space="0" w:color="auto"/>
            <w:right w:val="none" w:sz="0" w:space="0" w:color="auto"/>
          </w:divBdr>
          <w:divsChild>
            <w:div w:id="164322935">
              <w:marLeft w:val="0"/>
              <w:marRight w:val="0"/>
              <w:marTop w:val="0"/>
              <w:marBottom w:val="0"/>
              <w:divBdr>
                <w:top w:val="none" w:sz="0" w:space="0" w:color="auto"/>
                <w:left w:val="none" w:sz="0" w:space="0" w:color="auto"/>
                <w:bottom w:val="none" w:sz="0" w:space="0" w:color="auto"/>
                <w:right w:val="none" w:sz="0" w:space="0" w:color="auto"/>
              </w:divBdr>
            </w:div>
          </w:divsChild>
        </w:div>
        <w:div w:id="311836075">
          <w:marLeft w:val="0"/>
          <w:marRight w:val="0"/>
          <w:marTop w:val="0"/>
          <w:marBottom w:val="0"/>
          <w:divBdr>
            <w:top w:val="none" w:sz="0" w:space="0" w:color="auto"/>
            <w:left w:val="none" w:sz="0" w:space="0" w:color="auto"/>
            <w:bottom w:val="none" w:sz="0" w:space="0" w:color="auto"/>
            <w:right w:val="none" w:sz="0" w:space="0" w:color="auto"/>
          </w:divBdr>
          <w:divsChild>
            <w:div w:id="40983852">
              <w:marLeft w:val="0"/>
              <w:marRight w:val="0"/>
              <w:marTop w:val="0"/>
              <w:marBottom w:val="0"/>
              <w:divBdr>
                <w:top w:val="none" w:sz="0" w:space="0" w:color="auto"/>
                <w:left w:val="none" w:sz="0" w:space="0" w:color="auto"/>
                <w:bottom w:val="none" w:sz="0" w:space="0" w:color="auto"/>
                <w:right w:val="none" w:sz="0" w:space="0" w:color="auto"/>
              </w:divBdr>
            </w:div>
          </w:divsChild>
        </w:div>
        <w:div w:id="332610004">
          <w:marLeft w:val="0"/>
          <w:marRight w:val="0"/>
          <w:marTop w:val="0"/>
          <w:marBottom w:val="0"/>
          <w:divBdr>
            <w:top w:val="none" w:sz="0" w:space="0" w:color="auto"/>
            <w:left w:val="none" w:sz="0" w:space="0" w:color="auto"/>
            <w:bottom w:val="none" w:sz="0" w:space="0" w:color="auto"/>
            <w:right w:val="none" w:sz="0" w:space="0" w:color="auto"/>
          </w:divBdr>
        </w:div>
        <w:div w:id="333651953">
          <w:marLeft w:val="0"/>
          <w:marRight w:val="0"/>
          <w:marTop w:val="0"/>
          <w:marBottom w:val="0"/>
          <w:divBdr>
            <w:top w:val="none" w:sz="0" w:space="0" w:color="auto"/>
            <w:left w:val="none" w:sz="0" w:space="0" w:color="auto"/>
            <w:bottom w:val="none" w:sz="0" w:space="0" w:color="auto"/>
            <w:right w:val="none" w:sz="0" w:space="0" w:color="auto"/>
          </w:divBdr>
        </w:div>
        <w:div w:id="341205458">
          <w:marLeft w:val="0"/>
          <w:marRight w:val="0"/>
          <w:marTop w:val="0"/>
          <w:marBottom w:val="0"/>
          <w:divBdr>
            <w:top w:val="none" w:sz="0" w:space="0" w:color="auto"/>
            <w:left w:val="none" w:sz="0" w:space="0" w:color="auto"/>
            <w:bottom w:val="none" w:sz="0" w:space="0" w:color="auto"/>
            <w:right w:val="none" w:sz="0" w:space="0" w:color="auto"/>
          </w:divBdr>
        </w:div>
        <w:div w:id="342242520">
          <w:marLeft w:val="0"/>
          <w:marRight w:val="0"/>
          <w:marTop w:val="0"/>
          <w:marBottom w:val="0"/>
          <w:divBdr>
            <w:top w:val="none" w:sz="0" w:space="0" w:color="auto"/>
            <w:left w:val="none" w:sz="0" w:space="0" w:color="auto"/>
            <w:bottom w:val="none" w:sz="0" w:space="0" w:color="auto"/>
            <w:right w:val="none" w:sz="0" w:space="0" w:color="auto"/>
          </w:divBdr>
        </w:div>
        <w:div w:id="355273466">
          <w:marLeft w:val="0"/>
          <w:marRight w:val="0"/>
          <w:marTop w:val="0"/>
          <w:marBottom w:val="0"/>
          <w:divBdr>
            <w:top w:val="none" w:sz="0" w:space="0" w:color="auto"/>
            <w:left w:val="none" w:sz="0" w:space="0" w:color="auto"/>
            <w:bottom w:val="none" w:sz="0" w:space="0" w:color="auto"/>
            <w:right w:val="none" w:sz="0" w:space="0" w:color="auto"/>
          </w:divBdr>
          <w:divsChild>
            <w:div w:id="409427441">
              <w:marLeft w:val="0"/>
              <w:marRight w:val="0"/>
              <w:marTop w:val="0"/>
              <w:marBottom w:val="0"/>
              <w:divBdr>
                <w:top w:val="none" w:sz="0" w:space="0" w:color="auto"/>
                <w:left w:val="none" w:sz="0" w:space="0" w:color="auto"/>
                <w:bottom w:val="none" w:sz="0" w:space="0" w:color="auto"/>
                <w:right w:val="none" w:sz="0" w:space="0" w:color="auto"/>
              </w:divBdr>
            </w:div>
          </w:divsChild>
        </w:div>
        <w:div w:id="361638856">
          <w:marLeft w:val="0"/>
          <w:marRight w:val="0"/>
          <w:marTop w:val="0"/>
          <w:marBottom w:val="0"/>
          <w:divBdr>
            <w:top w:val="none" w:sz="0" w:space="0" w:color="auto"/>
            <w:left w:val="none" w:sz="0" w:space="0" w:color="auto"/>
            <w:bottom w:val="none" w:sz="0" w:space="0" w:color="auto"/>
            <w:right w:val="none" w:sz="0" w:space="0" w:color="auto"/>
          </w:divBdr>
          <w:divsChild>
            <w:div w:id="154685052">
              <w:marLeft w:val="0"/>
              <w:marRight w:val="0"/>
              <w:marTop w:val="0"/>
              <w:marBottom w:val="0"/>
              <w:divBdr>
                <w:top w:val="none" w:sz="0" w:space="0" w:color="auto"/>
                <w:left w:val="none" w:sz="0" w:space="0" w:color="auto"/>
                <w:bottom w:val="none" w:sz="0" w:space="0" w:color="auto"/>
                <w:right w:val="none" w:sz="0" w:space="0" w:color="auto"/>
              </w:divBdr>
            </w:div>
          </w:divsChild>
        </w:div>
        <w:div w:id="368147542">
          <w:marLeft w:val="0"/>
          <w:marRight w:val="0"/>
          <w:marTop w:val="0"/>
          <w:marBottom w:val="0"/>
          <w:divBdr>
            <w:top w:val="none" w:sz="0" w:space="0" w:color="auto"/>
            <w:left w:val="none" w:sz="0" w:space="0" w:color="auto"/>
            <w:bottom w:val="none" w:sz="0" w:space="0" w:color="auto"/>
            <w:right w:val="none" w:sz="0" w:space="0" w:color="auto"/>
          </w:divBdr>
          <w:divsChild>
            <w:div w:id="61219609">
              <w:marLeft w:val="0"/>
              <w:marRight w:val="0"/>
              <w:marTop w:val="0"/>
              <w:marBottom w:val="0"/>
              <w:divBdr>
                <w:top w:val="none" w:sz="0" w:space="0" w:color="auto"/>
                <w:left w:val="none" w:sz="0" w:space="0" w:color="auto"/>
                <w:bottom w:val="none" w:sz="0" w:space="0" w:color="auto"/>
                <w:right w:val="none" w:sz="0" w:space="0" w:color="auto"/>
              </w:divBdr>
            </w:div>
          </w:divsChild>
        </w:div>
        <w:div w:id="374547840">
          <w:marLeft w:val="0"/>
          <w:marRight w:val="0"/>
          <w:marTop w:val="0"/>
          <w:marBottom w:val="0"/>
          <w:divBdr>
            <w:top w:val="none" w:sz="0" w:space="0" w:color="auto"/>
            <w:left w:val="none" w:sz="0" w:space="0" w:color="auto"/>
            <w:bottom w:val="none" w:sz="0" w:space="0" w:color="auto"/>
            <w:right w:val="none" w:sz="0" w:space="0" w:color="auto"/>
          </w:divBdr>
        </w:div>
        <w:div w:id="375128817">
          <w:marLeft w:val="0"/>
          <w:marRight w:val="0"/>
          <w:marTop w:val="0"/>
          <w:marBottom w:val="0"/>
          <w:divBdr>
            <w:top w:val="none" w:sz="0" w:space="0" w:color="auto"/>
            <w:left w:val="none" w:sz="0" w:space="0" w:color="auto"/>
            <w:bottom w:val="none" w:sz="0" w:space="0" w:color="auto"/>
            <w:right w:val="none" w:sz="0" w:space="0" w:color="auto"/>
          </w:divBdr>
          <w:divsChild>
            <w:div w:id="1498378475">
              <w:marLeft w:val="0"/>
              <w:marRight w:val="0"/>
              <w:marTop w:val="0"/>
              <w:marBottom w:val="0"/>
              <w:divBdr>
                <w:top w:val="none" w:sz="0" w:space="0" w:color="auto"/>
                <w:left w:val="none" w:sz="0" w:space="0" w:color="auto"/>
                <w:bottom w:val="none" w:sz="0" w:space="0" w:color="auto"/>
                <w:right w:val="none" w:sz="0" w:space="0" w:color="auto"/>
              </w:divBdr>
            </w:div>
          </w:divsChild>
        </w:div>
        <w:div w:id="379013463">
          <w:marLeft w:val="0"/>
          <w:marRight w:val="0"/>
          <w:marTop w:val="0"/>
          <w:marBottom w:val="0"/>
          <w:divBdr>
            <w:top w:val="none" w:sz="0" w:space="0" w:color="auto"/>
            <w:left w:val="none" w:sz="0" w:space="0" w:color="auto"/>
            <w:bottom w:val="none" w:sz="0" w:space="0" w:color="auto"/>
            <w:right w:val="none" w:sz="0" w:space="0" w:color="auto"/>
          </w:divBdr>
          <w:divsChild>
            <w:div w:id="1141844809">
              <w:marLeft w:val="0"/>
              <w:marRight w:val="0"/>
              <w:marTop w:val="0"/>
              <w:marBottom w:val="0"/>
              <w:divBdr>
                <w:top w:val="none" w:sz="0" w:space="0" w:color="auto"/>
                <w:left w:val="none" w:sz="0" w:space="0" w:color="auto"/>
                <w:bottom w:val="none" w:sz="0" w:space="0" w:color="auto"/>
                <w:right w:val="none" w:sz="0" w:space="0" w:color="auto"/>
              </w:divBdr>
            </w:div>
          </w:divsChild>
        </w:div>
        <w:div w:id="385691093">
          <w:marLeft w:val="0"/>
          <w:marRight w:val="0"/>
          <w:marTop w:val="0"/>
          <w:marBottom w:val="0"/>
          <w:divBdr>
            <w:top w:val="none" w:sz="0" w:space="0" w:color="auto"/>
            <w:left w:val="none" w:sz="0" w:space="0" w:color="auto"/>
            <w:bottom w:val="none" w:sz="0" w:space="0" w:color="auto"/>
            <w:right w:val="none" w:sz="0" w:space="0" w:color="auto"/>
          </w:divBdr>
          <w:divsChild>
            <w:div w:id="1043746211">
              <w:marLeft w:val="0"/>
              <w:marRight w:val="0"/>
              <w:marTop w:val="0"/>
              <w:marBottom w:val="0"/>
              <w:divBdr>
                <w:top w:val="none" w:sz="0" w:space="0" w:color="auto"/>
                <w:left w:val="none" w:sz="0" w:space="0" w:color="auto"/>
                <w:bottom w:val="none" w:sz="0" w:space="0" w:color="auto"/>
                <w:right w:val="none" w:sz="0" w:space="0" w:color="auto"/>
              </w:divBdr>
            </w:div>
          </w:divsChild>
        </w:div>
        <w:div w:id="395855418">
          <w:marLeft w:val="0"/>
          <w:marRight w:val="0"/>
          <w:marTop w:val="0"/>
          <w:marBottom w:val="0"/>
          <w:divBdr>
            <w:top w:val="none" w:sz="0" w:space="0" w:color="auto"/>
            <w:left w:val="none" w:sz="0" w:space="0" w:color="auto"/>
            <w:bottom w:val="none" w:sz="0" w:space="0" w:color="auto"/>
            <w:right w:val="none" w:sz="0" w:space="0" w:color="auto"/>
          </w:divBdr>
          <w:divsChild>
            <w:div w:id="279074879">
              <w:marLeft w:val="0"/>
              <w:marRight w:val="0"/>
              <w:marTop w:val="0"/>
              <w:marBottom w:val="0"/>
              <w:divBdr>
                <w:top w:val="none" w:sz="0" w:space="0" w:color="auto"/>
                <w:left w:val="none" w:sz="0" w:space="0" w:color="auto"/>
                <w:bottom w:val="none" w:sz="0" w:space="0" w:color="auto"/>
                <w:right w:val="none" w:sz="0" w:space="0" w:color="auto"/>
              </w:divBdr>
            </w:div>
          </w:divsChild>
        </w:div>
        <w:div w:id="397628631">
          <w:marLeft w:val="0"/>
          <w:marRight w:val="0"/>
          <w:marTop w:val="0"/>
          <w:marBottom w:val="0"/>
          <w:divBdr>
            <w:top w:val="none" w:sz="0" w:space="0" w:color="auto"/>
            <w:left w:val="none" w:sz="0" w:space="0" w:color="auto"/>
            <w:bottom w:val="none" w:sz="0" w:space="0" w:color="auto"/>
            <w:right w:val="none" w:sz="0" w:space="0" w:color="auto"/>
          </w:divBdr>
        </w:div>
        <w:div w:id="400180810">
          <w:marLeft w:val="0"/>
          <w:marRight w:val="0"/>
          <w:marTop w:val="0"/>
          <w:marBottom w:val="0"/>
          <w:divBdr>
            <w:top w:val="none" w:sz="0" w:space="0" w:color="auto"/>
            <w:left w:val="none" w:sz="0" w:space="0" w:color="auto"/>
            <w:bottom w:val="none" w:sz="0" w:space="0" w:color="auto"/>
            <w:right w:val="none" w:sz="0" w:space="0" w:color="auto"/>
          </w:divBdr>
        </w:div>
        <w:div w:id="402989776">
          <w:marLeft w:val="0"/>
          <w:marRight w:val="0"/>
          <w:marTop w:val="0"/>
          <w:marBottom w:val="0"/>
          <w:divBdr>
            <w:top w:val="none" w:sz="0" w:space="0" w:color="auto"/>
            <w:left w:val="none" w:sz="0" w:space="0" w:color="auto"/>
            <w:bottom w:val="none" w:sz="0" w:space="0" w:color="auto"/>
            <w:right w:val="none" w:sz="0" w:space="0" w:color="auto"/>
          </w:divBdr>
        </w:div>
        <w:div w:id="408429743">
          <w:marLeft w:val="0"/>
          <w:marRight w:val="0"/>
          <w:marTop w:val="0"/>
          <w:marBottom w:val="0"/>
          <w:divBdr>
            <w:top w:val="none" w:sz="0" w:space="0" w:color="auto"/>
            <w:left w:val="none" w:sz="0" w:space="0" w:color="auto"/>
            <w:bottom w:val="none" w:sz="0" w:space="0" w:color="auto"/>
            <w:right w:val="none" w:sz="0" w:space="0" w:color="auto"/>
          </w:divBdr>
          <w:divsChild>
            <w:div w:id="520359978">
              <w:marLeft w:val="0"/>
              <w:marRight w:val="0"/>
              <w:marTop w:val="0"/>
              <w:marBottom w:val="0"/>
              <w:divBdr>
                <w:top w:val="none" w:sz="0" w:space="0" w:color="auto"/>
                <w:left w:val="none" w:sz="0" w:space="0" w:color="auto"/>
                <w:bottom w:val="none" w:sz="0" w:space="0" w:color="auto"/>
                <w:right w:val="none" w:sz="0" w:space="0" w:color="auto"/>
              </w:divBdr>
            </w:div>
            <w:div w:id="2028560832">
              <w:marLeft w:val="0"/>
              <w:marRight w:val="0"/>
              <w:marTop w:val="0"/>
              <w:marBottom w:val="0"/>
              <w:divBdr>
                <w:top w:val="none" w:sz="0" w:space="0" w:color="auto"/>
                <w:left w:val="none" w:sz="0" w:space="0" w:color="auto"/>
                <w:bottom w:val="none" w:sz="0" w:space="0" w:color="auto"/>
                <w:right w:val="none" w:sz="0" w:space="0" w:color="auto"/>
              </w:divBdr>
            </w:div>
          </w:divsChild>
        </w:div>
        <w:div w:id="422384130">
          <w:marLeft w:val="0"/>
          <w:marRight w:val="0"/>
          <w:marTop w:val="0"/>
          <w:marBottom w:val="0"/>
          <w:divBdr>
            <w:top w:val="none" w:sz="0" w:space="0" w:color="auto"/>
            <w:left w:val="none" w:sz="0" w:space="0" w:color="auto"/>
            <w:bottom w:val="none" w:sz="0" w:space="0" w:color="auto"/>
            <w:right w:val="none" w:sz="0" w:space="0" w:color="auto"/>
          </w:divBdr>
          <w:divsChild>
            <w:div w:id="201596714">
              <w:marLeft w:val="0"/>
              <w:marRight w:val="0"/>
              <w:marTop w:val="0"/>
              <w:marBottom w:val="0"/>
              <w:divBdr>
                <w:top w:val="none" w:sz="0" w:space="0" w:color="auto"/>
                <w:left w:val="none" w:sz="0" w:space="0" w:color="auto"/>
                <w:bottom w:val="none" w:sz="0" w:space="0" w:color="auto"/>
                <w:right w:val="none" w:sz="0" w:space="0" w:color="auto"/>
              </w:divBdr>
            </w:div>
          </w:divsChild>
        </w:div>
        <w:div w:id="432169582">
          <w:marLeft w:val="0"/>
          <w:marRight w:val="0"/>
          <w:marTop w:val="0"/>
          <w:marBottom w:val="0"/>
          <w:divBdr>
            <w:top w:val="none" w:sz="0" w:space="0" w:color="auto"/>
            <w:left w:val="none" w:sz="0" w:space="0" w:color="auto"/>
            <w:bottom w:val="none" w:sz="0" w:space="0" w:color="auto"/>
            <w:right w:val="none" w:sz="0" w:space="0" w:color="auto"/>
          </w:divBdr>
        </w:div>
        <w:div w:id="435910889">
          <w:marLeft w:val="0"/>
          <w:marRight w:val="0"/>
          <w:marTop w:val="0"/>
          <w:marBottom w:val="0"/>
          <w:divBdr>
            <w:top w:val="none" w:sz="0" w:space="0" w:color="auto"/>
            <w:left w:val="none" w:sz="0" w:space="0" w:color="auto"/>
            <w:bottom w:val="none" w:sz="0" w:space="0" w:color="auto"/>
            <w:right w:val="none" w:sz="0" w:space="0" w:color="auto"/>
          </w:divBdr>
        </w:div>
        <w:div w:id="436219959">
          <w:marLeft w:val="0"/>
          <w:marRight w:val="0"/>
          <w:marTop w:val="0"/>
          <w:marBottom w:val="0"/>
          <w:divBdr>
            <w:top w:val="none" w:sz="0" w:space="0" w:color="auto"/>
            <w:left w:val="none" w:sz="0" w:space="0" w:color="auto"/>
            <w:bottom w:val="none" w:sz="0" w:space="0" w:color="auto"/>
            <w:right w:val="none" w:sz="0" w:space="0" w:color="auto"/>
          </w:divBdr>
        </w:div>
        <w:div w:id="436289558">
          <w:marLeft w:val="0"/>
          <w:marRight w:val="0"/>
          <w:marTop w:val="0"/>
          <w:marBottom w:val="0"/>
          <w:divBdr>
            <w:top w:val="none" w:sz="0" w:space="0" w:color="auto"/>
            <w:left w:val="none" w:sz="0" w:space="0" w:color="auto"/>
            <w:bottom w:val="none" w:sz="0" w:space="0" w:color="auto"/>
            <w:right w:val="none" w:sz="0" w:space="0" w:color="auto"/>
          </w:divBdr>
          <w:divsChild>
            <w:div w:id="1229801694">
              <w:marLeft w:val="0"/>
              <w:marRight w:val="0"/>
              <w:marTop w:val="0"/>
              <w:marBottom w:val="0"/>
              <w:divBdr>
                <w:top w:val="none" w:sz="0" w:space="0" w:color="auto"/>
                <w:left w:val="none" w:sz="0" w:space="0" w:color="auto"/>
                <w:bottom w:val="none" w:sz="0" w:space="0" w:color="auto"/>
                <w:right w:val="none" w:sz="0" w:space="0" w:color="auto"/>
              </w:divBdr>
            </w:div>
          </w:divsChild>
        </w:div>
        <w:div w:id="436798405">
          <w:marLeft w:val="0"/>
          <w:marRight w:val="0"/>
          <w:marTop w:val="0"/>
          <w:marBottom w:val="0"/>
          <w:divBdr>
            <w:top w:val="none" w:sz="0" w:space="0" w:color="auto"/>
            <w:left w:val="none" w:sz="0" w:space="0" w:color="auto"/>
            <w:bottom w:val="none" w:sz="0" w:space="0" w:color="auto"/>
            <w:right w:val="none" w:sz="0" w:space="0" w:color="auto"/>
          </w:divBdr>
          <w:divsChild>
            <w:div w:id="483937986">
              <w:marLeft w:val="0"/>
              <w:marRight w:val="0"/>
              <w:marTop w:val="0"/>
              <w:marBottom w:val="0"/>
              <w:divBdr>
                <w:top w:val="none" w:sz="0" w:space="0" w:color="auto"/>
                <w:left w:val="none" w:sz="0" w:space="0" w:color="auto"/>
                <w:bottom w:val="none" w:sz="0" w:space="0" w:color="auto"/>
                <w:right w:val="none" w:sz="0" w:space="0" w:color="auto"/>
              </w:divBdr>
            </w:div>
          </w:divsChild>
        </w:div>
        <w:div w:id="442110537">
          <w:marLeft w:val="0"/>
          <w:marRight w:val="0"/>
          <w:marTop w:val="0"/>
          <w:marBottom w:val="0"/>
          <w:divBdr>
            <w:top w:val="none" w:sz="0" w:space="0" w:color="auto"/>
            <w:left w:val="none" w:sz="0" w:space="0" w:color="auto"/>
            <w:bottom w:val="none" w:sz="0" w:space="0" w:color="auto"/>
            <w:right w:val="none" w:sz="0" w:space="0" w:color="auto"/>
          </w:divBdr>
          <w:divsChild>
            <w:div w:id="1574510144">
              <w:marLeft w:val="0"/>
              <w:marRight w:val="0"/>
              <w:marTop w:val="0"/>
              <w:marBottom w:val="0"/>
              <w:divBdr>
                <w:top w:val="none" w:sz="0" w:space="0" w:color="auto"/>
                <w:left w:val="none" w:sz="0" w:space="0" w:color="auto"/>
                <w:bottom w:val="none" w:sz="0" w:space="0" w:color="auto"/>
                <w:right w:val="none" w:sz="0" w:space="0" w:color="auto"/>
              </w:divBdr>
            </w:div>
          </w:divsChild>
        </w:div>
        <w:div w:id="443840890">
          <w:marLeft w:val="0"/>
          <w:marRight w:val="0"/>
          <w:marTop w:val="0"/>
          <w:marBottom w:val="0"/>
          <w:divBdr>
            <w:top w:val="none" w:sz="0" w:space="0" w:color="auto"/>
            <w:left w:val="none" w:sz="0" w:space="0" w:color="auto"/>
            <w:bottom w:val="none" w:sz="0" w:space="0" w:color="auto"/>
            <w:right w:val="none" w:sz="0" w:space="0" w:color="auto"/>
          </w:divBdr>
          <w:divsChild>
            <w:div w:id="1954903623">
              <w:marLeft w:val="0"/>
              <w:marRight w:val="0"/>
              <w:marTop w:val="0"/>
              <w:marBottom w:val="0"/>
              <w:divBdr>
                <w:top w:val="none" w:sz="0" w:space="0" w:color="auto"/>
                <w:left w:val="none" w:sz="0" w:space="0" w:color="auto"/>
                <w:bottom w:val="none" w:sz="0" w:space="0" w:color="auto"/>
                <w:right w:val="none" w:sz="0" w:space="0" w:color="auto"/>
              </w:divBdr>
            </w:div>
          </w:divsChild>
        </w:div>
        <w:div w:id="445780197">
          <w:marLeft w:val="0"/>
          <w:marRight w:val="0"/>
          <w:marTop w:val="0"/>
          <w:marBottom w:val="0"/>
          <w:divBdr>
            <w:top w:val="none" w:sz="0" w:space="0" w:color="auto"/>
            <w:left w:val="none" w:sz="0" w:space="0" w:color="auto"/>
            <w:bottom w:val="none" w:sz="0" w:space="0" w:color="auto"/>
            <w:right w:val="none" w:sz="0" w:space="0" w:color="auto"/>
          </w:divBdr>
          <w:divsChild>
            <w:div w:id="395713822">
              <w:marLeft w:val="0"/>
              <w:marRight w:val="0"/>
              <w:marTop w:val="0"/>
              <w:marBottom w:val="0"/>
              <w:divBdr>
                <w:top w:val="none" w:sz="0" w:space="0" w:color="auto"/>
                <w:left w:val="none" w:sz="0" w:space="0" w:color="auto"/>
                <w:bottom w:val="none" w:sz="0" w:space="0" w:color="auto"/>
                <w:right w:val="none" w:sz="0" w:space="0" w:color="auto"/>
              </w:divBdr>
            </w:div>
          </w:divsChild>
        </w:div>
        <w:div w:id="451830188">
          <w:marLeft w:val="0"/>
          <w:marRight w:val="0"/>
          <w:marTop w:val="0"/>
          <w:marBottom w:val="0"/>
          <w:divBdr>
            <w:top w:val="none" w:sz="0" w:space="0" w:color="auto"/>
            <w:left w:val="none" w:sz="0" w:space="0" w:color="auto"/>
            <w:bottom w:val="none" w:sz="0" w:space="0" w:color="auto"/>
            <w:right w:val="none" w:sz="0" w:space="0" w:color="auto"/>
          </w:divBdr>
          <w:divsChild>
            <w:div w:id="456874701">
              <w:marLeft w:val="0"/>
              <w:marRight w:val="0"/>
              <w:marTop w:val="0"/>
              <w:marBottom w:val="0"/>
              <w:divBdr>
                <w:top w:val="none" w:sz="0" w:space="0" w:color="auto"/>
                <w:left w:val="none" w:sz="0" w:space="0" w:color="auto"/>
                <w:bottom w:val="none" w:sz="0" w:space="0" w:color="auto"/>
                <w:right w:val="none" w:sz="0" w:space="0" w:color="auto"/>
              </w:divBdr>
            </w:div>
          </w:divsChild>
        </w:div>
        <w:div w:id="451898622">
          <w:marLeft w:val="0"/>
          <w:marRight w:val="0"/>
          <w:marTop w:val="0"/>
          <w:marBottom w:val="0"/>
          <w:divBdr>
            <w:top w:val="none" w:sz="0" w:space="0" w:color="auto"/>
            <w:left w:val="none" w:sz="0" w:space="0" w:color="auto"/>
            <w:bottom w:val="none" w:sz="0" w:space="0" w:color="auto"/>
            <w:right w:val="none" w:sz="0" w:space="0" w:color="auto"/>
          </w:divBdr>
          <w:divsChild>
            <w:div w:id="1001085916">
              <w:marLeft w:val="0"/>
              <w:marRight w:val="0"/>
              <w:marTop w:val="0"/>
              <w:marBottom w:val="0"/>
              <w:divBdr>
                <w:top w:val="none" w:sz="0" w:space="0" w:color="auto"/>
                <w:left w:val="none" w:sz="0" w:space="0" w:color="auto"/>
                <w:bottom w:val="none" w:sz="0" w:space="0" w:color="auto"/>
                <w:right w:val="none" w:sz="0" w:space="0" w:color="auto"/>
              </w:divBdr>
            </w:div>
          </w:divsChild>
        </w:div>
        <w:div w:id="456069299">
          <w:marLeft w:val="0"/>
          <w:marRight w:val="0"/>
          <w:marTop w:val="0"/>
          <w:marBottom w:val="0"/>
          <w:divBdr>
            <w:top w:val="none" w:sz="0" w:space="0" w:color="auto"/>
            <w:left w:val="none" w:sz="0" w:space="0" w:color="auto"/>
            <w:bottom w:val="none" w:sz="0" w:space="0" w:color="auto"/>
            <w:right w:val="none" w:sz="0" w:space="0" w:color="auto"/>
          </w:divBdr>
          <w:divsChild>
            <w:div w:id="1405034462">
              <w:marLeft w:val="0"/>
              <w:marRight w:val="0"/>
              <w:marTop w:val="0"/>
              <w:marBottom w:val="0"/>
              <w:divBdr>
                <w:top w:val="none" w:sz="0" w:space="0" w:color="auto"/>
                <w:left w:val="none" w:sz="0" w:space="0" w:color="auto"/>
                <w:bottom w:val="none" w:sz="0" w:space="0" w:color="auto"/>
                <w:right w:val="none" w:sz="0" w:space="0" w:color="auto"/>
              </w:divBdr>
            </w:div>
          </w:divsChild>
        </w:div>
        <w:div w:id="458031826">
          <w:marLeft w:val="0"/>
          <w:marRight w:val="0"/>
          <w:marTop w:val="0"/>
          <w:marBottom w:val="0"/>
          <w:divBdr>
            <w:top w:val="none" w:sz="0" w:space="0" w:color="auto"/>
            <w:left w:val="none" w:sz="0" w:space="0" w:color="auto"/>
            <w:bottom w:val="none" w:sz="0" w:space="0" w:color="auto"/>
            <w:right w:val="none" w:sz="0" w:space="0" w:color="auto"/>
          </w:divBdr>
          <w:divsChild>
            <w:div w:id="827673342">
              <w:marLeft w:val="0"/>
              <w:marRight w:val="0"/>
              <w:marTop w:val="0"/>
              <w:marBottom w:val="0"/>
              <w:divBdr>
                <w:top w:val="none" w:sz="0" w:space="0" w:color="auto"/>
                <w:left w:val="none" w:sz="0" w:space="0" w:color="auto"/>
                <w:bottom w:val="none" w:sz="0" w:space="0" w:color="auto"/>
                <w:right w:val="none" w:sz="0" w:space="0" w:color="auto"/>
              </w:divBdr>
            </w:div>
          </w:divsChild>
        </w:div>
        <w:div w:id="465123542">
          <w:marLeft w:val="0"/>
          <w:marRight w:val="0"/>
          <w:marTop w:val="0"/>
          <w:marBottom w:val="0"/>
          <w:divBdr>
            <w:top w:val="none" w:sz="0" w:space="0" w:color="auto"/>
            <w:left w:val="none" w:sz="0" w:space="0" w:color="auto"/>
            <w:bottom w:val="none" w:sz="0" w:space="0" w:color="auto"/>
            <w:right w:val="none" w:sz="0" w:space="0" w:color="auto"/>
          </w:divBdr>
        </w:div>
        <w:div w:id="475298944">
          <w:marLeft w:val="0"/>
          <w:marRight w:val="0"/>
          <w:marTop w:val="0"/>
          <w:marBottom w:val="0"/>
          <w:divBdr>
            <w:top w:val="none" w:sz="0" w:space="0" w:color="auto"/>
            <w:left w:val="none" w:sz="0" w:space="0" w:color="auto"/>
            <w:bottom w:val="none" w:sz="0" w:space="0" w:color="auto"/>
            <w:right w:val="none" w:sz="0" w:space="0" w:color="auto"/>
          </w:divBdr>
          <w:divsChild>
            <w:div w:id="1713533167">
              <w:marLeft w:val="0"/>
              <w:marRight w:val="0"/>
              <w:marTop w:val="0"/>
              <w:marBottom w:val="0"/>
              <w:divBdr>
                <w:top w:val="none" w:sz="0" w:space="0" w:color="auto"/>
                <w:left w:val="none" w:sz="0" w:space="0" w:color="auto"/>
                <w:bottom w:val="none" w:sz="0" w:space="0" w:color="auto"/>
                <w:right w:val="none" w:sz="0" w:space="0" w:color="auto"/>
              </w:divBdr>
            </w:div>
          </w:divsChild>
        </w:div>
        <w:div w:id="476074469">
          <w:marLeft w:val="0"/>
          <w:marRight w:val="0"/>
          <w:marTop w:val="0"/>
          <w:marBottom w:val="0"/>
          <w:divBdr>
            <w:top w:val="none" w:sz="0" w:space="0" w:color="auto"/>
            <w:left w:val="none" w:sz="0" w:space="0" w:color="auto"/>
            <w:bottom w:val="none" w:sz="0" w:space="0" w:color="auto"/>
            <w:right w:val="none" w:sz="0" w:space="0" w:color="auto"/>
          </w:divBdr>
          <w:divsChild>
            <w:div w:id="1069154315">
              <w:marLeft w:val="0"/>
              <w:marRight w:val="0"/>
              <w:marTop w:val="0"/>
              <w:marBottom w:val="0"/>
              <w:divBdr>
                <w:top w:val="none" w:sz="0" w:space="0" w:color="auto"/>
                <w:left w:val="none" w:sz="0" w:space="0" w:color="auto"/>
                <w:bottom w:val="none" w:sz="0" w:space="0" w:color="auto"/>
                <w:right w:val="none" w:sz="0" w:space="0" w:color="auto"/>
              </w:divBdr>
            </w:div>
          </w:divsChild>
        </w:div>
        <w:div w:id="476919512">
          <w:marLeft w:val="0"/>
          <w:marRight w:val="0"/>
          <w:marTop w:val="0"/>
          <w:marBottom w:val="0"/>
          <w:divBdr>
            <w:top w:val="none" w:sz="0" w:space="0" w:color="auto"/>
            <w:left w:val="none" w:sz="0" w:space="0" w:color="auto"/>
            <w:bottom w:val="none" w:sz="0" w:space="0" w:color="auto"/>
            <w:right w:val="none" w:sz="0" w:space="0" w:color="auto"/>
          </w:divBdr>
          <w:divsChild>
            <w:div w:id="848324909">
              <w:marLeft w:val="0"/>
              <w:marRight w:val="0"/>
              <w:marTop w:val="0"/>
              <w:marBottom w:val="0"/>
              <w:divBdr>
                <w:top w:val="none" w:sz="0" w:space="0" w:color="auto"/>
                <w:left w:val="none" w:sz="0" w:space="0" w:color="auto"/>
                <w:bottom w:val="none" w:sz="0" w:space="0" w:color="auto"/>
                <w:right w:val="none" w:sz="0" w:space="0" w:color="auto"/>
              </w:divBdr>
            </w:div>
          </w:divsChild>
        </w:div>
        <w:div w:id="477305344">
          <w:marLeft w:val="0"/>
          <w:marRight w:val="0"/>
          <w:marTop w:val="0"/>
          <w:marBottom w:val="0"/>
          <w:divBdr>
            <w:top w:val="none" w:sz="0" w:space="0" w:color="auto"/>
            <w:left w:val="none" w:sz="0" w:space="0" w:color="auto"/>
            <w:bottom w:val="none" w:sz="0" w:space="0" w:color="auto"/>
            <w:right w:val="none" w:sz="0" w:space="0" w:color="auto"/>
          </w:divBdr>
          <w:divsChild>
            <w:div w:id="2090298867">
              <w:marLeft w:val="0"/>
              <w:marRight w:val="0"/>
              <w:marTop w:val="0"/>
              <w:marBottom w:val="0"/>
              <w:divBdr>
                <w:top w:val="none" w:sz="0" w:space="0" w:color="auto"/>
                <w:left w:val="none" w:sz="0" w:space="0" w:color="auto"/>
                <w:bottom w:val="none" w:sz="0" w:space="0" w:color="auto"/>
                <w:right w:val="none" w:sz="0" w:space="0" w:color="auto"/>
              </w:divBdr>
            </w:div>
          </w:divsChild>
        </w:div>
        <w:div w:id="483014684">
          <w:marLeft w:val="0"/>
          <w:marRight w:val="0"/>
          <w:marTop w:val="0"/>
          <w:marBottom w:val="0"/>
          <w:divBdr>
            <w:top w:val="none" w:sz="0" w:space="0" w:color="auto"/>
            <w:left w:val="none" w:sz="0" w:space="0" w:color="auto"/>
            <w:bottom w:val="none" w:sz="0" w:space="0" w:color="auto"/>
            <w:right w:val="none" w:sz="0" w:space="0" w:color="auto"/>
          </w:divBdr>
        </w:div>
        <w:div w:id="487668151">
          <w:marLeft w:val="0"/>
          <w:marRight w:val="0"/>
          <w:marTop w:val="0"/>
          <w:marBottom w:val="0"/>
          <w:divBdr>
            <w:top w:val="none" w:sz="0" w:space="0" w:color="auto"/>
            <w:left w:val="none" w:sz="0" w:space="0" w:color="auto"/>
            <w:bottom w:val="none" w:sz="0" w:space="0" w:color="auto"/>
            <w:right w:val="none" w:sz="0" w:space="0" w:color="auto"/>
          </w:divBdr>
          <w:divsChild>
            <w:div w:id="1369987589">
              <w:marLeft w:val="0"/>
              <w:marRight w:val="0"/>
              <w:marTop w:val="0"/>
              <w:marBottom w:val="0"/>
              <w:divBdr>
                <w:top w:val="none" w:sz="0" w:space="0" w:color="auto"/>
                <w:left w:val="none" w:sz="0" w:space="0" w:color="auto"/>
                <w:bottom w:val="none" w:sz="0" w:space="0" w:color="auto"/>
                <w:right w:val="none" w:sz="0" w:space="0" w:color="auto"/>
              </w:divBdr>
            </w:div>
          </w:divsChild>
        </w:div>
        <w:div w:id="519852061">
          <w:marLeft w:val="0"/>
          <w:marRight w:val="0"/>
          <w:marTop w:val="0"/>
          <w:marBottom w:val="0"/>
          <w:divBdr>
            <w:top w:val="none" w:sz="0" w:space="0" w:color="auto"/>
            <w:left w:val="none" w:sz="0" w:space="0" w:color="auto"/>
            <w:bottom w:val="none" w:sz="0" w:space="0" w:color="auto"/>
            <w:right w:val="none" w:sz="0" w:space="0" w:color="auto"/>
          </w:divBdr>
        </w:div>
        <w:div w:id="547373157">
          <w:marLeft w:val="0"/>
          <w:marRight w:val="0"/>
          <w:marTop w:val="0"/>
          <w:marBottom w:val="0"/>
          <w:divBdr>
            <w:top w:val="none" w:sz="0" w:space="0" w:color="auto"/>
            <w:left w:val="none" w:sz="0" w:space="0" w:color="auto"/>
            <w:bottom w:val="none" w:sz="0" w:space="0" w:color="auto"/>
            <w:right w:val="none" w:sz="0" w:space="0" w:color="auto"/>
          </w:divBdr>
        </w:div>
        <w:div w:id="556817306">
          <w:marLeft w:val="0"/>
          <w:marRight w:val="0"/>
          <w:marTop w:val="0"/>
          <w:marBottom w:val="0"/>
          <w:divBdr>
            <w:top w:val="none" w:sz="0" w:space="0" w:color="auto"/>
            <w:left w:val="none" w:sz="0" w:space="0" w:color="auto"/>
            <w:bottom w:val="none" w:sz="0" w:space="0" w:color="auto"/>
            <w:right w:val="none" w:sz="0" w:space="0" w:color="auto"/>
          </w:divBdr>
        </w:div>
        <w:div w:id="557320733">
          <w:marLeft w:val="0"/>
          <w:marRight w:val="0"/>
          <w:marTop w:val="0"/>
          <w:marBottom w:val="0"/>
          <w:divBdr>
            <w:top w:val="none" w:sz="0" w:space="0" w:color="auto"/>
            <w:left w:val="none" w:sz="0" w:space="0" w:color="auto"/>
            <w:bottom w:val="none" w:sz="0" w:space="0" w:color="auto"/>
            <w:right w:val="none" w:sz="0" w:space="0" w:color="auto"/>
          </w:divBdr>
        </w:div>
        <w:div w:id="558828809">
          <w:marLeft w:val="0"/>
          <w:marRight w:val="0"/>
          <w:marTop w:val="0"/>
          <w:marBottom w:val="0"/>
          <w:divBdr>
            <w:top w:val="none" w:sz="0" w:space="0" w:color="auto"/>
            <w:left w:val="none" w:sz="0" w:space="0" w:color="auto"/>
            <w:bottom w:val="none" w:sz="0" w:space="0" w:color="auto"/>
            <w:right w:val="none" w:sz="0" w:space="0" w:color="auto"/>
          </w:divBdr>
        </w:div>
        <w:div w:id="564493474">
          <w:marLeft w:val="0"/>
          <w:marRight w:val="0"/>
          <w:marTop w:val="0"/>
          <w:marBottom w:val="0"/>
          <w:divBdr>
            <w:top w:val="none" w:sz="0" w:space="0" w:color="auto"/>
            <w:left w:val="none" w:sz="0" w:space="0" w:color="auto"/>
            <w:bottom w:val="none" w:sz="0" w:space="0" w:color="auto"/>
            <w:right w:val="none" w:sz="0" w:space="0" w:color="auto"/>
          </w:divBdr>
          <w:divsChild>
            <w:div w:id="2069113319">
              <w:marLeft w:val="0"/>
              <w:marRight w:val="0"/>
              <w:marTop w:val="0"/>
              <w:marBottom w:val="0"/>
              <w:divBdr>
                <w:top w:val="none" w:sz="0" w:space="0" w:color="auto"/>
                <w:left w:val="none" w:sz="0" w:space="0" w:color="auto"/>
                <w:bottom w:val="none" w:sz="0" w:space="0" w:color="auto"/>
                <w:right w:val="none" w:sz="0" w:space="0" w:color="auto"/>
              </w:divBdr>
            </w:div>
          </w:divsChild>
        </w:div>
        <w:div w:id="578369319">
          <w:marLeft w:val="0"/>
          <w:marRight w:val="0"/>
          <w:marTop w:val="0"/>
          <w:marBottom w:val="0"/>
          <w:divBdr>
            <w:top w:val="none" w:sz="0" w:space="0" w:color="auto"/>
            <w:left w:val="none" w:sz="0" w:space="0" w:color="auto"/>
            <w:bottom w:val="none" w:sz="0" w:space="0" w:color="auto"/>
            <w:right w:val="none" w:sz="0" w:space="0" w:color="auto"/>
          </w:divBdr>
          <w:divsChild>
            <w:div w:id="1879508503">
              <w:marLeft w:val="0"/>
              <w:marRight w:val="0"/>
              <w:marTop w:val="0"/>
              <w:marBottom w:val="0"/>
              <w:divBdr>
                <w:top w:val="none" w:sz="0" w:space="0" w:color="auto"/>
                <w:left w:val="none" w:sz="0" w:space="0" w:color="auto"/>
                <w:bottom w:val="none" w:sz="0" w:space="0" w:color="auto"/>
                <w:right w:val="none" w:sz="0" w:space="0" w:color="auto"/>
              </w:divBdr>
            </w:div>
          </w:divsChild>
        </w:div>
        <w:div w:id="592131081">
          <w:marLeft w:val="0"/>
          <w:marRight w:val="0"/>
          <w:marTop w:val="0"/>
          <w:marBottom w:val="0"/>
          <w:divBdr>
            <w:top w:val="none" w:sz="0" w:space="0" w:color="auto"/>
            <w:left w:val="none" w:sz="0" w:space="0" w:color="auto"/>
            <w:bottom w:val="none" w:sz="0" w:space="0" w:color="auto"/>
            <w:right w:val="none" w:sz="0" w:space="0" w:color="auto"/>
          </w:divBdr>
          <w:divsChild>
            <w:div w:id="1397169648">
              <w:marLeft w:val="0"/>
              <w:marRight w:val="0"/>
              <w:marTop w:val="0"/>
              <w:marBottom w:val="0"/>
              <w:divBdr>
                <w:top w:val="none" w:sz="0" w:space="0" w:color="auto"/>
                <w:left w:val="none" w:sz="0" w:space="0" w:color="auto"/>
                <w:bottom w:val="none" w:sz="0" w:space="0" w:color="auto"/>
                <w:right w:val="none" w:sz="0" w:space="0" w:color="auto"/>
              </w:divBdr>
            </w:div>
          </w:divsChild>
        </w:div>
        <w:div w:id="599607044">
          <w:marLeft w:val="0"/>
          <w:marRight w:val="0"/>
          <w:marTop w:val="0"/>
          <w:marBottom w:val="0"/>
          <w:divBdr>
            <w:top w:val="none" w:sz="0" w:space="0" w:color="auto"/>
            <w:left w:val="none" w:sz="0" w:space="0" w:color="auto"/>
            <w:bottom w:val="none" w:sz="0" w:space="0" w:color="auto"/>
            <w:right w:val="none" w:sz="0" w:space="0" w:color="auto"/>
          </w:divBdr>
          <w:divsChild>
            <w:div w:id="438985519">
              <w:marLeft w:val="0"/>
              <w:marRight w:val="0"/>
              <w:marTop w:val="0"/>
              <w:marBottom w:val="0"/>
              <w:divBdr>
                <w:top w:val="none" w:sz="0" w:space="0" w:color="auto"/>
                <w:left w:val="none" w:sz="0" w:space="0" w:color="auto"/>
                <w:bottom w:val="none" w:sz="0" w:space="0" w:color="auto"/>
                <w:right w:val="none" w:sz="0" w:space="0" w:color="auto"/>
              </w:divBdr>
            </w:div>
          </w:divsChild>
        </w:div>
        <w:div w:id="600261616">
          <w:marLeft w:val="0"/>
          <w:marRight w:val="0"/>
          <w:marTop w:val="0"/>
          <w:marBottom w:val="0"/>
          <w:divBdr>
            <w:top w:val="none" w:sz="0" w:space="0" w:color="auto"/>
            <w:left w:val="none" w:sz="0" w:space="0" w:color="auto"/>
            <w:bottom w:val="none" w:sz="0" w:space="0" w:color="auto"/>
            <w:right w:val="none" w:sz="0" w:space="0" w:color="auto"/>
          </w:divBdr>
          <w:divsChild>
            <w:div w:id="544104957">
              <w:marLeft w:val="0"/>
              <w:marRight w:val="0"/>
              <w:marTop w:val="0"/>
              <w:marBottom w:val="0"/>
              <w:divBdr>
                <w:top w:val="none" w:sz="0" w:space="0" w:color="auto"/>
                <w:left w:val="none" w:sz="0" w:space="0" w:color="auto"/>
                <w:bottom w:val="none" w:sz="0" w:space="0" w:color="auto"/>
                <w:right w:val="none" w:sz="0" w:space="0" w:color="auto"/>
              </w:divBdr>
            </w:div>
            <w:div w:id="1496071790">
              <w:marLeft w:val="0"/>
              <w:marRight w:val="0"/>
              <w:marTop w:val="0"/>
              <w:marBottom w:val="0"/>
              <w:divBdr>
                <w:top w:val="none" w:sz="0" w:space="0" w:color="auto"/>
                <w:left w:val="none" w:sz="0" w:space="0" w:color="auto"/>
                <w:bottom w:val="none" w:sz="0" w:space="0" w:color="auto"/>
                <w:right w:val="none" w:sz="0" w:space="0" w:color="auto"/>
              </w:divBdr>
            </w:div>
          </w:divsChild>
        </w:div>
        <w:div w:id="602150469">
          <w:marLeft w:val="0"/>
          <w:marRight w:val="0"/>
          <w:marTop w:val="0"/>
          <w:marBottom w:val="0"/>
          <w:divBdr>
            <w:top w:val="none" w:sz="0" w:space="0" w:color="auto"/>
            <w:left w:val="none" w:sz="0" w:space="0" w:color="auto"/>
            <w:bottom w:val="none" w:sz="0" w:space="0" w:color="auto"/>
            <w:right w:val="none" w:sz="0" w:space="0" w:color="auto"/>
          </w:divBdr>
        </w:div>
        <w:div w:id="602956740">
          <w:marLeft w:val="0"/>
          <w:marRight w:val="0"/>
          <w:marTop w:val="0"/>
          <w:marBottom w:val="0"/>
          <w:divBdr>
            <w:top w:val="none" w:sz="0" w:space="0" w:color="auto"/>
            <w:left w:val="none" w:sz="0" w:space="0" w:color="auto"/>
            <w:bottom w:val="none" w:sz="0" w:space="0" w:color="auto"/>
            <w:right w:val="none" w:sz="0" w:space="0" w:color="auto"/>
          </w:divBdr>
          <w:divsChild>
            <w:div w:id="355884533">
              <w:marLeft w:val="0"/>
              <w:marRight w:val="0"/>
              <w:marTop w:val="0"/>
              <w:marBottom w:val="0"/>
              <w:divBdr>
                <w:top w:val="none" w:sz="0" w:space="0" w:color="auto"/>
                <w:left w:val="none" w:sz="0" w:space="0" w:color="auto"/>
                <w:bottom w:val="none" w:sz="0" w:space="0" w:color="auto"/>
                <w:right w:val="none" w:sz="0" w:space="0" w:color="auto"/>
              </w:divBdr>
            </w:div>
          </w:divsChild>
        </w:div>
        <w:div w:id="611665263">
          <w:marLeft w:val="0"/>
          <w:marRight w:val="0"/>
          <w:marTop w:val="0"/>
          <w:marBottom w:val="0"/>
          <w:divBdr>
            <w:top w:val="none" w:sz="0" w:space="0" w:color="auto"/>
            <w:left w:val="none" w:sz="0" w:space="0" w:color="auto"/>
            <w:bottom w:val="none" w:sz="0" w:space="0" w:color="auto"/>
            <w:right w:val="none" w:sz="0" w:space="0" w:color="auto"/>
          </w:divBdr>
          <w:divsChild>
            <w:div w:id="1402410627">
              <w:marLeft w:val="0"/>
              <w:marRight w:val="0"/>
              <w:marTop w:val="0"/>
              <w:marBottom w:val="0"/>
              <w:divBdr>
                <w:top w:val="none" w:sz="0" w:space="0" w:color="auto"/>
                <w:left w:val="none" w:sz="0" w:space="0" w:color="auto"/>
                <w:bottom w:val="none" w:sz="0" w:space="0" w:color="auto"/>
                <w:right w:val="none" w:sz="0" w:space="0" w:color="auto"/>
              </w:divBdr>
            </w:div>
          </w:divsChild>
        </w:div>
        <w:div w:id="621498067">
          <w:marLeft w:val="0"/>
          <w:marRight w:val="0"/>
          <w:marTop w:val="0"/>
          <w:marBottom w:val="0"/>
          <w:divBdr>
            <w:top w:val="none" w:sz="0" w:space="0" w:color="auto"/>
            <w:left w:val="none" w:sz="0" w:space="0" w:color="auto"/>
            <w:bottom w:val="none" w:sz="0" w:space="0" w:color="auto"/>
            <w:right w:val="none" w:sz="0" w:space="0" w:color="auto"/>
          </w:divBdr>
          <w:divsChild>
            <w:div w:id="1466433677">
              <w:marLeft w:val="0"/>
              <w:marRight w:val="0"/>
              <w:marTop w:val="0"/>
              <w:marBottom w:val="0"/>
              <w:divBdr>
                <w:top w:val="none" w:sz="0" w:space="0" w:color="auto"/>
                <w:left w:val="none" w:sz="0" w:space="0" w:color="auto"/>
                <w:bottom w:val="none" w:sz="0" w:space="0" w:color="auto"/>
                <w:right w:val="none" w:sz="0" w:space="0" w:color="auto"/>
              </w:divBdr>
            </w:div>
          </w:divsChild>
        </w:div>
        <w:div w:id="624502595">
          <w:marLeft w:val="0"/>
          <w:marRight w:val="0"/>
          <w:marTop w:val="0"/>
          <w:marBottom w:val="0"/>
          <w:divBdr>
            <w:top w:val="none" w:sz="0" w:space="0" w:color="auto"/>
            <w:left w:val="none" w:sz="0" w:space="0" w:color="auto"/>
            <w:bottom w:val="none" w:sz="0" w:space="0" w:color="auto"/>
            <w:right w:val="none" w:sz="0" w:space="0" w:color="auto"/>
          </w:divBdr>
          <w:divsChild>
            <w:div w:id="878707790">
              <w:marLeft w:val="0"/>
              <w:marRight w:val="0"/>
              <w:marTop w:val="0"/>
              <w:marBottom w:val="0"/>
              <w:divBdr>
                <w:top w:val="none" w:sz="0" w:space="0" w:color="auto"/>
                <w:left w:val="none" w:sz="0" w:space="0" w:color="auto"/>
                <w:bottom w:val="none" w:sz="0" w:space="0" w:color="auto"/>
                <w:right w:val="none" w:sz="0" w:space="0" w:color="auto"/>
              </w:divBdr>
              <w:divsChild>
                <w:div w:id="1493057932">
                  <w:marLeft w:val="0"/>
                  <w:marRight w:val="0"/>
                  <w:marTop w:val="0"/>
                  <w:marBottom w:val="0"/>
                  <w:divBdr>
                    <w:top w:val="none" w:sz="0" w:space="0" w:color="auto"/>
                    <w:left w:val="none" w:sz="0" w:space="0" w:color="auto"/>
                    <w:bottom w:val="none" w:sz="0" w:space="0" w:color="auto"/>
                    <w:right w:val="none" w:sz="0" w:space="0" w:color="auto"/>
                  </w:divBdr>
                  <w:divsChild>
                    <w:div w:id="161744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8589">
          <w:marLeft w:val="0"/>
          <w:marRight w:val="0"/>
          <w:marTop w:val="0"/>
          <w:marBottom w:val="0"/>
          <w:divBdr>
            <w:top w:val="none" w:sz="0" w:space="0" w:color="auto"/>
            <w:left w:val="none" w:sz="0" w:space="0" w:color="auto"/>
            <w:bottom w:val="none" w:sz="0" w:space="0" w:color="auto"/>
            <w:right w:val="none" w:sz="0" w:space="0" w:color="auto"/>
          </w:divBdr>
          <w:divsChild>
            <w:div w:id="1992057720">
              <w:marLeft w:val="0"/>
              <w:marRight w:val="0"/>
              <w:marTop w:val="0"/>
              <w:marBottom w:val="0"/>
              <w:divBdr>
                <w:top w:val="none" w:sz="0" w:space="0" w:color="auto"/>
                <w:left w:val="none" w:sz="0" w:space="0" w:color="auto"/>
                <w:bottom w:val="none" w:sz="0" w:space="0" w:color="auto"/>
                <w:right w:val="none" w:sz="0" w:space="0" w:color="auto"/>
              </w:divBdr>
            </w:div>
          </w:divsChild>
        </w:div>
        <w:div w:id="635990950">
          <w:marLeft w:val="0"/>
          <w:marRight w:val="0"/>
          <w:marTop w:val="0"/>
          <w:marBottom w:val="0"/>
          <w:divBdr>
            <w:top w:val="none" w:sz="0" w:space="0" w:color="auto"/>
            <w:left w:val="none" w:sz="0" w:space="0" w:color="auto"/>
            <w:bottom w:val="none" w:sz="0" w:space="0" w:color="auto"/>
            <w:right w:val="none" w:sz="0" w:space="0" w:color="auto"/>
          </w:divBdr>
          <w:divsChild>
            <w:div w:id="494882264">
              <w:marLeft w:val="0"/>
              <w:marRight w:val="0"/>
              <w:marTop w:val="0"/>
              <w:marBottom w:val="0"/>
              <w:divBdr>
                <w:top w:val="none" w:sz="0" w:space="0" w:color="auto"/>
                <w:left w:val="none" w:sz="0" w:space="0" w:color="auto"/>
                <w:bottom w:val="none" w:sz="0" w:space="0" w:color="auto"/>
                <w:right w:val="none" w:sz="0" w:space="0" w:color="auto"/>
              </w:divBdr>
            </w:div>
            <w:div w:id="1733235724">
              <w:marLeft w:val="0"/>
              <w:marRight w:val="0"/>
              <w:marTop w:val="0"/>
              <w:marBottom w:val="0"/>
              <w:divBdr>
                <w:top w:val="none" w:sz="0" w:space="0" w:color="auto"/>
                <w:left w:val="none" w:sz="0" w:space="0" w:color="auto"/>
                <w:bottom w:val="none" w:sz="0" w:space="0" w:color="auto"/>
                <w:right w:val="none" w:sz="0" w:space="0" w:color="auto"/>
              </w:divBdr>
            </w:div>
          </w:divsChild>
        </w:div>
        <w:div w:id="637689384">
          <w:marLeft w:val="0"/>
          <w:marRight w:val="0"/>
          <w:marTop w:val="0"/>
          <w:marBottom w:val="0"/>
          <w:divBdr>
            <w:top w:val="none" w:sz="0" w:space="0" w:color="auto"/>
            <w:left w:val="none" w:sz="0" w:space="0" w:color="auto"/>
            <w:bottom w:val="none" w:sz="0" w:space="0" w:color="auto"/>
            <w:right w:val="none" w:sz="0" w:space="0" w:color="auto"/>
          </w:divBdr>
          <w:divsChild>
            <w:div w:id="1457288498">
              <w:marLeft w:val="0"/>
              <w:marRight w:val="0"/>
              <w:marTop w:val="0"/>
              <w:marBottom w:val="0"/>
              <w:divBdr>
                <w:top w:val="none" w:sz="0" w:space="0" w:color="auto"/>
                <w:left w:val="none" w:sz="0" w:space="0" w:color="auto"/>
                <w:bottom w:val="none" w:sz="0" w:space="0" w:color="auto"/>
                <w:right w:val="none" w:sz="0" w:space="0" w:color="auto"/>
              </w:divBdr>
            </w:div>
          </w:divsChild>
        </w:div>
        <w:div w:id="638999845">
          <w:marLeft w:val="0"/>
          <w:marRight w:val="0"/>
          <w:marTop w:val="0"/>
          <w:marBottom w:val="0"/>
          <w:divBdr>
            <w:top w:val="none" w:sz="0" w:space="0" w:color="auto"/>
            <w:left w:val="none" w:sz="0" w:space="0" w:color="auto"/>
            <w:bottom w:val="none" w:sz="0" w:space="0" w:color="auto"/>
            <w:right w:val="none" w:sz="0" w:space="0" w:color="auto"/>
          </w:divBdr>
          <w:divsChild>
            <w:div w:id="270355139">
              <w:marLeft w:val="0"/>
              <w:marRight w:val="0"/>
              <w:marTop w:val="0"/>
              <w:marBottom w:val="0"/>
              <w:divBdr>
                <w:top w:val="none" w:sz="0" w:space="0" w:color="auto"/>
                <w:left w:val="none" w:sz="0" w:space="0" w:color="auto"/>
                <w:bottom w:val="none" w:sz="0" w:space="0" w:color="auto"/>
                <w:right w:val="none" w:sz="0" w:space="0" w:color="auto"/>
              </w:divBdr>
            </w:div>
          </w:divsChild>
        </w:div>
        <w:div w:id="641690248">
          <w:marLeft w:val="0"/>
          <w:marRight w:val="0"/>
          <w:marTop w:val="0"/>
          <w:marBottom w:val="0"/>
          <w:divBdr>
            <w:top w:val="none" w:sz="0" w:space="0" w:color="auto"/>
            <w:left w:val="none" w:sz="0" w:space="0" w:color="auto"/>
            <w:bottom w:val="none" w:sz="0" w:space="0" w:color="auto"/>
            <w:right w:val="none" w:sz="0" w:space="0" w:color="auto"/>
          </w:divBdr>
          <w:divsChild>
            <w:div w:id="1028990404">
              <w:marLeft w:val="0"/>
              <w:marRight w:val="0"/>
              <w:marTop w:val="0"/>
              <w:marBottom w:val="0"/>
              <w:divBdr>
                <w:top w:val="none" w:sz="0" w:space="0" w:color="auto"/>
                <w:left w:val="none" w:sz="0" w:space="0" w:color="auto"/>
                <w:bottom w:val="none" w:sz="0" w:space="0" w:color="auto"/>
                <w:right w:val="none" w:sz="0" w:space="0" w:color="auto"/>
              </w:divBdr>
            </w:div>
            <w:div w:id="1483889464">
              <w:marLeft w:val="0"/>
              <w:marRight w:val="0"/>
              <w:marTop w:val="0"/>
              <w:marBottom w:val="0"/>
              <w:divBdr>
                <w:top w:val="none" w:sz="0" w:space="0" w:color="auto"/>
                <w:left w:val="none" w:sz="0" w:space="0" w:color="auto"/>
                <w:bottom w:val="none" w:sz="0" w:space="0" w:color="auto"/>
                <w:right w:val="none" w:sz="0" w:space="0" w:color="auto"/>
              </w:divBdr>
            </w:div>
          </w:divsChild>
        </w:div>
        <w:div w:id="647899161">
          <w:marLeft w:val="0"/>
          <w:marRight w:val="0"/>
          <w:marTop w:val="0"/>
          <w:marBottom w:val="0"/>
          <w:divBdr>
            <w:top w:val="none" w:sz="0" w:space="0" w:color="auto"/>
            <w:left w:val="none" w:sz="0" w:space="0" w:color="auto"/>
            <w:bottom w:val="none" w:sz="0" w:space="0" w:color="auto"/>
            <w:right w:val="none" w:sz="0" w:space="0" w:color="auto"/>
          </w:divBdr>
        </w:div>
        <w:div w:id="649595842">
          <w:marLeft w:val="0"/>
          <w:marRight w:val="0"/>
          <w:marTop w:val="0"/>
          <w:marBottom w:val="0"/>
          <w:divBdr>
            <w:top w:val="none" w:sz="0" w:space="0" w:color="auto"/>
            <w:left w:val="none" w:sz="0" w:space="0" w:color="auto"/>
            <w:bottom w:val="none" w:sz="0" w:space="0" w:color="auto"/>
            <w:right w:val="none" w:sz="0" w:space="0" w:color="auto"/>
          </w:divBdr>
          <w:divsChild>
            <w:div w:id="1128202768">
              <w:marLeft w:val="0"/>
              <w:marRight w:val="0"/>
              <w:marTop w:val="0"/>
              <w:marBottom w:val="0"/>
              <w:divBdr>
                <w:top w:val="none" w:sz="0" w:space="0" w:color="auto"/>
                <w:left w:val="none" w:sz="0" w:space="0" w:color="auto"/>
                <w:bottom w:val="none" w:sz="0" w:space="0" w:color="auto"/>
                <w:right w:val="none" w:sz="0" w:space="0" w:color="auto"/>
              </w:divBdr>
            </w:div>
          </w:divsChild>
        </w:div>
        <w:div w:id="673071041">
          <w:marLeft w:val="0"/>
          <w:marRight w:val="0"/>
          <w:marTop w:val="0"/>
          <w:marBottom w:val="0"/>
          <w:divBdr>
            <w:top w:val="none" w:sz="0" w:space="0" w:color="auto"/>
            <w:left w:val="none" w:sz="0" w:space="0" w:color="auto"/>
            <w:bottom w:val="none" w:sz="0" w:space="0" w:color="auto"/>
            <w:right w:val="none" w:sz="0" w:space="0" w:color="auto"/>
          </w:divBdr>
          <w:divsChild>
            <w:div w:id="1337196852">
              <w:marLeft w:val="0"/>
              <w:marRight w:val="0"/>
              <w:marTop w:val="0"/>
              <w:marBottom w:val="0"/>
              <w:divBdr>
                <w:top w:val="none" w:sz="0" w:space="0" w:color="auto"/>
                <w:left w:val="none" w:sz="0" w:space="0" w:color="auto"/>
                <w:bottom w:val="none" w:sz="0" w:space="0" w:color="auto"/>
                <w:right w:val="none" w:sz="0" w:space="0" w:color="auto"/>
              </w:divBdr>
            </w:div>
          </w:divsChild>
        </w:div>
        <w:div w:id="674455205">
          <w:marLeft w:val="0"/>
          <w:marRight w:val="0"/>
          <w:marTop w:val="0"/>
          <w:marBottom w:val="0"/>
          <w:divBdr>
            <w:top w:val="none" w:sz="0" w:space="0" w:color="auto"/>
            <w:left w:val="none" w:sz="0" w:space="0" w:color="auto"/>
            <w:bottom w:val="none" w:sz="0" w:space="0" w:color="auto"/>
            <w:right w:val="none" w:sz="0" w:space="0" w:color="auto"/>
          </w:divBdr>
          <w:divsChild>
            <w:div w:id="1213154263">
              <w:marLeft w:val="0"/>
              <w:marRight w:val="0"/>
              <w:marTop w:val="0"/>
              <w:marBottom w:val="0"/>
              <w:divBdr>
                <w:top w:val="none" w:sz="0" w:space="0" w:color="auto"/>
                <w:left w:val="none" w:sz="0" w:space="0" w:color="auto"/>
                <w:bottom w:val="none" w:sz="0" w:space="0" w:color="auto"/>
                <w:right w:val="none" w:sz="0" w:space="0" w:color="auto"/>
              </w:divBdr>
            </w:div>
          </w:divsChild>
        </w:div>
        <w:div w:id="677930742">
          <w:marLeft w:val="0"/>
          <w:marRight w:val="0"/>
          <w:marTop w:val="0"/>
          <w:marBottom w:val="0"/>
          <w:divBdr>
            <w:top w:val="none" w:sz="0" w:space="0" w:color="auto"/>
            <w:left w:val="none" w:sz="0" w:space="0" w:color="auto"/>
            <w:bottom w:val="none" w:sz="0" w:space="0" w:color="auto"/>
            <w:right w:val="none" w:sz="0" w:space="0" w:color="auto"/>
          </w:divBdr>
          <w:divsChild>
            <w:div w:id="1626308231">
              <w:marLeft w:val="0"/>
              <w:marRight w:val="0"/>
              <w:marTop w:val="0"/>
              <w:marBottom w:val="0"/>
              <w:divBdr>
                <w:top w:val="none" w:sz="0" w:space="0" w:color="auto"/>
                <w:left w:val="none" w:sz="0" w:space="0" w:color="auto"/>
                <w:bottom w:val="none" w:sz="0" w:space="0" w:color="auto"/>
                <w:right w:val="none" w:sz="0" w:space="0" w:color="auto"/>
              </w:divBdr>
            </w:div>
          </w:divsChild>
        </w:div>
        <w:div w:id="689184908">
          <w:marLeft w:val="0"/>
          <w:marRight w:val="0"/>
          <w:marTop w:val="0"/>
          <w:marBottom w:val="0"/>
          <w:divBdr>
            <w:top w:val="none" w:sz="0" w:space="0" w:color="auto"/>
            <w:left w:val="none" w:sz="0" w:space="0" w:color="auto"/>
            <w:bottom w:val="none" w:sz="0" w:space="0" w:color="auto"/>
            <w:right w:val="none" w:sz="0" w:space="0" w:color="auto"/>
          </w:divBdr>
        </w:div>
        <w:div w:id="690568125">
          <w:marLeft w:val="0"/>
          <w:marRight w:val="0"/>
          <w:marTop w:val="0"/>
          <w:marBottom w:val="0"/>
          <w:divBdr>
            <w:top w:val="none" w:sz="0" w:space="0" w:color="auto"/>
            <w:left w:val="none" w:sz="0" w:space="0" w:color="auto"/>
            <w:bottom w:val="none" w:sz="0" w:space="0" w:color="auto"/>
            <w:right w:val="none" w:sz="0" w:space="0" w:color="auto"/>
          </w:divBdr>
          <w:divsChild>
            <w:div w:id="462961282">
              <w:marLeft w:val="0"/>
              <w:marRight w:val="0"/>
              <w:marTop w:val="0"/>
              <w:marBottom w:val="0"/>
              <w:divBdr>
                <w:top w:val="none" w:sz="0" w:space="0" w:color="auto"/>
                <w:left w:val="none" w:sz="0" w:space="0" w:color="auto"/>
                <w:bottom w:val="none" w:sz="0" w:space="0" w:color="auto"/>
                <w:right w:val="none" w:sz="0" w:space="0" w:color="auto"/>
              </w:divBdr>
            </w:div>
          </w:divsChild>
        </w:div>
        <w:div w:id="697240353">
          <w:marLeft w:val="0"/>
          <w:marRight w:val="0"/>
          <w:marTop w:val="0"/>
          <w:marBottom w:val="0"/>
          <w:divBdr>
            <w:top w:val="none" w:sz="0" w:space="0" w:color="auto"/>
            <w:left w:val="none" w:sz="0" w:space="0" w:color="auto"/>
            <w:bottom w:val="none" w:sz="0" w:space="0" w:color="auto"/>
            <w:right w:val="none" w:sz="0" w:space="0" w:color="auto"/>
          </w:divBdr>
        </w:div>
        <w:div w:id="713501306">
          <w:marLeft w:val="0"/>
          <w:marRight w:val="0"/>
          <w:marTop w:val="0"/>
          <w:marBottom w:val="0"/>
          <w:divBdr>
            <w:top w:val="none" w:sz="0" w:space="0" w:color="auto"/>
            <w:left w:val="none" w:sz="0" w:space="0" w:color="auto"/>
            <w:bottom w:val="none" w:sz="0" w:space="0" w:color="auto"/>
            <w:right w:val="none" w:sz="0" w:space="0" w:color="auto"/>
          </w:divBdr>
          <w:divsChild>
            <w:div w:id="494147827">
              <w:marLeft w:val="0"/>
              <w:marRight w:val="0"/>
              <w:marTop w:val="0"/>
              <w:marBottom w:val="0"/>
              <w:divBdr>
                <w:top w:val="none" w:sz="0" w:space="0" w:color="auto"/>
                <w:left w:val="none" w:sz="0" w:space="0" w:color="auto"/>
                <w:bottom w:val="none" w:sz="0" w:space="0" w:color="auto"/>
                <w:right w:val="none" w:sz="0" w:space="0" w:color="auto"/>
              </w:divBdr>
            </w:div>
          </w:divsChild>
        </w:div>
        <w:div w:id="760445696">
          <w:marLeft w:val="0"/>
          <w:marRight w:val="0"/>
          <w:marTop w:val="0"/>
          <w:marBottom w:val="0"/>
          <w:divBdr>
            <w:top w:val="none" w:sz="0" w:space="0" w:color="auto"/>
            <w:left w:val="none" w:sz="0" w:space="0" w:color="auto"/>
            <w:bottom w:val="none" w:sz="0" w:space="0" w:color="auto"/>
            <w:right w:val="none" w:sz="0" w:space="0" w:color="auto"/>
          </w:divBdr>
        </w:div>
        <w:div w:id="777023189">
          <w:marLeft w:val="0"/>
          <w:marRight w:val="0"/>
          <w:marTop w:val="0"/>
          <w:marBottom w:val="0"/>
          <w:divBdr>
            <w:top w:val="none" w:sz="0" w:space="0" w:color="auto"/>
            <w:left w:val="none" w:sz="0" w:space="0" w:color="auto"/>
            <w:bottom w:val="none" w:sz="0" w:space="0" w:color="auto"/>
            <w:right w:val="none" w:sz="0" w:space="0" w:color="auto"/>
          </w:divBdr>
          <w:divsChild>
            <w:div w:id="484275436">
              <w:marLeft w:val="0"/>
              <w:marRight w:val="0"/>
              <w:marTop w:val="0"/>
              <w:marBottom w:val="0"/>
              <w:divBdr>
                <w:top w:val="none" w:sz="0" w:space="0" w:color="auto"/>
                <w:left w:val="none" w:sz="0" w:space="0" w:color="auto"/>
                <w:bottom w:val="none" w:sz="0" w:space="0" w:color="auto"/>
                <w:right w:val="none" w:sz="0" w:space="0" w:color="auto"/>
              </w:divBdr>
            </w:div>
          </w:divsChild>
        </w:div>
        <w:div w:id="778524709">
          <w:marLeft w:val="0"/>
          <w:marRight w:val="0"/>
          <w:marTop w:val="0"/>
          <w:marBottom w:val="0"/>
          <w:divBdr>
            <w:top w:val="none" w:sz="0" w:space="0" w:color="auto"/>
            <w:left w:val="none" w:sz="0" w:space="0" w:color="auto"/>
            <w:bottom w:val="none" w:sz="0" w:space="0" w:color="auto"/>
            <w:right w:val="none" w:sz="0" w:space="0" w:color="auto"/>
          </w:divBdr>
          <w:divsChild>
            <w:div w:id="1308583507">
              <w:marLeft w:val="0"/>
              <w:marRight w:val="0"/>
              <w:marTop w:val="0"/>
              <w:marBottom w:val="0"/>
              <w:divBdr>
                <w:top w:val="none" w:sz="0" w:space="0" w:color="auto"/>
                <w:left w:val="none" w:sz="0" w:space="0" w:color="auto"/>
                <w:bottom w:val="none" w:sz="0" w:space="0" w:color="auto"/>
                <w:right w:val="none" w:sz="0" w:space="0" w:color="auto"/>
              </w:divBdr>
            </w:div>
          </w:divsChild>
        </w:div>
        <w:div w:id="799423096">
          <w:marLeft w:val="0"/>
          <w:marRight w:val="0"/>
          <w:marTop w:val="0"/>
          <w:marBottom w:val="0"/>
          <w:divBdr>
            <w:top w:val="none" w:sz="0" w:space="0" w:color="auto"/>
            <w:left w:val="none" w:sz="0" w:space="0" w:color="auto"/>
            <w:bottom w:val="none" w:sz="0" w:space="0" w:color="auto"/>
            <w:right w:val="none" w:sz="0" w:space="0" w:color="auto"/>
          </w:divBdr>
          <w:divsChild>
            <w:div w:id="902789136">
              <w:marLeft w:val="0"/>
              <w:marRight w:val="0"/>
              <w:marTop w:val="0"/>
              <w:marBottom w:val="0"/>
              <w:divBdr>
                <w:top w:val="none" w:sz="0" w:space="0" w:color="auto"/>
                <w:left w:val="none" w:sz="0" w:space="0" w:color="auto"/>
                <w:bottom w:val="none" w:sz="0" w:space="0" w:color="auto"/>
                <w:right w:val="none" w:sz="0" w:space="0" w:color="auto"/>
              </w:divBdr>
            </w:div>
          </w:divsChild>
        </w:div>
        <w:div w:id="800343112">
          <w:marLeft w:val="0"/>
          <w:marRight w:val="0"/>
          <w:marTop w:val="0"/>
          <w:marBottom w:val="0"/>
          <w:divBdr>
            <w:top w:val="none" w:sz="0" w:space="0" w:color="auto"/>
            <w:left w:val="none" w:sz="0" w:space="0" w:color="auto"/>
            <w:bottom w:val="none" w:sz="0" w:space="0" w:color="auto"/>
            <w:right w:val="none" w:sz="0" w:space="0" w:color="auto"/>
          </w:divBdr>
        </w:div>
        <w:div w:id="808325141">
          <w:marLeft w:val="0"/>
          <w:marRight w:val="0"/>
          <w:marTop w:val="0"/>
          <w:marBottom w:val="0"/>
          <w:divBdr>
            <w:top w:val="none" w:sz="0" w:space="0" w:color="auto"/>
            <w:left w:val="none" w:sz="0" w:space="0" w:color="auto"/>
            <w:bottom w:val="none" w:sz="0" w:space="0" w:color="auto"/>
            <w:right w:val="none" w:sz="0" w:space="0" w:color="auto"/>
          </w:divBdr>
          <w:divsChild>
            <w:div w:id="184177641">
              <w:marLeft w:val="0"/>
              <w:marRight w:val="0"/>
              <w:marTop w:val="0"/>
              <w:marBottom w:val="0"/>
              <w:divBdr>
                <w:top w:val="none" w:sz="0" w:space="0" w:color="auto"/>
                <w:left w:val="none" w:sz="0" w:space="0" w:color="auto"/>
                <w:bottom w:val="none" w:sz="0" w:space="0" w:color="auto"/>
                <w:right w:val="none" w:sz="0" w:space="0" w:color="auto"/>
              </w:divBdr>
            </w:div>
          </w:divsChild>
        </w:div>
        <w:div w:id="845173801">
          <w:marLeft w:val="0"/>
          <w:marRight w:val="0"/>
          <w:marTop w:val="0"/>
          <w:marBottom w:val="0"/>
          <w:divBdr>
            <w:top w:val="none" w:sz="0" w:space="0" w:color="auto"/>
            <w:left w:val="none" w:sz="0" w:space="0" w:color="auto"/>
            <w:bottom w:val="none" w:sz="0" w:space="0" w:color="auto"/>
            <w:right w:val="none" w:sz="0" w:space="0" w:color="auto"/>
          </w:divBdr>
          <w:divsChild>
            <w:div w:id="140778929">
              <w:marLeft w:val="0"/>
              <w:marRight w:val="0"/>
              <w:marTop w:val="0"/>
              <w:marBottom w:val="0"/>
              <w:divBdr>
                <w:top w:val="none" w:sz="0" w:space="0" w:color="auto"/>
                <w:left w:val="none" w:sz="0" w:space="0" w:color="auto"/>
                <w:bottom w:val="none" w:sz="0" w:space="0" w:color="auto"/>
                <w:right w:val="none" w:sz="0" w:space="0" w:color="auto"/>
              </w:divBdr>
            </w:div>
          </w:divsChild>
        </w:div>
        <w:div w:id="850265690">
          <w:marLeft w:val="0"/>
          <w:marRight w:val="0"/>
          <w:marTop w:val="0"/>
          <w:marBottom w:val="0"/>
          <w:divBdr>
            <w:top w:val="none" w:sz="0" w:space="0" w:color="auto"/>
            <w:left w:val="none" w:sz="0" w:space="0" w:color="auto"/>
            <w:bottom w:val="none" w:sz="0" w:space="0" w:color="auto"/>
            <w:right w:val="none" w:sz="0" w:space="0" w:color="auto"/>
          </w:divBdr>
        </w:div>
        <w:div w:id="876237363">
          <w:marLeft w:val="0"/>
          <w:marRight w:val="0"/>
          <w:marTop w:val="0"/>
          <w:marBottom w:val="0"/>
          <w:divBdr>
            <w:top w:val="none" w:sz="0" w:space="0" w:color="auto"/>
            <w:left w:val="none" w:sz="0" w:space="0" w:color="auto"/>
            <w:bottom w:val="none" w:sz="0" w:space="0" w:color="auto"/>
            <w:right w:val="none" w:sz="0" w:space="0" w:color="auto"/>
          </w:divBdr>
        </w:div>
        <w:div w:id="882056858">
          <w:marLeft w:val="0"/>
          <w:marRight w:val="0"/>
          <w:marTop w:val="0"/>
          <w:marBottom w:val="0"/>
          <w:divBdr>
            <w:top w:val="none" w:sz="0" w:space="0" w:color="auto"/>
            <w:left w:val="none" w:sz="0" w:space="0" w:color="auto"/>
            <w:bottom w:val="none" w:sz="0" w:space="0" w:color="auto"/>
            <w:right w:val="none" w:sz="0" w:space="0" w:color="auto"/>
          </w:divBdr>
          <w:divsChild>
            <w:div w:id="1443576197">
              <w:marLeft w:val="0"/>
              <w:marRight w:val="0"/>
              <w:marTop w:val="0"/>
              <w:marBottom w:val="0"/>
              <w:divBdr>
                <w:top w:val="none" w:sz="0" w:space="0" w:color="auto"/>
                <w:left w:val="none" w:sz="0" w:space="0" w:color="auto"/>
                <w:bottom w:val="none" w:sz="0" w:space="0" w:color="auto"/>
                <w:right w:val="none" w:sz="0" w:space="0" w:color="auto"/>
              </w:divBdr>
            </w:div>
          </w:divsChild>
        </w:div>
        <w:div w:id="882711583">
          <w:marLeft w:val="0"/>
          <w:marRight w:val="0"/>
          <w:marTop w:val="0"/>
          <w:marBottom w:val="0"/>
          <w:divBdr>
            <w:top w:val="none" w:sz="0" w:space="0" w:color="auto"/>
            <w:left w:val="none" w:sz="0" w:space="0" w:color="auto"/>
            <w:bottom w:val="none" w:sz="0" w:space="0" w:color="auto"/>
            <w:right w:val="none" w:sz="0" w:space="0" w:color="auto"/>
          </w:divBdr>
          <w:divsChild>
            <w:div w:id="1238249560">
              <w:marLeft w:val="0"/>
              <w:marRight w:val="0"/>
              <w:marTop w:val="0"/>
              <w:marBottom w:val="0"/>
              <w:divBdr>
                <w:top w:val="none" w:sz="0" w:space="0" w:color="auto"/>
                <w:left w:val="none" w:sz="0" w:space="0" w:color="auto"/>
                <w:bottom w:val="none" w:sz="0" w:space="0" w:color="auto"/>
                <w:right w:val="none" w:sz="0" w:space="0" w:color="auto"/>
              </w:divBdr>
            </w:div>
          </w:divsChild>
        </w:div>
        <w:div w:id="885336676">
          <w:marLeft w:val="0"/>
          <w:marRight w:val="0"/>
          <w:marTop w:val="0"/>
          <w:marBottom w:val="0"/>
          <w:divBdr>
            <w:top w:val="none" w:sz="0" w:space="0" w:color="auto"/>
            <w:left w:val="none" w:sz="0" w:space="0" w:color="auto"/>
            <w:bottom w:val="none" w:sz="0" w:space="0" w:color="auto"/>
            <w:right w:val="none" w:sz="0" w:space="0" w:color="auto"/>
          </w:divBdr>
          <w:divsChild>
            <w:div w:id="1260718299">
              <w:marLeft w:val="0"/>
              <w:marRight w:val="0"/>
              <w:marTop w:val="0"/>
              <w:marBottom w:val="0"/>
              <w:divBdr>
                <w:top w:val="none" w:sz="0" w:space="0" w:color="auto"/>
                <w:left w:val="none" w:sz="0" w:space="0" w:color="auto"/>
                <w:bottom w:val="none" w:sz="0" w:space="0" w:color="auto"/>
                <w:right w:val="none" w:sz="0" w:space="0" w:color="auto"/>
              </w:divBdr>
            </w:div>
          </w:divsChild>
        </w:div>
        <w:div w:id="888880219">
          <w:marLeft w:val="0"/>
          <w:marRight w:val="0"/>
          <w:marTop w:val="0"/>
          <w:marBottom w:val="0"/>
          <w:divBdr>
            <w:top w:val="none" w:sz="0" w:space="0" w:color="auto"/>
            <w:left w:val="none" w:sz="0" w:space="0" w:color="auto"/>
            <w:bottom w:val="none" w:sz="0" w:space="0" w:color="auto"/>
            <w:right w:val="none" w:sz="0" w:space="0" w:color="auto"/>
          </w:divBdr>
        </w:div>
        <w:div w:id="900868885">
          <w:marLeft w:val="0"/>
          <w:marRight w:val="0"/>
          <w:marTop w:val="0"/>
          <w:marBottom w:val="0"/>
          <w:divBdr>
            <w:top w:val="none" w:sz="0" w:space="0" w:color="auto"/>
            <w:left w:val="none" w:sz="0" w:space="0" w:color="auto"/>
            <w:bottom w:val="none" w:sz="0" w:space="0" w:color="auto"/>
            <w:right w:val="none" w:sz="0" w:space="0" w:color="auto"/>
          </w:divBdr>
          <w:divsChild>
            <w:div w:id="1912688226">
              <w:marLeft w:val="0"/>
              <w:marRight w:val="0"/>
              <w:marTop w:val="0"/>
              <w:marBottom w:val="0"/>
              <w:divBdr>
                <w:top w:val="none" w:sz="0" w:space="0" w:color="auto"/>
                <w:left w:val="none" w:sz="0" w:space="0" w:color="auto"/>
                <w:bottom w:val="none" w:sz="0" w:space="0" w:color="auto"/>
                <w:right w:val="none" w:sz="0" w:space="0" w:color="auto"/>
              </w:divBdr>
            </w:div>
          </w:divsChild>
        </w:div>
        <w:div w:id="900945666">
          <w:marLeft w:val="0"/>
          <w:marRight w:val="0"/>
          <w:marTop w:val="0"/>
          <w:marBottom w:val="0"/>
          <w:divBdr>
            <w:top w:val="none" w:sz="0" w:space="0" w:color="auto"/>
            <w:left w:val="none" w:sz="0" w:space="0" w:color="auto"/>
            <w:bottom w:val="none" w:sz="0" w:space="0" w:color="auto"/>
            <w:right w:val="none" w:sz="0" w:space="0" w:color="auto"/>
          </w:divBdr>
          <w:divsChild>
            <w:div w:id="1335262445">
              <w:marLeft w:val="0"/>
              <w:marRight w:val="0"/>
              <w:marTop w:val="0"/>
              <w:marBottom w:val="0"/>
              <w:divBdr>
                <w:top w:val="none" w:sz="0" w:space="0" w:color="auto"/>
                <w:left w:val="none" w:sz="0" w:space="0" w:color="auto"/>
                <w:bottom w:val="none" w:sz="0" w:space="0" w:color="auto"/>
                <w:right w:val="none" w:sz="0" w:space="0" w:color="auto"/>
              </w:divBdr>
            </w:div>
          </w:divsChild>
        </w:div>
        <w:div w:id="903831989">
          <w:marLeft w:val="0"/>
          <w:marRight w:val="0"/>
          <w:marTop w:val="0"/>
          <w:marBottom w:val="0"/>
          <w:divBdr>
            <w:top w:val="none" w:sz="0" w:space="0" w:color="auto"/>
            <w:left w:val="none" w:sz="0" w:space="0" w:color="auto"/>
            <w:bottom w:val="none" w:sz="0" w:space="0" w:color="auto"/>
            <w:right w:val="none" w:sz="0" w:space="0" w:color="auto"/>
          </w:divBdr>
        </w:div>
        <w:div w:id="904726841">
          <w:marLeft w:val="0"/>
          <w:marRight w:val="0"/>
          <w:marTop w:val="0"/>
          <w:marBottom w:val="0"/>
          <w:divBdr>
            <w:top w:val="none" w:sz="0" w:space="0" w:color="auto"/>
            <w:left w:val="none" w:sz="0" w:space="0" w:color="auto"/>
            <w:bottom w:val="none" w:sz="0" w:space="0" w:color="auto"/>
            <w:right w:val="none" w:sz="0" w:space="0" w:color="auto"/>
          </w:divBdr>
          <w:divsChild>
            <w:div w:id="1883975434">
              <w:marLeft w:val="0"/>
              <w:marRight w:val="0"/>
              <w:marTop w:val="0"/>
              <w:marBottom w:val="0"/>
              <w:divBdr>
                <w:top w:val="none" w:sz="0" w:space="0" w:color="auto"/>
                <w:left w:val="none" w:sz="0" w:space="0" w:color="auto"/>
                <w:bottom w:val="none" w:sz="0" w:space="0" w:color="auto"/>
                <w:right w:val="none" w:sz="0" w:space="0" w:color="auto"/>
              </w:divBdr>
            </w:div>
          </w:divsChild>
        </w:div>
        <w:div w:id="907421723">
          <w:marLeft w:val="0"/>
          <w:marRight w:val="0"/>
          <w:marTop w:val="0"/>
          <w:marBottom w:val="0"/>
          <w:divBdr>
            <w:top w:val="none" w:sz="0" w:space="0" w:color="auto"/>
            <w:left w:val="none" w:sz="0" w:space="0" w:color="auto"/>
            <w:bottom w:val="none" w:sz="0" w:space="0" w:color="auto"/>
            <w:right w:val="none" w:sz="0" w:space="0" w:color="auto"/>
          </w:divBdr>
          <w:divsChild>
            <w:div w:id="840587738">
              <w:marLeft w:val="0"/>
              <w:marRight w:val="0"/>
              <w:marTop w:val="0"/>
              <w:marBottom w:val="0"/>
              <w:divBdr>
                <w:top w:val="none" w:sz="0" w:space="0" w:color="auto"/>
                <w:left w:val="none" w:sz="0" w:space="0" w:color="auto"/>
                <w:bottom w:val="none" w:sz="0" w:space="0" w:color="auto"/>
                <w:right w:val="none" w:sz="0" w:space="0" w:color="auto"/>
              </w:divBdr>
            </w:div>
          </w:divsChild>
        </w:div>
        <w:div w:id="908151450">
          <w:marLeft w:val="0"/>
          <w:marRight w:val="0"/>
          <w:marTop w:val="0"/>
          <w:marBottom w:val="0"/>
          <w:divBdr>
            <w:top w:val="none" w:sz="0" w:space="0" w:color="auto"/>
            <w:left w:val="none" w:sz="0" w:space="0" w:color="auto"/>
            <w:bottom w:val="none" w:sz="0" w:space="0" w:color="auto"/>
            <w:right w:val="none" w:sz="0" w:space="0" w:color="auto"/>
          </w:divBdr>
        </w:div>
        <w:div w:id="908420277">
          <w:marLeft w:val="0"/>
          <w:marRight w:val="0"/>
          <w:marTop w:val="0"/>
          <w:marBottom w:val="0"/>
          <w:divBdr>
            <w:top w:val="none" w:sz="0" w:space="0" w:color="auto"/>
            <w:left w:val="none" w:sz="0" w:space="0" w:color="auto"/>
            <w:bottom w:val="none" w:sz="0" w:space="0" w:color="auto"/>
            <w:right w:val="none" w:sz="0" w:space="0" w:color="auto"/>
          </w:divBdr>
          <w:divsChild>
            <w:div w:id="957417841">
              <w:marLeft w:val="0"/>
              <w:marRight w:val="0"/>
              <w:marTop w:val="0"/>
              <w:marBottom w:val="0"/>
              <w:divBdr>
                <w:top w:val="none" w:sz="0" w:space="0" w:color="auto"/>
                <w:left w:val="none" w:sz="0" w:space="0" w:color="auto"/>
                <w:bottom w:val="none" w:sz="0" w:space="0" w:color="auto"/>
                <w:right w:val="none" w:sz="0" w:space="0" w:color="auto"/>
              </w:divBdr>
            </w:div>
          </w:divsChild>
        </w:div>
        <w:div w:id="909968618">
          <w:marLeft w:val="0"/>
          <w:marRight w:val="0"/>
          <w:marTop w:val="0"/>
          <w:marBottom w:val="0"/>
          <w:divBdr>
            <w:top w:val="none" w:sz="0" w:space="0" w:color="auto"/>
            <w:left w:val="none" w:sz="0" w:space="0" w:color="auto"/>
            <w:bottom w:val="none" w:sz="0" w:space="0" w:color="auto"/>
            <w:right w:val="none" w:sz="0" w:space="0" w:color="auto"/>
          </w:divBdr>
        </w:div>
        <w:div w:id="924411990">
          <w:marLeft w:val="0"/>
          <w:marRight w:val="0"/>
          <w:marTop w:val="0"/>
          <w:marBottom w:val="0"/>
          <w:divBdr>
            <w:top w:val="none" w:sz="0" w:space="0" w:color="auto"/>
            <w:left w:val="none" w:sz="0" w:space="0" w:color="auto"/>
            <w:bottom w:val="none" w:sz="0" w:space="0" w:color="auto"/>
            <w:right w:val="none" w:sz="0" w:space="0" w:color="auto"/>
          </w:divBdr>
          <w:divsChild>
            <w:div w:id="1934316838">
              <w:marLeft w:val="0"/>
              <w:marRight w:val="0"/>
              <w:marTop w:val="0"/>
              <w:marBottom w:val="0"/>
              <w:divBdr>
                <w:top w:val="none" w:sz="0" w:space="0" w:color="auto"/>
                <w:left w:val="none" w:sz="0" w:space="0" w:color="auto"/>
                <w:bottom w:val="none" w:sz="0" w:space="0" w:color="auto"/>
                <w:right w:val="none" w:sz="0" w:space="0" w:color="auto"/>
              </w:divBdr>
            </w:div>
          </w:divsChild>
        </w:div>
        <w:div w:id="927425887">
          <w:marLeft w:val="0"/>
          <w:marRight w:val="0"/>
          <w:marTop w:val="0"/>
          <w:marBottom w:val="0"/>
          <w:divBdr>
            <w:top w:val="none" w:sz="0" w:space="0" w:color="auto"/>
            <w:left w:val="none" w:sz="0" w:space="0" w:color="auto"/>
            <w:bottom w:val="none" w:sz="0" w:space="0" w:color="auto"/>
            <w:right w:val="none" w:sz="0" w:space="0" w:color="auto"/>
          </w:divBdr>
        </w:div>
        <w:div w:id="929892260">
          <w:marLeft w:val="0"/>
          <w:marRight w:val="0"/>
          <w:marTop w:val="0"/>
          <w:marBottom w:val="0"/>
          <w:divBdr>
            <w:top w:val="none" w:sz="0" w:space="0" w:color="auto"/>
            <w:left w:val="none" w:sz="0" w:space="0" w:color="auto"/>
            <w:bottom w:val="none" w:sz="0" w:space="0" w:color="auto"/>
            <w:right w:val="none" w:sz="0" w:space="0" w:color="auto"/>
          </w:divBdr>
        </w:div>
        <w:div w:id="937716404">
          <w:marLeft w:val="0"/>
          <w:marRight w:val="0"/>
          <w:marTop w:val="0"/>
          <w:marBottom w:val="0"/>
          <w:divBdr>
            <w:top w:val="none" w:sz="0" w:space="0" w:color="auto"/>
            <w:left w:val="none" w:sz="0" w:space="0" w:color="auto"/>
            <w:bottom w:val="none" w:sz="0" w:space="0" w:color="auto"/>
            <w:right w:val="none" w:sz="0" w:space="0" w:color="auto"/>
          </w:divBdr>
          <w:divsChild>
            <w:div w:id="1964729042">
              <w:marLeft w:val="0"/>
              <w:marRight w:val="0"/>
              <w:marTop w:val="0"/>
              <w:marBottom w:val="0"/>
              <w:divBdr>
                <w:top w:val="none" w:sz="0" w:space="0" w:color="auto"/>
                <w:left w:val="none" w:sz="0" w:space="0" w:color="auto"/>
                <w:bottom w:val="none" w:sz="0" w:space="0" w:color="auto"/>
                <w:right w:val="none" w:sz="0" w:space="0" w:color="auto"/>
              </w:divBdr>
            </w:div>
          </w:divsChild>
        </w:div>
        <w:div w:id="937836030">
          <w:marLeft w:val="0"/>
          <w:marRight w:val="0"/>
          <w:marTop w:val="0"/>
          <w:marBottom w:val="0"/>
          <w:divBdr>
            <w:top w:val="none" w:sz="0" w:space="0" w:color="auto"/>
            <w:left w:val="none" w:sz="0" w:space="0" w:color="auto"/>
            <w:bottom w:val="none" w:sz="0" w:space="0" w:color="auto"/>
            <w:right w:val="none" w:sz="0" w:space="0" w:color="auto"/>
          </w:divBdr>
        </w:div>
        <w:div w:id="946347119">
          <w:marLeft w:val="0"/>
          <w:marRight w:val="0"/>
          <w:marTop w:val="0"/>
          <w:marBottom w:val="0"/>
          <w:divBdr>
            <w:top w:val="none" w:sz="0" w:space="0" w:color="auto"/>
            <w:left w:val="none" w:sz="0" w:space="0" w:color="auto"/>
            <w:bottom w:val="none" w:sz="0" w:space="0" w:color="auto"/>
            <w:right w:val="none" w:sz="0" w:space="0" w:color="auto"/>
          </w:divBdr>
          <w:divsChild>
            <w:div w:id="1902447451">
              <w:marLeft w:val="0"/>
              <w:marRight w:val="0"/>
              <w:marTop w:val="0"/>
              <w:marBottom w:val="0"/>
              <w:divBdr>
                <w:top w:val="none" w:sz="0" w:space="0" w:color="auto"/>
                <w:left w:val="none" w:sz="0" w:space="0" w:color="auto"/>
                <w:bottom w:val="none" w:sz="0" w:space="0" w:color="auto"/>
                <w:right w:val="none" w:sz="0" w:space="0" w:color="auto"/>
              </w:divBdr>
            </w:div>
          </w:divsChild>
        </w:div>
        <w:div w:id="958297788">
          <w:marLeft w:val="0"/>
          <w:marRight w:val="0"/>
          <w:marTop w:val="0"/>
          <w:marBottom w:val="0"/>
          <w:divBdr>
            <w:top w:val="none" w:sz="0" w:space="0" w:color="auto"/>
            <w:left w:val="none" w:sz="0" w:space="0" w:color="auto"/>
            <w:bottom w:val="none" w:sz="0" w:space="0" w:color="auto"/>
            <w:right w:val="none" w:sz="0" w:space="0" w:color="auto"/>
          </w:divBdr>
          <w:divsChild>
            <w:div w:id="1352147298">
              <w:marLeft w:val="0"/>
              <w:marRight w:val="0"/>
              <w:marTop w:val="0"/>
              <w:marBottom w:val="0"/>
              <w:divBdr>
                <w:top w:val="none" w:sz="0" w:space="0" w:color="auto"/>
                <w:left w:val="none" w:sz="0" w:space="0" w:color="auto"/>
                <w:bottom w:val="none" w:sz="0" w:space="0" w:color="auto"/>
                <w:right w:val="none" w:sz="0" w:space="0" w:color="auto"/>
              </w:divBdr>
            </w:div>
          </w:divsChild>
        </w:div>
        <w:div w:id="964775119">
          <w:marLeft w:val="0"/>
          <w:marRight w:val="0"/>
          <w:marTop w:val="0"/>
          <w:marBottom w:val="0"/>
          <w:divBdr>
            <w:top w:val="none" w:sz="0" w:space="0" w:color="auto"/>
            <w:left w:val="none" w:sz="0" w:space="0" w:color="auto"/>
            <w:bottom w:val="none" w:sz="0" w:space="0" w:color="auto"/>
            <w:right w:val="none" w:sz="0" w:space="0" w:color="auto"/>
          </w:divBdr>
          <w:divsChild>
            <w:div w:id="1326980113">
              <w:marLeft w:val="0"/>
              <w:marRight w:val="0"/>
              <w:marTop w:val="0"/>
              <w:marBottom w:val="0"/>
              <w:divBdr>
                <w:top w:val="none" w:sz="0" w:space="0" w:color="auto"/>
                <w:left w:val="none" w:sz="0" w:space="0" w:color="auto"/>
                <w:bottom w:val="none" w:sz="0" w:space="0" w:color="auto"/>
                <w:right w:val="none" w:sz="0" w:space="0" w:color="auto"/>
              </w:divBdr>
            </w:div>
          </w:divsChild>
        </w:div>
        <w:div w:id="974680703">
          <w:marLeft w:val="0"/>
          <w:marRight w:val="0"/>
          <w:marTop w:val="0"/>
          <w:marBottom w:val="0"/>
          <w:divBdr>
            <w:top w:val="none" w:sz="0" w:space="0" w:color="auto"/>
            <w:left w:val="none" w:sz="0" w:space="0" w:color="auto"/>
            <w:bottom w:val="none" w:sz="0" w:space="0" w:color="auto"/>
            <w:right w:val="none" w:sz="0" w:space="0" w:color="auto"/>
          </w:divBdr>
          <w:divsChild>
            <w:div w:id="558711971">
              <w:marLeft w:val="0"/>
              <w:marRight w:val="0"/>
              <w:marTop w:val="0"/>
              <w:marBottom w:val="0"/>
              <w:divBdr>
                <w:top w:val="none" w:sz="0" w:space="0" w:color="auto"/>
                <w:left w:val="none" w:sz="0" w:space="0" w:color="auto"/>
                <w:bottom w:val="none" w:sz="0" w:space="0" w:color="auto"/>
                <w:right w:val="none" w:sz="0" w:space="0" w:color="auto"/>
              </w:divBdr>
            </w:div>
          </w:divsChild>
        </w:div>
        <w:div w:id="975262383">
          <w:marLeft w:val="0"/>
          <w:marRight w:val="0"/>
          <w:marTop w:val="0"/>
          <w:marBottom w:val="0"/>
          <w:divBdr>
            <w:top w:val="none" w:sz="0" w:space="0" w:color="auto"/>
            <w:left w:val="none" w:sz="0" w:space="0" w:color="auto"/>
            <w:bottom w:val="none" w:sz="0" w:space="0" w:color="auto"/>
            <w:right w:val="none" w:sz="0" w:space="0" w:color="auto"/>
          </w:divBdr>
          <w:divsChild>
            <w:div w:id="858663427">
              <w:marLeft w:val="0"/>
              <w:marRight w:val="0"/>
              <w:marTop w:val="0"/>
              <w:marBottom w:val="0"/>
              <w:divBdr>
                <w:top w:val="none" w:sz="0" w:space="0" w:color="auto"/>
                <w:left w:val="none" w:sz="0" w:space="0" w:color="auto"/>
                <w:bottom w:val="none" w:sz="0" w:space="0" w:color="auto"/>
                <w:right w:val="none" w:sz="0" w:space="0" w:color="auto"/>
              </w:divBdr>
            </w:div>
          </w:divsChild>
        </w:div>
        <w:div w:id="976060328">
          <w:marLeft w:val="0"/>
          <w:marRight w:val="0"/>
          <w:marTop w:val="0"/>
          <w:marBottom w:val="0"/>
          <w:divBdr>
            <w:top w:val="none" w:sz="0" w:space="0" w:color="auto"/>
            <w:left w:val="none" w:sz="0" w:space="0" w:color="auto"/>
            <w:bottom w:val="none" w:sz="0" w:space="0" w:color="auto"/>
            <w:right w:val="none" w:sz="0" w:space="0" w:color="auto"/>
          </w:divBdr>
        </w:div>
        <w:div w:id="986788335">
          <w:marLeft w:val="0"/>
          <w:marRight w:val="0"/>
          <w:marTop w:val="0"/>
          <w:marBottom w:val="0"/>
          <w:divBdr>
            <w:top w:val="none" w:sz="0" w:space="0" w:color="auto"/>
            <w:left w:val="none" w:sz="0" w:space="0" w:color="auto"/>
            <w:bottom w:val="none" w:sz="0" w:space="0" w:color="auto"/>
            <w:right w:val="none" w:sz="0" w:space="0" w:color="auto"/>
          </w:divBdr>
        </w:div>
        <w:div w:id="1002125109">
          <w:marLeft w:val="0"/>
          <w:marRight w:val="0"/>
          <w:marTop w:val="0"/>
          <w:marBottom w:val="0"/>
          <w:divBdr>
            <w:top w:val="none" w:sz="0" w:space="0" w:color="auto"/>
            <w:left w:val="none" w:sz="0" w:space="0" w:color="auto"/>
            <w:bottom w:val="none" w:sz="0" w:space="0" w:color="auto"/>
            <w:right w:val="none" w:sz="0" w:space="0" w:color="auto"/>
          </w:divBdr>
        </w:div>
        <w:div w:id="1004824490">
          <w:marLeft w:val="0"/>
          <w:marRight w:val="0"/>
          <w:marTop w:val="0"/>
          <w:marBottom w:val="0"/>
          <w:divBdr>
            <w:top w:val="none" w:sz="0" w:space="0" w:color="auto"/>
            <w:left w:val="none" w:sz="0" w:space="0" w:color="auto"/>
            <w:bottom w:val="none" w:sz="0" w:space="0" w:color="auto"/>
            <w:right w:val="none" w:sz="0" w:space="0" w:color="auto"/>
          </w:divBdr>
        </w:div>
        <w:div w:id="1015617657">
          <w:marLeft w:val="0"/>
          <w:marRight w:val="0"/>
          <w:marTop w:val="0"/>
          <w:marBottom w:val="0"/>
          <w:divBdr>
            <w:top w:val="none" w:sz="0" w:space="0" w:color="auto"/>
            <w:left w:val="none" w:sz="0" w:space="0" w:color="auto"/>
            <w:bottom w:val="none" w:sz="0" w:space="0" w:color="auto"/>
            <w:right w:val="none" w:sz="0" w:space="0" w:color="auto"/>
          </w:divBdr>
          <w:divsChild>
            <w:div w:id="1878665227">
              <w:marLeft w:val="0"/>
              <w:marRight w:val="0"/>
              <w:marTop w:val="0"/>
              <w:marBottom w:val="0"/>
              <w:divBdr>
                <w:top w:val="none" w:sz="0" w:space="0" w:color="auto"/>
                <w:left w:val="none" w:sz="0" w:space="0" w:color="auto"/>
                <w:bottom w:val="none" w:sz="0" w:space="0" w:color="auto"/>
                <w:right w:val="none" w:sz="0" w:space="0" w:color="auto"/>
              </w:divBdr>
            </w:div>
          </w:divsChild>
        </w:div>
        <w:div w:id="1035544845">
          <w:marLeft w:val="0"/>
          <w:marRight w:val="0"/>
          <w:marTop w:val="0"/>
          <w:marBottom w:val="0"/>
          <w:divBdr>
            <w:top w:val="none" w:sz="0" w:space="0" w:color="auto"/>
            <w:left w:val="none" w:sz="0" w:space="0" w:color="auto"/>
            <w:bottom w:val="none" w:sz="0" w:space="0" w:color="auto"/>
            <w:right w:val="none" w:sz="0" w:space="0" w:color="auto"/>
          </w:divBdr>
          <w:divsChild>
            <w:div w:id="823930321">
              <w:marLeft w:val="0"/>
              <w:marRight w:val="0"/>
              <w:marTop w:val="0"/>
              <w:marBottom w:val="0"/>
              <w:divBdr>
                <w:top w:val="none" w:sz="0" w:space="0" w:color="auto"/>
                <w:left w:val="none" w:sz="0" w:space="0" w:color="auto"/>
                <w:bottom w:val="none" w:sz="0" w:space="0" w:color="auto"/>
                <w:right w:val="none" w:sz="0" w:space="0" w:color="auto"/>
              </w:divBdr>
            </w:div>
          </w:divsChild>
        </w:div>
        <w:div w:id="1038775906">
          <w:marLeft w:val="0"/>
          <w:marRight w:val="0"/>
          <w:marTop w:val="0"/>
          <w:marBottom w:val="0"/>
          <w:divBdr>
            <w:top w:val="none" w:sz="0" w:space="0" w:color="auto"/>
            <w:left w:val="none" w:sz="0" w:space="0" w:color="auto"/>
            <w:bottom w:val="none" w:sz="0" w:space="0" w:color="auto"/>
            <w:right w:val="none" w:sz="0" w:space="0" w:color="auto"/>
          </w:divBdr>
          <w:divsChild>
            <w:div w:id="1601720007">
              <w:marLeft w:val="0"/>
              <w:marRight w:val="0"/>
              <w:marTop w:val="0"/>
              <w:marBottom w:val="0"/>
              <w:divBdr>
                <w:top w:val="none" w:sz="0" w:space="0" w:color="auto"/>
                <w:left w:val="none" w:sz="0" w:space="0" w:color="auto"/>
                <w:bottom w:val="none" w:sz="0" w:space="0" w:color="auto"/>
                <w:right w:val="none" w:sz="0" w:space="0" w:color="auto"/>
              </w:divBdr>
            </w:div>
          </w:divsChild>
        </w:div>
        <w:div w:id="1044214520">
          <w:marLeft w:val="0"/>
          <w:marRight w:val="0"/>
          <w:marTop w:val="0"/>
          <w:marBottom w:val="0"/>
          <w:divBdr>
            <w:top w:val="none" w:sz="0" w:space="0" w:color="auto"/>
            <w:left w:val="none" w:sz="0" w:space="0" w:color="auto"/>
            <w:bottom w:val="none" w:sz="0" w:space="0" w:color="auto"/>
            <w:right w:val="none" w:sz="0" w:space="0" w:color="auto"/>
          </w:divBdr>
          <w:divsChild>
            <w:div w:id="211310960">
              <w:marLeft w:val="0"/>
              <w:marRight w:val="0"/>
              <w:marTop w:val="0"/>
              <w:marBottom w:val="0"/>
              <w:divBdr>
                <w:top w:val="none" w:sz="0" w:space="0" w:color="auto"/>
                <w:left w:val="none" w:sz="0" w:space="0" w:color="auto"/>
                <w:bottom w:val="none" w:sz="0" w:space="0" w:color="auto"/>
                <w:right w:val="none" w:sz="0" w:space="0" w:color="auto"/>
              </w:divBdr>
            </w:div>
          </w:divsChild>
        </w:div>
        <w:div w:id="1046955277">
          <w:marLeft w:val="0"/>
          <w:marRight w:val="0"/>
          <w:marTop w:val="0"/>
          <w:marBottom w:val="0"/>
          <w:divBdr>
            <w:top w:val="none" w:sz="0" w:space="0" w:color="auto"/>
            <w:left w:val="none" w:sz="0" w:space="0" w:color="auto"/>
            <w:bottom w:val="none" w:sz="0" w:space="0" w:color="auto"/>
            <w:right w:val="none" w:sz="0" w:space="0" w:color="auto"/>
          </w:divBdr>
          <w:divsChild>
            <w:div w:id="161044481">
              <w:marLeft w:val="0"/>
              <w:marRight w:val="0"/>
              <w:marTop w:val="0"/>
              <w:marBottom w:val="0"/>
              <w:divBdr>
                <w:top w:val="none" w:sz="0" w:space="0" w:color="auto"/>
                <w:left w:val="none" w:sz="0" w:space="0" w:color="auto"/>
                <w:bottom w:val="none" w:sz="0" w:space="0" w:color="auto"/>
                <w:right w:val="none" w:sz="0" w:space="0" w:color="auto"/>
              </w:divBdr>
            </w:div>
          </w:divsChild>
        </w:div>
        <w:div w:id="1047342371">
          <w:marLeft w:val="0"/>
          <w:marRight w:val="0"/>
          <w:marTop w:val="0"/>
          <w:marBottom w:val="0"/>
          <w:divBdr>
            <w:top w:val="none" w:sz="0" w:space="0" w:color="auto"/>
            <w:left w:val="none" w:sz="0" w:space="0" w:color="auto"/>
            <w:bottom w:val="none" w:sz="0" w:space="0" w:color="auto"/>
            <w:right w:val="none" w:sz="0" w:space="0" w:color="auto"/>
          </w:divBdr>
          <w:divsChild>
            <w:div w:id="1338193105">
              <w:marLeft w:val="0"/>
              <w:marRight w:val="0"/>
              <w:marTop w:val="0"/>
              <w:marBottom w:val="0"/>
              <w:divBdr>
                <w:top w:val="none" w:sz="0" w:space="0" w:color="auto"/>
                <w:left w:val="none" w:sz="0" w:space="0" w:color="auto"/>
                <w:bottom w:val="none" w:sz="0" w:space="0" w:color="auto"/>
                <w:right w:val="none" w:sz="0" w:space="0" w:color="auto"/>
              </w:divBdr>
            </w:div>
          </w:divsChild>
        </w:div>
        <w:div w:id="1053188058">
          <w:marLeft w:val="0"/>
          <w:marRight w:val="0"/>
          <w:marTop w:val="0"/>
          <w:marBottom w:val="0"/>
          <w:divBdr>
            <w:top w:val="none" w:sz="0" w:space="0" w:color="auto"/>
            <w:left w:val="none" w:sz="0" w:space="0" w:color="auto"/>
            <w:bottom w:val="none" w:sz="0" w:space="0" w:color="auto"/>
            <w:right w:val="none" w:sz="0" w:space="0" w:color="auto"/>
          </w:divBdr>
          <w:divsChild>
            <w:div w:id="809519664">
              <w:marLeft w:val="0"/>
              <w:marRight w:val="0"/>
              <w:marTop w:val="0"/>
              <w:marBottom w:val="0"/>
              <w:divBdr>
                <w:top w:val="none" w:sz="0" w:space="0" w:color="auto"/>
                <w:left w:val="none" w:sz="0" w:space="0" w:color="auto"/>
                <w:bottom w:val="none" w:sz="0" w:space="0" w:color="auto"/>
                <w:right w:val="none" w:sz="0" w:space="0" w:color="auto"/>
              </w:divBdr>
            </w:div>
          </w:divsChild>
        </w:div>
        <w:div w:id="1053307784">
          <w:marLeft w:val="0"/>
          <w:marRight w:val="0"/>
          <w:marTop w:val="0"/>
          <w:marBottom w:val="0"/>
          <w:divBdr>
            <w:top w:val="none" w:sz="0" w:space="0" w:color="auto"/>
            <w:left w:val="none" w:sz="0" w:space="0" w:color="auto"/>
            <w:bottom w:val="none" w:sz="0" w:space="0" w:color="auto"/>
            <w:right w:val="none" w:sz="0" w:space="0" w:color="auto"/>
          </w:divBdr>
        </w:div>
        <w:div w:id="1054499419">
          <w:marLeft w:val="0"/>
          <w:marRight w:val="0"/>
          <w:marTop w:val="0"/>
          <w:marBottom w:val="0"/>
          <w:divBdr>
            <w:top w:val="none" w:sz="0" w:space="0" w:color="auto"/>
            <w:left w:val="none" w:sz="0" w:space="0" w:color="auto"/>
            <w:bottom w:val="none" w:sz="0" w:space="0" w:color="auto"/>
            <w:right w:val="none" w:sz="0" w:space="0" w:color="auto"/>
          </w:divBdr>
          <w:divsChild>
            <w:div w:id="1575319408">
              <w:marLeft w:val="0"/>
              <w:marRight w:val="0"/>
              <w:marTop w:val="0"/>
              <w:marBottom w:val="0"/>
              <w:divBdr>
                <w:top w:val="none" w:sz="0" w:space="0" w:color="auto"/>
                <w:left w:val="none" w:sz="0" w:space="0" w:color="auto"/>
                <w:bottom w:val="none" w:sz="0" w:space="0" w:color="auto"/>
                <w:right w:val="none" w:sz="0" w:space="0" w:color="auto"/>
              </w:divBdr>
            </w:div>
          </w:divsChild>
        </w:div>
        <w:div w:id="1077485054">
          <w:marLeft w:val="0"/>
          <w:marRight w:val="0"/>
          <w:marTop w:val="0"/>
          <w:marBottom w:val="0"/>
          <w:divBdr>
            <w:top w:val="none" w:sz="0" w:space="0" w:color="auto"/>
            <w:left w:val="none" w:sz="0" w:space="0" w:color="auto"/>
            <w:bottom w:val="none" w:sz="0" w:space="0" w:color="auto"/>
            <w:right w:val="none" w:sz="0" w:space="0" w:color="auto"/>
          </w:divBdr>
        </w:div>
        <w:div w:id="1090010136">
          <w:marLeft w:val="0"/>
          <w:marRight w:val="0"/>
          <w:marTop w:val="0"/>
          <w:marBottom w:val="0"/>
          <w:divBdr>
            <w:top w:val="none" w:sz="0" w:space="0" w:color="auto"/>
            <w:left w:val="none" w:sz="0" w:space="0" w:color="auto"/>
            <w:bottom w:val="none" w:sz="0" w:space="0" w:color="auto"/>
            <w:right w:val="none" w:sz="0" w:space="0" w:color="auto"/>
          </w:divBdr>
          <w:divsChild>
            <w:div w:id="337465051">
              <w:marLeft w:val="0"/>
              <w:marRight w:val="0"/>
              <w:marTop w:val="0"/>
              <w:marBottom w:val="0"/>
              <w:divBdr>
                <w:top w:val="none" w:sz="0" w:space="0" w:color="auto"/>
                <w:left w:val="none" w:sz="0" w:space="0" w:color="auto"/>
                <w:bottom w:val="none" w:sz="0" w:space="0" w:color="auto"/>
                <w:right w:val="none" w:sz="0" w:space="0" w:color="auto"/>
              </w:divBdr>
            </w:div>
          </w:divsChild>
        </w:div>
        <w:div w:id="1111900246">
          <w:marLeft w:val="0"/>
          <w:marRight w:val="0"/>
          <w:marTop w:val="0"/>
          <w:marBottom w:val="0"/>
          <w:divBdr>
            <w:top w:val="none" w:sz="0" w:space="0" w:color="auto"/>
            <w:left w:val="none" w:sz="0" w:space="0" w:color="auto"/>
            <w:bottom w:val="none" w:sz="0" w:space="0" w:color="auto"/>
            <w:right w:val="none" w:sz="0" w:space="0" w:color="auto"/>
          </w:divBdr>
          <w:divsChild>
            <w:div w:id="1783575307">
              <w:marLeft w:val="0"/>
              <w:marRight w:val="0"/>
              <w:marTop w:val="0"/>
              <w:marBottom w:val="0"/>
              <w:divBdr>
                <w:top w:val="none" w:sz="0" w:space="0" w:color="auto"/>
                <w:left w:val="none" w:sz="0" w:space="0" w:color="auto"/>
                <w:bottom w:val="none" w:sz="0" w:space="0" w:color="auto"/>
                <w:right w:val="none" w:sz="0" w:space="0" w:color="auto"/>
              </w:divBdr>
            </w:div>
          </w:divsChild>
        </w:div>
        <w:div w:id="1137911075">
          <w:marLeft w:val="0"/>
          <w:marRight w:val="0"/>
          <w:marTop w:val="0"/>
          <w:marBottom w:val="0"/>
          <w:divBdr>
            <w:top w:val="none" w:sz="0" w:space="0" w:color="auto"/>
            <w:left w:val="none" w:sz="0" w:space="0" w:color="auto"/>
            <w:bottom w:val="none" w:sz="0" w:space="0" w:color="auto"/>
            <w:right w:val="none" w:sz="0" w:space="0" w:color="auto"/>
          </w:divBdr>
          <w:divsChild>
            <w:div w:id="127937671">
              <w:marLeft w:val="0"/>
              <w:marRight w:val="0"/>
              <w:marTop w:val="0"/>
              <w:marBottom w:val="0"/>
              <w:divBdr>
                <w:top w:val="none" w:sz="0" w:space="0" w:color="auto"/>
                <w:left w:val="none" w:sz="0" w:space="0" w:color="auto"/>
                <w:bottom w:val="none" w:sz="0" w:space="0" w:color="auto"/>
                <w:right w:val="none" w:sz="0" w:space="0" w:color="auto"/>
              </w:divBdr>
            </w:div>
          </w:divsChild>
        </w:div>
        <w:div w:id="1139147420">
          <w:marLeft w:val="0"/>
          <w:marRight w:val="0"/>
          <w:marTop w:val="0"/>
          <w:marBottom w:val="0"/>
          <w:divBdr>
            <w:top w:val="none" w:sz="0" w:space="0" w:color="auto"/>
            <w:left w:val="none" w:sz="0" w:space="0" w:color="auto"/>
            <w:bottom w:val="none" w:sz="0" w:space="0" w:color="auto"/>
            <w:right w:val="none" w:sz="0" w:space="0" w:color="auto"/>
          </w:divBdr>
          <w:divsChild>
            <w:div w:id="506411651">
              <w:marLeft w:val="0"/>
              <w:marRight w:val="0"/>
              <w:marTop w:val="0"/>
              <w:marBottom w:val="0"/>
              <w:divBdr>
                <w:top w:val="none" w:sz="0" w:space="0" w:color="auto"/>
                <w:left w:val="none" w:sz="0" w:space="0" w:color="auto"/>
                <w:bottom w:val="none" w:sz="0" w:space="0" w:color="auto"/>
                <w:right w:val="none" w:sz="0" w:space="0" w:color="auto"/>
              </w:divBdr>
            </w:div>
          </w:divsChild>
        </w:div>
        <w:div w:id="1142574279">
          <w:marLeft w:val="0"/>
          <w:marRight w:val="0"/>
          <w:marTop w:val="0"/>
          <w:marBottom w:val="0"/>
          <w:divBdr>
            <w:top w:val="none" w:sz="0" w:space="0" w:color="auto"/>
            <w:left w:val="none" w:sz="0" w:space="0" w:color="auto"/>
            <w:bottom w:val="none" w:sz="0" w:space="0" w:color="auto"/>
            <w:right w:val="none" w:sz="0" w:space="0" w:color="auto"/>
          </w:divBdr>
        </w:div>
        <w:div w:id="1154645368">
          <w:marLeft w:val="0"/>
          <w:marRight w:val="0"/>
          <w:marTop w:val="0"/>
          <w:marBottom w:val="0"/>
          <w:divBdr>
            <w:top w:val="none" w:sz="0" w:space="0" w:color="auto"/>
            <w:left w:val="none" w:sz="0" w:space="0" w:color="auto"/>
            <w:bottom w:val="none" w:sz="0" w:space="0" w:color="auto"/>
            <w:right w:val="none" w:sz="0" w:space="0" w:color="auto"/>
          </w:divBdr>
        </w:div>
        <w:div w:id="1166357076">
          <w:marLeft w:val="0"/>
          <w:marRight w:val="0"/>
          <w:marTop w:val="0"/>
          <w:marBottom w:val="0"/>
          <w:divBdr>
            <w:top w:val="none" w:sz="0" w:space="0" w:color="auto"/>
            <w:left w:val="none" w:sz="0" w:space="0" w:color="auto"/>
            <w:bottom w:val="none" w:sz="0" w:space="0" w:color="auto"/>
            <w:right w:val="none" w:sz="0" w:space="0" w:color="auto"/>
          </w:divBdr>
        </w:div>
        <w:div w:id="1170172854">
          <w:marLeft w:val="0"/>
          <w:marRight w:val="0"/>
          <w:marTop w:val="0"/>
          <w:marBottom w:val="0"/>
          <w:divBdr>
            <w:top w:val="none" w:sz="0" w:space="0" w:color="auto"/>
            <w:left w:val="none" w:sz="0" w:space="0" w:color="auto"/>
            <w:bottom w:val="none" w:sz="0" w:space="0" w:color="auto"/>
            <w:right w:val="none" w:sz="0" w:space="0" w:color="auto"/>
          </w:divBdr>
        </w:div>
        <w:div w:id="1179390394">
          <w:marLeft w:val="0"/>
          <w:marRight w:val="0"/>
          <w:marTop w:val="0"/>
          <w:marBottom w:val="0"/>
          <w:divBdr>
            <w:top w:val="none" w:sz="0" w:space="0" w:color="auto"/>
            <w:left w:val="none" w:sz="0" w:space="0" w:color="auto"/>
            <w:bottom w:val="none" w:sz="0" w:space="0" w:color="auto"/>
            <w:right w:val="none" w:sz="0" w:space="0" w:color="auto"/>
          </w:divBdr>
          <w:divsChild>
            <w:div w:id="305404618">
              <w:marLeft w:val="0"/>
              <w:marRight w:val="0"/>
              <w:marTop w:val="0"/>
              <w:marBottom w:val="0"/>
              <w:divBdr>
                <w:top w:val="none" w:sz="0" w:space="0" w:color="auto"/>
                <w:left w:val="none" w:sz="0" w:space="0" w:color="auto"/>
                <w:bottom w:val="none" w:sz="0" w:space="0" w:color="auto"/>
                <w:right w:val="none" w:sz="0" w:space="0" w:color="auto"/>
              </w:divBdr>
            </w:div>
          </w:divsChild>
        </w:div>
        <w:div w:id="1184707726">
          <w:marLeft w:val="0"/>
          <w:marRight w:val="0"/>
          <w:marTop w:val="0"/>
          <w:marBottom w:val="0"/>
          <w:divBdr>
            <w:top w:val="none" w:sz="0" w:space="0" w:color="auto"/>
            <w:left w:val="none" w:sz="0" w:space="0" w:color="auto"/>
            <w:bottom w:val="none" w:sz="0" w:space="0" w:color="auto"/>
            <w:right w:val="none" w:sz="0" w:space="0" w:color="auto"/>
          </w:divBdr>
        </w:div>
        <w:div w:id="1187408906">
          <w:marLeft w:val="0"/>
          <w:marRight w:val="0"/>
          <w:marTop w:val="0"/>
          <w:marBottom w:val="0"/>
          <w:divBdr>
            <w:top w:val="none" w:sz="0" w:space="0" w:color="auto"/>
            <w:left w:val="none" w:sz="0" w:space="0" w:color="auto"/>
            <w:bottom w:val="none" w:sz="0" w:space="0" w:color="auto"/>
            <w:right w:val="none" w:sz="0" w:space="0" w:color="auto"/>
          </w:divBdr>
          <w:divsChild>
            <w:div w:id="1384331213">
              <w:marLeft w:val="0"/>
              <w:marRight w:val="0"/>
              <w:marTop w:val="0"/>
              <w:marBottom w:val="0"/>
              <w:divBdr>
                <w:top w:val="none" w:sz="0" w:space="0" w:color="auto"/>
                <w:left w:val="none" w:sz="0" w:space="0" w:color="auto"/>
                <w:bottom w:val="none" w:sz="0" w:space="0" w:color="auto"/>
                <w:right w:val="none" w:sz="0" w:space="0" w:color="auto"/>
              </w:divBdr>
            </w:div>
          </w:divsChild>
        </w:div>
        <w:div w:id="1189635083">
          <w:marLeft w:val="0"/>
          <w:marRight w:val="0"/>
          <w:marTop w:val="0"/>
          <w:marBottom w:val="0"/>
          <w:divBdr>
            <w:top w:val="none" w:sz="0" w:space="0" w:color="auto"/>
            <w:left w:val="none" w:sz="0" w:space="0" w:color="auto"/>
            <w:bottom w:val="none" w:sz="0" w:space="0" w:color="auto"/>
            <w:right w:val="none" w:sz="0" w:space="0" w:color="auto"/>
          </w:divBdr>
          <w:divsChild>
            <w:div w:id="706368576">
              <w:marLeft w:val="0"/>
              <w:marRight w:val="0"/>
              <w:marTop w:val="0"/>
              <w:marBottom w:val="0"/>
              <w:divBdr>
                <w:top w:val="none" w:sz="0" w:space="0" w:color="auto"/>
                <w:left w:val="none" w:sz="0" w:space="0" w:color="auto"/>
                <w:bottom w:val="none" w:sz="0" w:space="0" w:color="auto"/>
                <w:right w:val="none" w:sz="0" w:space="0" w:color="auto"/>
              </w:divBdr>
            </w:div>
          </w:divsChild>
        </w:div>
        <w:div w:id="1190601559">
          <w:marLeft w:val="0"/>
          <w:marRight w:val="0"/>
          <w:marTop w:val="0"/>
          <w:marBottom w:val="0"/>
          <w:divBdr>
            <w:top w:val="none" w:sz="0" w:space="0" w:color="auto"/>
            <w:left w:val="none" w:sz="0" w:space="0" w:color="auto"/>
            <w:bottom w:val="none" w:sz="0" w:space="0" w:color="auto"/>
            <w:right w:val="none" w:sz="0" w:space="0" w:color="auto"/>
          </w:divBdr>
        </w:div>
        <w:div w:id="1201237154">
          <w:marLeft w:val="0"/>
          <w:marRight w:val="0"/>
          <w:marTop w:val="0"/>
          <w:marBottom w:val="0"/>
          <w:divBdr>
            <w:top w:val="none" w:sz="0" w:space="0" w:color="auto"/>
            <w:left w:val="none" w:sz="0" w:space="0" w:color="auto"/>
            <w:bottom w:val="none" w:sz="0" w:space="0" w:color="auto"/>
            <w:right w:val="none" w:sz="0" w:space="0" w:color="auto"/>
          </w:divBdr>
        </w:div>
        <w:div w:id="1207568824">
          <w:marLeft w:val="0"/>
          <w:marRight w:val="0"/>
          <w:marTop w:val="0"/>
          <w:marBottom w:val="0"/>
          <w:divBdr>
            <w:top w:val="none" w:sz="0" w:space="0" w:color="auto"/>
            <w:left w:val="none" w:sz="0" w:space="0" w:color="auto"/>
            <w:bottom w:val="none" w:sz="0" w:space="0" w:color="auto"/>
            <w:right w:val="none" w:sz="0" w:space="0" w:color="auto"/>
          </w:divBdr>
        </w:div>
        <w:div w:id="1211648896">
          <w:marLeft w:val="0"/>
          <w:marRight w:val="0"/>
          <w:marTop w:val="0"/>
          <w:marBottom w:val="0"/>
          <w:divBdr>
            <w:top w:val="none" w:sz="0" w:space="0" w:color="auto"/>
            <w:left w:val="none" w:sz="0" w:space="0" w:color="auto"/>
            <w:bottom w:val="none" w:sz="0" w:space="0" w:color="auto"/>
            <w:right w:val="none" w:sz="0" w:space="0" w:color="auto"/>
          </w:divBdr>
          <w:divsChild>
            <w:div w:id="1698502626">
              <w:marLeft w:val="0"/>
              <w:marRight w:val="0"/>
              <w:marTop w:val="0"/>
              <w:marBottom w:val="0"/>
              <w:divBdr>
                <w:top w:val="none" w:sz="0" w:space="0" w:color="auto"/>
                <w:left w:val="none" w:sz="0" w:space="0" w:color="auto"/>
                <w:bottom w:val="none" w:sz="0" w:space="0" w:color="auto"/>
                <w:right w:val="none" w:sz="0" w:space="0" w:color="auto"/>
              </w:divBdr>
            </w:div>
          </w:divsChild>
        </w:div>
        <w:div w:id="1216694082">
          <w:marLeft w:val="0"/>
          <w:marRight w:val="0"/>
          <w:marTop w:val="0"/>
          <w:marBottom w:val="0"/>
          <w:divBdr>
            <w:top w:val="none" w:sz="0" w:space="0" w:color="auto"/>
            <w:left w:val="none" w:sz="0" w:space="0" w:color="auto"/>
            <w:bottom w:val="none" w:sz="0" w:space="0" w:color="auto"/>
            <w:right w:val="none" w:sz="0" w:space="0" w:color="auto"/>
          </w:divBdr>
          <w:divsChild>
            <w:div w:id="928539273">
              <w:marLeft w:val="0"/>
              <w:marRight w:val="0"/>
              <w:marTop w:val="0"/>
              <w:marBottom w:val="0"/>
              <w:divBdr>
                <w:top w:val="none" w:sz="0" w:space="0" w:color="auto"/>
                <w:left w:val="none" w:sz="0" w:space="0" w:color="auto"/>
                <w:bottom w:val="none" w:sz="0" w:space="0" w:color="auto"/>
                <w:right w:val="none" w:sz="0" w:space="0" w:color="auto"/>
              </w:divBdr>
            </w:div>
          </w:divsChild>
        </w:div>
        <w:div w:id="1219322391">
          <w:marLeft w:val="0"/>
          <w:marRight w:val="0"/>
          <w:marTop w:val="0"/>
          <w:marBottom w:val="0"/>
          <w:divBdr>
            <w:top w:val="none" w:sz="0" w:space="0" w:color="auto"/>
            <w:left w:val="none" w:sz="0" w:space="0" w:color="auto"/>
            <w:bottom w:val="none" w:sz="0" w:space="0" w:color="auto"/>
            <w:right w:val="none" w:sz="0" w:space="0" w:color="auto"/>
          </w:divBdr>
          <w:divsChild>
            <w:div w:id="1360466647">
              <w:marLeft w:val="0"/>
              <w:marRight w:val="0"/>
              <w:marTop w:val="0"/>
              <w:marBottom w:val="0"/>
              <w:divBdr>
                <w:top w:val="none" w:sz="0" w:space="0" w:color="auto"/>
                <w:left w:val="none" w:sz="0" w:space="0" w:color="auto"/>
                <w:bottom w:val="none" w:sz="0" w:space="0" w:color="auto"/>
                <w:right w:val="none" w:sz="0" w:space="0" w:color="auto"/>
              </w:divBdr>
            </w:div>
          </w:divsChild>
        </w:div>
        <w:div w:id="1243761819">
          <w:marLeft w:val="0"/>
          <w:marRight w:val="0"/>
          <w:marTop w:val="0"/>
          <w:marBottom w:val="0"/>
          <w:divBdr>
            <w:top w:val="none" w:sz="0" w:space="0" w:color="auto"/>
            <w:left w:val="none" w:sz="0" w:space="0" w:color="auto"/>
            <w:bottom w:val="none" w:sz="0" w:space="0" w:color="auto"/>
            <w:right w:val="none" w:sz="0" w:space="0" w:color="auto"/>
          </w:divBdr>
        </w:div>
        <w:div w:id="1248269711">
          <w:marLeft w:val="0"/>
          <w:marRight w:val="0"/>
          <w:marTop w:val="0"/>
          <w:marBottom w:val="0"/>
          <w:divBdr>
            <w:top w:val="none" w:sz="0" w:space="0" w:color="auto"/>
            <w:left w:val="none" w:sz="0" w:space="0" w:color="auto"/>
            <w:bottom w:val="none" w:sz="0" w:space="0" w:color="auto"/>
            <w:right w:val="none" w:sz="0" w:space="0" w:color="auto"/>
          </w:divBdr>
        </w:div>
        <w:div w:id="1249342547">
          <w:marLeft w:val="0"/>
          <w:marRight w:val="0"/>
          <w:marTop w:val="0"/>
          <w:marBottom w:val="0"/>
          <w:divBdr>
            <w:top w:val="none" w:sz="0" w:space="0" w:color="auto"/>
            <w:left w:val="none" w:sz="0" w:space="0" w:color="auto"/>
            <w:bottom w:val="none" w:sz="0" w:space="0" w:color="auto"/>
            <w:right w:val="none" w:sz="0" w:space="0" w:color="auto"/>
          </w:divBdr>
          <w:divsChild>
            <w:div w:id="405154838">
              <w:marLeft w:val="0"/>
              <w:marRight w:val="0"/>
              <w:marTop w:val="0"/>
              <w:marBottom w:val="0"/>
              <w:divBdr>
                <w:top w:val="none" w:sz="0" w:space="0" w:color="auto"/>
                <w:left w:val="none" w:sz="0" w:space="0" w:color="auto"/>
                <w:bottom w:val="none" w:sz="0" w:space="0" w:color="auto"/>
                <w:right w:val="none" w:sz="0" w:space="0" w:color="auto"/>
              </w:divBdr>
            </w:div>
          </w:divsChild>
        </w:div>
        <w:div w:id="1251113394">
          <w:marLeft w:val="0"/>
          <w:marRight w:val="0"/>
          <w:marTop w:val="0"/>
          <w:marBottom w:val="0"/>
          <w:divBdr>
            <w:top w:val="none" w:sz="0" w:space="0" w:color="auto"/>
            <w:left w:val="none" w:sz="0" w:space="0" w:color="auto"/>
            <w:bottom w:val="none" w:sz="0" w:space="0" w:color="auto"/>
            <w:right w:val="none" w:sz="0" w:space="0" w:color="auto"/>
          </w:divBdr>
        </w:div>
        <w:div w:id="1251545099">
          <w:marLeft w:val="0"/>
          <w:marRight w:val="0"/>
          <w:marTop w:val="0"/>
          <w:marBottom w:val="0"/>
          <w:divBdr>
            <w:top w:val="none" w:sz="0" w:space="0" w:color="auto"/>
            <w:left w:val="none" w:sz="0" w:space="0" w:color="auto"/>
            <w:bottom w:val="none" w:sz="0" w:space="0" w:color="auto"/>
            <w:right w:val="none" w:sz="0" w:space="0" w:color="auto"/>
          </w:divBdr>
        </w:div>
        <w:div w:id="1254633370">
          <w:marLeft w:val="0"/>
          <w:marRight w:val="0"/>
          <w:marTop w:val="0"/>
          <w:marBottom w:val="0"/>
          <w:divBdr>
            <w:top w:val="none" w:sz="0" w:space="0" w:color="auto"/>
            <w:left w:val="none" w:sz="0" w:space="0" w:color="auto"/>
            <w:bottom w:val="none" w:sz="0" w:space="0" w:color="auto"/>
            <w:right w:val="none" w:sz="0" w:space="0" w:color="auto"/>
          </w:divBdr>
        </w:div>
        <w:div w:id="1262569707">
          <w:marLeft w:val="0"/>
          <w:marRight w:val="0"/>
          <w:marTop w:val="0"/>
          <w:marBottom w:val="0"/>
          <w:divBdr>
            <w:top w:val="none" w:sz="0" w:space="0" w:color="auto"/>
            <w:left w:val="none" w:sz="0" w:space="0" w:color="auto"/>
            <w:bottom w:val="none" w:sz="0" w:space="0" w:color="auto"/>
            <w:right w:val="none" w:sz="0" w:space="0" w:color="auto"/>
          </w:divBdr>
        </w:div>
        <w:div w:id="1286692713">
          <w:marLeft w:val="0"/>
          <w:marRight w:val="0"/>
          <w:marTop w:val="0"/>
          <w:marBottom w:val="0"/>
          <w:divBdr>
            <w:top w:val="none" w:sz="0" w:space="0" w:color="auto"/>
            <w:left w:val="none" w:sz="0" w:space="0" w:color="auto"/>
            <w:bottom w:val="none" w:sz="0" w:space="0" w:color="auto"/>
            <w:right w:val="none" w:sz="0" w:space="0" w:color="auto"/>
          </w:divBdr>
        </w:div>
        <w:div w:id="1324234525">
          <w:marLeft w:val="0"/>
          <w:marRight w:val="0"/>
          <w:marTop w:val="0"/>
          <w:marBottom w:val="0"/>
          <w:divBdr>
            <w:top w:val="none" w:sz="0" w:space="0" w:color="auto"/>
            <w:left w:val="none" w:sz="0" w:space="0" w:color="auto"/>
            <w:bottom w:val="none" w:sz="0" w:space="0" w:color="auto"/>
            <w:right w:val="none" w:sz="0" w:space="0" w:color="auto"/>
          </w:divBdr>
          <w:divsChild>
            <w:div w:id="1201822895">
              <w:marLeft w:val="0"/>
              <w:marRight w:val="0"/>
              <w:marTop w:val="0"/>
              <w:marBottom w:val="0"/>
              <w:divBdr>
                <w:top w:val="none" w:sz="0" w:space="0" w:color="auto"/>
                <w:left w:val="none" w:sz="0" w:space="0" w:color="auto"/>
                <w:bottom w:val="none" w:sz="0" w:space="0" w:color="auto"/>
                <w:right w:val="none" w:sz="0" w:space="0" w:color="auto"/>
              </w:divBdr>
            </w:div>
          </w:divsChild>
        </w:div>
        <w:div w:id="1327250558">
          <w:marLeft w:val="0"/>
          <w:marRight w:val="0"/>
          <w:marTop w:val="0"/>
          <w:marBottom w:val="0"/>
          <w:divBdr>
            <w:top w:val="none" w:sz="0" w:space="0" w:color="auto"/>
            <w:left w:val="none" w:sz="0" w:space="0" w:color="auto"/>
            <w:bottom w:val="none" w:sz="0" w:space="0" w:color="auto"/>
            <w:right w:val="none" w:sz="0" w:space="0" w:color="auto"/>
          </w:divBdr>
          <w:divsChild>
            <w:div w:id="703411296">
              <w:marLeft w:val="0"/>
              <w:marRight w:val="0"/>
              <w:marTop w:val="0"/>
              <w:marBottom w:val="0"/>
              <w:divBdr>
                <w:top w:val="none" w:sz="0" w:space="0" w:color="auto"/>
                <w:left w:val="none" w:sz="0" w:space="0" w:color="auto"/>
                <w:bottom w:val="none" w:sz="0" w:space="0" w:color="auto"/>
                <w:right w:val="none" w:sz="0" w:space="0" w:color="auto"/>
              </w:divBdr>
            </w:div>
          </w:divsChild>
        </w:div>
        <w:div w:id="1336568223">
          <w:marLeft w:val="0"/>
          <w:marRight w:val="0"/>
          <w:marTop w:val="0"/>
          <w:marBottom w:val="0"/>
          <w:divBdr>
            <w:top w:val="none" w:sz="0" w:space="0" w:color="auto"/>
            <w:left w:val="none" w:sz="0" w:space="0" w:color="auto"/>
            <w:bottom w:val="none" w:sz="0" w:space="0" w:color="auto"/>
            <w:right w:val="none" w:sz="0" w:space="0" w:color="auto"/>
          </w:divBdr>
        </w:div>
        <w:div w:id="1339502865">
          <w:marLeft w:val="0"/>
          <w:marRight w:val="0"/>
          <w:marTop w:val="0"/>
          <w:marBottom w:val="0"/>
          <w:divBdr>
            <w:top w:val="none" w:sz="0" w:space="0" w:color="auto"/>
            <w:left w:val="none" w:sz="0" w:space="0" w:color="auto"/>
            <w:bottom w:val="none" w:sz="0" w:space="0" w:color="auto"/>
            <w:right w:val="none" w:sz="0" w:space="0" w:color="auto"/>
          </w:divBdr>
        </w:div>
        <w:div w:id="1339650207">
          <w:marLeft w:val="0"/>
          <w:marRight w:val="0"/>
          <w:marTop w:val="0"/>
          <w:marBottom w:val="0"/>
          <w:divBdr>
            <w:top w:val="none" w:sz="0" w:space="0" w:color="auto"/>
            <w:left w:val="none" w:sz="0" w:space="0" w:color="auto"/>
            <w:bottom w:val="none" w:sz="0" w:space="0" w:color="auto"/>
            <w:right w:val="none" w:sz="0" w:space="0" w:color="auto"/>
          </w:divBdr>
        </w:div>
        <w:div w:id="1341932426">
          <w:marLeft w:val="0"/>
          <w:marRight w:val="0"/>
          <w:marTop w:val="0"/>
          <w:marBottom w:val="0"/>
          <w:divBdr>
            <w:top w:val="none" w:sz="0" w:space="0" w:color="auto"/>
            <w:left w:val="none" w:sz="0" w:space="0" w:color="auto"/>
            <w:bottom w:val="none" w:sz="0" w:space="0" w:color="auto"/>
            <w:right w:val="none" w:sz="0" w:space="0" w:color="auto"/>
          </w:divBdr>
        </w:div>
        <w:div w:id="1368607488">
          <w:marLeft w:val="0"/>
          <w:marRight w:val="0"/>
          <w:marTop w:val="0"/>
          <w:marBottom w:val="0"/>
          <w:divBdr>
            <w:top w:val="none" w:sz="0" w:space="0" w:color="auto"/>
            <w:left w:val="none" w:sz="0" w:space="0" w:color="auto"/>
            <w:bottom w:val="none" w:sz="0" w:space="0" w:color="auto"/>
            <w:right w:val="none" w:sz="0" w:space="0" w:color="auto"/>
          </w:divBdr>
          <w:divsChild>
            <w:div w:id="899707527">
              <w:marLeft w:val="0"/>
              <w:marRight w:val="0"/>
              <w:marTop w:val="0"/>
              <w:marBottom w:val="0"/>
              <w:divBdr>
                <w:top w:val="none" w:sz="0" w:space="0" w:color="auto"/>
                <w:left w:val="none" w:sz="0" w:space="0" w:color="auto"/>
                <w:bottom w:val="none" w:sz="0" w:space="0" w:color="auto"/>
                <w:right w:val="none" w:sz="0" w:space="0" w:color="auto"/>
              </w:divBdr>
            </w:div>
          </w:divsChild>
        </w:div>
        <w:div w:id="1384715107">
          <w:marLeft w:val="0"/>
          <w:marRight w:val="0"/>
          <w:marTop w:val="0"/>
          <w:marBottom w:val="0"/>
          <w:divBdr>
            <w:top w:val="none" w:sz="0" w:space="0" w:color="auto"/>
            <w:left w:val="none" w:sz="0" w:space="0" w:color="auto"/>
            <w:bottom w:val="none" w:sz="0" w:space="0" w:color="auto"/>
            <w:right w:val="none" w:sz="0" w:space="0" w:color="auto"/>
          </w:divBdr>
          <w:divsChild>
            <w:div w:id="1114402072">
              <w:marLeft w:val="0"/>
              <w:marRight w:val="0"/>
              <w:marTop w:val="0"/>
              <w:marBottom w:val="0"/>
              <w:divBdr>
                <w:top w:val="none" w:sz="0" w:space="0" w:color="auto"/>
                <w:left w:val="none" w:sz="0" w:space="0" w:color="auto"/>
                <w:bottom w:val="none" w:sz="0" w:space="0" w:color="auto"/>
                <w:right w:val="none" w:sz="0" w:space="0" w:color="auto"/>
              </w:divBdr>
            </w:div>
          </w:divsChild>
        </w:div>
        <w:div w:id="1388919981">
          <w:marLeft w:val="0"/>
          <w:marRight w:val="0"/>
          <w:marTop w:val="0"/>
          <w:marBottom w:val="0"/>
          <w:divBdr>
            <w:top w:val="none" w:sz="0" w:space="0" w:color="auto"/>
            <w:left w:val="none" w:sz="0" w:space="0" w:color="auto"/>
            <w:bottom w:val="none" w:sz="0" w:space="0" w:color="auto"/>
            <w:right w:val="none" w:sz="0" w:space="0" w:color="auto"/>
          </w:divBdr>
          <w:divsChild>
            <w:div w:id="697776271">
              <w:marLeft w:val="0"/>
              <w:marRight w:val="0"/>
              <w:marTop w:val="0"/>
              <w:marBottom w:val="0"/>
              <w:divBdr>
                <w:top w:val="none" w:sz="0" w:space="0" w:color="auto"/>
                <w:left w:val="none" w:sz="0" w:space="0" w:color="auto"/>
                <w:bottom w:val="none" w:sz="0" w:space="0" w:color="auto"/>
                <w:right w:val="none" w:sz="0" w:space="0" w:color="auto"/>
              </w:divBdr>
            </w:div>
          </w:divsChild>
        </w:div>
        <w:div w:id="1406756193">
          <w:marLeft w:val="0"/>
          <w:marRight w:val="0"/>
          <w:marTop w:val="0"/>
          <w:marBottom w:val="0"/>
          <w:divBdr>
            <w:top w:val="none" w:sz="0" w:space="0" w:color="auto"/>
            <w:left w:val="none" w:sz="0" w:space="0" w:color="auto"/>
            <w:bottom w:val="none" w:sz="0" w:space="0" w:color="auto"/>
            <w:right w:val="none" w:sz="0" w:space="0" w:color="auto"/>
          </w:divBdr>
        </w:div>
        <w:div w:id="1415517632">
          <w:marLeft w:val="0"/>
          <w:marRight w:val="0"/>
          <w:marTop w:val="0"/>
          <w:marBottom w:val="0"/>
          <w:divBdr>
            <w:top w:val="none" w:sz="0" w:space="0" w:color="auto"/>
            <w:left w:val="none" w:sz="0" w:space="0" w:color="auto"/>
            <w:bottom w:val="none" w:sz="0" w:space="0" w:color="auto"/>
            <w:right w:val="none" w:sz="0" w:space="0" w:color="auto"/>
          </w:divBdr>
          <w:divsChild>
            <w:div w:id="2140299016">
              <w:marLeft w:val="0"/>
              <w:marRight w:val="0"/>
              <w:marTop w:val="0"/>
              <w:marBottom w:val="0"/>
              <w:divBdr>
                <w:top w:val="none" w:sz="0" w:space="0" w:color="auto"/>
                <w:left w:val="none" w:sz="0" w:space="0" w:color="auto"/>
                <w:bottom w:val="none" w:sz="0" w:space="0" w:color="auto"/>
                <w:right w:val="none" w:sz="0" w:space="0" w:color="auto"/>
              </w:divBdr>
            </w:div>
          </w:divsChild>
        </w:div>
        <w:div w:id="1417366255">
          <w:marLeft w:val="0"/>
          <w:marRight w:val="0"/>
          <w:marTop w:val="0"/>
          <w:marBottom w:val="0"/>
          <w:divBdr>
            <w:top w:val="none" w:sz="0" w:space="0" w:color="auto"/>
            <w:left w:val="none" w:sz="0" w:space="0" w:color="auto"/>
            <w:bottom w:val="none" w:sz="0" w:space="0" w:color="auto"/>
            <w:right w:val="none" w:sz="0" w:space="0" w:color="auto"/>
          </w:divBdr>
        </w:div>
        <w:div w:id="1423910516">
          <w:marLeft w:val="0"/>
          <w:marRight w:val="0"/>
          <w:marTop w:val="0"/>
          <w:marBottom w:val="0"/>
          <w:divBdr>
            <w:top w:val="none" w:sz="0" w:space="0" w:color="auto"/>
            <w:left w:val="none" w:sz="0" w:space="0" w:color="auto"/>
            <w:bottom w:val="none" w:sz="0" w:space="0" w:color="auto"/>
            <w:right w:val="none" w:sz="0" w:space="0" w:color="auto"/>
          </w:divBdr>
        </w:div>
        <w:div w:id="1428889803">
          <w:marLeft w:val="0"/>
          <w:marRight w:val="0"/>
          <w:marTop w:val="0"/>
          <w:marBottom w:val="0"/>
          <w:divBdr>
            <w:top w:val="none" w:sz="0" w:space="0" w:color="auto"/>
            <w:left w:val="none" w:sz="0" w:space="0" w:color="auto"/>
            <w:bottom w:val="none" w:sz="0" w:space="0" w:color="auto"/>
            <w:right w:val="none" w:sz="0" w:space="0" w:color="auto"/>
          </w:divBdr>
          <w:divsChild>
            <w:div w:id="1201089938">
              <w:marLeft w:val="0"/>
              <w:marRight w:val="0"/>
              <w:marTop w:val="0"/>
              <w:marBottom w:val="0"/>
              <w:divBdr>
                <w:top w:val="none" w:sz="0" w:space="0" w:color="auto"/>
                <w:left w:val="none" w:sz="0" w:space="0" w:color="auto"/>
                <w:bottom w:val="none" w:sz="0" w:space="0" w:color="auto"/>
                <w:right w:val="none" w:sz="0" w:space="0" w:color="auto"/>
              </w:divBdr>
            </w:div>
          </w:divsChild>
        </w:div>
        <w:div w:id="1429765475">
          <w:marLeft w:val="0"/>
          <w:marRight w:val="0"/>
          <w:marTop w:val="0"/>
          <w:marBottom w:val="0"/>
          <w:divBdr>
            <w:top w:val="none" w:sz="0" w:space="0" w:color="auto"/>
            <w:left w:val="none" w:sz="0" w:space="0" w:color="auto"/>
            <w:bottom w:val="none" w:sz="0" w:space="0" w:color="auto"/>
            <w:right w:val="none" w:sz="0" w:space="0" w:color="auto"/>
          </w:divBdr>
          <w:divsChild>
            <w:div w:id="197478571">
              <w:marLeft w:val="0"/>
              <w:marRight w:val="0"/>
              <w:marTop w:val="0"/>
              <w:marBottom w:val="0"/>
              <w:divBdr>
                <w:top w:val="none" w:sz="0" w:space="0" w:color="auto"/>
                <w:left w:val="none" w:sz="0" w:space="0" w:color="auto"/>
                <w:bottom w:val="none" w:sz="0" w:space="0" w:color="auto"/>
                <w:right w:val="none" w:sz="0" w:space="0" w:color="auto"/>
              </w:divBdr>
            </w:div>
          </w:divsChild>
        </w:div>
        <w:div w:id="1442341889">
          <w:marLeft w:val="0"/>
          <w:marRight w:val="0"/>
          <w:marTop w:val="0"/>
          <w:marBottom w:val="0"/>
          <w:divBdr>
            <w:top w:val="none" w:sz="0" w:space="0" w:color="auto"/>
            <w:left w:val="none" w:sz="0" w:space="0" w:color="auto"/>
            <w:bottom w:val="none" w:sz="0" w:space="0" w:color="auto"/>
            <w:right w:val="none" w:sz="0" w:space="0" w:color="auto"/>
          </w:divBdr>
          <w:divsChild>
            <w:div w:id="1317566044">
              <w:marLeft w:val="0"/>
              <w:marRight w:val="0"/>
              <w:marTop w:val="0"/>
              <w:marBottom w:val="0"/>
              <w:divBdr>
                <w:top w:val="none" w:sz="0" w:space="0" w:color="auto"/>
                <w:left w:val="none" w:sz="0" w:space="0" w:color="auto"/>
                <w:bottom w:val="none" w:sz="0" w:space="0" w:color="auto"/>
                <w:right w:val="none" w:sz="0" w:space="0" w:color="auto"/>
              </w:divBdr>
            </w:div>
          </w:divsChild>
        </w:div>
        <w:div w:id="1443570409">
          <w:marLeft w:val="0"/>
          <w:marRight w:val="0"/>
          <w:marTop w:val="0"/>
          <w:marBottom w:val="0"/>
          <w:divBdr>
            <w:top w:val="none" w:sz="0" w:space="0" w:color="auto"/>
            <w:left w:val="none" w:sz="0" w:space="0" w:color="auto"/>
            <w:bottom w:val="none" w:sz="0" w:space="0" w:color="auto"/>
            <w:right w:val="none" w:sz="0" w:space="0" w:color="auto"/>
          </w:divBdr>
          <w:divsChild>
            <w:div w:id="874731381">
              <w:marLeft w:val="0"/>
              <w:marRight w:val="0"/>
              <w:marTop w:val="0"/>
              <w:marBottom w:val="0"/>
              <w:divBdr>
                <w:top w:val="none" w:sz="0" w:space="0" w:color="auto"/>
                <w:left w:val="none" w:sz="0" w:space="0" w:color="auto"/>
                <w:bottom w:val="none" w:sz="0" w:space="0" w:color="auto"/>
                <w:right w:val="none" w:sz="0" w:space="0" w:color="auto"/>
              </w:divBdr>
            </w:div>
          </w:divsChild>
        </w:div>
        <w:div w:id="1446346499">
          <w:marLeft w:val="0"/>
          <w:marRight w:val="0"/>
          <w:marTop w:val="0"/>
          <w:marBottom w:val="0"/>
          <w:divBdr>
            <w:top w:val="none" w:sz="0" w:space="0" w:color="auto"/>
            <w:left w:val="none" w:sz="0" w:space="0" w:color="auto"/>
            <w:bottom w:val="none" w:sz="0" w:space="0" w:color="auto"/>
            <w:right w:val="none" w:sz="0" w:space="0" w:color="auto"/>
          </w:divBdr>
        </w:div>
        <w:div w:id="1453019185">
          <w:marLeft w:val="0"/>
          <w:marRight w:val="0"/>
          <w:marTop w:val="0"/>
          <w:marBottom w:val="0"/>
          <w:divBdr>
            <w:top w:val="none" w:sz="0" w:space="0" w:color="auto"/>
            <w:left w:val="none" w:sz="0" w:space="0" w:color="auto"/>
            <w:bottom w:val="none" w:sz="0" w:space="0" w:color="auto"/>
            <w:right w:val="none" w:sz="0" w:space="0" w:color="auto"/>
          </w:divBdr>
        </w:div>
        <w:div w:id="1454399577">
          <w:marLeft w:val="0"/>
          <w:marRight w:val="0"/>
          <w:marTop w:val="0"/>
          <w:marBottom w:val="0"/>
          <w:divBdr>
            <w:top w:val="none" w:sz="0" w:space="0" w:color="auto"/>
            <w:left w:val="none" w:sz="0" w:space="0" w:color="auto"/>
            <w:bottom w:val="none" w:sz="0" w:space="0" w:color="auto"/>
            <w:right w:val="none" w:sz="0" w:space="0" w:color="auto"/>
          </w:divBdr>
          <w:divsChild>
            <w:div w:id="575281369">
              <w:marLeft w:val="0"/>
              <w:marRight w:val="0"/>
              <w:marTop w:val="0"/>
              <w:marBottom w:val="0"/>
              <w:divBdr>
                <w:top w:val="none" w:sz="0" w:space="0" w:color="auto"/>
                <w:left w:val="none" w:sz="0" w:space="0" w:color="auto"/>
                <w:bottom w:val="none" w:sz="0" w:space="0" w:color="auto"/>
                <w:right w:val="none" w:sz="0" w:space="0" w:color="auto"/>
              </w:divBdr>
            </w:div>
          </w:divsChild>
        </w:div>
        <w:div w:id="1458990825">
          <w:marLeft w:val="0"/>
          <w:marRight w:val="0"/>
          <w:marTop w:val="0"/>
          <w:marBottom w:val="0"/>
          <w:divBdr>
            <w:top w:val="none" w:sz="0" w:space="0" w:color="auto"/>
            <w:left w:val="none" w:sz="0" w:space="0" w:color="auto"/>
            <w:bottom w:val="none" w:sz="0" w:space="0" w:color="auto"/>
            <w:right w:val="none" w:sz="0" w:space="0" w:color="auto"/>
          </w:divBdr>
          <w:divsChild>
            <w:div w:id="1982079067">
              <w:marLeft w:val="0"/>
              <w:marRight w:val="0"/>
              <w:marTop w:val="0"/>
              <w:marBottom w:val="0"/>
              <w:divBdr>
                <w:top w:val="none" w:sz="0" w:space="0" w:color="auto"/>
                <w:left w:val="none" w:sz="0" w:space="0" w:color="auto"/>
                <w:bottom w:val="none" w:sz="0" w:space="0" w:color="auto"/>
                <w:right w:val="none" w:sz="0" w:space="0" w:color="auto"/>
              </w:divBdr>
            </w:div>
          </w:divsChild>
        </w:div>
        <w:div w:id="1460608852">
          <w:marLeft w:val="0"/>
          <w:marRight w:val="0"/>
          <w:marTop w:val="0"/>
          <w:marBottom w:val="0"/>
          <w:divBdr>
            <w:top w:val="none" w:sz="0" w:space="0" w:color="auto"/>
            <w:left w:val="none" w:sz="0" w:space="0" w:color="auto"/>
            <w:bottom w:val="none" w:sz="0" w:space="0" w:color="auto"/>
            <w:right w:val="none" w:sz="0" w:space="0" w:color="auto"/>
          </w:divBdr>
          <w:divsChild>
            <w:div w:id="681199376">
              <w:marLeft w:val="0"/>
              <w:marRight w:val="0"/>
              <w:marTop w:val="0"/>
              <w:marBottom w:val="0"/>
              <w:divBdr>
                <w:top w:val="none" w:sz="0" w:space="0" w:color="auto"/>
                <w:left w:val="none" w:sz="0" w:space="0" w:color="auto"/>
                <w:bottom w:val="none" w:sz="0" w:space="0" w:color="auto"/>
                <w:right w:val="none" w:sz="0" w:space="0" w:color="auto"/>
              </w:divBdr>
            </w:div>
          </w:divsChild>
        </w:div>
        <w:div w:id="1486120383">
          <w:marLeft w:val="0"/>
          <w:marRight w:val="0"/>
          <w:marTop w:val="0"/>
          <w:marBottom w:val="0"/>
          <w:divBdr>
            <w:top w:val="none" w:sz="0" w:space="0" w:color="auto"/>
            <w:left w:val="none" w:sz="0" w:space="0" w:color="auto"/>
            <w:bottom w:val="none" w:sz="0" w:space="0" w:color="auto"/>
            <w:right w:val="none" w:sz="0" w:space="0" w:color="auto"/>
          </w:divBdr>
          <w:divsChild>
            <w:div w:id="1132865468">
              <w:marLeft w:val="0"/>
              <w:marRight w:val="0"/>
              <w:marTop w:val="0"/>
              <w:marBottom w:val="0"/>
              <w:divBdr>
                <w:top w:val="none" w:sz="0" w:space="0" w:color="auto"/>
                <w:left w:val="none" w:sz="0" w:space="0" w:color="auto"/>
                <w:bottom w:val="none" w:sz="0" w:space="0" w:color="auto"/>
                <w:right w:val="none" w:sz="0" w:space="0" w:color="auto"/>
              </w:divBdr>
            </w:div>
          </w:divsChild>
        </w:div>
        <w:div w:id="1495875153">
          <w:marLeft w:val="0"/>
          <w:marRight w:val="0"/>
          <w:marTop w:val="0"/>
          <w:marBottom w:val="0"/>
          <w:divBdr>
            <w:top w:val="none" w:sz="0" w:space="0" w:color="auto"/>
            <w:left w:val="none" w:sz="0" w:space="0" w:color="auto"/>
            <w:bottom w:val="none" w:sz="0" w:space="0" w:color="auto"/>
            <w:right w:val="none" w:sz="0" w:space="0" w:color="auto"/>
          </w:divBdr>
        </w:div>
        <w:div w:id="1500271487">
          <w:marLeft w:val="0"/>
          <w:marRight w:val="0"/>
          <w:marTop w:val="0"/>
          <w:marBottom w:val="0"/>
          <w:divBdr>
            <w:top w:val="none" w:sz="0" w:space="0" w:color="auto"/>
            <w:left w:val="none" w:sz="0" w:space="0" w:color="auto"/>
            <w:bottom w:val="none" w:sz="0" w:space="0" w:color="auto"/>
            <w:right w:val="none" w:sz="0" w:space="0" w:color="auto"/>
          </w:divBdr>
        </w:div>
        <w:div w:id="1524587049">
          <w:marLeft w:val="0"/>
          <w:marRight w:val="0"/>
          <w:marTop w:val="0"/>
          <w:marBottom w:val="0"/>
          <w:divBdr>
            <w:top w:val="none" w:sz="0" w:space="0" w:color="auto"/>
            <w:left w:val="none" w:sz="0" w:space="0" w:color="auto"/>
            <w:bottom w:val="none" w:sz="0" w:space="0" w:color="auto"/>
            <w:right w:val="none" w:sz="0" w:space="0" w:color="auto"/>
          </w:divBdr>
          <w:divsChild>
            <w:div w:id="1030837136">
              <w:marLeft w:val="0"/>
              <w:marRight w:val="0"/>
              <w:marTop w:val="0"/>
              <w:marBottom w:val="0"/>
              <w:divBdr>
                <w:top w:val="none" w:sz="0" w:space="0" w:color="auto"/>
                <w:left w:val="none" w:sz="0" w:space="0" w:color="auto"/>
                <w:bottom w:val="none" w:sz="0" w:space="0" w:color="auto"/>
                <w:right w:val="none" w:sz="0" w:space="0" w:color="auto"/>
              </w:divBdr>
            </w:div>
          </w:divsChild>
        </w:div>
        <w:div w:id="1525750568">
          <w:marLeft w:val="0"/>
          <w:marRight w:val="0"/>
          <w:marTop w:val="0"/>
          <w:marBottom w:val="0"/>
          <w:divBdr>
            <w:top w:val="none" w:sz="0" w:space="0" w:color="auto"/>
            <w:left w:val="none" w:sz="0" w:space="0" w:color="auto"/>
            <w:bottom w:val="none" w:sz="0" w:space="0" w:color="auto"/>
            <w:right w:val="none" w:sz="0" w:space="0" w:color="auto"/>
          </w:divBdr>
          <w:divsChild>
            <w:div w:id="744839190">
              <w:marLeft w:val="0"/>
              <w:marRight w:val="0"/>
              <w:marTop w:val="0"/>
              <w:marBottom w:val="0"/>
              <w:divBdr>
                <w:top w:val="none" w:sz="0" w:space="0" w:color="auto"/>
                <w:left w:val="none" w:sz="0" w:space="0" w:color="auto"/>
                <w:bottom w:val="none" w:sz="0" w:space="0" w:color="auto"/>
                <w:right w:val="none" w:sz="0" w:space="0" w:color="auto"/>
              </w:divBdr>
            </w:div>
          </w:divsChild>
        </w:div>
        <w:div w:id="1527671444">
          <w:marLeft w:val="0"/>
          <w:marRight w:val="0"/>
          <w:marTop w:val="0"/>
          <w:marBottom w:val="0"/>
          <w:divBdr>
            <w:top w:val="none" w:sz="0" w:space="0" w:color="auto"/>
            <w:left w:val="none" w:sz="0" w:space="0" w:color="auto"/>
            <w:bottom w:val="none" w:sz="0" w:space="0" w:color="auto"/>
            <w:right w:val="none" w:sz="0" w:space="0" w:color="auto"/>
          </w:divBdr>
        </w:div>
        <w:div w:id="1533565904">
          <w:marLeft w:val="0"/>
          <w:marRight w:val="0"/>
          <w:marTop w:val="0"/>
          <w:marBottom w:val="0"/>
          <w:divBdr>
            <w:top w:val="none" w:sz="0" w:space="0" w:color="auto"/>
            <w:left w:val="none" w:sz="0" w:space="0" w:color="auto"/>
            <w:bottom w:val="none" w:sz="0" w:space="0" w:color="auto"/>
            <w:right w:val="none" w:sz="0" w:space="0" w:color="auto"/>
          </w:divBdr>
        </w:div>
        <w:div w:id="1547640999">
          <w:marLeft w:val="0"/>
          <w:marRight w:val="0"/>
          <w:marTop w:val="0"/>
          <w:marBottom w:val="0"/>
          <w:divBdr>
            <w:top w:val="none" w:sz="0" w:space="0" w:color="auto"/>
            <w:left w:val="none" w:sz="0" w:space="0" w:color="auto"/>
            <w:bottom w:val="none" w:sz="0" w:space="0" w:color="auto"/>
            <w:right w:val="none" w:sz="0" w:space="0" w:color="auto"/>
          </w:divBdr>
        </w:div>
        <w:div w:id="1555659980">
          <w:marLeft w:val="0"/>
          <w:marRight w:val="0"/>
          <w:marTop w:val="0"/>
          <w:marBottom w:val="0"/>
          <w:divBdr>
            <w:top w:val="none" w:sz="0" w:space="0" w:color="auto"/>
            <w:left w:val="none" w:sz="0" w:space="0" w:color="auto"/>
            <w:bottom w:val="none" w:sz="0" w:space="0" w:color="auto"/>
            <w:right w:val="none" w:sz="0" w:space="0" w:color="auto"/>
          </w:divBdr>
          <w:divsChild>
            <w:div w:id="610168552">
              <w:marLeft w:val="0"/>
              <w:marRight w:val="0"/>
              <w:marTop w:val="0"/>
              <w:marBottom w:val="0"/>
              <w:divBdr>
                <w:top w:val="none" w:sz="0" w:space="0" w:color="auto"/>
                <w:left w:val="none" w:sz="0" w:space="0" w:color="auto"/>
                <w:bottom w:val="none" w:sz="0" w:space="0" w:color="auto"/>
                <w:right w:val="none" w:sz="0" w:space="0" w:color="auto"/>
              </w:divBdr>
            </w:div>
          </w:divsChild>
        </w:div>
        <w:div w:id="1557082989">
          <w:marLeft w:val="0"/>
          <w:marRight w:val="0"/>
          <w:marTop w:val="0"/>
          <w:marBottom w:val="0"/>
          <w:divBdr>
            <w:top w:val="none" w:sz="0" w:space="0" w:color="auto"/>
            <w:left w:val="none" w:sz="0" w:space="0" w:color="auto"/>
            <w:bottom w:val="none" w:sz="0" w:space="0" w:color="auto"/>
            <w:right w:val="none" w:sz="0" w:space="0" w:color="auto"/>
          </w:divBdr>
          <w:divsChild>
            <w:div w:id="2051955290">
              <w:marLeft w:val="0"/>
              <w:marRight w:val="0"/>
              <w:marTop w:val="0"/>
              <w:marBottom w:val="0"/>
              <w:divBdr>
                <w:top w:val="none" w:sz="0" w:space="0" w:color="auto"/>
                <w:left w:val="none" w:sz="0" w:space="0" w:color="auto"/>
                <w:bottom w:val="none" w:sz="0" w:space="0" w:color="auto"/>
                <w:right w:val="none" w:sz="0" w:space="0" w:color="auto"/>
              </w:divBdr>
            </w:div>
          </w:divsChild>
        </w:div>
        <w:div w:id="1560241509">
          <w:marLeft w:val="0"/>
          <w:marRight w:val="0"/>
          <w:marTop w:val="0"/>
          <w:marBottom w:val="0"/>
          <w:divBdr>
            <w:top w:val="none" w:sz="0" w:space="0" w:color="auto"/>
            <w:left w:val="none" w:sz="0" w:space="0" w:color="auto"/>
            <w:bottom w:val="none" w:sz="0" w:space="0" w:color="auto"/>
            <w:right w:val="none" w:sz="0" w:space="0" w:color="auto"/>
          </w:divBdr>
          <w:divsChild>
            <w:div w:id="335036513">
              <w:marLeft w:val="0"/>
              <w:marRight w:val="0"/>
              <w:marTop w:val="0"/>
              <w:marBottom w:val="0"/>
              <w:divBdr>
                <w:top w:val="none" w:sz="0" w:space="0" w:color="auto"/>
                <w:left w:val="none" w:sz="0" w:space="0" w:color="auto"/>
                <w:bottom w:val="none" w:sz="0" w:space="0" w:color="auto"/>
                <w:right w:val="none" w:sz="0" w:space="0" w:color="auto"/>
              </w:divBdr>
            </w:div>
          </w:divsChild>
        </w:div>
        <w:div w:id="1566572997">
          <w:marLeft w:val="0"/>
          <w:marRight w:val="0"/>
          <w:marTop w:val="0"/>
          <w:marBottom w:val="0"/>
          <w:divBdr>
            <w:top w:val="none" w:sz="0" w:space="0" w:color="auto"/>
            <w:left w:val="none" w:sz="0" w:space="0" w:color="auto"/>
            <w:bottom w:val="none" w:sz="0" w:space="0" w:color="auto"/>
            <w:right w:val="none" w:sz="0" w:space="0" w:color="auto"/>
          </w:divBdr>
          <w:divsChild>
            <w:div w:id="1602027636">
              <w:marLeft w:val="0"/>
              <w:marRight w:val="0"/>
              <w:marTop w:val="0"/>
              <w:marBottom w:val="0"/>
              <w:divBdr>
                <w:top w:val="none" w:sz="0" w:space="0" w:color="auto"/>
                <w:left w:val="none" w:sz="0" w:space="0" w:color="auto"/>
                <w:bottom w:val="none" w:sz="0" w:space="0" w:color="auto"/>
                <w:right w:val="none" w:sz="0" w:space="0" w:color="auto"/>
              </w:divBdr>
            </w:div>
          </w:divsChild>
        </w:div>
        <w:div w:id="1575356540">
          <w:marLeft w:val="0"/>
          <w:marRight w:val="0"/>
          <w:marTop w:val="0"/>
          <w:marBottom w:val="0"/>
          <w:divBdr>
            <w:top w:val="none" w:sz="0" w:space="0" w:color="auto"/>
            <w:left w:val="none" w:sz="0" w:space="0" w:color="auto"/>
            <w:bottom w:val="none" w:sz="0" w:space="0" w:color="auto"/>
            <w:right w:val="none" w:sz="0" w:space="0" w:color="auto"/>
          </w:divBdr>
        </w:div>
        <w:div w:id="1592543287">
          <w:marLeft w:val="0"/>
          <w:marRight w:val="0"/>
          <w:marTop w:val="0"/>
          <w:marBottom w:val="0"/>
          <w:divBdr>
            <w:top w:val="none" w:sz="0" w:space="0" w:color="auto"/>
            <w:left w:val="none" w:sz="0" w:space="0" w:color="auto"/>
            <w:bottom w:val="none" w:sz="0" w:space="0" w:color="auto"/>
            <w:right w:val="none" w:sz="0" w:space="0" w:color="auto"/>
          </w:divBdr>
          <w:divsChild>
            <w:div w:id="2076901699">
              <w:marLeft w:val="0"/>
              <w:marRight w:val="0"/>
              <w:marTop w:val="0"/>
              <w:marBottom w:val="0"/>
              <w:divBdr>
                <w:top w:val="none" w:sz="0" w:space="0" w:color="auto"/>
                <w:left w:val="none" w:sz="0" w:space="0" w:color="auto"/>
                <w:bottom w:val="none" w:sz="0" w:space="0" w:color="auto"/>
                <w:right w:val="none" w:sz="0" w:space="0" w:color="auto"/>
              </w:divBdr>
            </w:div>
          </w:divsChild>
        </w:div>
        <w:div w:id="1596669185">
          <w:marLeft w:val="0"/>
          <w:marRight w:val="0"/>
          <w:marTop w:val="0"/>
          <w:marBottom w:val="0"/>
          <w:divBdr>
            <w:top w:val="none" w:sz="0" w:space="0" w:color="auto"/>
            <w:left w:val="none" w:sz="0" w:space="0" w:color="auto"/>
            <w:bottom w:val="none" w:sz="0" w:space="0" w:color="auto"/>
            <w:right w:val="none" w:sz="0" w:space="0" w:color="auto"/>
          </w:divBdr>
          <w:divsChild>
            <w:div w:id="564409790">
              <w:marLeft w:val="0"/>
              <w:marRight w:val="0"/>
              <w:marTop w:val="0"/>
              <w:marBottom w:val="0"/>
              <w:divBdr>
                <w:top w:val="none" w:sz="0" w:space="0" w:color="auto"/>
                <w:left w:val="none" w:sz="0" w:space="0" w:color="auto"/>
                <w:bottom w:val="none" w:sz="0" w:space="0" w:color="auto"/>
                <w:right w:val="none" w:sz="0" w:space="0" w:color="auto"/>
              </w:divBdr>
            </w:div>
            <w:div w:id="2030135911">
              <w:marLeft w:val="0"/>
              <w:marRight w:val="0"/>
              <w:marTop w:val="0"/>
              <w:marBottom w:val="0"/>
              <w:divBdr>
                <w:top w:val="none" w:sz="0" w:space="0" w:color="auto"/>
                <w:left w:val="none" w:sz="0" w:space="0" w:color="auto"/>
                <w:bottom w:val="none" w:sz="0" w:space="0" w:color="auto"/>
                <w:right w:val="none" w:sz="0" w:space="0" w:color="auto"/>
              </w:divBdr>
            </w:div>
          </w:divsChild>
        </w:div>
        <w:div w:id="1600016772">
          <w:marLeft w:val="0"/>
          <w:marRight w:val="0"/>
          <w:marTop w:val="0"/>
          <w:marBottom w:val="0"/>
          <w:divBdr>
            <w:top w:val="none" w:sz="0" w:space="0" w:color="auto"/>
            <w:left w:val="none" w:sz="0" w:space="0" w:color="auto"/>
            <w:bottom w:val="none" w:sz="0" w:space="0" w:color="auto"/>
            <w:right w:val="none" w:sz="0" w:space="0" w:color="auto"/>
          </w:divBdr>
        </w:div>
        <w:div w:id="1600328074">
          <w:marLeft w:val="0"/>
          <w:marRight w:val="0"/>
          <w:marTop w:val="0"/>
          <w:marBottom w:val="0"/>
          <w:divBdr>
            <w:top w:val="none" w:sz="0" w:space="0" w:color="auto"/>
            <w:left w:val="none" w:sz="0" w:space="0" w:color="auto"/>
            <w:bottom w:val="none" w:sz="0" w:space="0" w:color="auto"/>
            <w:right w:val="none" w:sz="0" w:space="0" w:color="auto"/>
          </w:divBdr>
          <w:divsChild>
            <w:div w:id="386419445">
              <w:marLeft w:val="0"/>
              <w:marRight w:val="0"/>
              <w:marTop w:val="0"/>
              <w:marBottom w:val="0"/>
              <w:divBdr>
                <w:top w:val="none" w:sz="0" w:space="0" w:color="auto"/>
                <w:left w:val="none" w:sz="0" w:space="0" w:color="auto"/>
                <w:bottom w:val="none" w:sz="0" w:space="0" w:color="auto"/>
                <w:right w:val="none" w:sz="0" w:space="0" w:color="auto"/>
              </w:divBdr>
            </w:div>
            <w:div w:id="749739413">
              <w:marLeft w:val="0"/>
              <w:marRight w:val="0"/>
              <w:marTop w:val="0"/>
              <w:marBottom w:val="0"/>
              <w:divBdr>
                <w:top w:val="none" w:sz="0" w:space="0" w:color="auto"/>
                <w:left w:val="none" w:sz="0" w:space="0" w:color="auto"/>
                <w:bottom w:val="none" w:sz="0" w:space="0" w:color="auto"/>
                <w:right w:val="none" w:sz="0" w:space="0" w:color="auto"/>
              </w:divBdr>
            </w:div>
          </w:divsChild>
        </w:div>
        <w:div w:id="1631596676">
          <w:marLeft w:val="0"/>
          <w:marRight w:val="0"/>
          <w:marTop w:val="0"/>
          <w:marBottom w:val="0"/>
          <w:divBdr>
            <w:top w:val="none" w:sz="0" w:space="0" w:color="auto"/>
            <w:left w:val="none" w:sz="0" w:space="0" w:color="auto"/>
            <w:bottom w:val="none" w:sz="0" w:space="0" w:color="auto"/>
            <w:right w:val="none" w:sz="0" w:space="0" w:color="auto"/>
          </w:divBdr>
        </w:div>
        <w:div w:id="1632174684">
          <w:marLeft w:val="0"/>
          <w:marRight w:val="0"/>
          <w:marTop w:val="0"/>
          <w:marBottom w:val="0"/>
          <w:divBdr>
            <w:top w:val="none" w:sz="0" w:space="0" w:color="auto"/>
            <w:left w:val="none" w:sz="0" w:space="0" w:color="auto"/>
            <w:bottom w:val="none" w:sz="0" w:space="0" w:color="auto"/>
            <w:right w:val="none" w:sz="0" w:space="0" w:color="auto"/>
          </w:divBdr>
        </w:div>
        <w:div w:id="1633243015">
          <w:marLeft w:val="0"/>
          <w:marRight w:val="0"/>
          <w:marTop w:val="0"/>
          <w:marBottom w:val="0"/>
          <w:divBdr>
            <w:top w:val="none" w:sz="0" w:space="0" w:color="auto"/>
            <w:left w:val="none" w:sz="0" w:space="0" w:color="auto"/>
            <w:bottom w:val="none" w:sz="0" w:space="0" w:color="auto"/>
            <w:right w:val="none" w:sz="0" w:space="0" w:color="auto"/>
          </w:divBdr>
        </w:div>
        <w:div w:id="1643391753">
          <w:marLeft w:val="0"/>
          <w:marRight w:val="0"/>
          <w:marTop w:val="0"/>
          <w:marBottom w:val="0"/>
          <w:divBdr>
            <w:top w:val="none" w:sz="0" w:space="0" w:color="auto"/>
            <w:left w:val="none" w:sz="0" w:space="0" w:color="auto"/>
            <w:bottom w:val="none" w:sz="0" w:space="0" w:color="auto"/>
            <w:right w:val="none" w:sz="0" w:space="0" w:color="auto"/>
          </w:divBdr>
        </w:div>
        <w:div w:id="1643845993">
          <w:marLeft w:val="0"/>
          <w:marRight w:val="0"/>
          <w:marTop w:val="0"/>
          <w:marBottom w:val="0"/>
          <w:divBdr>
            <w:top w:val="none" w:sz="0" w:space="0" w:color="auto"/>
            <w:left w:val="none" w:sz="0" w:space="0" w:color="auto"/>
            <w:bottom w:val="none" w:sz="0" w:space="0" w:color="auto"/>
            <w:right w:val="none" w:sz="0" w:space="0" w:color="auto"/>
          </w:divBdr>
        </w:div>
        <w:div w:id="1644968331">
          <w:marLeft w:val="0"/>
          <w:marRight w:val="0"/>
          <w:marTop w:val="0"/>
          <w:marBottom w:val="0"/>
          <w:divBdr>
            <w:top w:val="none" w:sz="0" w:space="0" w:color="auto"/>
            <w:left w:val="none" w:sz="0" w:space="0" w:color="auto"/>
            <w:bottom w:val="none" w:sz="0" w:space="0" w:color="auto"/>
            <w:right w:val="none" w:sz="0" w:space="0" w:color="auto"/>
          </w:divBdr>
        </w:div>
        <w:div w:id="1652709510">
          <w:marLeft w:val="0"/>
          <w:marRight w:val="0"/>
          <w:marTop w:val="0"/>
          <w:marBottom w:val="0"/>
          <w:divBdr>
            <w:top w:val="none" w:sz="0" w:space="0" w:color="auto"/>
            <w:left w:val="none" w:sz="0" w:space="0" w:color="auto"/>
            <w:bottom w:val="none" w:sz="0" w:space="0" w:color="auto"/>
            <w:right w:val="none" w:sz="0" w:space="0" w:color="auto"/>
          </w:divBdr>
        </w:div>
        <w:div w:id="1653018962">
          <w:marLeft w:val="0"/>
          <w:marRight w:val="0"/>
          <w:marTop w:val="0"/>
          <w:marBottom w:val="0"/>
          <w:divBdr>
            <w:top w:val="none" w:sz="0" w:space="0" w:color="auto"/>
            <w:left w:val="none" w:sz="0" w:space="0" w:color="auto"/>
            <w:bottom w:val="none" w:sz="0" w:space="0" w:color="auto"/>
            <w:right w:val="none" w:sz="0" w:space="0" w:color="auto"/>
          </w:divBdr>
          <w:divsChild>
            <w:div w:id="1526479982">
              <w:marLeft w:val="0"/>
              <w:marRight w:val="0"/>
              <w:marTop w:val="0"/>
              <w:marBottom w:val="0"/>
              <w:divBdr>
                <w:top w:val="none" w:sz="0" w:space="0" w:color="auto"/>
                <w:left w:val="none" w:sz="0" w:space="0" w:color="auto"/>
                <w:bottom w:val="none" w:sz="0" w:space="0" w:color="auto"/>
                <w:right w:val="none" w:sz="0" w:space="0" w:color="auto"/>
              </w:divBdr>
            </w:div>
          </w:divsChild>
        </w:div>
        <w:div w:id="1655834693">
          <w:marLeft w:val="0"/>
          <w:marRight w:val="0"/>
          <w:marTop w:val="0"/>
          <w:marBottom w:val="0"/>
          <w:divBdr>
            <w:top w:val="none" w:sz="0" w:space="0" w:color="auto"/>
            <w:left w:val="none" w:sz="0" w:space="0" w:color="auto"/>
            <w:bottom w:val="none" w:sz="0" w:space="0" w:color="auto"/>
            <w:right w:val="none" w:sz="0" w:space="0" w:color="auto"/>
          </w:divBdr>
          <w:divsChild>
            <w:div w:id="170223472">
              <w:marLeft w:val="0"/>
              <w:marRight w:val="0"/>
              <w:marTop w:val="0"/>
              <w:marBottom w:val="0"/>
              <w:divBdr>
                <w:top w:val="none" w:sz="0" w:space="0" w:color="auto"/>
                <w:left w:val="none" w:sz="0" w:space="0" w:color="auto"/>
                <w:bottom w:val="none" w:sz="0" w:space="0" w:color="auto"/>
                <w:right w:val="none" w:sz="0" w:space="0" w:color="auto"/>
              </w:divBdr>
            </w:div>
          </w:divsChild>
        </w:div>
        <w:div w:id="1664628399">
          <w:marLeft w:val="0"/>
          <w:marRight w:val="0"/>
          <w:marTop w:val="0"/>
          <w:marBottom w:val="0"/>
          <w:divBdr>
            <w:top w:val="none" w:sz="0" w:space="0" w:color="auto"/>
            <w:left w:val="none" w:sz="0" w:space="0" w:color="auto"/>
            <w:bottom w:val="none" w:sz="0" w:space="0" w:color="auto"/>
            <w:right w:val="none" w:sz="0" w:space="0" w:color="auto"/>
          </w:divBdr>
        </w:div>
        <w:div w:id="1674188954">
          <w:marLeft w:val="0"/>
          <w:marRight w:val="0"/>
          <w:marTop w:val="0"/>
          <w:marBottom w:val="0"/>
          <w:divBdr>
            <w:top w:val="none" w:sz="0" w:space="0" w:color="auto"/>
            <w:left w:val="none" w:sz="0" w:space="0" w:color="auto"/>
            <w:bottom w:val="none" w:sz="0" w:space="0" w:color="auto"/>
            <w:right w:val="none" w:sz="0" w:space="0" w:color="auto"/>
          </w:divBdr>
          <w:divsChild>
            <w:div w:id="1237279830">
              <w:marLeft w:val="0"/>
              <w:marRight w:val="0"/>
              <w:marTop w:val="0"/>
              <w:marBottom w:val="0"/>
              <w:divBdr>
                <w:top w:val="none" w:sz="0" w:space="0" w:color="auto"/>
                <w:left w:val="none" w:sz="0" w:space="0" w:color="auto"/>
                <w:bottom w:val="none" w:sz="0" w:space="0" w:color="auto"/>
                <w:right w:val="none" w:sz="0" w:space="0" w:color="auto"/>
              </w:divBdr>
            </w:div>
          </w:divsChild>
        </w:div>
        <w:div w:id="1675304138">
          <w:marLeft w:val="0"/>
          <w:marRight w:val="0"/>
          <w:marTop w:val="0"/>
          <w:marBottom w:val="0"/>
          <w:divBdr>
            <w:top w:val="none" w:sz="0" w:space="0" w:color="auto"/>
            <w:left w:val="none" w:sz="0" w:space="0" w:color="auto"/>
            <w:bottom w:val="none" w:sz="0" w:space="0" w:color="auto"/>
            <w:right w:val="none" w:sz="0" w:space="0" w:color="auto"/>
          </w:divBdr>
          <w:divsChild>
            <w:div w:id="646011890">
              <w:marLeft w:val="0"/>
              <w:marRight w:val="0"/>
              <w:marTop w:val="0"/>
              <w:marBottom w:val="0"/>
              <w:divBdr>
                <w:top w:val="none" w:sz="0" w:space="0" w:color="auto"/>
                <w:left w:val="none" w:sz="0" w:space="0" w:color="auto"/>
                <w:bottom w:val="none" w:sz="0" w:space="0" w:color="auto"/>
                <w:right w:val="none" w:sz="0" w:space="0" w:color="auto"/>
              </w:divBdr>
            </w:div>
          </w:divsChild>
        </w:div>
        <w:div w:id="1680112070">
          <w:marLeft w:val="0"/>
          <w:marRight w:val="0"/>
          <w:marTop w:val="0"/>
          <w:marBottom w:val="0"/>
          <w:divBdr>
            <w:top w:val="none" w:sz="0" w:space="0" w:color="auto"/>
            <w:left w:val="none" w:sz="0" w:space="0" w:color="auto"/>
            <w:bottom w:val="none" w:sz="0" w:space="0" w:color="auto"/>
            <w:right w:val="none" w:sz="0" w:space="0" w:color="auto"/>
          </w:divBdr>
          <w:divsChild>
            <w:div w:id="1260871489">
              <w:marLeft w:val="0"/>
              <w:marRight w:val="0"/>
              <w:marTop w:val="0"/>
              <w:marBottom w:val="0"/>
              <w:divBdr>
                <w:top w:val="none" w:sz="0" w:space="0" w:color="auto"/>
                <w:left w:val="none" w:sz="0" w:space="0" w:color="auto"/>
                <w:bottom w:val="none" w:sz="0" w:space="0" w:color="auto"/>
                <w:right w:val="none" w:sz="0" w:space="0" w:color="auto"/>
              </w:divBdr>
            </w:div>
          </w:divsChild>
        </w:div>
        <w:div w:id="1684472099">
          <w:marLeft w:val="0"/>
          <w:marRight w:val="0"/>
          <w:marTop w:val="0"/>
          <w:marBottom w:val="0"/>
          <w:divBdr>
            <w:top w:val="none" w:sz="0" w:space="0" w:color="auto"/>
            <w:left w:val="none" w:sz="0" w:space="0" w:color="auto"/>
            <w:bottom w:val="none" w:sz="0" w:space="0" w:color="auto"/>
            <w:right w:val="none" w:sz="0" w:space="0" w:color="auto"/>
          </w:divBdr>
          <w:divsChild>
            <w:div w:id="173568854">
              <w:marLeft w:val="0"/>
              <w:marRight w:val="0"/>
              <w:marTop w:val="0"/>
              <w:marBottom w:val="0"/>
              <w:divBdr>
                <w:top w:val="none" w:sz="0" w:space="0" w:color="auto"/>
                <w:left w:val="none" w:sz="0" w:space="0" w:color="auto"/>
                <w:bottom w:val="none" w:sz="0" w:space="0" w:color="auto"/>
                <w:right w:val="none" w:sz="0" w:space="0" w:color="auto"/>
              </w:divBdr>
            </w:div>
            <w:div w:id="1367023558">
              <w:marLeft w:val="0"/>
              <w:marRight w:val="0"/>
              <w:marTop w:val="0"/>
              <w:marBottom w:val="0"/>
              <w:divBdr>
                <w:top w:val="none" w:sz="0" w:space="0" w:color="auto"/>
                <w:left w:val="none" w:sz="0" w:space="0" w:color="auto"/>
                <w:bottom w:val="none" w:sz="0" w:space="0" w:color="auto"/>
                <w:right w:val="none" w:sz="0" w:space="0" w:color="auto"/>
              </w:divBdr>
            </w:div>
          </w:divsChild>
        </w:div>
        <w:div w:id="1685203065">
          <w:marLeft w:val="0"/>
          <w:marRight w:val="0"/>
          <w:marTop w:val="0"/>
          <w:marBottom w:val="0"/>
          <w:divBdr>
            <w:top w:val="none" w:sz="0" w:space="0" w:color="auto"/>
            <w:left w:val="none" w:sz="0" w:space="0" w:color="auto"/>
            <w:bottom w:val="none" w:sz="0" w:space="0" w:color="auto"/>
            <w:right w:val="none" w:sz="0" w:space="0" w:color="auto"/>
          </w:divBdr>
          <w:divsChild>
            <w:div w:id="356779695">
              <w:marLeft w:val="0"/>
              <w:marRight w:val="0"/>
              <w:marTop w:val="0"/>
              <w:marBottom w:val="0"/>
              <w:divBdr>
                <w:top w:val="none" w:sz="0" w:space="0" w:color="auto"/>
                <w:left w:val="none" w:sz="0" w:space="0" w:color="auto"/>
                <w:bottom w:val="none" w:sz="0" w:space="0" w:color="auto"/>
                <w:right w:val="none" w:sz="0" w:space="0" w:color="auto"/>
              </w:divBdr>
            </w:div>
          </w:divsChild>
        </w:div>
        <w:div w:id="1690981131">
          <w:marLeft w:val="0"/>
          <w:marRight w:val="0"/>
          <w:marTop w:val="0"/>
          <w:marBottom w:val="0"/>
          <w:divBdr>
            <w:top w:val="none" w:sz="0" w:space="0" w:color="auto"/>
            <w:left w:val="none" w:sz="0" w:space="0" w:color="auto"/>
            <w:bottom w:val="none" w:sz="0" w:space="0" w:color="auto"/>
            <w:right w:val="none" w:sz="0" w:space="0" w:color="auto"/>
          </w:divBdr>
          <w:divsChild>
            <w:div w:id="2109545056">
              <w:marLeft w:val="0"/>
              <w:marRight w:val="0"/>
              <w:marTop w:val="0"/>
              <w:marBottom w:val="0"/>
              <w:divBdr>
                <w:top w:val="none" w:sz="0" w:space="0" w:color="auto"/>
                <w:left w:val="none" w:sz="0" w:space="0" w:color="auto"/>
                <w:bottom w:val="none" w:sz="0" w:space="0" w:color="auto"/>
                <w:right w:val="none" w:sz="0" w:space="0" w:color="auto"/>
              </w:divBdr>
            </w:div>
          </w:divsChild>
        </w:div>
        <w:div w:id="1691370347">
          <w:marLeft w:val="0"/>
          <w:marRight w:val="0"/>
          <w:marTop w:val="0"/>
          <w:marBottom w:val="0"/>
          <w:divBdr>
            <w:top w:val="none" w:sz="0" w:space="0" w:color="auto"/>
            <w:left w:val="none" w:sz="0" w:space="0" w:color="auto"/>
            <w:bottom w:val="none" w:sz="0" w:space="0" w:color="auto"/>
            <w:right w:val="none" w:sz="0" w:space="0" w:color="auto"/>
          </w:divBdr>
          <w:divsChild>
            <w:div w:id="428433487">
              <w:marLeft w:val="0"/>
              <w:marRight w:val="0"/>
              <w:marTop w:val="0"/>
              <w:marBottom w:val="0"/>
              <w:divBdr>
                <w:top w:val="none" w:sz="0" w:space="0" w:color="auto"/>
                <w:left w:val="none" w:sz="0" w:space="0" w:color="auto"/>
                <w:bottom w:val="none" w:sz="0" w:space="0" w:color="auto"/>
                <w:right w:val="none" w:sz="0" w:space="0" w:color="auto"/>
              </w:divBdr>
            </w:div>
          </w:divsChild>
        </w:div>
        <w:div w:id="1703164798">
          <w:marLeft w:val="0"/>
          <w:marRight w:val="0"/>
          <w:marTop w:val="0"/>
          <w:marBottom w:val="0"/>
          <w:divBdr>
            <w:top w:val="none" w:sz="0" w:space="0" w:color="auto"/>
            <w:left w:val="none" w:sz="0" w:space="0" w:color="auto"/>
            <w:bottom w:val="none" w:sz="0" w:space="0" w:color="auto"/>
            <w:right w:val="none" w:sz="0" w:space="0" w:color="auto"/>
          </w:divBdr>
        </w:div>
        <w:div w:id="1708489566">
          <w:marLeft w:val="0"/>
          <w:marRight w:val="0"/>
          <w:marTop w:val="0"/>
          <w:marBottom w:val="0"/>
          <w:divBdr>
            <w:top w:val="none" w:sz="0" w:space="0" w:color="auto"/>
            <w:left w:val="none" w:sz="0" w:space="0" w:color="auto"/>
            <w:bottom w:val="none" w:sz="0" w:space="0" w:color="auto"/>
            <w:right w:val="none" w:sz="0" w:space="0" w:color="auto"/>
          </w:divBdr>
        </w:div>
        <w:div w:id="1711883207">
          <w:marLeft w:val="0"/>
          <w:marRight w:val="0"/>
          <w:marTop w:val="0"/>
          <w:marBottom w:val="0"/>
          <w:divBdr>
            <w:top w:val="none" w:sz="0" w:space="0" w:color="auto"/>
            <w:left w:val="none" w:sz="0" w:space="0" w:color="auto"/>
            <w:bottom w:val="none" w:sz="0" w:space="0" w:color="auto"/>
            <w:right w:val="none" w:sz="0" w:space="0" w:color="auto"/>
          </w:divBdr>
        </w:div>
        <w:div w:id="1712420099">
          <w:marLeft w:val="0"/>
          <w:marRight w:val="0"/>
          <w:marTop w:val="0"/>
          <w:marBottom w:val="0"/>
          <w:divBdr>
            <w:top w:val="none" w:sz="0" w:space="0" w:color="auto"/>
            <w:left w:val="none" w:sz="0" w:space="0" w:color="auto"/>
            <w:bottom w:val="none" w:sz="0" w:space="0" w:color="auto"/>
            <w:right w:val="none" w:sz="0" w:space="0" w:color="auto"/>
          </w:divBdr>
          <w:divsChild>
            <w:div w:id="1266381284">
              <w:marLeft w:val="0"/>
              <w:marRight w:val="0"/>
              <w:marTop w:val="0"/>
              <w:marBottom w:val="0"/>
              <w:divBdr>
                <w:top w:val="none" w:sz="0" w:space="0" w:color="auto"/>
                <w:left w:val="none" w:sz="0" w:space="0" w:color="auto"/>
                <w:bottom w:val="none" w:sz="0" w:space="0" w:color="auto"/>
                <w:right w:val="none" w:sz="0" w:space="0" w:color="auto"/>
              </w:divBdr>
            </w:div>
          </w:divsChild>
        </w:div>
        <w:div w:id="1714886463">
          <w:marLeft w:val="0"/>
          <w:marRight w:val="0"/>
          <w:marTop w:val="0"/>
          <w:marBottom w:val="0"/>
          <w:divBdr>
            <w:top w:val="none" w:sz="0" w:space="0" w:color="auto"/>
            <w:left w:val="none" w:sz="0" w:space="0" w:color="auto"/>
            <w:bottom w:val="none" w:sz="0" w:space="0" w:color="auto"/>
            <w:right w:val="none" w:sz="0" w:space="0" w:color="auto"/>
          </w:divBdr>
          <w:divsChild>
            <w:div w:id="604844562">
              <w:marLeft w:val="0"/>
              <w:marRight w:val="0"/>
              <w:marTop w:val="0"/>
              <w:marBottom w:val="0"/>
              <w:divBdr>
                <w:top w:val="none" w:sz="0" w:space="0" w:color="auto"/>
                <w:left w:val="none" w:sz="0" w:space="0" w:color="auto"/>
                <w:bottom w:val="none" w:sz="0" w:space="0" w:color="auto"/>
                <w:right w:val="none" w:sz="0" w:space="0" w:color="auto"/>
              </w:divBdr>
            </w:div>
          </w:divsChild>
        </w:div>
        <w:div w:id="1718160281">
          <w:marLeft w:val="0"/>
          <w:marRight w:val="0"/>
          <w:marTop w:val="0"/>
          <w:marBottom w:val="0"/>
          <w:divBdr>
            <w:top w:val="none" w:sz="0" w:space="0" w:color="auto"/>
            <w:left w:val="none" w:sz="0" w:space="0" w:color="auto"/>
            <w:bottom w:val="none" w:sz="0" w:space="0" w:color="auto"/>
            <w:right w:val="none" w:sz="0" w:space="0" w:color="auto"/>
          </w:divBdr>
          <w:divsChild>
            <w:div w:id="1053774866">
              <w:marLeft w:val="0"/>
              <w:marRight w:val="0"/>
              <w:marTop w:val="0"/>
              <w:marBottom w:val="0"/>
              <w:divBdr>
                <w:top w:val="none" w:sz="0" w:space="0" w:color="auto"/>
                <w:left w:val="none" w:sz="0" w:space="0" w:color="auto"/>
                <w:bottom w:val="none" w:sz="0" w:space="0" w:color="auto"/>
                <w:right w:val="none" w:sz="0" w:space="0" w:color="auto"/>
              </w:divBdr>
            </w:div>
          </w:divsChild>
        </w:div>
        <w:div w:id="1722050148">
          <w:marLeft w:val="0"/>
          <w:marRight w:val="0"/>
          <w:marTop w:val="0"/>
          <w:marBottom w:val="0"/>
          <w:divBdr>
            <w:top w:val="none" w:sz="0" w:space="0" w:color="auto"/>
            <w:left w:val="none" w:sz="0" w:space="0" w:color="auto"/>
            <w:bottom w:val="none" w:sz="0" w:space="0" w:color="auto"/>
            <w:right w:val="none" w:sz="0" w:space="0" w:color="auto"/>
          </w:divBdr>
          <w:divsChild>
            <w:div w:id="1496187717">
              <w:marLeft w:val="0"/>
              <w:marRight w:val="0"/>
              <w:marTop w:val="0"/>
              <w:marBottom w:val="0"/>
              <w:divBdr>
                <w:top w:val="none" w:sz="0" w:space="0" w:color="auto"/>
                <w:left w:val="none" w:sz="0" w:space="0" w:color="auto"/>
                <w:bottom w:val="none" w:sz="0" w:space="0" w:color="auto"/>
                <w:right w:val="none" w:sz="0" w:space="0" w:color="auto"/>
              </w:divBdr>
            </w:div>
          </w:divsChild>
        </w:div>
        <w:div w:id="1732576154">
          <w:marLeft w:val="0"/>
          <w:marRight w:val="0"/>
          <w:marTop w:val="0"/>
          <w:marBottom w:val="0"/>
          <w:divBdr>
            <w:top w:val="none" w:sz="0" w:space="0" w:color="auto"/>
            <w:left w:val="none" w:sz="0" w:space="0" w:color="auto"/>
            <w:bottom w:val="none" w:sz="0" w:space="0" w:color="auto"/>
            <w:right w:val="none" w:sz="0" w:space="0" w:color="auto"/>
          </w:divBdr>
        </w:div>
        <w:div w:id="1736123130">
          <w:marLeft w:val="0"/>
          <w:marRight w:val="0"/>
          <w:marTop w:val="0"/>
          <w:marBottom w:val="0"/>
          <w:divBdr>
            <w:top w:val="none" w:sz="0" w:space="0" w:color="auto"/>
            <w:left w:val="none" w:sz="0" w:space="0" w:color="auto"/>
            <w:bottom w:val="none" w:sz="0" w:space="0" w:color="auto"/>
            <w:right w:val="none" w:sz="0" w:space="0" w:color="auto"/>
          </w:divBdr>
          <w:divsChild>
            <w:div w:id="1255817243">
              <w:marLeft w:val="0"/>
              <w:marRight w:val="0"/>
              <w:marTop w:val="0"/>
              <w:marBottom w:val="0"/>
              <w:divBdr>
                <w:top w:val="none" w:sz="0" w:space="0" w:color="auto"/>
                <w:left w:val="none" w:sz="0" w:space="0" w:color="auto"/>
                <w:bottom w:val="none" w:sz="0" w:space="0" w:color="auto"/>
                <w:right w:val="none" w:sz="0" w:space="0" w:color="auto"/>
              </w:divBdr>
            </w:div>
          </w:divsChild>
        </w:div>
        <w:div w:id="1756435082">
          <w:marLeft w:val="0"/>
          <w:marRight w:val="0"/>
          <w:marTop w:val="0"/>
          <w:marBottom w:val="0"/>
          <w:divBdr>
            <w:top w:val="none" w:sz="0" w:space="0" w:color="auto"/>
            <w:left w:val="none" w:sz="0" w:space="0" w:color="auto"/>
            <w:bottom w:val="none" w:sz="0" w:space="0" w:color="auto"/>
            <w:right w:val="none" w:sz="0" w:space="0" w:color="auto"/>
          </w:divBdr>
        </w:div>
        <w:div w:id="1763918062">
          <w:marLeft w:val="0"/>
          <w:marRight w:val="0"/>
          <w:marTop w:val="0"/>
          <w:marBottom w:val="0"/>
          <w:divBdr>
            <w:top w:val="none" w:sz="0" w:space="0" w:color="auto"/>
            <w:left w:val="none" w:sz="0" w:space="0" w:color="auto"/>
            <w:bottom w:val="none" w:sz="0" w:space="0" w:color="auto"/>
            <w:right w:val="none" w:sz="0" w:space="0" w:color="auto"/>
          </w:divBdr>
        </w:div>
        <w:div w:id="1767143037">
          <w:marLeft w:val="0"/>
          <w:marRight w:val="0"/>
          <w:marTop w:val="0"/>
          <w:marBottom w:val="0"/>
          <w:divBdr>
            <w:top w:val="none" w:sz="0" w:space="0" w:color="auto"/>
            <w:left w:val="none" w:sz="0" w:space="0" w:color="auto"/>
            <w:bottom w:val="none" w:sz="0" w:space="0" w:color="auto"/>
            <w:right w:val="none" w:sz="0" w:space="0" w:color="auto"/>
          </w:divBdr>
          <w:divsChild>
            <w:div w:id="1891720738">
              <w:marLeft w:val="0"/>
              <w:marRight w:val="0"/>
              <w:marTop w:val="0"/>
              <w:marBottom w:val="0"/>
              <w:divBdr>
                <w:top w:val="none" w:sz="0" w:space="0" w:color="auto"/>
                <w:left w:val="none" w:sz="0" w:space="0" w:color="auto"/>
                <w:bottom w:val="none" w:sz="0" w:space="0" w:color="auto"/>
                <w:right w:val="none" w:sz="0" w:space="0" w:color="auto"/>
              </w:divBdr>
            </w:div>
          </w:divsChild>
        </w:div>
        <w:div w:id="1772703866">
          <w:marLeft w:val="0"/>
          <w:marRight w:val="0"/>
          <w:marTop w:val="0"/>
          <w:marBottom w:val="0"/>
          <w:divBdr>
            <w:top w:val="none" w:sz="0" w:space="0" w:color="auto"/>
            <w:left w:val="none" w:sz="0" w:space="0" w:color="auto"/>
            <w:bottom w:val="none" w:sz="0" w:space="0" w:color="auto"/>
            <w:right w:val="none" w:sz="0" w:space="0" w:color="auto"/>
          </w:divBdr>
          <w:divsChild>
            <w:div w:id="349843088">
              <w:marLeft w:val="0"/>
              <w:marRight w:val="0"/>
              <w:marTop w:val="0"/>
              <w:marBottom w:val="0"/>
              <w:divBdr>
                <w:top w:val="none" w:sz="0" w:space="0" w:color="auto"/>
                <w:left w:val="none" w:sz="0" w:space="0" w:color="auto"/>
                <w:bottom w:val="none" w:sz="0" w:space="0" w:color="auto"/>
                <w:right w:val="none" w:sz="0" w:space="0" w:color="auto"/>
              </w:divBdr>
            </w:div>
          </w:divsChild>
        </w:div>
        <w:div w:id="1774786069">
          <w:marLeft w:val="0"/>
          <w:marRight w:val="0"/>
          <w:marTop w:val="0"/>
          <w:marBottom w:val="0"/>
          <w:divBdr>
            <w:top w:val="none" w:sz="0" w:space="0" w:color="auto"/>
            <w:left w:val="none" w:sz="0" w:space="0" w:color="auto"/>
            <w:bottom w:val="none" w:sz="0" w:space="0" w:color="auto"/>
            <w:right w:val="none" w:sz="0" w:space="0" w:color="auto"/>
          </w:divBdr>
        </w:div>
        <w:div w:id="1803306298">
          <w:marLeft w:val="0"/>
          <w:marRight w:val="0"/>
          <w:marTop w:val="0"/>
          <w:marBottom w:val="0"/>
          <w:divBdr>
            <w:top w:val="none" w:sz="0" w:space="0" w:color="auto"/>
            <w:left w:val="none" w:sz="0" w:space="0" w:color="auto"/>
            <w:bottom w:val="none" w:sz="0" w:space="0" w:color="auto"/>
            <w:right w:val="none" w:sz="0" w:space="0" w:color="auto"/>
          </w:divBdr>
        </w:div>
        <w:div w:id="1806896695">
          <w:marLeft w:val="0"/>
          <w:marRight w:val="0"/>
          <w:marTop w:val="0"/>
          <w:marBottom w:val="0"/>
          <w:divBdr>
            <w:top w:val="none" w:sz="0" w:space="0" w:color="auto"/>
            <w:left w:val="none" w:sz="0" w:space="0" w:color="auto"/>
            <w:bottom w:val="none" w:sz="0" w:space="0" w:color="auto"/>
            <w:right w:val="none" w:sz="0" w:space="0" w:color="auto"/>
          </w:divBdr>
          <w:divsChild>
            <w:div w:id="49963358">
              <w:marLeft w:val="0"/>
              <w:marRight w:val="0"/>
              <w:marTop w:val="0"/>
              <w:marBottom w:val="0"/>
              <w:divBdr>
                <w:top w:val="none" w:sz="0" w:space="0" w:color="auto"/>
                <w:left w:val="none" w:sz="0" w:space="0" w:color="auto"/>
                <w:bottom w:val="none" w:sz="0" w:space="0" w:color="auto"/>
                <w:right w:val="none" w:sz="0" w:space="0" w:color="auto"/>
              </w:divBdr>
            </w:div>
            <w:div w:id="310250760">
              <w:marLeft w:val="0"/>
              <w:marRight w:val="0"/>
              <w:marTop w:val="0"/>
              <w:marBottom w:val="0"/>
              <w:divBdr>
                <w:top w:val="none" w:sz="0" w:space="0" w:color="auto"/>
                <w:left w:val="none" w:sz="0" w:space="0" w:color="auto"/>
                <w:bottom w:val="none" w:sz="0" w:space="0" w:color="auto"/>
                <w:right w:val="none" w:sz="0" w:space="0" w:color="auto"/>
              </w:divBdr>
            </w:div>
          </w:divsChild>
        </w:div>
        <w:div w:id="1808164803">
          <w:marLeft w:val="0"/>
          <w:marRight w:val="0"/>
          <w:marTop w:val="0"/>
          <w:marBottom w:val="0"/>
          <w:divBdr>
            <w:top w:val="none" w:sz="0" w:space="0" w:color="auto"/>
            <w:left w:val="none" w:sz="0" w:space="0" w:color="auto"/>
            <w:bottom w:val="none" w:sz="0" w:space="0" w:color="auto"/>
            <w:right w:val="none" w:sz="0" w:space="0" w:color="auto"/>
          </w:divBdr>
          <w:divsChild>
            <w:div w:id="647519792">
              <w:marLeft w:val="0"/>
              <w:marRight w:val="0"/>
              <w:marTop w:val="0"/>
              <w:marBottom w:val="0"/>
              <w:divBdr>
                <w:top w:val="none" w:sz="0" w:space="0" w:color="auto"/>
                <w:left w:val="none" w:sz="0" w:space="0" w:color="auto"/>
                <w:bottom w:val="none" w:sz="0" w:space="0" w:color="auto"/>
                <w:right w:val="none" w:sz="0" w:space="0" w:color="auto"/>
              </w:divBdr>
            </w:div>
          </w:divsChild>
        </w:div>
        <w:div w:id="1810398949">
          <w:marLeft w:val="0"/>
          <w:marRight w:val="0"/>
          <w:marTop w:val="0"/>
          <w:marBottom w:val="0"/>
          <w:divBdr>
            <w:top w:val="none" w:sz="0" w:space="0" w:color="auto"/>
            <w:left w:val="none" w:sz="0" w:space="0" w:color="auto"/>
            <w:bottom w:val="none" w:sz="0" w:space="0" w:color="auto"/>
            <w:right w:val="none" w:sz="0" w:space="0" w:color="auto"/>
          </w:divBdr>
        </w:div>
        <w:div w:id="1812869212">
          <w:marLeft w:val="0"/>
          <w:marRight w:val="0"/>
          <w:marTop w:val="0"/>
          <w:marBottom w:val="0"/>
          <w:divBdr>
            <w:top w:val="none" w:sz="0" w:space="0" w:color="auto"/>
            <w:left w:val="none" w:sz="0" w:space="0" w:color="auto"/>
            <w:bottom w:val="none" w:sz="0" w:space="0" w:color="auto"/>
            <w:right w:val="none" w:sz="0" w:space="0" w:color="auto"/>
          </w:divBdr>
          <w:divsChild>
            <w:div w:id="433984873">
              <w:marLeft w:val="0"/>
              <w:marRight w:val="0"/>
              <w:marTop w:val="0"/>
              <w:marBottom w:val="0"/>
              <w:divBdr>
                <w:top w:val="none" w:sz="0" w:space="0" w:color="auto"/>
                <w:left w:val="none" w:sz="0" w:space="0" w:color="auto"/>
                <w:bottom w:val="none" w:sz="0" w:space="0" w:color="auto"/>
                <w:right w:val="none" w:sz="0" w:space="0" w:color="auto"/>
              </w:divBdr>
            </w:div>
          </w:divsChild>
        </w:div>
        <w:div w:id="1823498386">
          <w:marLeft w:val="0"/>
          <w:marRight w:val="0"/>
          <w:marTop w:val="0"/>
          <w:marBottom w:val="0"/>
          <w:divBdr>
            <w:top w:val="none" w:sz="0" w:space="0" w:color="auto"/>
            <w:left w:val="none" w:sz="0" w:space="0" w:color="auto"/>
            <w:bottom w:val="none" w:sz="0" w:space="0" w:color="auto"/>
            <w:right w:val="none" w:sz="0" w:space="0" w:color="auto"/>
          </w:divBdr>
        </w:div>
        <w:div w:id="1831409362">
          <w:marLeft w:val="0"/>
          <w:marRight w:val="0"/>
          <w:marTop w:val="0"/>
          <w:marBottom w:val="0"/>
          <w:divBdr>
            <w:top w:val="none" w:sz="0" w:space="0" w:color="auto"/>
            <w:left w:val="none" w:sz="0" w:space="0" w:color="auto"/>
            <w:bottom w:val="none" w:sz="0" w:space="0" w:color="auto"/>
            <w:right w:val="none" w:sz="0" w:space="0" w:color="auto"/>
          </w:divBdr>
          <w:divsChild>
            <w:div w:id="270205111">
              <w:marLeft w:val="0"/>
              <w:marRight w:val="0"/>
              <w:marTop w:val="0"/>
              <w:marBottom w:val="0"/>
              <w:divBdr>
                <w:top w:val="none" w:sz="0" w:space="0" w:color="auto"/>
                <w:left w:val="none" w:sz="0" w:space="0" w:color="auto"/>
                <w:bottom w:val="none" w:sz="0" w:space="0" w:color="auto"/>
                <w:right w:val="none" w:sz="0" w:space="0" w:color="auto"/>
              </w:divBdr>
            </w:div>
          </w:divsChild>
        </w:div>
        <w:div w:id="1832526882">
          <w:marLeft w:val="0"/>
          <w:marRight w:val="0"/>
          <w:marTop w:val="0"/>
          <w:marBottom w:val="0"/>
          <w:divBdr>
            <w:top w:val="none" w:sz="0" w:space="0" w:color="auto"/>
            <w:left w:val="none" w:sz="0" w:space="0" w:color="auto"/>
            <w:bottom w:val="none" w:sz="0" w:space="0" w:color="auto"/>
            <w:right w:val="none" w:sz="0" w:space="0" w:color="auto"/>
          </w:divBdr>
          <w:divsChild>
            <w:div w:id="1930232721">
              <w:marLeft w:val="0"/>
              <w:marRight w:val="0"/>
              <w:marTop w:val="0"/>
              <w:marBottom w:val="0"/>
              <w:divBdr>
                <w:top w:val="none" w:sz="0" w:space="0" w:color="auto"/>
                <w:left w:val="none" w:sz="0" w:space="0" w:color="auto"/>
                <w:bottom w:val="none" w:sz="0" w:space="0" w:color="auto"/>
                <w:right w:val="none" w:sz="0" w:space="0" w:color="auto"/>
              </w:divBdr>
            </w:div>
          </w:divsChild>
        </w:div>
        <w:div w:id="1832675173">
          <w:marLeft w:val="0"/>
          <w:marRight w:val="0"/>
          <w:marTop w:val="0"/>
          <w:marBottom w:val="0"/>
          <w:divBdr>
            <w:top w:val="none" w:sz="0" w:space="0" w:color="auto"/>
            <w:left w:val="none" w:sz="0" w:space="0" w:color="auto"/>
            <w:bottom w:val="none" w:sz="0" w:space="0" w:color="auto"/>
            <w:right w:val="none" w:sz="0" w:space="0" w:color="auto"/>
          </w:divBdr>
          <w:divsChild>
            <w:div w:id="1399354222">
              <w:marLeft w:val="0"/>
              <w:marRight w:val="0"/>
              <w:marTop w:val="0"/>
              <w:marBottom w:val="0"/>
              <w:divBdr>
                <w:top w:val="none" w:sz="0" w:space="0" w:color="auto"/>
                <w:left w:val="none" w:sz="0" w:space="0" w:color="auto"/>
                <w:bottom w:val="none" w:sz="0" w:space="0" w:color="auto"/>
                <w:right w:val="none" w:sz="0" w:space="0" w:color="auto"/>
              </w:divBdr>
            </w:div>
          </w:divsChild>
        </w:div>
        <w:div w:id="1839810902">
          <w:marLeft w:val="0"/>
          <w:marRight w:val="0"/>
          <w:marTop w:val="0"/>
          <w:marBottom w:val="0"/>
          <w:divBdr>
            <w:top w:val="none" w:sz="0" w:space="0" w:color="auto"/>
            <w:left w:val="none" w:sz="0" w:space="0" w:color="auto"/>
            <w:bottom w:val="none" w:sz="0" w:space="0" w:color="auto"/>
            <w:right w:val="none" w:sz="0" w:space="0" w:color="auto"/>
          </w:divBdr>
        </w:div>
        <w:div w:id="1844855695">
          <w:marLeft w:val="0"/>
          <w:marRight w:val="0"/>
          <w:marTop w:val="0"/>
          <w:marBottom w:val="0"/>
          <w:divBdr>
            <w:top w:val="none" w:sz="0" w:space="0" w:color="auto"/>
            <w:left w:val="none" w:sz="0" w:space="0" w:color="auto"/>
            <w:bottom w:val="none" w:sz="0" w:space="0" w:color="auto"/>
            <w:right w:val="none" w:sz="0" w:space="0" w:color="auto"/>
          </w:divBdr>
          <w:divsChild>
            <w:div w:id="1122651371">
              <w:marLeft w:val="0"/>
              <w:marRight w:val="0"/>
              <w:marTop w:val="0"/>
              <w:marBottom w:val="0"/>
              <w:divBdr>
                <w:top w:val="none" w:sz="0" w:space="0" w:color="auto"/>
                <w:left w:val="none" w:sz="0" w:space="0" w:color="auto"/>
                <w:bottom w:val="none" w:sz="0" w:space="0" w:color="auto"/>
                <w:right w:val="none" w:sz="0" w:space="0" w:color="auto"/>
              </w:divBdr>
            </w:div>
          </w:divsChild>
        </w:div>
        <w:div w:id="1854150610">
          <w:marLeft w:val="0"/>
          <w:marRight w:val="0"/>
          <w:marTop w:val="0"/>
          <w:marBottom w:val="0"/>
          <w:divBdr>
            <w:top w:val="none" w:sz="0" w:space="0" w:color="auto"/>
            <w:left w:val="none" w:sz="0" w:space="0" w:color="auto"/>
            <w:bottom w:val="none" w:sz="0" w:space="0" w:color="auto"/>
            <w:right w:val="none" w:sz="0" w:space="0" w:color="auto"/>
          </w:divBdr>
          <w:divsChild>
            <w:div w:id="188682214">
              <w:marLeft w:val="0"/>
              <w:marRight w:val="0"/>
              <w:marTop w:val="0"/>
              <w:marBottom w:val="0"/>
              <w:divBdr>
                <w:top w:val="none" w:sz="0" w:space="0" w:color="auto"/>
                <w:left w:val="none" w:sz="0" w:space="0" w:color="auto"/>
                <w:bottom w:val="none" w:sz="0" w:space="0" w:color="auto"/>
                <w:right w:val="none" w:sz="0" w:space="0" w:color="auto"/>
              </w:divBdr>
            </w:div>
          </w:divsChild>
        </w:div>
        <w:div w:id="1857695215">
          <w:marLeft w:val="0"/>
          <w:marRight w:val="0"/>
          <w:marTop w:val="0"/>
          <w:marBottom w:val="0"/>
          <w:divBdr>
            <w:top w:val="none" w:sz="0" w:space="0" w:color="auto"/>
            <w:left w:val="none" w:sz="0" w:space="0" w:color="auto"/>
            <w:bottom w:val="none" w:sz="0" w:space="0" w:color="auto"/>
            <w:right w:val="none" w:sz="0" w:space="0" w:color="auto"/>
          </w:divBdr>
          <w:divsChild>
            <w:div w:id="538050566">
              <w:marLeft w:val="0"/>
              <w:marRight w:val="0"/>
              <w:marTop w:val="0"/>
              <w:marBottom w:val="0"/>
              <w:divBdr>
                <w:top w:val="none" w:sz="0" w:space="0" w:color="auto"/>
                <w:left w:val="none" w:sz="0" w:space="0" w:color="auto"/>
                <w:bottom w:val="none" w:sz="0" w:space="0" w:color="auto"/>
                <w:right w:val="none" w:sz="0" w:space="0" w:color="auto"/>
              </w:divBdr>
            </w:div>
          </w:divsChild>
        </w:div>
        <w:div w:id="1863862424">
          <w:marLeft w:val="0"/>
          <w:marRight w:val="0"/>
          <w:marTop w:val="0"/>
          <w:marBottom w:val="0"/>
          <w:divBdr>
            <w:top w:val="none" w:sz="0" w:space="0" w:color="auto"/>
            <w:left w:val="none" w:sz="0" w:space="0" w:color="auto"/>
            <w:bottom w:val="none" w:sz="0" w:space="0" w:color="auto"/>
            <w:right w:val="none" w:sz="0" w:space="0" w:color="auto"/>
          </w:divBdr>
          <w:divsChild>
            <w:div w:id="114301393">
              <w:marLeft w:val="0"/>
              <w:marRight w:val="0"/>
              <w:marTop w:val="0"/>
              <w:marBottom w:val="0"/>
              <w:divBdr>
                <w:top w:val="none" w:sz="0" w:space="0" w:color="auto"/>
                <w:left w:val="none" w:sz="0" w:space="0" w:color="auto"/>
                <w:bottom w:val="none" w:sz="0" w:space="0" w:color="auto"/>
                <w:right w:val="none" w:sz="0" w:space="0" w:color="auto"/>
              </w:divBdr>
            </w:div>
            <w:div w:id="2080517476">
              <w:marLeft w:val="0"/>
              <w:marRight w:val="0"/>
              <w:marTop w:val="0"/>
              <w:marBottom w:val="0"/>
              <w:divBdr>
                <w:top w:val="none" w:sz="0" w:space="0" w:color="auto"/>
                <w:left w:val="none" w:sz="0" w:space="0" w:color="auto"/>
                <w:bottom w:val="none" w:sz="0" w:space="0" w:color="auto"/>
                <w:right w:val="none" w:sz="0" w:space="0" w:color="auto"/>
              </w:divBdr>
            </w:div>
          </w:divsChild>
        </w:div>
        <w:div w:id="1872110689">
          <w:marLeft w:val="0"/>
          <w:marRight w:val="0"/>
          <w:marTop w:val="0"/>
          <w:marBottom w:val="0"/>
          <w:divBdr>
            <w:top w:val="none" w:sz="0" w:space="0" w:color="auto"/>
            <w:left w:val="none" w:sz="0" w:space="0" w:color="auto"/>
            <w:bottom w:val="none" w:sz="0" w:space="0" w:color="auto"/>
            <w:right w:val="none" w:sz="0" w:space="0" w:color="auto"/>
          </w:divBdr>
        </w:div>
        <w:div w:id="1882863600">
          <w:marLeft w:val="0"/>
          <w:marRight w:val="0"/>
          <w:marTop w:val="0"/>
          <w:marBottom w:val="0"/>
          <w:divBdr>
            <w:top w:val="none" w:sz="0" w:space="0" w:color="auto"/>
            <w:left w:val="none" w:sz="0" w:space="0" w:color="auto"/>
            <w:bottom w:val="none" w:sz="0" w:space="0" w:color="auto"/>
            <w:right w:val="none" w:sz="0" w:space="0" w:color="auto"/>
          </w:divBdr>
        </w:div>
        <w:div w:id="1884562925">
          <w:marLeft w:val="0"/>
          <w:marRight w:val="0"/>
          <w:marTop w:val="0"/>
          <w:marBottom w:val="0"/>
          <w:divBdr>
            <w:top w:val="none" w:sz="0" w:space="0" w:color="auto"/>
            <w:left w:val="none" w:sz="0" w:space="0" w:color="auto"/>
            <w:bottom w:val="none" w:sz="0" w:space="0" w:color="auto"/>
            <w:right w:val="none" w:sz="0" w:space="0" w:color="auto"/>
          </w:divBdr>
          <w:divsChild>
            <w:div w:id="1763721043">
              <w:marLeft w:val="0"/>
              <w:marRight w:val="0"/>
              <w:marTop w:val="0"/>
              <w:marBottom w:val="0"/>
              <w:divBdr>
                <w:top w:val="none" w:sz="0" w:space="0" w:color="auto"/>
                <w:left w:val="none" w:sz="0" w:space="0" w:color="auto"/>
                <w:bottom w:val="none" w:sz="0" w:space="0" w:color="auto"/>
                <w:right w:val="none" w:sz="0" w:space="0" w:color="auto"/>
              </w:divBdr>
            </w:div>
          </w:divsChild>
        </w:div>
        <w:div w:id="1890606211">
          <w:marLeft w:val="0"/>
          <w:marRight w:val="0"/>
          <w:marTop w:val="0"/>
          <w:marBottom w:val="0"/>
          <w:divBdr>
            <w:top w:val="none" w:sz="0" w:space="0" w:color="auto"/>
            <w:left w:val="none" w:sz="0" w:space="0" w:color="auto"/>
            <w:bottom w:val="none" w:sz="0" w:space="0" w:color="auto"/>
            <w:right w:val="none" w:sz="0" w:space="0" w:color="auto"/>
          </w:divBdr>
          <w:divsChild>
            <w:div w:id="1117717744">
              <w:marLeft w:val="0"/>
              <w:marRight w:val="0"/>
              <w:marTop w:val="0"/>
              <w:marBottom w:val="0"/>
              <w:divBdr>
                <w:top w:val="none" w:sz="0" w:space="0" w:color="auto"/>
                <w:left w:val="none" w:sz="0" w:space="0" w:color="auto"/>
                <w:bottom w:val="none" w:sz="0" w:space="0" w:color="auto"/>
                <w:right w:val="none" w:sz="0" w:space="0" w:color="auto"/>
              </w:divBdr>
            </w:div>
          </w:divsChild>
        </w:div>
        <w:div w:id="1892880094">
          <w:marLeft w:val="0"/>
          <w:marRight w:val="0"/>
          <w:marTop w:val="0"/>
          <w:marBottom w:val="0"/>
          <w:divBdr>
            <w:top w:val="none" w:sz="0" w:space="0" w:color="auto"/>
            <w:left w:val="none" w:sz="0" w:space="0" w:color="auto"/>
            <w:bottom w:val="none" w:sz="0" w:space="0" w:color="auto"/>
            <w:right w:val="none" w:sz="0" w:space="0" w:color="auto"/>
          </w:divBdr>
          <w:divsChild>
            <w:div w:id="1116753425">
              <w:marLeft w:val="0"/>
              <w:marRight w:val="0"/>
              <w:marTop w:val="0"/>
              <w:marBottom w:val="0"/>
              <w:divBdr>
                <w:top w:val="none" w:sz="0" w:space="0" w:color="auto"/>
                <w:left w:val="none" w:sz="0" w:space="0" w:color="auto"/>
                <w:bottom w:val="none" w:sz="0" w:space="0" w:color="auto"/>
                <w:right w:val="none" w:sz="0" w:space="0" w:color="auto"/>
              </w:divBdr>
            </w:div>
          </w:divsChild>
        </w:div>
        <w:div w:id="1899435623">
          <w:marLeft w:val="0"/>
          <w:marRight w:val="0"/>
          <w:marTop w:val="0"/>
          <w:marBottom w:val="0"/>
          <w:divBdr>
            <w:top w:val="none" w:sz="0" w:space="0" w:color="auto"/>
            <w:left w:val="none" w:sz="0" w:space="0" w:color="auto"/>
            <w:bottom w:val="none" w:sz="0" w:space="0" w:color="auto"/>
            <w:right w:val="none" w:sz="0" w:space="0" w:color="auto"/>
          </w:divBdr>
        </w:div>
        <w:div w:id="1905024651">
          <w:marLeft w:val="0"/>
          <w:marRight w:val="0"/>
          <w:marTop w:val="0"/>
          <w:marBottom w:val="0"/>
          <w:divBdr>
            <w:top w:val="none" w:sz="0" w:space="0" w:color="auto"/>
            <w:left w:val="none" w:sz="0" w:space="0" w:color="auto"/>
            <w:bottom w:val="none" w:sz="0" w:space="0" w:color="auto"/>
            <w:right w:val="none" w:sz="0" w:space="0" w:color="auto"/>
          </w:divBdr>
          <w:divsChild>
            <w:div w:id="180440633">
              <w:marLeft w:val="0"/>
              <w:marRight w:val="0"/>
              <w:marTop w:val="0"/>
              <w:marBottom w:val="0"/>
              <w:divBdr>
                <w:top w:val="none" w:sz="0" w:space="0" w:color="auto"/>
                <w:left w:val="none" w:sz="0" w:space="0" w:color="auto"/>
                <w:bottom w:val="none" w:sz="0" w:space="0" w:color="auto"/>
                <w:right w:val="none" w:sz="0" w:space="0" w:color="auto"/>
              </w:divBdr>
            </w:div>
          </w:divsChild>
        </w:div>
        <w:div w:id="1909807868">
          <w:marLeft w:val="0"/>
          <w:marRight w:val="0"/>
          <w:marTop w:val="0"/>
          <w:marBottom w:val="0"/>
          <w:divBdr>
            <w:top w:val="none" w:sz="0" w:space="0" w:color="auto"/>
            <w:left w:val="none" w:sz="0" w:space="0" w:color="auto"/>
            <w:bottom w:val="none" w:sz="0" w:space="0" w:color="auto"/>
            <w:right w:val="none" w:sz="0" w:space="0" w:color="auto"/>
          </w:divBdr>
        </w:div>
        <w:div w:id="1921713163">
          <w:marLeft w:val="0"/>
          <w:marRight w:val="0"/>
          <w:marTop w:val="0"/>
          <w:marBottom w:val="0"/>
          <w:divBdr>
            <w:top w:val="none" w:sz="0" w:space="0" w:color="auto"/>
            <w:left w:val="none" w:sz="0" w:space="0" w:color="auto"/>
            <w:bottom w:val="none" w:sz="0" w:space="0" w:color="auto"/>
            <w:right w:val="none" w:sz="0" w:space="0" w:color="auto"/>
          </w:divBdr>
          <w:divsChild>
            <w:div w:id="521093624">
              <w:marLeft w:val="0"/>
              <w:marRight w:val="0"/>
              <w:marTop w:val="0"/>
              <w:marBottom w:val="0"/>
              <w:divBdr>
                <w:top w:val="none" w:sz="0" w:space="0" w:color="auto"/>
                <w:left w:val="none" w:sz="0" w:space="0" w:color="auto"/>
                <w:bottom w:val="none" w:sz="0" w:space="0" w:color="auto"/>
                <w:right w:val="none" w:sz="0" w:space="0" w:color="auto"/>
              </w:divBdr>
            </w:div>
            <w:div w:id="1096289695">
              <w:marLeft w:val="0"/>
              <w:marRight w:val="0"/>
              <w:marTop w:val="0"/>
              <w:marBottom w:val="0"/>
              <w:divBdr>
                <w:top w:val="none" w:sz="0" w:space="0" w:color="auto"/>
                <w:left w:val="none" w:sz="0" w:space="0" w:color="auto"/>
                <w:bottom w:val="none" w:sz="0" w:space="0" w:color="auto"/>
                <w:right w:val="none" w:sz="0" w:space="0" w:color="auto"/>
              </w:divBdr>
            </w:div>
          </w:divsChild>
        </w:div>
        <w:div w:id="1934586735">
          <w:marLeft w:val="0"/>
          <w:marRight w:val="0"/>
          <w:marTop w:val="0"/>
          <w:marBottom w:val="0"/>
          <w:divBdr>
            <w:top w:val="none" w:sz="0" w:space="0" w:color="auto"/>
            <w:left w:val="none" w:sz="0" w:space="0" w:color="auto"/>
            <w:bottom w:val="none" w:sz="0" w:space="0" w:color="auto"/>
            <w:right w:val="none" w:sz="0" w:space="0" w:color="auto"/>
          </w:divBdr>
          <w:divsChild>
            <w:div w:id="603922457">
              <w:marLeft w:val="0"/>
              <w:marRight w:val="0"/>
              <w:marTop w:val="0"/>
              <w:marBottom w:val="0"/>
              <w:divBdr>
                <w:top w:val="none" w:sz="0" w:space="0" w:color="auto"/>
                <w:left w:val="none" w:sz="0" w:space="0" w:color="auto"/>
                <w:bottom w:val="none" w:sz="0" w:space="0" w:color="auto"/>
                <w:right w:val="none" w:sz="0" w:space="0" w:color="auto"/>
              </w:divBdr>
            </w:div>
          </w:divsChild>
        </w:div>
        <w:div w:id="1936665005">
          <w:marLeft w:val="0"/>
          <w:marRight w:val="0"/>
          <w:marTop w:val="0"/>
          <w:marBottom w:val="0"/>
          <w:divBdr>
            <w:top w:val="none" w:sz="0" w:space="0" w:color="auto"/>
            <w:left w:val="none" w:sz="0" w:space="0" w:color="auto"/>
            <w:bottom w:val="none" w:sz="0" w:space="0" w:color="auto"/>
            <w:right w:val="none" w:sz="0" w:space="0" w:color="auto"/>
          </w:divBdr>
        </w:div>
        <w:div w:id="1940914737">
          <w:marLeft w:val="0"/>
          <w:marRight w:val="0"/>
          <w:marTop w:val="0"/>
          <w:marBottom w:val="0"/>
          <w:divBdr>
            <w:top w:val="none" w:sz="0" w:space="0" w:color="auto"/>
            <w:left w:val="none" w:sz="0" w:space="0" w:color="auto"/>
            <w:bottom w:val="none" w:sz="0" w:space="0" w:color="auto"/>
            <w:right w:val="none" w:sz="0" w:space="0" w:color="auto"/>
          </w:divBdr>
          <w:divsChild>
            <w:div w:id="1750807488">
              <w:marLeft w:val="0"/>
              <w:marRight w:val="0"/>
              <w:marTop w:val="0"/>
              <w:marBottom w:val="0"/>
              <w:divBdr>
                <w:top w:val="none" w:sz="0" w:space="0" w:color="auto"/>
                <w:left w:val="none" w:sz="0" w:space="0" w:color="auto"/>
                <w:bottom w:val="none" w:sz="0" w:space="0" w:color="auto"/>
                <w:right w:val="none" w:sz="0" w:space="0" w:color="auto"/>
              </w:divBdr>
            </w:div>
          </w:divsChild>
        </w:div>
        <w:div w:id="1942100878">
          <w:marLeft w:val="0"/>
          <w:marRight w:val="0"/>
          <w:marTop w:val="0"/>
          <w:marBottom w:val="0"/>
          <w:divBdr>
            <w:top w:val="none" w:sz="0" w:space="0" w:color="auto"/>
            <w:left w:val="none" w:sz="0" w:space="0" w:color="auto"/>
            <w:bottom w:val="none" w:sz="0" w:space="0" w:color="auto"/>
            <w:right w:val="none" w:sz="0" w:space="0" w:color="auto"/>
          </w:divBdr>
        </w:div>
        <w:div w:id="1943607210">
          <w:marLeft w:val="0"/>
          <w:marRight w:val="0"/>
          <w:marTop w:val="0"/>
          <w:marBottom w:val="0"/>
          <w:divBdr>
            <w:top w:val="none" w:sz="0" w:space="0" w:color="auto"/>
            <w:left w:val="none" w:sz="0" w:space="0" w:color="auto"/>
            <w:bottom w:val="none" w:sz="0" w:space="0" w:color="auto"/>
            <w:right w:val="none" w:sz="0" w:space="0" w:color="auto"/>
          </w:divBdr>
        </w:div>
        <w:div w:id="1955866580">
          <w:marLeft w:val="0"/>
          <w:marRight w:val="0"/>
          <w:marTop w:val="0"/>
          <w:marBottom w:val="0"/>
          <w:divBdr>
            <w:top w:val="none" w:sz="0" w:space="0" w:color="auto"/>
            <w:left w:val="none" w:sz="0" w:space="0" w:color="auto"/>
            <w:bottom w:val="none" w:sz="0" w:space="0" w:color="auto"/>
            <w:right w:val="none" w:sz="0" w:space="0" w:color="auto"/>
          </w:divBdr>
        </w:div>
        <w:div w:id="1958753229">
          <w:marLeft w:val="0"/>
          <w:marRight w:val="0"/>
          <w:marTop w:val="0"/>
          <w:marBottom w:val="0"/>
          <w:divBdr>
            <w:top w:val="none" w:sz="0" w:space="0" w:color="auto"/>
            <w:left w:val="none" w:sz="0" w:space="0" w:color="auto"/>
            <w:bottom w:val="none" w:sz="0" w:space="0" w:color="auto"/>
            <w:right w:val="none" w:sz="0" w:space="0" w:color="auto"/>
          </w:divBdr>
        </w:div>
        <w:div w:id="1959797110">
          <w:marLeft w:val="0"/>
          <w:marRight w:val="0"/>
          <w:marTop w:val="0"/>
          <w:marBottom w:val="0"/>
          <w:divBdr>
            <w:top w:val="none" w:sz="0" w:space="0" w:color="auto"/>
            <w:left w:val="none" w:sz="0" w:space="0" w:color="auto"/>
            <w:bottom w:val="none" w:sz="0" w:space="0" w:color="auto"/>
            <w:right w:val="none" w:sz="0" w:space="0" w:color="auto"/>
          </w:divBdr>
        </w:div>
        <w:div w:id="1974674449">
          <w:marLeft w:val="0"/>
          <w:marRight w:val="0"/>
          <w:marTop w:val="0"/>
          <w:marBottom w:val="0"/>
          <w:divBdr>
            <w:top w:val="none" w:sz="0" w:space="0" w:color="auto"/>
            <w:left w:val="none" w:sz="0" w:space="0" w:color="auto"/>
            <w:bottom w:val="none" w:sz="0" w:space="0" w:color="auto"/>
            <w:right w:val="none" w:sz="0" w:space="0" w:color="auto"/>
          </w:divBdr>
          <w:divsChild>
            <w:div w:id="2146240969">
              <w:marLeft w:val="0"/>
              <w:marRight w:val="0"/>
              <w:marTop w:val="0"/>
              <w:marBottom w:val="0"/>
              <w:divBdr>
                <w:top w:val="none" w:sz="0" w:space="0" w:color="auto"/>
                <w:left w:val="none" w:sz="0" w:space="0" w:color="auto"/>
                <w:bottom w:val="none" w:sz="0" w:space="0" w:color="auto"/>
                <w:right w:val="none" w:sz="0" w:space="0" w:color="auto"/>
              </w:divBdr>
            </w:div>
          </w:divsChild>
        </w:div>
        <w:div w:id="1980837294">
          <w:marLeft w:val="0"/>
          <w:marRight w:val="0"/>
          <w:marTop w:val="0"/>
          <w:marBottom w:val="0"/>
          <w:divBdr>
            <w:top w:val="none" w:sz="0" w:space="0" w:color="auto"/>
            <w:left w:val="none" w:sz="0" w:space="0" w:color="auto"/>
            <w:bottom w:val="none" w:sz="0" w:space="0" w:color="auto"/>
            <w:right w:val="none" w:sz="0" w:space="0" w:color="auto"/>
          </w:divBdr>
        </w:div>
        <w:div w:id="1981496739">
          <w:marLeft w:val="0"/>
          <w:marRight w:val="0"/>
          <w:marTop w:val="0"/>
          <w:marBottom w:val="0"/>
          <w:divBdr>
            <w:top w:val="none" w:sz="0" w:space="0" w:color="auto"/>
            <w:left w:val="none" w:sz="0" w:space="0" w:color="auto"/>
            <w:bottom w:val="none" w:sz="0" w:space="0" w:color="auto"/>
            <w:right w:val="none" w:sz="0" w:space="0" w:color="auto"/>
          </w:divBdr>
        </w:div>
        <w:div w:id="1986470508">
          <w:marLeft w:val="0"/>
          <w:marRight w:val="0"/>
          <w:marTop w:val="0"/>
          <w:marBottom w:val="0"/>
          <w:divBdr>
            <w:top w:val="none" w:sz="0" w:space="0" w:color="auto"/>
            <w:left w:val="none" w:sz="0" w:space="0" w:color="auto"/>
            <w:bottom w:val="none" w:sz="0" w:space="0" w:color="auto"/>
            <w:right w:val="none" w:sz="0" w:space="0" w:color="auto"/>
          </w:divBdr>
          <w:divsChild>
            <w:div w:id="1192768362">
              <w:marLeft w:val="0"/>
              <w:marRight w:val="0"/>
              <w:marTop w:val="0"/>
              <w:marBottom w:val="0"/>
              <w:divBdr>
                <w:top w:val="none" w:sz="0" w:space="0" w:color="auto"/>
                <w:left w:val="none" w:sz="0" w:space="0" w:color="auto"/>
                <w:bottom w:val="none" w:sz="0" w:space="0" w:color="auto"/>
                <w:right w:val="none" w:sz="0" w:space="0" w:color="auto"/>
              </w:divBdr>
            </w:div>
          </w:divsChild>
        </w:div>
        <w:div w:id="1990015827">
          <w:marLeft w:val="0"/>
          <w:marRight w:val="0"/>
          <w:marTop w:val="0"/>
          <w:marBottom w:val="0"/>
          <w:divBdr>
            <w:top w:val="none" w:sz="0" w:space="0" w:color="auto"/>
            <w:left w:val="none" w:sz="0" w:space="0" w:color="auto"/>
            <w:bottom w:val="none" w:sz="0" w:space="0" w:color="auto"/>
            <w:right w:val="none" w:sz="0" w:space="0" w:color="auto"/>
          </w:divBdr>
        </w:div>
        <w:div w:id="2007779498">
          <w:marLeft w:val="0"/>
          <w:marRight w:val="0"/>
          <w:marTop w:val="0"/>
          <w:marBottom w:val="0"/>
          <w:divBdr>
            <w:top w:val="none" w:sz="0" w:space="0" w:color="auto"/>
            <w:left w:val="none" w:sz="0" w:space="0" w:color="auto"/>
            <w:bottom w:val="none" w:sz="0" w:space="0" w:color="auto"/>
            <w:right w:val="none" w:sz="0" w:space="0" w:color="auto"/>
          </w:divBdr>
        </w:div>
        <w:div w:id="2008315904">
          <w:marLeft w:val="0"/>
          <w:marRight w:val="0"/>
          <w:marTop w:val="0"/>
          <w:marBottom w:val="0"/>
          <w:divBdr>
            <w:top w:val="none" w:sz="0" w:space="0" w:color="auto"/>
            <w:left w:val="none" w:sz="0" w:space="0" w:color="auto"/>
            <w:bottom w:val="none" w:sz="0" w:space="0" w:color="auto"/>
            <w:right w:val="none" w:sz="0" w:space="0" w:color="auto"/>
          </w:divBdr>
          <w:divsChild>
            <w:div w:id="559906324">
              <w:marLeft w:val="0"/>
              <w:marRight w:val="0"/>
              <w:marTop w:val="0"/>
              <w:marBottom w:val="0"/>
              <w:divBdr>
                <w:top w:val="none" w:sz="0" w:space="0" w:color="auto"/>
                <w:left w:val="none" w:sz="0" w:space="0" w:color="auto"/>
                <w:bottom w:val="none" w:sz="0" w:space="0" w:color="auto"/>
                <w:right w:val="none" w:sz="0" w:space="0" w:color="auto"/>
              </w:divBdr>
            </w:div>
          </w:divsChild>
        </w:div>
        <w:div w:id="2011442978">
          <w:marLeft w:val="0"/>
          <w:marRight w:val="0"/>
          <w:marTop w:val="0"/>
          <w:marBottom w:val="0"/>
          <w:divBdr>
            <w:top w:val="none" w:sz="0" w:space="0" w:color="auto"/>
            <w:left w:val="none" w:sz="0" w:space="0" w:color="auto"/>
            <w:bottom w:val="none" w:sz="0" w:space="0" w:color="auto"/>
            <w:right w:val="none" w:sz="0" w:space="0" w:color="auto"/>
          </w:divBdr>
        </w:div>
        <w:div w:id="2013407143">
          <w:marLeft w:val="0"/>
          <w:marRight w:val="0"/>
          <w:marTop w:val="0"/>
          <w:marBottom w:val="0"/>
          <w:divBdr>
            <w:top w:val="none" w:sz="0" w:space="0" w:color="auto"/>
            <w:left w:val="none" w:sz="0" w:space="0" w:color="auto"/>
            <w:bottom w:val="none" w:sz="0" w:space="0" w:color="auto"/>
            <w:right w:val="none" w:sz="0" w:space="0" w:color="auto"/>
          </w:divBdr>
          <w:divsChild>
            <w:div w:id="1129514144">
              <w:marLeft w:val="0"/>
              <w:marRight w:val="0"/>
              <w:marTop w:val="0"/>
              <w:marBottom w:val="0"/>
              <w:divBdr>
                <w:top w:val="none" w:sz="0" w:space="0" w:color="auto"/>
                <w:left w:val="none" w:sz="0" w:space="0" w:color="auto"/>
                <w:bottom w:val="none" w:sz="0" w:space="0" w:color="auto"/>
                <w:right w:val="none" w:sz="0" w:space="0" w:color="auto"/>
              </w:divBdr>
            </w:div>
            <w:div w:id="1982805928">
              <w:marLeft w:val="0"/>
              <w:marRight w:val="0"/>
              <w:marTop w:val="0"/>
              <w:marBottom w:val="0"/>
              <w:divBdr>
                <w:top w:val="none" w:sz="0" w:space="0" w:color="auto"/>
                <w:left w:val="none" w:sz="0" w:space="0" w:color="auto"/>
                <w:bottom w:val="none" w:sz="0" w:space="0" w:color="auto"/>
                <w:right w:val="none" w:sz="0" w:space="0" w:color="auto"/>
              </w:divBdr>
            </w:div>
          </w:divsChild>
        </w:div>
        <w:div w:id="2013601751">
          <w:marLeft w:val="0"/>
          <w:marRight w:val="0"/>
          <w:marTop w:val="0"/>
          <w:marBottom w:val="0"/>
          <w:divBdr>
            <w:top w:val="none" w:sz="0" w:space="0" w:color="auto"/>
            <w:left w:val="none" w:sz="0" w:space="0" w:color="auto"/>
            <w:bottom w:val="none" w:sz="0" w:space="0" w:color="auto"/>
            <w:right w:val="none" w:sz="0" w:space="0" w:color="auto"/>
          </w:divBdr>
        </w:div>
        <w:div w:id="2018119768">
          <w:marLeft w:val="0"/>
          <w:marRight w:val="0"/>
          <w:marTop w:val="0"/>
          <w:marBottom w:val="0"/>
          <w:divBdr>
            <w:top w:val="none" w:sz="0" w:space="0" w:color="auto"/>
            <w:left w:val="none" w:sz="0" w:space="0" w:color="auto"/>
            <w:bottom w:val="none" w:sz="0" w:space="0" w:color="auto"/>
            <w:right w:val="none" w:sz="0" w:space="0" w:color="auto"/>
          </w:divBdr>
        </w:div>
        <w:div w:id="2031754317">
          <w:marLeft w:val="0"/>
          <w:marRight w:val="0"/>
          <w:marTop w:val="0"/>
          <w:marBottom w:val="0"/>
          <w:divBdr>
            <w:top w:val="none" w:sz="0" w:space="0" w:color="auto"/>
            <w:left w:val="none" w:sz="0" w:space="0" w:color="auto"/>
            <w:bottom w:val="none" w:sz="0" w:space="0" w:color="auto"/>
            <w:right w:val="none" w:sz="0" w:space="0" w:color="auto"/>
          </w:divBdr>
          <w:divsChild>
            <w:div w:id="655187587">
              <w:marLeft w:val="0"/>
              <w:marRight w:val="0"/>
              <w:marTop w:val="0"/>
              <w:marBottom w:val="0"/>
              <w:divBdr>
                <w:top w:val="none" w:sz="0" w:space="0" w:color="auto"/>
                <w:left w:val="none" w:sz="0" w:space="0" w:color="auto"/>
                <w:bottom w:val="none" w:sz="0" w:space="0" w:color="auto"/>
                <w:right w:val="none" w:sz="0" w:space="0" w:color="auto"/>
              </w:divBdr>
            </w:div>
          </w:divsChild>
        </w:div>
        <w:div w:id="2033266202">
          <w:marLeft w:val="0"/>
          <w:marRight w:val="0"/>
          <w:marTop w:val="0"/>
          <w:marBottom w:val="0"/>
          <w:divBdr>
            <w:top w:val="none" w:sz="0" w:space="0" w:color="auto"/>
            <w:left w:val="none" w:sz="0" w:space="0" w:color="auto"/>
            <w:bottom w:val="none" w:sz="0" w:space="0" w:color="auto"/>
            <w:right w:val="none" w:sz="0" w:space="0" w:color="auto"/>
          </w:divBdr>
          <w:divsChild>
            <w:div w:id="693964063">
              <w:marLeft w:val="0"/>
              <w:marRight w:val="0"/>
              <w:marTop w:val="0"/>
              <w:marBottom w:val="0"/>
              <w:divBdr>
                <w:top w:val="none" w:sz="0" w:space="0" w:color="auto"/>
                <w:left w:val="none" w:sz="0" w:space="0" w:color="auto"/>
                <w:bottom w:val="none" w:sz="0" w:space="0" w:color="auto"/>
                <w:right w:val="none" w:sz="0" w:space="0" w:color="auto"/>
              </w:divBdr>
            </w:div>
          </w:divsChild>
        </w:div>
        <w:div w:id="2040736027">
          <w:marLeft w:val="0"/>
          <w:marRight w:val="0"/>
          <w:marTop w:val="0"/>
          <w:marBottom w:val="0"/>
          <w:divBdr>
            <w:top w:val="none" w:sz="0" w:space="0" w:color="auto"/>
            <w:left w:val="none" w:sz="0" w:space="0" w:color="auto"/>
            <w:bottom w:val="none" w:sz="0" w:space="0" w:color="auto"/>
            <w:right w:val="none" w:sz="0" w:space="0" w:color="auto"/>
          </w:divBdr>
          <w:divsChild>
            <w:div w:id="1336299262">
              <w:marLeft w:val="0"/>
              <w:marRight w:val="0"/>
              <w:marTop w:val="0"/>
              <w:marBottom w:val="0"/>
              <w:divBdr>
                <w:top w:val="none" w:sz="0" w:space="0" w:color="auto"/>
                <w:left w:val="none" w:sz="0" w:space="0" w:color="auto"/>
                <w:bottom w:val="none" w:sz="0" w:space="0" w:color="auto"/>
                <w:right w:val="none" w:sz="0" w:space="0" w:color="auto"/>
              </w:divBdr>
            </w:div>
          </w:divsChild>
        </w:div>
        <w:div w:id="2047638627">
          <w:marLeft w:val="0"/>
          <w:marRight w:val="0"/>
          <w:marTop w:val="0"/>
          <w:marBottom w:val="0"/>
          <w:divBdr>
            <w:top w:val="none" w:sz="0" w:space="0" w:color="auto"/>
            <w:left w:val="none" w:sz="0" w:space="0" w:color="auto"/>
            <w:bottom w:val="none" w:sz="0" w:space="0" w:color="auto"/>
            <w:right w:val="none" w:sz="0" w:space="0" w:color="auto"/>
          </w:divBdr>
        </w:div>
        <w:div w:id="2055427665">
          <w:marLeft w:val="0"/>
          <w:marRight w:val="0"/>
          <w:marTop w:val="0"/>
          <w:marBottom w:val="0"/>
          <w:divBdr>
            <w:top w:val="none" w:sz="0" w:space="0" w:color="auto"/>
            <w:left w:val="none" w:sz="0" w:space="0" w:color="auto"/>
            <w:bottom w:val="none" w:sz="0" w:space="0" w:color="auto"/>
            <w:right w:val="none" w:sz="0" w:space="0" w:color="auto"/>
          </w:divBdr>
          <w:divsChild>
            <w:div w:id="1120614691">
              <w:marLeft w:val="0"/>
              <w:marRight w:val="0"/>
              <w:marTop w:val="0"/>
              <w:marBottom w:val="0"/>
              <w:divBdr>
                <w:top w:val="none" w:sz="0" w:space="0" w:color="auto"/>
                <w:left w:val="none" w:sz="0" w:space="0" w:color="auto"/>
                <w:bottom w:val="none" w:sz="0" w:space="0" w:color="auto"/>
                <w:right w:val="none" w:sz="0" w:space="0" w:color="auto"/>
              </w:divBdr>
            </w:div>
          </w:divsChild>
        </w:div>
        <w:div w:id="2057389097">
          <w:marLeft w:val="0"/>
          <w:marRight w:val="0"/>
          <w:marTop w:val="0"/>
          <w:marBottom w:val="0"/>
          <w:divBdr>
            <w:top w:val="none" w:sz="0" w:space="0" w:color="auto"/>
            <w:left w:val="none" w:sz="0" w:space="0" w:color="auto"/>
            <w:bottom w:val="none" w:sz="0" w:space="0" w:color="auto"/>
            <w:right w:val="none" w:sz="0" w:space="0" w:color="auto"/>
          </w:divBdr>
          <w:divsChild>
            <w:div w:id="1243181447">
              <w:marLeft w:val="0"/>
              <w:marRight w:val="0"/>
              <w:marTop w:val="0"/>
              <w:marBottom w:val="0"/>
              <w:divBdr>
                <w:top w:val="none" w:sz="0" w:space="0" w:color="auto"/>
                <w:left w:val="none" w:sz="0" w:space="0" w:color="auto"/>
                <w:bottom w:val="none" w:sz="0" w:space="0" w:color="auto"/>
                <w:right w:val="none" w:sz="0" w:space="0" w:color="auto"/>
              </w:divBdr>
            </w:div>
          </w:divsChild>
        </w:div>
        <w:div w:id="2059428096">
          <w:marLeft w:val="0"/>
          <w:marRight w:val="0"/>
          <w:marTop w:val="0"/>
          <w:marBottom w:val="0"/>
          <w:divBdr>
            <w:top w:val="none" w:sz="0" w:space="0" w:color="auto"/>
            <w:left w:val="none" w:sz="0" w:space="0" w:color="auto"/>
            <w:bottom w:val="none" w:sz="0" w:space="0" w:color="auto"/>
            <w:right w:val="none" w:sz="0" w:space="0" w:color="auto"/>
          </w:divBdr>
          <w:divsChild>
            <w:div w:id="1542981138">
              <w:marLeft w:val="0"/>
              <w:marRight w:val="0"/>
              <w:marTop w:val="0"/>
              <w:marBottom w:val="0"/>
              <w:divBdr>
                <w:top w:val="none" w:sz="0" w:space="0" w:color="auto"/>
                <w:left w:val="none" w:sz="0" w:space="0" w:color="auto"/>
                <w:bottom w:val="none" w:sz="0" w:space="0" w:color="auto"/>
                <w:right w:val="none" w:sz="0" w:space="0" w:color="auto"/>
              </w:divBdr>
            </w:div>
          </w:divsChild>
        </w:div>
        <w:div w:id="2071340980">
          <w:marLeft w:val="0"/>
          <w:marRight w:val="0"/>
          <w:marTop w:val="0"/>
          <w:marBottom w:val="0"/>
          <w:divBdr>
            <w:top w:val="none" w:sz="0" w:space="0" w:color="auto"/>
            <w:left w:val="none" w:sz="0" w:space="0" w:color="auto"/>
            <w:bottom w:val="none" w:sz="0" w:space="0" w:color="auto"/>
            <w:right w:val="none" w:sz="0" w:space="0" w:color="auto"/>
          </w:divBdr>
        </w:div>
        <w:div w:id="2098406796">
          <w:marLeft w:val="0"/>
          <w:marRight w:val="0"/>
          <w:marTop w:val="0"/>
          <w:marBottom w:val="0"/>
          <w:divBdr>
            <w:top w:val="none" w:sz="0" w:space="0" w:color="auto"/>
            <w:left w:val="none" w:sz="0" w:space="0" w:color="auto"/>
            <w:bottom w:val="none" w:sz="0" w:space="0" w:color="auto"/>
            <w:right w:val="none" w:sz="0" w:space="0" w:color="auto"/>
          </w:divBdr>
        </w:div>
        <w:div w:id="2117097794">
          <w:marLeft w:val="0"/>
          <w:marRight w:val="0"/>
          <w:marTop w:val="0"/>
          <w:marBottom w:val="0"/>
          <w:divBdr>
            <w:top w:val="none" w:sz="0" w:space="0" w:color="auto"/>
            <w:left w:val="none" w:sz="0" w:space="0" w:color="auto"/>
            <w:bottom w:val="none" w:sz="0" w:space="0" w:color="auto"/>
            <w:right w:val="none" w:sz="0" w:space="0" w:color="auto"/>
          </w:divBdr>
          <w:divsChild>
            <w:div w:id="398018525">
              <w:marLeft w:val="0"/>
              <w:marRight w:val="0"/>
              <w:marTop w:val="0"/>
              <w:marBottom w:val="0"/>
              <w:divBdr>
                <w:top w:val="none" w:sz="0" w:space="0" w:color="auto"/>
                <w:left w:val="none" w:sz="0" w:space="0" w:color="auto"/>
                <w:bottom w:val="none" w:sz="0" w:space="0" w:color="auto"/>
                <w:right w:val="none" w:sz="0" w:space="0" w:color="auto"/>
              </w:divBdr>
            </w:div>
          </w:divsChild>
        </w:div>
        <w:div w:id="2123575619">
          <w:marLeft w:val="0"/>
          <w:marRight w:val="0"/>
          <w:marTop w:val="0"/>
          <w:marBottom w:val="0"/>
          <w:divBdr>
            <w:top w:val="none" w:sz="0" w:space="0" w:color="auto"/>
            <w:left w:val="none" w:sz="0" w:space="0" w:color="auto"/>
            <w:bottom w:val="none" w:sz="0" w:space="0" w:color="auto"/>
            <w:right w:val="none" w:sz="0" w:space="0" w:color="auto"/>
          </w:divBdr>
          <w:divsChild>
            <w:div w:id="1087505401">
              <w:marLeft w:val="0"/>
              <w:marRight w:val="0"/>
              <w:marTop w:val="0"/>
              <w:marBottom w:val="0"/>
              <w:divBdr>
                <w:top w:val="none" w:sz="0" w:space="0" w:color="auto"/>
                <w:left w:val="none" w:sz="0" w:space="0" w:color="auto"/>
                <w:bottom w:val="none" w:sz="0" w:space="0" w:color="auto"/>
                <w:right w:val="none" w:sz="0" w:space="0" w:color="auto"/>
              </w:divBdr>
            </w:div>
          </w:divsChild>
        </w:div>
        <w:div w:id="2137872622">
          <w:marLeft w:val="0"/>
          <w:marRight w:val="0"/>
          <w:marTop w:val="0"/>
          <w:marBottom w:val="0"/>
          <w:divBdr>
            <w:top w:val="none" w:sz="0" w:space="0" w:color="auto"/>
            <w:left w:val="none" w:sz="0" w:space="0" w:color="auto"/>
            <w:bottom w:val="none" w:sz="0" w:space="0" w:color="auto"/>
            <w:right w:val="none" w:sz="0" w:space="0" w:color="auto"/>
          </w:divBdr>
          <w:divsChild>
            <w:div w:id="527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2210">
      <w:bodyDiv w:val="1"/>
      <w:marLeft w:val="0"/>
      <w:marRight w:val="0"/>
      <w:marTop w:val="0"/>
      <w:marBottom w:val="0"/>
      <w:divBdr>
        <w:top w:val="none" w:sz="0" w:space="0" w:color="auto"/>
        <w:left w:val="none" w:sz="0" w:space="0" w:color="auto"/>
        <w:bottom w:val="none" w:sz="0" w:space="0" w:color="auto"/>
        <w:right w:val="none" w:sz="0" w:space="0" w:color="auto"/>
      </w:divBdr>
      <w:divsChild>
        <w:div w:id="32658550">
          <w:marLeft w:val="0"/>
          <w:marRight w:val="0"/>
          <w:marTop w:val="240"/>
          <w:marBottom w:val="240"/>
          <w:divBdr>
            <w:top w:val="none" w:sz="0" w:space="0" w:color="auto"/>
            <w:left w:val="none" w:sz="0" w:space="0" w:color="auto"/>
            <w:bottom w:val="none" w:sz="0" w:space="0" w:color="auto"/>
            <w:right w:val="none" w:sz="0" w:space="0" w:color="auto"/>
          </w:divBdr>
        </w:div>
        <w:div w:id="80681297">
          <w:marLeft w:val="0"/>
          <w:marRight w:val="0"/>
          <w:marTop w:val="240"/>
          <w:marBottom w:val="240"/>
          <w:divBdr>
            <w:top w:val="none" w:sz="0" w:space="0" w:color="auto"/>
            <w:left w:val="none" w:sz="0" w:space="0" w:color="auto"/>
            <w:bottom w:val="none" w:sz="0" w:space="0" w:color="auto"/>
            <w:right w:val="none" w:sz="0" w:space="0" w:color="auto"/>
          </w:divBdr>
        </w:div>
        <w:div w:id="1211844269">
          <w:marLeft w:val="0"/>
          <w:marRight w:val="0"/>
          <w:marTop w:val="240"/>
          <w:marBottom w:val="240"/>
          <w:divBdr>
            <w:top w:val="none" w:sz="0" w:space="0" w:color="auto"/>
            <w:left w:val="none" w:sz="0" w:space="0" w:color="auto"/>
            <w:bottom w:val="none" w:sz="0" w:space="0" w:color="auto"/>
            <w:right w:val="none" w:sz="0" w:space="0" w:color="auto"/>
          </w:divBdr>
        </w:div>
        <w:div w:id="1246501770">
          <w:marLeft w:val="0"/>
          <w:marRight w:val="0"/>
          <w:marTop w:val="240"/>
          <w:marBottom w:val="240"/>
          <w:divBdr>
            <w:top w:val="none" w:sz="0" w:space="0" w:color="auto"/>
            <w:left w:val="none" w:sz="0" w:space="0" w:color="auto"/>
            <w:bottom w:val="none" w:sz="0" w:space="0" w:color="auto"/>
            <w:right w:val="none" w:sz="0" w:space="0" w:color="auto"/>
          </w:divBdr>
        </w:div>
        <w:div w:id="2104496229">
          <w:marLeft w:val="0"/>
          <w:marRight w:val="0"/>
          <w:marTop w:val="240"/>
          <w:marBottom w:val="240"/>
          <w:divBdr>
            <w:top w:val="none" w:sz="0" w:space="0" w:color="auto"/>
            <w:left w:val="none" w:sz="0" w:space="0" w:color="auto"/>
            <w:bottom w:val="none" w:sz="0" w:space="0" w:color="auto"/>
            <w:right w:val="none" w:sz="0" w:space="0" w:color="auto"/>
          </w:divBdr>
        </w:div>
      </w:divsChild>
    </w:div>
    <w:div w:id="2035885435">
      <w:bodyDiv w:val="1"/>
      <w:marLeft w:val="0"/>
      <w:marRight w:val="0"/>
      <w:marTop w:val="0"/>
      <w:marBottom w:val="0"/>
      <w:divBdr>
        <w:top w:val="none" w:sz="0" w:space="0" w:color="auto"/>
        <w:left w:val="none" w:sz="0" w:space="0" w:color="auto"/>
        <w:bottom w:val="none" w:sz="0" w:space="0" w:color="auto"/>
        <w:right w:val="none" w:sz="0" w:space="0" w:color="auto"/>
      </w:divBdr>
    </w:div>
    <w:div w:id="2050102476">
      <w:bodyDiv w:val="1"/>
      <w:marLeft w:val="0"/>
      <w:marRight w:val="0"/>
      <w:marTop w:val="0"/>
      <w:marBottom w:val="0"/>
      <w:divBdr>
        <w:top w:val="none" w:sz="0" w:space="0" w:color="auto"/>
        <w:left w:val="none" w:sz="0" w:space="0" w:color="auto"/>
        <w:bottom w:val="none" w:sz="0" w:space="0" w:color="auto"/>
        <w:right w:val="none" w:sz="0" w:space="0" w:color="auto"/>
      </w:divBdr>
    </w:div>
    <w:div w:id="2132698420">
      <w:bodyDiv w:val="1"/>
      <w:marLeft w:val="0"/>
      <w:marRight w:val="0"/>
      <w:marTop w:val="0"/>
      <w:marBottom w:val="0"/>
      <w:divBdr>
        <w:top w:val="none" w:sz="0" w:space="0" w:color="auto"/>
        <w:left w:val="none" w:sz="0" w:space="0" w:color="auto"/>
        <w:bottom w:val="none" w:sz="0" w:space="0" w:color="auto"/>
        <w:right w:val="none" w:sz="0" w:space="0" w:color="auto"/>
      </w:divBdr>
    </w:div>
    <w:div w:id="214218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 TargetMode="External"/><Relationship Id="rId18" Type="http://schemas.openxmlformats.org/officeDocument/2006/relationships/footer" Target="footer1.xm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21" Type="http://schemas.openxmlformats.org/officeDocument/2006/relationships/hyperlink" Target="https://internet.garant.ru/" TargetMode="External"/><Relationship Id="rId34" Type="http://schemas.openxmlformats.org/officeDocument/2006/relationships/hyperlink" Target="consultantplus://offline/ref=BDD3F9E5D2FF057032FF17195ACBFAF9BF9EA0AAD0ABBAD5A69C2E286BF6E67556E7129065A8FF8Eg3J2F"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63" Type="http://schemas.openxmlformats.org/officeDocument/2006/relationships/image" Target="media/image4.emf"/><Relationship Id="rId68" Type="http://schemas.openxmlformats.org/officeDocument/2006/relationships/hyperlink" Target="consultantplus://offline/ref=8A485FBF4486AAC03135E4AA3027F0071DC6257BD26ED1A9AEA18EF4B08FF320EDC6A03FD27C1151r2o0H"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login.consultant.ru/link/?req=doc&amp;base=LAW&amp;n=406132&amp;date=23.01.2022"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32FF3E43616C4D7D830C42F896A5900CDE32CFE49713912646966BA5883AA844D9CFC2DB50BFD099622670477qEj7K"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yperlink" Target="consultantplus://offline/ref=0B05C17F5A45C2CDEADE01151FA2C9697161997B1DC02EAB6FC614C18B8AD5987EE48A470661920Df9l4H" TargetMode="External"/><Relationship Id="rId5" Type="http://schemas.openxmlformats.org/officeDocument/2006/relationships/settings" Target="settings.xml"/><Relationship Id="rId15" Type="http://schemas.openxmlformats.org/officeDocument/2006/relationships/hyperlink" Target="http://login.consultant.ru/link/?req=doc&amp;base=LAW&amp;n=406132&amp;date=23.01.2022"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61" Type="http://schemas.openxmlformats.org/officeDocument/2006/relationships/hyperlink" Target="https://internet.garant.ru/" TargetMode="External"/><Relationship Id="rId10" Type="http://schemas.openxmlformats.org/officeDocument/2006/relationships/image" Target="media/image2.png"/><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docs.cntd.ru/document/573500115"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consultantplus://offline/ref=0B05C17F5A45C2CDEADE01151FA2C9697161997B1DC02EAB6FC614C18B8AD5987EE48A470661930Df9l2H"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login.consultant.ru/link/?req=doc&amp;base=LAW&amp;n=389967&amp;date=23.01.2022"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docs.cntd.ru/document/573536177"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image" Target="media/image5.emf"/><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mobileonline.garant.ru/" TargetMode="External"/><Relationship Id="rId17" Type="http://schemas.openxmlformats.org/officeDocument/2006/relationships/header" Target="header1.xml"/><Relationship Id="rId25" Type="http://schemas.openxmlformats.org/officeDocument/2006/relationships/hyperlink" Target="https://internet.garant.ru/" TargetMode="External"/><Relationship Id="rId33" Type="http://schemas.openxmlformats.org/officeDocument/2006/relationships/hyperlink" Target="consultantplus://offline/ref=60E626DC60AA35352B1B3F63C9CCA881119F1116958494CE53DDC9913AF2ED264157991ABA3E70HCAFN"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consultantplus://offline/ref=0B05C17F5A45C2CDEADE01151FA2C9697161997B1DC02EAB6FC614C18B8AD5987EE48A4706609605f9l0H"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image" Target="media/image3.emf"/><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4294D-630F-403A-B994-58F297D8A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215</Pages>
  <Words>93040</Words>
  <Characters>530331</Characters>
  <Application>Microsoft Office Word</Application>
  <DocSecurity>0</DocSecurity>
  <Lines>4419</Lines>
  <Paragraphs>1244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622127</CharactersWithSpaces>
  <SharedDoc>false</SharedDoc>
  <HLinks>
    <vt:vector size="582" baseType="variant">
      <vt:variant>
        <vt:i4>6553703</vt:i4>
      </vt:variant>
      <vt:variant>
        <vt:i4>405</vt:i4>
      </vt:variant>
      <vt:variant>
        <vt:i4>0</vt:i4>
      </vt:variant>
      <vt:variant>
        <vt:i4>5</vt:i4>
      </vt:variant>
      <vt:variant>
        <vt:lpwstr>consultantplus://offline/ref=8A485FBF4486AAC03135E4AA3027F0071DC6257BD26ED1A9AEA18EF4B08FF320EDC6A03FD27C1151r2o0H</vt:lpwstr>
      </vt:variant>
      <vt:variant>
        <vt:lpwstr/>
      </vt:variant>
      <vt:variant>
        <vt:i4>7536751</vt:i4>
      </vt:variant>
      <vt:variant>
        <vt:i4>402</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399</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396</vt:i4>
      </vt:variant>
      <vt:variant>
        <vt:i4>0</vt:i4>
      </vt:variant>
      <vt:variant>
        <vt:i4>5</vt:i4>
      </vt:variant>
      <vt:variant>
        <vt:lpwstr>consultantplus://offline/ref=0B05C17F5A45C2CDEADE01151FA2C9697161997B1DC02EAB6FC614C18B8AD5987EE48A470661930Df9l2H</vt:lpwstr>
      </vt:variant>
      <vt:variant>
        <vt:lpwstr/>
      </vt:variant>
      <vt:variant>
        <vt:i4>1703971</vt:i4>
      </vt:variant>
      <vt:variant>
        <vt:i4>393</vt:i4>
      </vt:variant>
      <vt:variant>
        <vt:i4>0</vt:i4>
      </vt:variant>
      <vt:variant>
        <vt:i4>5</vt:i4>
      </vt:variant>
      <vt:variant>
        <vt:lpwstr/>
      </vt:variant>
      <vt:variant>
        <vt:lpwstr>sub_20</vt:lpwstr>
      </vt:variant>
      <vt:variant>
        <vt:i4>8323181</vt:i4>
      </vt:variant>
      <vt:variant>
        <vt:i4>390</vt:i4>
      </vt:variant>
      <vt:variant>
        <vt:i4>0</vt:i4>
      </vt:variant>
      <vt:variant>
        <vt:i4>5</vt:i4>
      </vt:variant>
      <vt:variant>
        <vt:lpwstr>consultantplus://offline/ref=BDD3F9E5D2FF057032FF17195ACBFAF9BF9EA0AAD0ABBAD5A69C2E286BF6E67556E7129065A8FF8Eg3J2F</vt:lpwstr>
      </vt:variant>
      <vt:variant>
        <vt:lpwstr/>
      </vt:variant>
      <vt:variant>
        <vt:i4>1769556</vt:i4>
      </vt:variant>
      <vt:variant>
        <vt:i4>387</vt:i4>
      </vt:variant>
      <vt:variant>
        <vt:i4>0</vt:i4>
      </vt:variant>
      <vt:variant>
        <vt:i4>5</vt:i4>
      </vt:variant>
      <vt:variant>
        <vt:lpwstr>consultantplus://offline/ref=60E626DC60AA35352B1B3F63C9CCA881119F1116958494CE53DDC9913AF2ED264157991ABA3E70HCAFN</vt:lpwstr>
      </vt:variant>
      <vt:variant>
        <vt:lpwstr/>
      </vt:variant>
      <vt:variant>
        <vt:i4>1507426</vt:i4>
      </vt:variant>
      <vt:variant>
        <vt:i4>384</vt:i4>
      </vt:variant>
      <vt:variant>
        <vt:i4>0</vt:i4>
      </vt:variant>
      <vt:variant>
        <vt:i4>5</vt:i4>
      </vt:variant>
      <vt:variant>
        <vt:lpwstr>https://base.garant.ru/70736874/53f89421bbdaf741eb2d1ecc4ddb4c33/</vt:lpwstr>
      </vt:variant>
      <vt:variant>
        <vt:lpwstr>block_11201</vt:lpwstr>
      </vt:variant>
      <vt:variant>
        <vt:i4>1179745</vt:i4>
      </vt:variant>
      <vt:variant>
        <vt:i4>381</vt:i4>
      </vt:variant>
      <vt:variant>
        <vt:i4>0</vt:i4>
      </vt:variant>
      <vt:variant>
        <vt:i4>5</vt:i4>
      </vt:variant>
      <vt:variant>
        <vt:lpwstr>https://base.garant.ru/70736874/53f89421bbdaf741eb2d1ecc4ddb4c33/</vt:lpwstr>
      </vt:variant>
      <vt:variant>
        <vt:lpwstr>block_1511</vt:lpwstr>
      </vt:variant>
      <vt:variant>
        <vt:i4>1507429</vt:i4>
      </vt:variant>
      <vt:variant>
        <vt:i4>378</vt:i4>
      </vt:variant>
      <vt:variant>
        <vt:i4>0</vt:i4>
      </vt:variant>
      <vt:variant>
        <vt:i4>5</vt:i4>
      </vt:variant>
      <vt:variant>
        <vt:lpwstr>https://base.garant.ru/70736874/53f89421bbdaf741eb2d1ecc4ddb4c33/</vt:lpwstr>
      </vt:variant>
      <vt:variant>
        <vt:lpwstr>block_1051</vt:lpwstr>
      </vt:variant>
      <vt:variant>
        <vt:i4>1310822</vt:i4>
      </vt:variant>
      <vt:variant>
        <vt:i4>375</vt:i4>
      </vt:variant>
      <vt:variant>
        <vt:i4>0</vt:i4>
      </vt:variant>
      <vt:variant>
        <vt:i4>5</vt:i4>
      </vt:variant>
      <vt:variant>
        <vt:lpwstr>https://base.garant.ru/70736874/53f89421bbdaf741eb2d1ecc4ddb4c33/</vt:lpwstr>
      </vt:variant>
      <vt:variant>
        <vt:lpwstr>block_1361</vt:lpwstr>
      </vt:variant>
      <vt:variant>
        <vt:i4>1245288</vt:i4>
      </vt:variant>
      <vt:variant>
        <vt:i4>372</vt:i4>
      </vt:variant>
      <vt:variant>
        <vt:i4>0</vt:i4>
      </vt:variant>
      <vt:variant>
        <vt:i4>5</vt:i4>
      </vt:variant>
      <vt:variant>
        <vt:lpwstr>https://base.garant.ru/70736874/53f89421bbdaf741eb2d1ecc4ddb4c33/</vt:lpwstr>
      </vt:variant>
      <vt:variant>
        <vt:lpwstr>block_1481</vt:lpwstr>
      </vt:variant>
      <vt:variant>
        <vt:i4>7340132</vt:i4>
      </vt:variant>
      <vt:variant>
        <vt:i4>369</vt:i4>
      </vt:variant>
      <vt:variant>
        <vt:i4>0</vt:i4>
      </vt:variant>
      <vt:variant>
        <vt:i4>5</vt:i4>
      </vt:variant>
      <vt:variant>
        <vt:lpwstr>https://legalacts.ru/doc/prikaz-minekonomrazvitija-rossii-ot-01092014-n-540/</vt:lpwstr>
      </vt:variant>
      <vt:variant>
        <vt:lpwstr>100134</vt:lpwstr>
      </vt:variant>
      <vt:variant>
        <vt:i4>7667815</vt:i4>
      </vt:variant>
      <vt:variant>
        <vt:i4>366</vt:i4>
      </vt:variant>
      <vt:variant>
        <vt:i4>0</vt:i4>
      </vt:variant>
      <vt:variant>
        <vt:i4>5</vt:i4>
      </vt:variant>
      <vt:variant>
        <vt:lpwstr>https://legalacts.ru/doc/prikaz-minekonomrazvitija-rossii-ot-01092014-n-540/</vt:lpwstr>
      </vt:variant>
      <vt:variant>
        <vt:lpwstr>100101</vt:lpwstr>
      </vt:variant>
      <vt:variant>
        <vt:i4>7405670</vt:i4>
      </vt:variant>
      <vt:variant>
        <vt:i4>363</vt:i4>
      </vt:variant>
      <vt:variant>
        <vt:i4>0</vt:i4>
      </vt:variant>
      <vt:variant>
        <vt:i4>5</vt:i4>
      </vt:variant>
      <vt:variant>
        <vt:lpwstr>https://legalacts.ru/doc/prikaz-minekonomrazvitija-rossii-ot-01092014-n-540/</vt:lpwstr>
      </vt:variant>
      <vt:variant>
        <vt:lpwstr>000004</vt:lpwstr>
      </vt:variant>
      <vt:variant>
        <vt:i4>8257641</vt:i4>
      </vt:variant>
      <vt:variant>
        <vt:i4>360</vt:i4>
      </vt:variant>
      <vt:variant>
        <vt:i4>0</vt:i4>
      </vt:variant>
      <vt:variant>
        <vt:i4>5</vt:i4>
      </vt:variant>
      <vt:variant>
        <vt:lpwstr>http://ivo.garant.ru/</vt:lpwstr>
      </vt:variant>
      <vt:variant>
        <vt:lpwstr>/document/12124624/entry/2</vt:lpwstr>
      </vt:variant>
      <vt:variant>
        <vt:i4>7995497</vt:i4>
      </vt:variant>
      <vt:variant>
        <vt:i4>357</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354</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351</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7995497</vt:i4>
      </vt:variant>
      <vt:variant>
        <vt:i4>348</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345</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342</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7995455</vt:i4>
      </vt:variant>
      <vt:variant>
        <vt:i4>339</vt:i4>
      </vt:variant>
      <vt:variant>
        <vt:i4>0</vt:i4>
      </vt:variant>
      <vt:variant>
        <vt:i4>5</vt:i4>
      </vt:variant>
      <vt:variant>
        <vt:lpwstr>consultantplus://offline/ref=8B02D513673A00F89707C2C0D9F63B6267CBE41E5F9B50F94F767E3C36F6FD6724CFD2F29098649E6FFFAE7735E730CD6F9F24D21C2F1D01vFT8G</vt:lpwstr>
      </vt:variant>
      <vt:variant>
        <vt:lpwstr/>
      </vt:variant>
      <vt:variant>
        <vt:i4>7995454</vt:i4>
      </vt:variant>
      <vt:variant>
        <vt:i4>336</vt:i4>
      </vt:variant>
      <vt:variant>
        <vt:i4>0</vt:i4>
      </vt:variant>
      <vt:variant>
        <vt:i4>5</vt:i4>
      </vt:variant>
      <vt:variant>
        <vt:lpwstr>consultantplus://offline/ref=8B02D513673A00F89707C2C0D9F63B6267C9E71B569F50F94F767E3C36F6FD6724CFD2F29099629668FFAE7735E730CD6F9F24D21C2F1D01vFT8G</vt:lpwstr>
      </vt:variant>
      <vt:variant>
        <vt:lpwstr/>
      </vt:variant>
      <vt:variant>
        <vt:i4>131141</vt:i4>
      </vt:variant>
      <vt:variant>
        <vt:i4>333</vt:i4>
      </vt:variant>
      <vt:variant>
        <vt:i4>0</vt:i4>
      </vt:variant>
      <vt:variant>
        <vt:i4>5</vt:i4>
      </vt:variant>
      <vt:variant>
        <vt:lpwstr/>
      </vt:variant>
      <vt:variant>
        <vt:lpwstr>P456</vt:lpwstr>
      </vt:variant>
      <vt:variant>
        <vt:i4>8323132</vt:i4>
      </vt:variant>
      <vt:variant>
        <vt:i4>330</vt:i4>
      </vt:variant>
      <vt:variant>
        <vt:i4>0</vt:i4>
      </vt:variant>
      <vt:variant>
        <vt:i4>5</vt:i4>
      </vt:variant>
      <vt:variant>
        <vt:lpwstr>consultantplus://offline/ref=8B02D513673A00F89707C2C0D9F63B6267CBE41E5F9B50F94F767E3C36F6FD6724CFD2F2949A6B9439A5BE737CB33AD268843AD5022Cv1T4G</vt:lpwstr>
      </vt:variant>
      <vt:variant>
        <vt:lpwstr/>
      </vt:variant>
      <vt:variant>
        <vt:i4>8323176</vt:i4>
      </vt:variant>
      <vt:variant>
        <vt:i4>327</vt:i4>
      </vt:variant>
      <vt:variant>
        <vt:i4>0</vt:i4>
      </vt:variant>
      <vt:variant>
        <vt:i4>5</vt:i4>
      </vt:variant>
      <vt:variant>
        <vt:lpwstr>consultantplus://offline/ref=8B02D513673A00F89707C2C0D9F63B6267CBE41E5F9B50F94F767E3C36F6FD6724CFD2F1909B629439A5BE737CB33AD268843AD5022Cv1T4G</vt:lpwstr>
      </vt:variant>
      <vt:variant>
        <vt:lpwstr/>
      </vt:variant>
      <vt:variant>
        <vt:i4>8323170</vt:i4>
      </vt:variant>
      <vt:variant>
        <vt:i4>324</vt:i4>
      </vt:variant>
      <vt:variant>
        <vt:i4>0</vt:i4>
      </vt:variant>
      <vt:variant>
        <vt:i4>5</vt:i4>
      </vt:variant>
      <vt:variant>
        <vt:lpwstr>consultantplus://offline/ref=8B02D513673A00F89707C2C0D9F63B6267CBE41E5F9B50F94F767E3C36F6FD6724CFD2F190986B9439A5BE737CB33AD268843AD5022Cv1T4G</vt:lpwstr>
      </vt:variant>
      <vt:variant>
        <vt:lpwstr/>
      </vt:variant>
      <vt:variant>
        <vt:i4>8323181</vt:i4>
      </vt:variant>
      <vt:variant>
        <vt:i4>321</vt:i4>
      </vt:variant>
      <vt:variant>
        <vt:i4>0</vt:i4>
      </vt:variant>
      <vt:variant>
        <vt:i4>5</vt:i4>
      </vt:variant>
      <vt:variant>
        <vt:lpwstr>consultantplus://offline/ref=8B02D513673A00F89707C2C0D9F63B6267CBE41E5F9B50F94F767E3C36F6FD6724CFD2F2949A639439A5BE737CB33AD268843AD5022Cv1T4G</vt:lpwstr>
      </vt:variant>
      <vt:variant>
        <vt:lpwstr/>
      </vt:variant>
      <vt:variant>
        <vt:i4>131141</vt:i4>
      </vt:variant>
      <vt:variant>
        <vt:i4>318</vt:i4>
      </vt:variant>
      <vt:variant>
        <vt:i4>0</vt:i4>
      </vt:variant>
      <vt:variant>
        <vt:i4>5</vt:i4>
      </vt:variant>
      <vt:variant>
        <vt:lpwstr/>
      </vt:variant>
      <vt:variant>
        <vt:lpwstr>P456</vt:lpwstr>
      </vt:variant>
      <vt:variant>
        <vt:i4>1114165</vt:i4>
      </vt:variant>
      <vt:variant>
        <vt:i4>314</vt:i4>
      </vt:variant>
      <vt:variant>
        <vt:i4>0</vt:i4>
      </vt:variant>
      <vt:variant>
        <vt:i4>5</vt:i4>
      </vt:variant>
      <vt:variant>
        <vt:lpwstr/>
      </vt:variant>
      <vt:variant>
        <vt:lpwstr>_Toc33527740</vt:lpwstr>
      </vt:variant>
      <vt:variant>
        <vt:i4>1572914</vt:i4>
      </vt:variant>
      <vt:variant>
        <vt:i4>311</vt:i4>
      </vt:variant>
      <vt:variant>
        <vt:i4>0</vt:i4>
      </vt:variant>
      <vt:variant>
        <vt:i4>5</vt:i4>
      </vt:variant>
      <vt:variant>
        <vt:lpwstr/>
      </vt:variant>
      <vt:variant>
        <vt:lpwstr>_Toc33527739</vt:lpwstr>
      </vt:variant>
      <vt:variant>
        <vt:i4>1638450</vt:i4>
      </vt:variant>
      <vt:variant>
        <vt:i4>308</vt:i4>
      </vt:variant>
      <vt:variant>
        <vt:i4>0</vt:i4>
      </vt:variant>
      <vt:variant>
        <vt:i4>5</vt:i4>
      </vt:variant>
      <vt:variant>
        <vt:lpwstr/>
      </vt:variant>
      <vt:variant>
        <vt:lpwstr>_Toc33527738</vt:lpwstr>
      </vt:variant>
      <vt:variant>
        <vt:i4>1441842</vt:i4>
      </vt:variant>
      <vt:variant>
        <vt:i4>305</vt:i4>
      </vt:variant>
      <vt:variant>
        <vt:i4>0</vt:i4>
      </vt:variant>
      <vt:variant>
        <vt:i4>5</vt:i4>
      </vt:variant>
      <vt:variant>
        <vt:lpwstr/>
      </vt:variant>
      <vt:variant>
        <vt:lpwstr>_Toc33527737</vt:lpwstr>
      </vt:variant>
      <vt:variant>
        <vt:i4>1507378</vt:i4>
      </vt:variant>
      <vt:variant>
        <vt:i4>302</vt:i4>
      </vt:variant>
      <vt:variant>
        <vt:i4>0</vt:i4>
      </vt:variant>
      <vt:variant>
        <vt:i4>5</vt:i4>
      </vt:variant>
      <vt:variant>
        <vt:lpwstr/>
      </vt:variant>
      <vt:variant>
        <vt:lpwstr>_Toc33527736</vt:lpwstr>
      </vt:variant>
      <vt:variant>
        <vt:i4>1310770</vt:i4>
      </vt:variant>
      <vt:variant>
        <vt:i4>299</vt:i4>
      </vt:variant>
      <vt:variant>
        <vt:i4>0</vt:i4>
      </vt:variant>
      <vt:variant>
        <vt:i4>5</vt:i4>
      </vt:variant>
      <vt:variant>
        <vt:lpwstr/>
      </vt:variant>
      <vt:variant>
        <vt:lpwstr>_Toc33527735</vt:lpwstr>
      </vt:variant>
      <vt:variant>
        <vt:i4>1376306</vt:i4>
      </vt:variant>
      <vt:variant>
        <vt:i4>296</vt:i4>
      </vt:variant>
      <vt:variant>
        <vt:i4>0</vt:i4>
      </vt:variant>
      <vt:variant>
        <vt:i4>5</vt:i4>
      </vt:variant>
      <vt:variant>
        <vt:lpwstr/>
      </vt:variant>
      <vt:variant>
        <vt:lpwstr>_Toc33527734</vt:lpwstr>
      </vt:variant>
      <vt:variant>
        <vt:i4>1179698</vt:i4>
      </vt:variant>
      <vt:variant>
        <vt:i4>290</vt:i4>
      </vt:variant>
      <vt:variant>
        <vt:i4>0</vt:i4>
      </vt:variant>
      <vt:variant>
        <vt:i4>5</vt:i4>
      </vt:variant>
      <vt:variant>
        <vt:lpwstr/>
      </vt:variant>
      <vt:variant>
        <vt:lpwstr>_Toc33527733</vt:lpwstr>
      </vt:variant>
      <vt:variant>
        <vt:i4>1245234</vt:i4>
      </vt:variant>
      <vt:variant>
        <vt:i4>284</vt:i4>
      </vt:variant>
      <vt:variant>
        <vt:i4>0</vt:i4>
      </vt:variant>
      <vt:variant>
        <vt:i4>5</vt:i4>
      </vt:variant>
      <vt:variant>
        <vt:lpwstr/>
      </vt:variant>
      <vt:variant>
        <vt:lpwstr>_Toc33527732</vt:lpwstr>
      </vt:variant>
      <vt:variant>
        <vt:i4>1048626</vt:i4>
      </vt:variant>
      <vt:variant>
        <vt:i4>278</vt:i4>
      </vt:variant>
      <vt:variant>
        <vt:i4>0</vt:i4>
      </vt:variant>
      <vt:variant>
        <vt:i4>5</vt:i4>
      </vt:variant>
      <vt:variant>
        <vt:lpwstr/>
      </vt:variant>
      <vt:variant>
        <vt:lpwstr>_Toc33527731</vt:lpwstr>
      </vt:variant>
      <vt:variant>
        <vt:i4>1114162</vt:i4>
      </vt:variant>
      <vt:variant>
        <vt:i4>272</vt:i4>
      </vt:variant>
      <vt:variant>
        <vt:i4>0</vt:i4>
      </vt:variant>
      <vt:variant>
        <vt:i4>5</vt:i4>
      </vt:variant>
      <vt:variant>
        <vt:lpwstr/>
      </vt:variant>
      <vt:variant>
        <vt:lpwstr>_Toc33527730</vt:lpwstr>
      </vt:variant>
      <vt:variant>
        <vt:i4>1572915</vt:i4>
      </vt:variant>
      <vt:variant>
        <vt:i4>266</vt:i4>
      </vt:variant>
      <vt:variant>
        <vt:i4>0</vt:i4>
      </vt:variant>
      <vt:variant>
        <vt:i4>5</vt:i4>
      </vt:variant>
      <vt:variant>
        <vt:lpwstr/>
      </vt:variant>
      <vt:variant>
        <vt:lpwstr>_Toc33527729</vt:lpwstr>
      </vt:variant>
      <vt:variant>
        <vt:i4>1638451</vt:i4>
      </vt:variant>
      <vt:variant>
        <vt:i4>260</vt:i4>
      </vt:variant>
      <vt:variant>
        <vt:i4>0</vt:i4>
      </vt:variant>
      <vt:variant>
        <vt:i4>5</vt:i4>
      </vt:variant>
      <vt:variant>
        <vt:lpwstr/>
      </vt:variant>
      <vt:variant>
        <vt:lpwstr>_Toc33527728</vt:lpwstr>
      </vt:variant>
      <vt:variant>
        <vt:i4>1441843</vt:i4>
      </vt:variant>
      <vt:variant>
        <vt:i4>254</vt:i4>
      </vt:variant>
      <vt:variant>
        <vt:i4>0</vt:i4>
      </vt:variant>
      <vt:variant>
        <vt:i4>5</vt:i4>
      </vt:variant>
      <vt:variant>
        <vt:lpwstr/>
      </vt:variant>
      <vt:variant>
        <vt:lpwstr>_Toc33527727</vt:lpwstr>
      </vt:variant>
      <vt:variant>
        <vt:i4>1507379</vt:i4>
      </vt:variant>
      <vt:variant>
        <vt:i4>248</vt:i4>
      </vt:variant>
      <vt:variant>
        <vt:i4>0</vt:i4>
      </vt:variant>
      <vt:variant>
        <vt:i4>5</vt:i4>
      </vt:variant>
      <vt:variant>
        <vt:lpwstr/>
      </vt:variant>
      <vt:variant>
        <vt:lpwstr>_Toc33527726</vt:lpwstr>
      </vt:variant>
      <vt:variant>
        <vt:i4>1310771</vt:i4>
      </vt:variant>
      <vt:variant>
        <vt:i4>242</vt:i4>
      </vt:variant>
      <vt:variant>
        <vt:i4>0</vt:i4>
      </vt:variant>
      <vt:variant>
        <vt:i4>5</vt:i4>
      </vt:variant>
      <vt:variant>
        <vt:lpwstr/>
      </vt:variant>
      <vt:variant>
        <vt:lpwstr>_Toc33527725</vt:lpwstr>
      </vt:variant>
      <vt:variant>
        <vt:i4>1376307</vt:i4>
      </vt:variant>
      <vt:variant>
        <vt:i4>239</vt:i4>
      </vt:variant>
      <vt:variant>
        <vt:i4>0</vt:i4>
      </vt:variant>
      <vt:variant>
        <vt:i4>5</vt:i4>
      </vt:variant>
      <vt:variant>
        <vt:lpwstr/>
      </vt:variant>
      <vt:variant>
        <vt:lpwstr>_Toc33527724</vt:lpwstr>
      </vt:variant>
      <vt:variant>
        <vt:i4>1179699</vt:i4>
      </vt:variant>
      <vt:variant>
        <vt:i4>236</vt:i4>
      </vt:variant>
      <vt:variant>
        <vt:i4>0</vt:i4>
      </vt:variant>
      <vt:variant>
        <vt:i4>5</vt:i4>
      </vt:variant>
      <vt:variant>
        <vt:lpwstr/>
      </vt:variant>
      <vt:variant>
        <vt:lpwstr>_Toc33527723</vt:lpwstr>
      </vt:variant>
      <vt:variant>
        <vt:i4>1245235</vt:i4>
      </vt:variant>
      <vt:variant>
        <vt:i4>233</vt:i4>
      </vt:variant>
      <vt:variant>
        <vt:i4>0</vt:i4>
      </vt:variant>
      <vt:variant>
        <vt:i4>5</vt:i4>
      </vt:variant>
      <vt:variant>
        <vt:lpwstr/>
      </vt:variant>
      <vt:variant>
        <vt:lpwstr>_Toc33527722</vt:lpwstr>
      </vt:variant>
      <vt:variant>
        <vt:i4>1048627</vt:i4>
      </vt:variant>
      <vt:variant>
        <vt:i4>230</vt:i4>
      </vt:variant>
      <vt:variant>
        <vt:i4>0</vt:i4>
      </vt:variant>
      <vt:variant>
        <vt:i4>5</vt:i4>
      </vt:variant>
      <vt:variant>
        <vt:lpwstr/>
      </vt:variant>
      <vt:variant>
        <vt:lpwstr>_Toc33527721</vt:lpwstr>
      </vt:variant>
      <vt:variant>
        <vt:i4>1114163</vt:i4>
      </vt:variant>
      <vt:variant>
        <vt:i4>227</vt:i4>
      </vt:variant>
      <vt:variant>
        <vt:i4>0</vt:i4>
      </vt:variant>
      <vt:variant>
        <vt:i4>5</vt:i4>
      </vt:variant>
      <vt:variant>
        <vt:lpwstr/>
      </vt:variant>
      <vt:variant>
        <vt:lpwstr>_Toc33527720</vt:lpwstr>
      </vt:variant>
      <vt:variant>
        <vt:i4>1572912</vt:i4>
      </vt:variant>
      <vt:variant>
        <vt:i4>224</vt:i4>
      </vt:variant>
      <vt:variant>
        <vt:i4>0</vt:i4>
      </vt:variant>
      <vt:variant>
        <vt:i4>5</vt:i4>
      </vt:variant>
      <vt:variant>
        <vt:lpwstr/>
      </vt:variant>
      <vt:variant>
        <vt:lpwstr>_Toc33527719</vt:lpwstr>
      </vt:variant>
      <vt:variant>
        <vt:i4>1638448</vt:i4>
      </vt:variant>
      <vt:variant>
        <vt:i4>221</vt:i4>
      </vt:variant>
      <vt:variant>
        <vt:i4>0</vt:i4>
      </vt:variant>
      <vt:variant>
        <vt:i4>5</vt:i4>
      </vt:variant>
      <vt:variant>
        <vt:lpwstr/>
      </vt:variant>
      <vt:variant>
        <vt:lpwstr>_Toc33527718</vt:lpwstr>
      </vt:variant>
      <vt:variant>
        <vt:i4>1441840</vt:i4>
      </vt:variant>
      <vt:variant>
        <vt:i4>218</vt:i4>
      </vt:variant>
      <vt:variant>
        <vt:i4>0</vt:i4>
      </vt:variant>
      <vt:variant>
        <vt:i4>5</vt:i4>
      </vt:variant>
      <vt:variant>
        <vt:lpwstr/>
      </vt:variant>
      <vt:variant>
        <vt:lpwstr>_Toc33527717</vt:lpwstr>
      </vt:variant>
      <vt:variant>
        <vt:i4>1507376</vt:i4>
      </vt:variant>
      <vt:variant>
        <vt:i4>215</vt:i4>
      </vt:variant>
      <vt:variant>
        <vt:i4>0</vt:i4>
      </vt:variant>
      <vt:variant>
        <vt:i4>5</vt:i4>
      </vt:variant>
      <vt:variant>
        <vt:lpwstr/>
      </vt:variant>
      <vt:variant>
        <vt:lpwstr>_Toc33527716</vt:lpwstr>
      </vt:variant>
      <vt:variant>
        <vt:i4>1310768</vt:i4>
      </vt:variant>
      <vt:variant>
        <vt:i4>209</vt:i4>
      </vt:variant>
      <vt:variant>
        <vt:i4>0</vt:i4>
      </vt:variant>
      <vt:variant>
        <vt:i4>5</vt:i4>
      </vt:variant>
      <vt:variant>
        <vt:lpwstr/>
      </vt:variant>
      <vt:variant>
        <vt:lpwstr>_Toc33527715</vt:lpwstr>
      </vt:variant>
      <vt:variant>
        <vt:i4>1376304</vt:i4>
      </vt:variant>
      <vt:variant>
        <vt:i4>206</vt:i4>
      </vt:variant>
      <vt:variant>
        <vt:i4>0</vt:i4>
      </vt:variant>
      <vt:variant>
        <vt:i4>5</vt:i4>
      </vt:variant>
      <vt:variant>
        <vt:lpwstr/>
      </vt:variant>
      <vt:variant>
        <vt:lpwstr>_Toc33527714</vt:lpwstr>
      </vt:variant>
      <vt:variant>
        <vt:i4>1179696</vt:i4>
      </vt:variant>
      <vt:variant>
        <vt:i4>203</vt:i4>
      </vt:variant>
      <vt:variant>
        <vt:i4>0</vt:i4>
      </vt:variant>
      <vt:variant>
        <vt:i4>5</vt:i4>
      </vt:variant>
      <vt:variant>
        <vt:lpwstr/>
      </vt:variant>
      <vt:variant>
        <vt:lpwstr>_Toc33527713</vt:lpwstr>
      </vt:variant>
      <vt:variant>
        <vt:i4>1245232</vt:i4>
      </vt:variant>
      <vt:variant>
        <vt:i4>200</vt:i4>
      </vt:variant>
      <vt:variant>
        <vt:i4>0</vt:i4>
      </vt:variant>
      <vt:variant>
        <vt:i4>5</vt:i4>
      </vt:variant>
      <vt:variant>
        <vt:lpwstr/>
      </vt:variant>
      <vt:variant>
        <vt:lpwstr>_Toc33527712</vt:lpwstr>
      </vt:variant>
      <vt:variant>
        <vt:i4>1048624</vt:i4>
      </vt:variant>
      <vt:variant>
        <vt:i4>194</vt:i4>
      </vt:variant>
      <vt:variant>
        <vt:i4>0</vt:i4>
      </vt:variant>
      <vt:variant>
        <vt:i4>5</vt:i4>
      </vt:variant>
      <vt:variant>
        <vt:lpwstr/>
      </vt:variant>
      <vt:variant>
        <vt:lpwstr>_Toc33527711</vt:lpwstr>
      </vt:variant>
      <vt:variant>
        <vt:i4>1114160</vt:i4>
      </vt:variant>
      <vt:variant>
        <vt:i4>188</vt:i4>
      </vt:variant>
      <vt:variant>
        <vt:i4>0</vt:i4>
      </vt:variant>
      <vt:variant>
        <vt:i4>5</vt:i4>
      </vt:variant>
      <vt:variant>
        <vt:lpwstr/>
      </vt:variant>
      <vt:variant>
        <vt:lpwstr>_Toc33527710</vt:lpwstr>
      </vt:variant>
      <vt:variant>
        <vt:i4>1572913</vt:i4>
      </vt:variant>
      <vt:variant>
        <vt:i4>185</vt:i4>
      </vt:variant>
      <vt:variant>
        <vt:i4>0</vt:i4>
      </vt:variant>
      <vt:variant>
        <vt:i4>5</vt:i4>
      </vt:variant>
      <vt:variant>
        <vt:lpwstr/>
      </vt:variant>
      <vt:variant>
        <vt:lpwstr>_Toc33527709</vt:lpwstr>
      </vt:variant>
      <vt:variant>
        <vt:i4>1638449</vt:i4>
      </vt:variant>
      <vt:variant>
        <vt:i4>182</vt:i4>
      </vt:variant>
      <vt:variant>
        <vt:i4>0</vt:i4>
      </vt:variant>
      <vt:variant>
        <vt:i4>5</vt:i4>
      </vt:variant>
      <vt:variant>
        <vt:lpwstr/>
      </vt:variant>
      <vt:variant>
        <vt:lpwstr>_Toc33527708</vt:lpwstr>
      </vt:variant>
      <vt:variant>
        <vt:i4>1441841</vt:i4>
      </vt:variant>
      <vt:variant>
        <vt:i4>179</vt:i4>
      </vt:variant>
      <vt:variant>
        <vt:i4>0</vt:i4>
      </vt:variant>
      <vt:variant>
        <vt:i4>5</vt:i4>
      </vt:variant>
      <vt:variant>
        <vt:lpwstr/>
      </vt:variant>
      <vt:variant>
        <vt:lpwstr>_Toc33527707</vt:lpwstr>
      </vt:variant>
      <vt:variant>
        <vt:i4>1507377</vt:i4>
      </vt:variant>
      <vt:variant>
        <vt:i4>173</vt:i4>
      </vt:variant>
      <vt:variant>
        <vt:i4>0</vt:i4>
      </vt:variant>
      <vt:variant>
        <vt:i4>5</vt:i4>
      </vt:variant>
      <vt:variant>
        <vt:lpwstr/>
      </vt:variant>
      <vt:variant>
        <vt:lpwstr>_Toc33527706</vt:lpwstr>
      </vt:variant>
      <vt:variant>
        <vt:i4>1310769</vt:i4>
      </vt:variant>
      <vt:variant>
        <vt:i4>170</vt:i4>
      </vt:variant>
      <vt:variant>
        <vt:i4>0</vt:i4>
      </vt:variant>
      <vt:variant>
        <vt:i4>5</vt:i4>
      </vt:variant>
      <vt:variant>
        <vt:lpwstr/>
      </vt:variant>
      <vt:variant>
        <vt:lpwstr>_Toc33527705</vt:lpwstr>
      </vt:variant>
      <vt:variant>
        <vt:i4>1376305</vt:i4>
      </vt:variant>
      <vt:variant>
        <vt:i4>167</vt:i4>
      </vt:variant>
      <vt:variant>
        <vt:i4>0</vt:i4>
      </vt:variant>
      <vt:variant>
        <vt:i4>5</vt:i4>
      </vt:variant>
      <vt:variant>
        <vt:lpwstr/>
      </vt:variant>
      <vt:variant>
        <vt:lpwstr>_Toc33527704</vt:lpwstr>
      </vt:variant>
      <vt:variant>
        <vt:i4>1179697</vt:i4>
      </vt:variant>
      <vt:variant>
        <vt:i4>164</vt:i4>
      </vt:variant>
      <vt:variant>
        <vt:i4>0</vt:i4>
      </vt:variant>
      <vt:variant>
        <vt:i4>5</vt:i4>
      </vt:variant>
      <vt:variant>
        <vt:lpwstr/>
      </vt:variant>
      <vt:variant>
        <vt:lpwstr>_Toc33527703</vt:lpwstr>
      </vt:variant>
      <vt:variant>
        <vt:i4>1245233</vt:i4>
      </vt:variant>
      <vt:variant>
        <vt:i4>158</vt:i4>
      </vt:variant>
      <vt:variant>
        <vt:i4>0</vt:i4>
      </vt:variant>
      <vt:variant>
        <vt:i4>5</vt:i4>
      </vt:variant>
      <vt:variant>
        <vt:lpwstr/>
      </vt:variant>
      <vt:variant>
        <vt:lpwstr>_Toc33527702</vt:lpwstr>
      </vt:variant>
      <vt:variant>
        <vt:i4>1048625</vt:i4>
      </vt:variant>
      <vt:variant>
        <vt:i4>155</vt:i4>
      </vt:variant>
      <vt:variant>
        <vt:i4>0</vt:i4>
      </vt:variant>
      <vt:variant>
        <vt:i4>5</vt:i4>
      </vt:variant>
      <vt:variant>
        <vt:lpwstr/>
      </vt:variant>
      <vt:variant>
        <vt:lpwstr>_Toc33527701</vt:lpwstr>
      </vt:variant>
      <vt:variant>
        <vt:i4>1114161</vt:i4>
      </vt:variant>
      <vt:variant>
        <vt:i4>152</vt:i4>
      </vt:variant>
      <vt:variant>
        <vt:i4>0</vt:i4>
      </vt:variant>
      <vt:variant>
        <vt:i4>5</vt:i4>
      </vt:variant>
      <vt:variant>
        <vt:lpwstr/>
      </vt:variant>
      <vt:variant>
        <vt:lpwstr>_Toc33527700</vt:lpwstr>
      </vt:variant>
      <vt:variant>
        <vt:i4>1638456</vt:i4>
      </vt:variant>
      <vt:variant>
        <vt:i4>146</vt:i4>
      </vt:variant>
      <vt:variant>
        <vt:i4>0</vt:i4>
      </vt:variant>
      <vt:variant>
        <vt:i4>5</vt:i4>
      </vt:variant>
      <vt:variant>
        <vt:lpwstr/>
      </vt:variant>
      <vt:variant>
        <vt:lpwstr>_Toc33527699</vt:lpwstr>
      </vt:variant>
      <vt:variant>
        <vt:i4>1572920</vt:i4>
      </vt:variant>
      <vt:variant>
        <vt:i4>140</vt:i4>
      </vt:variant>
      <vt:variant>
        <vt:i4>0</vt:i4>
      </vt:variant>
      <vt:variant>
        <vt:i4>5</vt:i4>
      </vt:variant>
      <vt:variant>
        <vt:lpwstr/>
      </vt:variant>
      <vt:variant>
        <vt:lpwstr>_Toc33527698</vt:lpwstr>
      </vt:variant>
      <vt:variant>
        <vt:i4>1507384</vt:i4>
      </vt:variant>
      <vt:variant>
        <vt:i4>134</vt:i4>
      </vt:variant>
      <vt:variant>
        <vt:i4>0</vt:i4>
      </vt:variant>
      <vt:variant>
        <vt:i4>5</vt:i4>
      </vt:variant>
      <vt:variant>
        <vt:lpwstr/>
      </vt:variant>
      <vt:variant>
        <vt:lpwstr>_Toc33527697</vt:lpwstr>
      </vt:variant>
      <vt:variant>
        <vt:i4>1441848</vt:i4>
      </vt:variant>
      <vt:variant>
        <vt:i4>131</vt:i4>
      </vt:variant>
      <vt:variant>
        <vt:i4>0</vt:i4>
      </vt:variant>
      <vt:variant>
        <vt:i4>5</vt:i4>
      </vt:variant>
      <vt:variant>
        <vt:lpwstr/>
      </vt:variant>
      <vt:variant>
        <vt:lpwstr>_Toc33527696</vt:lpwstr>
      </vt:variant>
      <vt:variant>
        <vt:i4>1376312</vt:i4>
      </vt:variant>
      <vt:variant>
        <vt:i4>125</vt:i4>
      </vt:variant>
      <vt:variant>
        <vt:i4>0</vt:i4>
      </vt:variant>
      <vt:variant>
        <vt:i4>5</vt:i4>
      </vt:variant>
      <vt:variant>
        <vt:lpwstr/>
      </vt:variant>
      <vt:variant>
        <vt:lpwstr>_Toc33527695</vt:lpwstr>
      </vt:variant>
      <vt:variant>
        <vt:i4>1310776</vt:i4>
      </vt:variant>
      <vt:variant>
        <vt:i4>119</vt:i4>
      </vt:variant>
      <vt:variant>
        <vt:i4>0</vt:i4>
      </vt:variant>
      <vt:variant>
        <vt:i4>5</vt:i4>
      </vt:variant>
      <vt:variant>
        <vt:lpwstr/>
      </vt:variant>
      <vt:variant>
        <vt:lpwstr>_Toc33527694</vt:lpwstr>
      </vt:variant>
      <vt:variant>
        <vt:i4>1245240</vt:i4>
      </vt:variant>
      <vt:variant>
        <vt:i4>113</vt:i4>
      </vt:variant>
      <vt:variant>
        <vt:i4>0</vt:i4>
      </vt:variant>
      <vt:variant>
        <vt:i4>5</vt:i4>
      </vt:variant>
      <vt:variant>
        <vt:lpwstr/>
      </vt:variant>
      <vt:variant>
        <vt:lpwstr>_Toc33527693</vt:lpwstr>
      </vt:variant>
      <vt:variant>
        <vt:i4>1179704</vt:i4>
      </vt:variant>
      <vt:variant>
        <vt:i4>107</vt:i4>
      </vt:variant>
      <vt:variant>
        <vt:i4>0</vt:i4>
      </vt:variant>
      <vt:variant>
        <vt:i4>5</vt:i4>
      </vt:variant>
      <vt:variant>
        <vt:lpwstr/>
      </vt:variant>
      <vt:variant>
        <vt:lpwstr>_Toc33527692</vt:lpwstr>
      </vt:variant>
      <vt:variant>
        <vt:i4>1114168</vt:i4>
      </vt:variant>
      <vt:variant>
        <vt:i4>101</vt:i4>
      </vt:variant>
      <vt:variant>
        <vt:i4>0</vt:i4>
      </vt:variant>
      <vt:variant>
        <vt:i4>5</vt:i4>
      </vt:variant>
      <vt:variant>
        <vt:lpwstr/>
      </vt:variant>
      <vt:variant>
        <vt:lpwstr>_Toc33527691</vt:lpwstr>
      </vt:variant>
      <vt:variant>
        <vt:i4>1048632</vt:i4>
      </vt:variant>
      <vt:variant>
        <vt:i4>98</vt:i4>
      </vt:variant>
      <vt:variant>
        <vt:i4>0</vt:i4>
      </vt:variant>
      <vt:variant>
        <vt:i4>5</vt:i4>
      </vt:variant>
      <vt:variant>
        <vt:lpwstr/>
      </vt:variant>
      <vt:variant>
        <vt:lpwstr>_Toc33527690</vt:lpwstr>
      </vt:variant>
      <vt:variant>
        <vt:i4>1572921</vt:i4>
      </vt:variant>
      <vt:variant>
        <vt:i4>92</vt:i4>
      </vt:variant>
      <vt:variant>
        <vt:i4>0</vt:i4>
      </vt:variant>
      <vt:variant>
        <vt:i4>5</vt:i4>
      </vt:variant>
      <vt:variant>
        <vt:lpwstr/>
      </vt:variant>
      <vt:variant>
        <vt:lpwstr>_Toc33527688</vt:lpwstr>
      </vt:variant>
      <vt:variant>
        <vt:i4>1507385</vt:i4>
      </vt:variant>
      <vt:variant>
        <vt:i4>86</vt:i4>
      </vt:variant>
      <vt:variant>
        <vt:i4>0</vt:i4>
      </vt:variant>
      <vt:variant>
        <vt:i4>5</vt:i4>
      </vt:variant>
      <vt:variant>
        <vt:lpwstr/>
      </vt:variant>
      <vt:variant>
        <vt:lpwstr>_Toc33527687</vt:lpwstr>
      </vt:variant>
      <vt:variant>
        <vt:i4>1441849</vt:i4>
      </vt:variant>
      <vt:variant>
        <vt:i4>80</vt:i4>
      </vt:variant>
      <vt:variant>
        <vt:i4>0</vt:i4>
      </vt:variant>
      <vt:variant>
        <vt:i4>5</vt:i4>
      </vt:variant>
      <vt:variant>
        <vt:lpwstr/>
      </vt:variant>
      <vt:variant>
        <vt:lpwstr>_Toc33527686</vt:lpwstr>
      </vt:variant>
      <vt:variant>
        <vt:i4>1376313</vt:i4>
      </vt:variant>
      <vt:variant>
        <vt:i4>74</vt:i4>
      </vt:variant>
      <vt:variant>
        <vt:i4>0</vt:i4>
      </vt:variant>
      <vt:variant>
        <vt:i4>5</vt:i4>
      </vt:variant>
      <vt:variant>
        <vt:lpwstr/>
      </vt:variant>
      <vt:variant>
        <vt:lpwstr>_Toc33527685</vt:lpwstr>
      </vt:variant>
      <vt:variant>
        <vt:i4>1310777</vt:i4>
      </vt:variant>
      <vt:variant>
        <vt:i4>68</vt:i4>
      </vt:variant>
      <vt:variant>
        <vt:i4>0</vt:i4>
      </vt:variant>
      <vt:variant>
        <vt:i4>5</vt:i4>
      </vt:variant>
      <vt:variant>
        <vt:lpwstr/>
      </vt:variant>
      <vt:variant>
        <vt:lpwstr>_Toc33527684</vt:lpwstr>
      </vt:variant>
      <vt:variant>
        <vt:i4>1245241</vt:i4>
      </vt:variant>
      <vt:variant>
        <vt:i4>62</vt:i4>
      </vt:variant>
      <vt:variant>
        <vt:i4>0</vt:i4>
      </vt:variant>
      <vt:variant>
        <vt:i4>5</vt:i4>
      </vt:variant>
      <vt:variant>
        <vt:lpwstr/>
      </vt:variant>
      <vt:variant>
        <vt:lpwstr>_Toc33527683</vt:lpwstr>
      </vt:variant>
      <vt:variant>
        <vt:i4>1179705</vt:i4>
      </vt:variant>
      <vt:variant>
        <vt:i4>56</vt:i4>
      </vt:variant>
      <vt:variant>
        <vt:i4>0</vt:i4>
      </vt:variant>
      <vt:variant>
        <vt:i4>5</vt:i4>
      </vt:variant>
      <vt:variant>
        <vt:lpwstr/>
      </vt:variant>
      <vt:variant>
        <vt:lpwstr>_Toc33527682</vt:lpwstr>
      </vt:variant>
      <vt:variant>
        <vt:i4>1114169</vt:i4>
      </vt:variant>
      <vt:variant>
        <vt:i4>50</vt:i4>
      </vt:variant>
      <vt:variant>
        <vt:i4>0</vt:i4>
      </vt:variant>
      <vt:variant>
        <vt:i4>5</vt:i4>
      </vt:variant>
      <vt:variant>
        <vt:lpwstr/>
      </vt:variant>
      <vt:variant>
        <vt:lpwstr>_Toc33527681</vt:lpwstr>
      </vt:variant>
      <vt:variant>
        <vt:i4>1048633</vt:i4>
      </vt:variant>
      <vt:variant>
        <vt:i4>44</vt:i4>
      </vt:variant>
      <vt:variant>
        <vt:i4>0</vt:i4>
      </vt:variant>
      <vt:variant>
        <vt:i4>5</vt:i4>
      </vt:variant>
      <vt:variant>
        <vt:lpwstr/>
      </vt:variant>
      <vt:variant>
        <vt:lpwstr>_Toc33527680</vt:lpwstr>
      </vt:variant>
      <vt:variant>
        <vt:i4>1638454</vt:i4>
      </vt:variant>
      <vt:variant>
        <vt:i4>38</vt:i4>
      </vt:variant>
      <vt:variant>
        <vt:i4>0</vt:i4>
      </vt:variant>
      <vt:variant>
        <vt:i4>5</vt:i4>
      </vt:variant>
      <vt:variant>
        <vt:lpwstr/>
      </vt:variant>
      <vt:variant>
        <vt:lpwstr>_Toc33527679</vt:lpwstr>
      </vt:variant>
      <vt:variant>
        <vt:i4>1572918</vt:i4>
      </vt:variant>
      <vt:variant>
        <vt:i4>32</vt:i4>
      </vt:variant>
      <vt:variant>
        <vt:i4>0</vt:i4>
      </vt:variant>
      <vt:variant>
        <vt:i4>5</vt:i4>
      </vt:variant>
      <vt:variant>
        <vt:lpwstr/>
      </vt:variant>
      <vt:variant>
        <vt:lpwstr>_Toc33527678</vt:lpwstr>
      </vt:variant>
      <vt:variant>
        <vt:i4>1507382</vt:i4>
      </vt:variant>
      <vt:variant>
        <vt:i4>26</vt:i4>
      </vt:variant>
      <vt:variant>
        <vt:i4>0</vt:i4>
      </vt:variant>
      <vt:variant>
        <vt:i4>5</vt:i4>
      </vt:variant>
      <vt:variant>
        <vt:lpwstr/>
      </vt:variant>
      <vt:variant>
        <vt:lpwstr>_Toc33527677</vt:lpwstr>
      </vt:variant>
      <vt:variant>
        <vt:i4>1441846</vt:i4>
      </vt:variant>
      <vt:variant>
        <vt:i4>20</vt:i4>
      </vt:variant>
      <vt:variant>
        <vt:i4>0</vt:i4>
      </vt:variant>
      <vt:variant>
        <vt:i4>5</vt:i4>
      </vt:variant>
      <vt:variant>
        <vt:lpwstr/>
      </vt:variant>
      <vt:variant>
        <vt:lpwstr>_Toc33527676</vt:lpwstr>
      </vt:variant>
      <vt:variant>
        <vt:i4>1376310</vt:i4>
      </vt:variant>
      <vt:variant>
        <vt:i4>14</vt:i4>
      </vt:variant>
      <vt:variant>
        <vt:i4>0</vt:i4>
      </vt:variant>
      <vt:variant>
        <vt:i4>5</vt:i4>
      </vt:variant>
      <vt:variant>
        <vt:lpwstr/>
      </vt:variant>
      <vt:variant>
        <vt:lpwstr>_Toc33527675</vt:lpwstr>
      </vt:variant>
      <vt:variant>
        <vt:i4>1310774</vt:i4>
      </vt:variant>
      <vt:variant>
        <vt:i4>8</vt:i4>
      </vt:variant>
      <vt:variant>
        <vt:i4>0</vt:i4>
      </vt:variant>
      <vt:variant>
        <vt:i4>5</vt:i4>
      </vt:variant>
      <vt:variant>
        <vt:lpwstr/>
      </vt:variant>
      <vt:variant>
        <vt:lpwstr>_Toc33527674</vt:lpwstr>
      </vt:variant>
      <vt:variant>
        <vt:i4>1245238</vt:i4>
      </vt:variant>
      <vt:variant>
        <vt:i4>2</vt:i4>
      </vt:variant>
      <vt:variant>
        <vt:i4>0</vt:i4>
      </vt:variant>
      <vt:variant>
        <vt:i4>5</vt:i4>
      </vt:variant>
      <vt:variant>
        <vt:lpwstr/>
      </vt:variant>
      <vt:variant>
        <vt:lpwstr>_Toc33527673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arhitektura</dc:creator>
  <cp:lastModifiedBy>Пользователь</cp:lastModifiedBy>
  <cp:revision>47</cp:revision>
  <cp:lastPrinted>2024-07-19T12:15:00Z</cp:lastPrinted>
  <dcterms:created xsi:type="dcterms:W3CDTF">2024-02-08T13:27:00Z</dcterms:created>
  <dcterms:modified xsi:type="dcterms:W3CDTF">2024-07-31T12:16:00Z</dcterms:modified>
</cp:coreProperties>
</file>